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B6CD" w14:textId="77777777" w:rsidR="00AC7373" w:rsidRPr="00226B51" w:rsidRDefault="00AC7373" w:rsidP="00AC7373">
      <w:pPr>
        <w:widowControl/>
        <w:adjustRightInd/>
        <w:spacing w:before="0" w:after="0"/>
        <w:ind w:firstLine="0"/>
        <w:jc w:val="center"/>
        <w:textAlignment w:val="auto"/>
        <w:rPr>
          <w:rFonts w:ascii="Times New Roman" w:eastAsia="Calibri" w:hAnsi="Times New Roman"/>
          <w:spacing w:val="0"/>
          <w:sz w:val="26"/>
          <w:szCs w:val="26"/>
        </w:rPr>
      </w:pPr>
      <w:bookmarkStart w:id="0" w:name="_Toc334207151"/>
      <w:bookmarkStart w:id="1" w:name="_Toc297816582"/>
      <w:bookmarkStart w:id="2" w:name="_Toc333913957"/>
      <w:r w:rsidRPr="00226B51">
        <w:rPr>
          <w:rFonts w:ascii="Times New Roman" w:eastAsia="Calibri" w:hAnsi="Times New Roman"/>
          <w:noProof/>
          <w:color w:val="000000" w:themeColor="text1"/>
          <w:spacing w:val="0"/>
          <w:sz w:val="24"/>
          <w:szCs w:val="24"/>
          <w:lang w:eastAsia="ru-RU"/>
        </w:rPr>
        <w:drawing>
          <wp:inline distT="0" distB="0" distL="0" distR="0" wp14:anchorId="2D79E9FB" wp14:editId="39121F3F">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4226BCE6" w14:textId="77777777" w:rsidR="00AC7373" w:rsidRPr="00226B51" w:rsidRDefault="00AC7373" w:rsidP="00AC7373">
      <w:pPr>
        <w:widowControl/>
        <w:adjustRightInd/>
        <w:spacing w:before="0" w:after="0"/>
        <w:ind w:firstLine="0"/>
        <w:jc w:val="center"/>
        <w:textAlignment w:val="auto"/>
        <w:rPr>
          <w:rFonts w:ascii="Times New Roman" w:eastAsia="Calibri" w:hAnsi="Times New Roman"/>
          <w:b/>
          <w:spacing w:val="0"/>
          <w:sz w:val="26"/>
          <w:szCs w:val="28"/>
          <w:lang w:eastAsia="ru-RU"/>
        </w:rPr>
      </w:pPr>
      <w:r w:rsidRPr="00226B51">
        <w:rPr>
          <w:rFonts w:ascii="Times New Roman" w:eastAsia="Calibri" w:hAnsi="Times New Roman"/>
          <w:b/>
          <w:spacing w:val="0"/>
          <w:sz w:val="26"/>
          <w:szCs w:val="28"/>
          <w:lang w:eastAsia="ru-RU"/>
        </w:rPr>
        <w:t>Сергиево-Посадский городской округ</w:t>
      </w:r>
    </w:p>
    <w:p w14:paraId="6329A915" w14:textId="77777777" w:rsidR="00AC7373" w:rsidRPr="00226B51" w:rsidRDefault="00AC7373" w:rsidP="00AC7373">
      <w:pPr>
        <w:widowControl/>
        <w:pBdr>
          <w:bottom w:val="single" w:sz="4" w:space="1" w:color="auto"/>
        </w:pBdr>
        <w:adjustRightInd/>
        <w:spacing w:before="0" w:after="0"/>
        <w:ind w:firstLine="0"/>
        <w:jc w:val="center"/>
        <w:textAlignment w:val="auto"/>
        <w:rPr>
          <w:rFonts w:ascii="Times New Roman" w:eastAsia="Calibri" w:hAnsi="Times New Roman"/>
          <w:spacing w:val="0"/>
          <w:sz w:val="26"/>
          <w:szCs w:val="28"/>
          <w:lang w:eastAsia="ru-RU"/>
        </w:rPr>
      </w:pPr>
      <w:r w:rsidRPr="00226B51">
        <w:rPr>
          <w:rFonts w:ascii="Times New Roman" w:eastAsia="Calibri" w:hAnsi="Times New Roman"/>
          <w:b/>
          <w:spacing w:val="0"/>
          <w:sz w:val="26"/>
          <w:szCs w:val="28"/>
          <w:lang w:eastAsia="ru-RU"/>
        </w:rPr>
        <w:t>Московской области</w:t>
      </w:r>
    </w:p>
    <w:p w14:paraId="50486930"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p>
    <w:p w14:paraId="04F8391F"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226B51">
        <w:rPr>
          <w:rFonts w:ascii="Times New Roman" w:eastAsia="Times New Roman" w:hAnsi="Times New Roman"/>
          <w:spacing w:val="0"/>
          <w:sz w:val="24"/>
          <w:szCs w:val="24"/>
          <w:lang w:eastAsia="ru-RU"/>
        </w:rPr>
        <w:t>Утверждена</w:t>
      </w:r>
    </w:p>
    <w:p w14:paraId="41B41634"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226B51">
        <w:rPr>
          <w:rFonts w:ascii="Times New Roman" w:eastAsia="Times New Roman" w:hAnsi="Times New Roman"/>
          <w:spacing w:val="0"/>
          <w:sz w:val="24"/>
          <w:szCs w:val="24"/>
          <w:lang w:eastAsia="ru-RU"/>
        </w:rPr>
        <w:t xml:space="preserve">Распоряжением </w:t>
      </w:r>
    </w:p>
    <w:p w14:paraId="34C4AEB8"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226B51">
        <w:rPr>
          <w:rFonts w:ascii="Times New Roman" w:eastAsia="Times New Roman" w:hAnsi="Times New Roman"/>
          <w:spacing w:val="0"/>
          <w:sz w:val="24"/>
          <w:szCs w:val="24"/>
          <w:lang w:eastAsia="ru-RU"/>
        </w:rPr>
        <w:t>Министерства энергетики</w:t>
      </w:r>
    </w:p>
    <w:p w14:paraId="786F9CE9"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226B51">
        <w:rPr>
          <w:rFonts w:ascii="Times New Roman" w:eastAsia="Times New Roman" w:hAnsi="Times New Roman"/>
          <w:spacing w:val="0"/>
          <w:sz w:val="24"/>
          <w:szCs w:val="24"/>
          <w:lang w:eastAsia="ru-RU"/>
        </w:rPr>
        <w:t>Московской области</w:t>
      </w:r>
    </w:p>
    <w:p w14:paraId="6CE38F34" w14:textId="77777777" w:rsidR="00AC7373" w:rsidRPr="00226B51" w:rsidRDefault="00AC7373" w:rsidP="00AC7373">
      <w:pPr>
        <w:widowControl/>
        <w:adjustRightInd/>
        <w:snapToGrid w:val="0"/>
        <w:spacing w:before="40" w:after="400"/>
        <w:ind w:firstLine="0"/>
        <w:contextualSpacing/>
        <w:jc w:val="right"/>
        <w:textAlignment w:val="auto"/>
        <w:rPr>
          <w:rFonts w:ascii="Times New Roman" w:eastAsia="Times New Roman" w:hAnsi="Times New Roman"/>
          <w:spacing w:val="0"/>
          <w:sz w:val="24"/>
          <w:szCs w:val="24"/>
          <w:lang w:eastAsia="ru-RU"/>
        </w:rPr>
      </w:pPr>
      <w:r w:rsidRPr="00226B51">
        <w:rPr>
          <w:rFonts w:ascii="Times New Roman" w:eastAsia="Times New Roman" w:hAnsi="Times New Roman"/>
          <w:spacing w:val="0"/>
          <w:sz w:val="24"/>
          <w:szCs w:val="24"/>
          <w:lang w:eastAsia="ru-RU"/>
        </w:rPr>
        <w:t>от «___» ____________ 20__ г. № _____</w:t>
      </w:r>
    </w:p>
    <w:p w14:paraId="70F9A1C4" w14:textId="77777777" w:rsidR="00AC7373" w:rsidRPr="00226B51" w:rsidRDefault="00AC7373" w:rsidP="00AC7373">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33BFE15A" w14:textId="77777777" w:rsidR="00AC7373" w:rsidRPr="00226B51" w:rsidRDefault="00AC7373" w:rsidP="00AC7373">
      <w:pPr>
        <w:adjustRightInd/>
        <w:spacing w:before="0" w:after="0" w:line="300" w:lineRule="auto"/>
        <w:ind w:left="567" w:right="567" w:firstLine="0"/>
        <w:jc w:val="center"/>
        <w:textAlignment w:val="auto"/>
        <w:rPr>
          <w:rFonts w:ascii="Times New Roman" w:eastAsiaTheme="minorEastAsia" w:hAnsi="Times New Roman" w:cstheme="minorBidi"/>
          <w:b/>
          <w:caps/>
          <w:spacing w:val="10"/>
          <w:sz w:val="32"/>
          <w:szCs w:val="36"/>
        </w:rPr>
      </w:pPr>
    </w:p>
    <w:p w14:paraId="63350AFE" w14:textId="77777777" w:rsidR="00AC7373" w:rsidRPr="00226B51" w:rsidRDefault="00AC7373" w:rsidP="00AC7373">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226B51">
        <w:rPr>
          <w:rFonts w:ascii="Times New Roman" w:eastAsia="Times New Roman" w:hAnsi="Times New Roman"/>
          <w:b/>
          <w:bCs/>
          <w:spacing w:val="10"/>
          <w:sz w:val="28"/>
          <w:szCs w:val="20"/>
        </w:rPr>
        <w:t xml:space="preserve">Схема теплоснабжения </w:t>
      </w:r>
    </w:p>
    <w:p w14:paraId="04F38F30" w14:textId="77777777" w:rsidR="00AC7373" w:rsidRPr="00226B51" w:rsidRDefault="00AC7373" w:rsidP="00AC7373">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226B51">
        <w:rPr>
          <w:rFonts w:ascii="Times New Roman" w:eastAsia="Times New Roman" w:hAnsi="Times New Roman"/>
          <w:b/>
          <w:bCs/>
          <w:spacing w:val="10"/>
          <w:sz w:val="28"/>
          <w:szCs w:val="20"/>
        </w:rPr>
        <w:t xml:space="preserve">Сергиево-Посадского городского округа Московской области </w:t>
      </w:r>
    </w:p>
    <w:p w14:paraId="0EC8E0E8" w14:textId="4C914A17" w:rsidR="00AC7373" w:rsidRPr="00226B51" w:rsidRDefault="00AC7373" w:rsidP="00AC7373">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226B51">
        <w:rPr>
          <w:rFonts w:ascii="Times New Roman" w:eastAsia="Times New Roman" w:hAnsi="Times New Roman"/>
          <w:b/>
          <w:bCs/>
          <w:spacing w:val="10"/>
          <w:sz w:val="28"/>
          <w:szCs w:val="20"/>
        </w:rPr>
        <w:t>на период с 202</w:t>
      </w:r>
      <w:r>
        <w:rPr>
          <w:rFonts w:ascii="Times New Roman" w:eastAsia="Times New Roman" w:hAnsi="Times New Roman"/>
          <w:b/>
          <w:bCs/>
          <w:spacing w:val="10"/>
          <w:sz w:val="28"/>
          <w:szCs w:val="20"/>
        </w:rPr>
        <w:t>1</w:t>
      </w:r>
      <w:r w:rsidRPr="00226B51">
        <w:rPr>
          <w:rFonts w:ascii="Times New Roman" w:eastAsia="Times New Roman" w:hAnsi="Times New Roman"/>
          <w:b/>
          <w:bCs/>
          <w:spacing w:val="10"/>
          <w:sz w:val="28"/>
          <w:szCs w:val="20"/>
        </w:rPr>
        <w:t xml:space="preserve"> до 20</w:t>
      </w:r>
      <w:r w:rsidR="00345056">
        <w:rPr>
          <w:rFonts w:ascii="Times New Roman" w:eastAsia="Times New Roman" w:hAnsi="Times New Roman"/>
          <w:b/>
          <w:bCs/>
          <w:spacing w:val="10"/>
          <w:sz w:val="28"/>
          <w:szCs w:val="20"/>
        </w:rPr>
        <w:t>40</w:t>
      </w:r>
      <w:r w:rsidRPr="00226B51">
        <w:rPr>
          <w:rFonts w:ascii="Times New Roman" w:eastAsia="Times New Roman" w:hAnsi="Times New Roman"/>
          <w:b/>
          <w:bCs/>
          <w:spacing w:val="10"/>
          <w:sz w:val="28"/>
          <w:szCs w:val="20"/>
        </w:rPr>
        <w:t xml:space="preserve"> года</w:t>
      </w:r>
    </w:p>
    <w:p w14:paraId="4B68EE29" w14:textId="77777777" w:rsidR="00AC7373" w:rsidRPr="00226B51" w:rsidRDefault="00AC7373" w:rsidP="00AC7373">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1385787C" w14:textId="77777777" w:rsidR="00AC7373" w:rsidRPr="00226B51" w:rsidRDefault="00AC7373" w:rsidP="00AC7373">
      <w:pPr>
        <w:widowControl/>
        <w:adjustRightInd/>
        <w:spacing w:before="0" w:after="0" w:line="276" w:lineRule="auto"/>
        <w:ind w:firstLine="0"/>
        <w:jc w:val="center"/>
        <w:textAlignment w:val="auto"/>
        <w:rPr>
          <w:rFonts w:ascii="Times New Roman" w:eastAsiaTheme="minorEastAsia" w:hAnsi="Times New Roman" w:cstheme="minorBidi"/>
          <w:b/>
          <w:spacing w:val="0"/>
          <w:sz w:val="28"/>
        </w:rPr>
      </w:pPr>
    </w:p>
    <w:p w14:paraId="026BDB82" w14:textId="77777777" w:rsidR="00AC7373" w:rsidRPr="00226B51" w:rsidRDefault="00AC7373" w:rsidP="00AC7373">
      <w:pPr>
        <w:widowControl/>
        <w:adjustRightInd/>
        <w:spacing w:before="0" w:after="0" w:line="300" w:lineRule="auto"/>
        <w:ind w:firstLine="0"/>
        <w:jc w:val="center"/>
        <w:textAlignment w:val="auto"/>
        <w:rPr>
          <w:rFonts w:ascii="Times New Roman" w:eastAsia="Times New Roman" w:hAnsi="Times New Roman"/>
          <w:b/>
          <w:bCs/>
          <w:spacing w:val="10"/>
          <w:sz w:val="28"/>
          <w:szCs w:val="20"/>
        </w:rPr>
      </w:pPr>
      <w:r w:rsidRPr="00226B51">
        <w:rPr>
          <w:rFonts w:ascii="Times New Roman" w:eastAsia="Times New Roman" w:hAnsi="Times New Roman"/>
          <w:b/>
          <w:bCs/>
          <w:spacing w:val="10"/>
          <w:sz w:val="28"/>
          <w:szCs w:val="20"/>
        </w:rPr>
        <w:t>Обосновывающие материалы</w:t>
      </w:r>
    </w:p>
    <w:p w14:paraId="7ED0AF03" w14:textId="77777777" w:rsidR="00AC7373" w:rsidRPr="00226B51" w:rsidRDefault="00AC7373" w:rsidP="00AC7373">
      <w:pPr>
        <w:widowControl/>
        <w:suppressAutoHyphens/>
        <w:adjustRightInd/>
        <w:spacing w:before="0" w:after="0"/>
        <w:ind w:firstLine="40"/>
        <w:contextualSpacing/>
        <w:jc w:val="center"/>
        <w:textAlignment w:val="auto"/>
        <w:rPr>
          <w:rFonts w:ascii="Times New Roman" w:eastAsia="Times New Roman" w:hAnsi="Times New Roman"/>
          <w:bCs/>
          <w:caps/>
          <w:spacing w:val="10"/>
          <w:sz w:val="28"/>
          <w:szCs w:val="28"/>
        </w:rPr>
      </w:pPr>
      <w:r w:rsidRPr="00226B51">
        <w:rPr>
          <w:rFonts w:ascii="Times New Roman" w:eastAsiaTheme="majorEastAsia" w:hAnsi="Times New Roman"/>
          <w:b/>
          <w:caps/>
          <w:spacing w:val="0"/>
          <w:sz w:val="28"/>
          <w:szCs w:val="28"/>
          <w:lang w:bidi="en-US"/>
        </w:rPr>
        <w:t>К</w:t>
      </w:r>
      <w:r w:rsidRPr="00226B51">
        <w:rPr>
          <w:rFonts w:ascii="Times New Roman" w:eastAsiaTheme="majorEastAsia" w:hAnsi="Times New Roman"/>
          <w:b/>
          <w:spacing w:val="0"/>
          <w:sz w:val="28"/>
          <w:szCs w:val="28"/>
          <w:lang w:bidi="en-US"/>
        </w:rPr>
        <w:t>нига</w:t>
      </w:r>
      <w:r w:rsidRPr="00226B51">
        <w:rPr>
          <w:rFonts w:ascii="Times New Roman" w:eastAsiaTheme="majorEastAsia" w:hAnsi="Times New Roman"/>
          <w:b/>
          <w:caps/>
          <w:spacing w:val="0"/>
          <w:sz w:val="28"/>
          <w:szCs w:val="28"/>
          <w:lang w:bidi="en-US"/>
        </w:rPr>
        <w:t xml:space="preserve"> </w:t>
      </w:r>
      <w:r>
        <w:rPr>
          <w:rFonts w:ascii="Times New Roman" w:eastAsiaTheme="majorEastAsia" w:hAnsi="Times New Roman"/>
          <w:b/>
          <w:caps/>
          <w:spacing w:val="0"/>
          <w:sz w:val="28"/>
          <w:szCs w:val="28"/>
          <w:lang w:bidi="en-US"/>
        </w:rPr>
        <w:t>16</w:t>
      </w:r>
      <w:r w:rsidRPr="00226B51">
        <w:rPr>
          <w:rFonts w:ascii="Times New Roman" w:eastAsiaTheme="majorEastAsia" w:hAnsi="Times New Roman"/>
          <w:b/>
          <w:caps/>
          <w:spacing w:val="0"/>
          <w:sz w:val="28"/>
          <w:szCs w:val="28"/>
          <w:lang w:bidi="en-US"/>
        </w:rPr>
        <w:t xml:space="preserve">. </w:t>
      </w:r>
      <w:r>
        <w:rPr>
          <w:rFonts w:ascii="Times New Roman" w:eastAsiaTheme="majorEastAsia" w:hAnsi="Times New Roman"/>
          <w:b/>
          <w:caps/>
          <w:spacing w:val="0"/>
          <w:sz w:val="28"/>
          <w:szCs w:val="28"/>
          <w:lang w:bidi="en-US"/>
        </w:rPr>
        <w:t>Реестр проектов схемы теплоснабжения</w:t>
      </w:r>
    </w:p>
    <w:p w14:paraId="26D70D6A" w14:textId="77777777" w:rsidR="00AC7373" w:rsidRPr="00226B51" w:rsidRDefault="00AC7373" w:rsidP="00AC7373">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232A67B6" w14:textId="77777777" w:rsidR="00AC7373" w:rsidRPr="00226B51" w:rsidRDefault="00AC7373" w:rsidP="00AC7373">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6A67735" w14:textId="77777777" w:rsidR="00C630EE" w:rsidRPr="00C630EE" w:rsidRDefault="00C630EE" w:rsidP="00C630E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C630EE">
        <w:rPr>
          <w:rFonts w:ascii="Times New Roman" w:eastAsia="Times New Roman" w:hAnsi="Times New Roman" w:cstheme="majorBidi"/>
          <w:spacing w:val="0"/>
          <w:sz w:val="26"/>
          <w:szCs w:val="20"/>
          <w:lang w:eastAsia="ru-RU" w:bidi="en-US"/>
        </w:rPr>
        <w:t>Заместитель Главы</w:t>
      </w:r>
    </w:p>
    <w:p w14:paraId="1B38075F" w14:textId="77777777" w:rsidR="00C630EE" w:rsidRPr="00C630EE" w:rsidRDefault="00C630EE" w:rsidP="00C630E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C630EE">
        <w:rPr>
          <w:rFonts w:ascii="Times New Roman" w:eastAsia="Times New Roman" w:hAnsi="Times New Roman" w:cstheme="majorBidi"/>
          <w:spacing w:val="0"/>
          <w:sz w:val="26"/>
          <w:szCs w:val="20"/>
          <w:lang w:eastAsia="ru-RU" w:bidi="en-US"/>
        </w:rPr>
        <w:t>Сергиево-Посадского городского округа                                                С.Ф. Анфилов</w:t>
      </w:r>
    </w:p>
    <w:p w14:paraId="4F7F7631" w14:textId="77777777" w:rsidR="00C630EE" w:rsidRPr="00C630EE" w:rsidRDefault="00C630EE" w:rsidP="00C630EE">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C630EE">
        <w:rPr>
          <w:rFonts w:ascii="Times New Roman" w:eastAsia="Times New Roman" w:hAnsi="Times New Roman" w:cstheme="majorBidi"/>
          <w:spacing w:val="0"/>
          <w:sz w:val="26"/>
          <w:szCs w:val="20"/>
          <w:vertAlign w:val="subscript"/>
          <w:lang w:eastAsia="ru-RU" w:bidi="en-US"/>
        </w:rPr>
        <w:t xml:space="preserve">                                                                                                     подпись, печать</w:t>
      </w:r>
      <w:r w:rsidRPr="00C630EE">
        <w:rPr>
          <w:rFonts w:ascii="Times New Roman" w:eastAsia="Times New Roman" w:hAnsi="Times New Roman"/>
          <w:spacing w:val="0"/>
          <w:sz w:val="28"/>
          <w:szCs w:val="28"/>
          <w:lang w:eastAsia="ru-RU"/>
        </w:rPr>
        <w:t xml:space="preserve"> </w:t>
      </w:r>
    </w:p>
    <w:p w14:paraId="67E615DB" w14:textId="77777777" w:rsidR="00C630EE" w:rsidRPr="00C630EE" w:rsidRDefault="00C630EE" w:rsidP="00C630EE">
      <w:pPr>
        <w:widowControl/>
        <w:tabs>
          <w:tab w:val="right" w:pos="9360"/>
        </w:tabs>
        <w:adjustRightInd/>
        <w:spacing w:before="0" w:after="0" w:line="360" w:lineRule="auto"/>
        <w:ind w:firstLine="0"/>
        <w:jc w:val="center"/>
        <w:textAlignment w:val="auto"/>
        <w:rPr>
          <w:rFonts w:ascii="Times New Roman" w:eastAsia="Times New Roman" w:hAnsi="Times New Roman"/>
          <w:spacing w:val="0"/>
          <w:sz w:val="24"/>
          <w:szCs w:val="26"/>
          <w:lang w:eastAsia="ru-RU"/>
        </w:rPr>
      </w:pPr>
    </w:p>
    <w:p w14:paraId="00E16D85"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3333D90" w14:textId="77777777" w:rsidR="00C630EE" w:rsidRPr="00C630EE" w:rsidRDefault="00C630EE" w:rsidP="00C630E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C630EE">
        <w:rPr>
          <w:rFonts w:ascii="Times New Roman" w:eastAsiaTheme="majorEastAsia" w:hAnsi="Times New Roman" w:cstheme="majorBidi"/>
          <w:spacing w:val="0"/>
          <w:sz w:val="26"/>
          <w:szCs w:val="26"/>
          <w:lang w:bidi="en-US"/>
        </w:rPr>
        <w:t>Разработчик: ООО «Центр теплоэнергосбережений».</w:t>
      </w:r>
    </w:p>
    <w:p w14:paraId="3FCDAAA2" w14:textId="77777777" w:rsidR="00C630EE" w:rsidRPr="00C630EE" w:rsidRDefault="00C630EE" w:rsidP="00C630E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C630EE">
        <w:rPr>
          <w:rFonts w:ascii="Times New Roman" w:eastAsiaTheme="majorEastAsia" w:hAnsi="Times New Roman" w:cstheme="majorBidi"/>
          <w:spacing w:val="0"/>
          <w:sz w:val="26"/>
          <w:szCs w:val="26"/>
          <w:lang w:bidi="en-US"/>
        </w:rPr>
        <w:t>Юр. адрес: 107078, г. Москва, ул. Новая Басманная, д. 19/1, офис 521</w:t>
      </w:r>
    </w:p>
    <w:p w14:paraId="5017EEAE" w14:textId="77777777" w:rsidR="00C630EE" w:rsidRPr="00C630EE" w:rsidRDefault="00C630EE" w:rsidP="00C630EE">
      <w:pPr>
        <w:widowControl/>
        <w:shd w:val="clear" w:color="auto" w:fill="FFFFFF"/>
        <w:adjustRightInd/>
        <w:spacing w:before="0" w:after="0"/>
        <w:ind w:firstLine="0"/>
        <w:textAlignment w:val="auto"/>
        <w:rPr>
          <w:rFonts w:ascii="Times New Roman" w:eastAsiaTheme="majorEastAsia" w:hAnsi="Times New Roman" w:cstheme="majorBidi"/>
          <w:spacing w:val="0"/>
          <w:sz w:val="26"/>
          <w:szCs w:val="26"/>
          <w:lang w:bidi="en-US"/>
        </w:rPr>
      </w:pPr>
      <w:r w:rsidRPr="00C630EE">
        <w:rPr>
          <w:rFonts w:ascii="Times New Roman" w:eastAsiaTheme="majorEastAsia" w:hAnsi="Times New Roman" w:cstheme="majorBidi"/>
          <w:spacing w:val="0"/>
          <w:sz w:val="26"/>
          <w:szCs w:val="26"/>
          <w:lang w:bidi="en-US"/>
        </w:rPr>
        <w:t>Факт. адрес: 107078, г. Москва, ул. Новая Басманная, д. 19/1, офис 521</w:t>
      </w:r>
    </w:p>
    <w:p w14:paraId="412C5D48"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5E03655A"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43541180" w14:textId="77777777" w:rsidR="00C630EE" w:rsidRPr="00C630EE" w:rsidRDefault="00C630EE" w:rsidP="00C630E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C630EE">
        <w:rPr>
          <w:rFonts w:ascii="Times New Roman" w:eastAsia="Times New Roman" w:hAnsi="Times New Roman" w:cstheme="majorBidi"/>
          <w:spacing w:val="0"/>
          <w:sz w:val="26"/>
          <w:szCs w:val="20"/>
          <w:lang w:eastAsia="ru-RU" w:bidi="en-US"/>
        </w:rPr>
        <w:t>Генеральный директор</w:t>
      </w:r>
    </w:p>
    <w:p w14:paraId="0B30333F" w14:textId="77777777" w:rsidR="00C630EE" w:rsidRPr="00C630EE" w:rsidRDefault="00C630EE" w:rsidP="00C630EE">
      <w:pPr>
        <w:widowControl/>
        <w:adjustRightInd/>
        <w:spacing w:before="0" w:after="0"/>
        <w:ind w:firstLine="0"/>
        <w:textAlignment w:val="auto"/>
        <w:rPr>
          <w:rFonts w:ascii="Times New Roman" w:eastAsia="Times New Roman" w:hAnsi="Times New Roman" w:cstheme="majorBidi"/>
          <w:spacing w:val="0"/>
          <w:sz w:val="26"/>
          <w:szCs w:val="20"/>
          <w:lang w:eastAsia="ru-RU" w:bidi="en-US"/>
        </w:rPr>
      </w:pPr>
      <w:r w:rsidRPr="00C630EE">
        <w:rPr>
          <w:rFonts w:ascii="Times New Roman" w:eastAsia="Times New Roman" w:hAnsi="Times New Roman" w:cstheme="majorBidi"/>
          <w:spacing w:val="0"/>
          <w:sz w:val="26"/>
          <w:szCs w:val="20"/>
          <w:lang w:eastAsia="ru-RU" w:bidi="en-US"/>
        </w:rPr>
        <w:t>ООО «Центр теплоэнергосбережений»                                                А.Х. Регинский</w:t>
      </w:r>
    </w:p>
    <w:p w14:paraId="532A9FE6" w14:textId="77777777" w:rsidR="00C630EE" w:rsidRPr="00C630EE" w:rsidRDefault="00C630EE" w:rsidP="00C630EE">
      <w:pPr>
        <w:widowControl/>
        <w:adjustRightInd/>
        <w:spacing w:before="0" w:after="0" w:line="360" w:lineRule="auto"/>
        <w:ind w:firstLine="709"/>
        <w:textAlignment w:val="auto"/>
        <w:rPr>
          <w:rFonts w:ascii="Times New Roman" w:eastAsia="Times New Roman" w:hAnsi="Times New Roman"/>
          <w:spacing w:val="0"/>
          <w:sz w:val="28"/>
          <w:szCs w:val="28"/>
          <w:lang w:eastAsia="ru-RU"/>
        </w:rPr>
      </w:pPr>
      <w:r w:rsidRPr="00C630EE">
        <w:rPr>
          <w:rFonts w:ascii="Times New Roman" w:eastAsia="Times New Roman" w:hAnsi="Times New Roman" w:cstheme="majorBidi"/>
          <w:spacing w:val="0"/>
          <w:sz w:val="26"/>
          <w:szCs w:val="20"/>
          <w:vertAlign w:val="subscript"/>
          <w:lang w:eastAsia="ru-RU" w:bidi="en-US"/>
        </w:rPr>
        <w:t xml:space="preserve">                                                                                                     подпись, печать</w:t>
      </w:r>
      <w:r w:rsidRPr="00C630EE">
        <w:rPr>
          <w:rFonts w:ascii="Times New Roman" w:eastAsia="Times New Roman" w:hAnsi="Times New Roman"/>
          <w:spacing w:val="0"/>
          <w:sz w:val="28"/>
          <w:szCs w:val="28"/>
          <w:lang w:eastAsia="ru-RU"/>
        </w:rPr>
        <w:t xml:space="preserve"> </w:t>
      </w:r>
    </w:p>
    <w:p w14:paraId="2545143F"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626789F"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6CEE4D64" w14:textId="77777777" w:rsidR="00C630EE" w:rsidRPr="00C630EE" w:rsidRDefault="00C630EE" w:rsidP="00C630EE">
      <w:pPr>
        <w:widowControl/>
        <w:tabs>
          <w:tab w:val="left" w:pos="6315"/>
        </w:tabs>
        <w:adjustRightInd/>
        <w:spacing w:before="0" w:after="0"/>
        <w:ind w:firstLine="0"/>
        <w:jc w:val="left"/>
        <w:textAlignment w:val="auto"/>
        <w:rPr>
          <w:rFonts w:ascii="Times New Roman" w:eastAsia="Times New Roman" w:hAnsi="Times New Roman"/>
          <w:spacing w:val="0"/>
          <w:sz w:val="28"/>
          <w:szCs w:val="28"/>
          <w:lang w:eastAsia="ru-RU"/>
        </w:rPr>
      </w:pPr>
    </w:p>
    <w:p w14:paraId="0D1BE92C" w14:textId="77777777" w:rsidR="00C630EE" w:rsidRPr="00C630EE" w:rsidRDefault="00C630EE" w:rsidP="00C630EE">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C630EE">
        <w:rPr>
          <w:rFonts w:ascii="Times New Roman" w:eastAsia="Times New Roman" w:hAnsi="Times New Roman"/>
          <w:spacing w:val="0"/>
          <w:sz w:val="24"/>
          <w:szCs w:val="24"/>
          <w:lang w:eastAsia="ru-RU"/>
        </w:rPr>
        <w:t>202</w:t>
      </w:r>
      <w:r w:rsidRPr="00C630EE">
        <w:rPr>
          <w:rFonts w:ascii="Times New Roman" w:eastAsia="Times New Roman" w:hAnsi="Times New Roman"/>
          <w:spacing w:val="0"/>
          <w:sz w:val="24"/>
          <w:szCs w:val="24"/>
          <w:lang w:val="en-US" w:eastAsia="ru-RU"/>
        </w:rPr>
        <w:t>1</w:t>
      </w:r>
      <w:r w:rsidRPr="00C630EE">
        <w:rPr>
          <w:rFonts w:ascii="Times New Roman" w:eastAsia="Times New Roman" w:hAnsi="Times New Roman"/>
          <w:spacing w:val="0"/>
          <w:sz w:val="24"/>
          <w:szCs w:val="24"/>
          <w:lang w:eastAsia="ru-RU"/>
        </w:rPr>
        <w:t xml:space="preserve"> г.</w:t>
      </w:r>
    </w:p>
    <w:p w14:paraId="02CCE992" w14:textId="77777777" w:rsidR="00C630EE" w:rsidRPr="00C630EE" w:rsidRDefault="00C630EE" w:rsidP="00C630EE">
      <w:pPr>
        <w:widowControl/>
        <w:tabs>
          <w:tab w:val="left" w:pos="6315"/>
        </w:tabs>
        <w:adjustRightInd/>
        <w:spacing w:before="0" w:after="0"/>
        <w:ind w:firstLine="0"/>
        <w:jc w:val="center"/>
        <w:textAlignment w:val="auto"/>
        <w:rPr>
          <w:rFonts w:ascii="Times New Roman" w:eastAsia="Times New Roman" w:hAnsi="Times New Roman"/>
          <w:spacing w:val="0"/>
          <w:sz w:val="24"/>
          <w:szCs w:val="24"/>
          <w:lang w:eastAsia="ru-RU"/>
        </w:rPr>
      </w:pPr>
      <w:r w:rsidRPr="00C630EE">
        <w:rPr>
          <w:rFonts w:ascii="Times New Roman" w:eastAsia="Times New Roman" w:hAnsi="Times New Roman"/>
          <w:spacing w:val="0"/>
          <w:sz w:val="24"/>
          <w:szCs w:val="24"/>
          <w:lang w:eastAsia="ru-RU"/>
        </w:rPr>
        <w:t>Москва</w:t>
      </w:r>
    </w:p>
    <w:p w14:paraId="45C721F3" w14:textId="77777777" w:rsidR="004E4FF9" w:rsidRPr="00246275" w:rsidRDefault="004E4FF9" w:rsidP="00E02EDB">
      <w:pPr>
        <w:ind w:firstLine="0"/>
        <w:jc w:val="center"/>
        <w:sectPr w:rsidR="004E4FF9" w:rsidRPr="00246275" w:rsidSect="00E713F1">
          <w:headerReference w:type="default" r:id="rId9"/>
          <w:footerReference w:type="default" r:id="rId10"/>
          <w:headerReference w:type="first" r:id="rId11"/>
          <w:footerReference w:type="first" r:id="rId12"/>
          <w:pgSz w:w="11909" w:h="16834" w:code="9"/>
          <w:pgMar w:top="1134" w:right="567" w:bottom="567" w:left="1418" w:header="284" w:footer="284" w:gutter="0"/>
          <w:cols w:space="720"/>
          <w:titlePg/>
          <w:docGrid w:linePitch="299"/>
        </w:sectPr>
      </w:pPr>
    </w:p>
    <w:bookmarkEnd w:id="2" w:displacedByCustomXml="next"/>
    <w:bookmarkEnd w:id="1" w:displacedByCustomXml="next"/>
    <w:bookmarkEnd w:id="0" w:displacedByCustomXml="next"/>
    <w:sdt>
      <w:sdtPr>
        <w:id w:val="262505001"/>
        <w:docPartObj>
          <w:docPartGallery w:val="Table of Contents"/>
          <w:docPartUnique/>
        </w:docPartObj>
      </w:sdtPr>
      <w:sdtEndPr/>
      <w:sdtContent>
        <w:p w14:paraId="3421B248" w14:textId="77777777" w:rsidR="007E5AC8" w:rsidRPr="00C42A83" w:rsidRDefault="007E5AC8" w:rsidP="00C42A83">
          <w:pPr>
            <w:ind w:left="567" w:firstLine="0"/>
            <w:jc w:val="center"/>
            <w:rPr>
              <w:rFonts w:ascii="Times New Roman" w:hAnsi="Times New Roman"/>
              <w:sz w:val="24"/>
              <w:szCs w:val="24"/>
            </w:rPr>
          </w:pPr>
          <w:r w:rsidRPr="00C42A83">
            <w:rPr>
              <w:rFonts w:ascii="Times New Roman" w:hAnsi="Times New Roman"/>
              <w:b/>
              <w:sz w:val="24"/>
              <w:szCs w:val="24"/>
            </w:rPr>
            <w:t>СОДЕРЖАНИЕ</w:t>
          </w:r>
        </w:p>
        <w:p w14:paraId="57DA0650" w14:textId="1C3183CB" w:rsidR="00DB5A9D" w:rsidRPr="00DB5A9D" w:rsidRDefault="00323287" w:rsidP="00DB5A9D">
          <w:pPr>
            <w:pStyle w:val="1f0"/>
            <w:ind w:left="0"/>
            <w:rPr>
              <w:rFonts w:ascii="Times New Roman" w:eastAsiaTheme="minorEastAsia" w:hAnsi="Times New Roman" w:cs="Times New Roman"/>
              <w:bCs w:val="0"/>
              <w:iCs w:val="0"/>
              <w:spacing w:val="0"/>
              <w:szCs w:val="22"/>
              <w:lang w:eastAsia="ru-RU"/>
            </w:rPr>
          </w:pPr>
          <w:r w:rsidRPr="00DB5A9D">
            <w:rPr>
              <w:rFonts w:ascii="Times New Roman" w:hAnsi="Times New Roman" w:cs="Times New Roman"/>
              <w:sz w:val="24"/>
            </w:rPr>
            <w:fldChar w:fldCharType="begin"/>
          </w:r>
          <w:r w:rsidR="007E5AC8" w:rsidRPr="00DB5A9D">
            <w:rPr>
              <w:rFonts w:ascii="Times New Roman" w:hAnsi="Times New Roman" w:cs="Times New Roman"/>
              <w:sz w:val="24"/>
            </w:rPr>
            <w:instrText xml:space="preserve"> TOC \o "1-3" \h \z \u </w:instrText>
          </w:r>
          <w:r w:rsidRPr="00DB5A9D">
            <w:rPr>
              <w:rFonts w:ascii="Times New Roman" w:hAnsi="Times New Roman" w:cs="Times New Roman"/>
              <w:sz w:val="24"/>
            </w:rPr>
            <w:fldChar w:fldCharType="separate"/>
          </w:r>
          <w:hyperlink w:anchor="_Toc16600684" w:history="1">
            <w:r w:rsidR="00DB5A9D" w:rsidRPr="00DB5A9D">
              <w:rPr>
                <w:rStyle w:val="afffd"/>
                <w:rFonts w:ascii="Times New Roman" w:hAnsi="Times New Roman" w:cs="Times New Roman"/>
              </w:rPr>
              <w:t>1.</w:t>
            </w:r>
            <w:r w:rsidR="00DB5A9D" w:rsidRPr="00DB5A9D">
              <w:rPr>
                <w:rFonts w:ascii="Times New Roman" w:eastAsiaTheme="minorEastAsia" w:hAnsi="Times New Roman" w:cs="Times New Roman"/>
                <w:bCs w:val="0"/>
                <w:iCs w:val="0"/>
                <w:spacing w:val="0"/>
                <w:szCs w:val="22"/>
                <w:lang w:eastAsia="ru-RU"/>
              </w:rPr>
              <w:tab/>
            </w:r>
            <w:r w:rsidR="00DB5A9D" w:rsidRPr="00DB5A9D">
              <w:rPr>
                <w:rStyle w:val="afffd"/>
                <w:rFonts w:ascii="Times New Roman" w:hAnsi="Times New Roman" w:cs="Times New Roman"/>
              </w:rPr>
              <w:t>Перечень мероприятий по строительству,  реконструкции, техническому перевооружению и (или) модернизации  источников тепловой энергии</w:t>
            </w:r>
            <w:r w:rsidR="00DB5A9D" w:rsidRPr="00DB5A9D">
              <w:rPr>
                <w:rFonts w:ascii="Times New Roman" w:hAnsi="Times New Roman" w:cs="Times New Roman"/>
                <w:webHidden/>
              </w:rPr>
              <w:tab/>
            </w:r>
            <w:r w:rsidR="00DB5A9D" w:rsidRPr="00DB5A9D">
              <w:rPr>
                <w:rFonts w:ascii="Times New Roman" w:hAnsi="Times New Roman" w:cs="Times New Roman"/>
                <w:webHidden/>
              </w:rPr>
              <w:fldChar w:fldCharType="begin"/>
            </w:r>
            <w:r w:rsidR="00DB5A9D" w:rsidRPr="00DB5A9D">
              <w:rPr>
                <w:rFonts w:ascii="Times New Roman" w:hAnsi="Times New Roman" w:cs="Times New Roman"/>
                <w:webHidden/>
              </w:rPr>
              <w:instrText xml:space="preserve"> PAGEREF _Toc16600684 \h </w:instrText>
            </w:r>
            <w:r w:rsidR="00DB5A9D" w:rsidRPr="00DB5A9D">
              <w:rPr>
                <w:rFonts w:ascii="Times New Roman" w:hAnsi="Times New Roman" w:cs="Times New Roman"/>
                <w:webHidden/>
              </w:rPr>
            </w:r>
            <w:r w:rsidR="00DB5A9D" w:rsidRPr="00DB5A9D">
              <w:rPr>
                <w:rFonts w:ascii="Times New Roman" w:hAnsi="Times New Roman" w:cs="Times New Roman"/>
                <w:webHidden/>
              </w:rPr>
              <w:fldChar w:fldCharType="separate"/>
            </w:r>
            <w:r w:rsidR="00EA50A9">
              <w:rPr>
                <w:rFonts w:ascii="Times New Roman" w:hAnsi="Times New Roman" w:cs="Times New Roman"/>
                <w:webHidden/>
              </w:rPr>
              <w:t>3</w:t>
            </w:r>
            <w:r w:rsidR="00DB5A9D" w:rsidRPr="00DB5A9D">
              <w:rPr>
                <w:rFonts w:ascii="Times New Roman" w:hAnsi="Times New Roman" w:cs="Times New Roman"/>
                <w:webHidden/>
              </w:rPr>
              <w:fldChar w:fldCharType="end"/>
            </w:r>
          </w:hyperlink>
        </w:p>
        <w:p w14:paraId="623118E8" w14:textId="0FA7E6A6" w:rsidR="00DB5A9D" w:rsidRPr="00DB5A9D" w:rsidRDefault="007E553D" w:rsidP="00DB5A9D">
          <w:pPr>
            <w:pStyle w:val="1f0"/>
            <w:ind w:left="0"/>
            <w:rPr>
              <w:rFonts w:ascii="Times New Roman" w:eastAsiaTheme="minorEastAsia" w:hAnsi="Times New Roman" w:cs="Times New Roman"/>
              <w:bCs w:val="0"/>
              <w:iCs w:val="0"/>
              <w:spacing w:val="0"/>
              <w:szCs w:val="22"/>
              <w:lang w:eastAsia="ru-RU"/>
            </w:rPr>
          </w:pPr>
          <w:hyperlink w:anchor="_Toc16600685" w:history="1">
            <w:r w:rsidR="00DB5A9D" w:rsidRPr="00DB5A9D">
              <w:rPr>
                <w:rStyle w:val="afffd"/>
                <w:rFonts w:ascii="Times New Roman" w:hAnsi="Times New Roman" w:cs="Times New Roman"/>
              </w:rPr>
              <w:t>2.</w:t>
            </w:r>
            <w:r w:rsidR="00DB5A9D" w:rsidRPr="00DB5A9D">
              <w:rPr>
                <w:rFonts w:ascii="Times New Roman" w:eastAsiaTheme="minorEastAsia" w:hAnsi="Times New Roman" w:cs="Times New Roman"/>
                <w:bCs w:val="0"/>
                <w:iCs w:val="0"/>
                <w:spacing w:val="0"/>
                <w:szCs w:val="22"/>
                <w:lang w:eastAsia="ru-RU"/>
              </w:rPr>
              <w:tab/>
            </w:r>
            <w:r w:rsidR="00DB5A9D" w:rsidRPr="00DB5A9D">
              <w:rPr>
                <w:rStyle w:val="afffd"/>
                <w:rFonts w:ascii="Times New Roman" w:hAnsi="Times New Roman" w:cs="Times New Roman"/>
              </w:rPr>
              <w:t>Перечень мероприятий по строительству,  реконструкции, техническому перевооружению и (или) модернизации  тепловых сетей и сооружений на них</w:t>
            </w:r>
            <w:r w:rsidR="00DB5A9D" w:rsidRPr="00DB5A9D">
              <w:rPr>
                <w:rFonts w:ascii="Times New Roman" w:hAnsi="Times New Roman" w:cs="Times New Roman"/>
                <w:webHidden/>
              </w:rPr>
              <w:tab/>
            </w:r>
            <w:r w:rsidR="00DB5A9D" w:rsidRPr="00DB5A9D">
              <w:rPr>
                <w:rFonts w:ascii="Times New Roman" w:hAnsi="Times New Roman" w:cs="Times New Roman"/>
                <w:webHidden/>
              </w:rPr>
              <w:fldChar w:fldCharType="begin"/>
            </w:r>
            <w:r w:rsidR="00DB5A9D" w:rsidRPr="00DB5A9D">
              <w:rPr>
                <w:rFonts w:ascii="Times New Roman" w:hAnsi="Times New Roman" w:cs="Times New Roman"/>
                <w:webHidden/>
              </w:rPr>
              <w:instrText xml:space="preserve"> PAGEREF _Toc16600685 \h </w:instrText>
            </w:r>
            <w:r w:rsidR="00DB5A9D" w:rsidRPr="00DB5A9D">
              <w:rPr>
                <w:rFonts w:ascii="Times New Roman" w:hAnsi="Times New Roman" w:cs="Times New Roman"/>
                <w:webHidden/>
              </w:rPr>
            </w:r>
            <w:r w:rsidR="00DB5A9D" w:rsidRPr="00DB5A9D">
              <w:rPr>
                <w:rFonts w:ascii="Times New Roman" w:hAnsi="Times New Roman" w:cs="Times New Roman"/>
                <w:webHidden/>
              </w:rPr>
              <w:fldChar w:fldCharType="separate"/>
            </w:r>
            <w:r w:rsidR="00EA50A9">
              <w:rPr>
                <w:rFonts w:ascii="Times New Roman" w:hAnsi="Times New Roman" w:cs="Times New Roman"/>
                <w:webHidden/>
              </w:rPr>
              <w:t>21</w:t>
            </w:r>
            <w:r w:rsidR="00DB5A9D" w:rsidRPr="00DB5A9D">
              <w:rPr>
                <w:rFonts w:ascii="Times New Roman" w:hAnsi="Times New Roman" w:cs="Times New Roman"/>
                <w:webHidden/>
              </w:rPr>
              <w:fldChar w:fldCharType="end"/>
            </w:r>
          </w:hyperlink>
        </w:p>
        <w:p w14:paraId="10956110" w14:textId="106297F3" w:rsidR="00DB5A9D" w:rsidRPr="00DB5A9D" w:rsidRDefault="007E553D" w:rsidP="00DB5A9D">
          <w:pPr>
            <w:pStyle w:val="1f0"/>
            <w:ind w:left="0"/>
            <w:rPr>
              <w:rFonts w:ascii="Times New Roman" w:eastAsiaTheme="minorEastAsia" w:hAnsi="Times New Roman" w:cs="Times New Roman"/>
              <w:bCs w:val="0"/>
              <w:iCs w:val="0"/>
              <w:spacing w:val="0"/>
              <w:szCs w:val="22"/>
              <w:lang w:eastAsia="ru-RU"/>
            </w:rPr>
          </w:pPr>
          <w:hyperlink w:anchor="_Toc16600686" w:history="1">
            <w:r w:rsidR="00DB5A9D" w:rsidRPr="00DB5A9D">
              <w:rPr>
                <w:rStyle w:val="afffd"/>
                <w:rFonts w:ascii="Times New Roman" w:hAnsi="Times New Roman" w:cs="Times New Roman"/>
              </w:rPr>
              <w:t>3.</w:t>
            </w:r>
            <w:r w:rsidR="00DB5A9D" w:rsidRPr="00DB5A9D">
              <w:rPr>
                <w:rFonts w:ascii="Times New Roman" w:eastAsiaTheme="minorEastAsia" w:hAnsi="Times New Roman" w:cs="Times New Roman"/>
                <w:bCs w:val="0"/>
                <w:iCs w:val="0"/>
                <w:spacing w:val="0"/>
                <w:szCs w:val="22"/>
                <w:lang w:eastAsia="ru-RU"/>
              </w:rPr>
              <w:tab/>
            </w:r>
            <w:r w:rsidR="00DB5A9D" w:rsidRPr="00DB5A9D">
              <w:rPr>
                <w:rStyle w:val="afffd"/>
                <w:rFonts w:ascii="Times New Roman" w:hAnsi="Times New Roman" w:cs="Times New Roman"/>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DB5A9D" w:rsidRPr="00DB5A9D">
              <w:rPr>
                <w:rFonts w:ascii="Times New Roman" w:hAnsi="Times New Roman" w:cs="Times New Roman"/>
                <w:webHidden/>
              </w:rPr>
              <w:tab/>
            </w:r>
            <w:r w:rsidR="00DB5A9D" w:rsidRPr="00DB5A9D">
              <w:rPr>
                <w:rFonts w:ascii="Times New Roman" w:hAnsi="Times New Roman" w:cs="Times New Roman"/>
                <w:webHidden/>
              </w:rPr>
              <w:fldChar w:fldCharType="begin"/>
            </w:r>
            <w:r w:rsidR="00DB5A9D" w:rsidRPr="00DB5A9D">
              <w:rPr>
                <w:rFonts w:ascii="Times New Roman" w:hAnsi="Times New Roman" w:cs="Times New Roman"/>
                <w:webHidden/>
              </w:rPr>
              <w:instrText xml:space="preserve"> PAGEREF _Toc16600686 \h </w:instrText>
            </w:r>
            <w:r w:rsidR="00DB5A9D" w:rsidRPr="00DB5A9D">
              <w:rPr>
                <w:rFonts w:ascii="Times New Roman" w:hAnsi="Times New Roman" w:cs="Times New Roman"/>
                <w:webHidden/>
              </w:rPr>
            </w:r>
            <w:r w:rsidR="00DB5A9D" w:rsidRPr="00DB5A9D">
              <w:rPr>
                <w:rFonts w:ascii="Times New Roman" w:hAnsi="Times New Roman" w:cs="Times New Roman"/>
                <w:webHidden/>
              </w:rPr>
              <w:fldChar w:fldCharType="separate"/>
            </w:r>
            <w:r w:rsidR="00EA50A9">
              <w:rPr>
                <w:rFonts w:ascii="Times New Roman" w:hAnsi="Times New Roman" w:cs="Times New Roman"/>
                <w:webHidden/>
              </w:rPr>
              <w:t>42</w:t>
            </w:r>
            <w:r w:rsidR="00DB5A9D" w:rsidRPr="00DB5A9D">
              <w:rPr>
                <w:rFonts w:ascii="Times New Roman" w:hAnsi="Times New Roman" w:cs="Times New Roman"/>
                <w:webHidden/>
              </w:rPr>
              <w:fldChar w:fldCharType="end"/>
            </w:r>
          </w:hyperlink>
        </w:p>
        <w:p w14:paraId="0EC40E8F" w14:textId="77777777" w:rsidR="007E5AC8" w:rsidRPr="00DB5A9D" w:rsidRDefault="00323287" w:rsidP="00DB5A9D">
          <w:pPr>
            <w:tabs>
              <w:tab w:val="right" w:leader="dot" w:pos="9498"/>
            </w:tabs>
            <w:ind w:right="1023" w:firstLine="0"/>
            <w:rPr>
              <w:rFonts w:ascii="Times New Roman" w:hAnsi="Times New Roman"/>
              <w:sz w:val="24"/>
              <w:szCs w:val="24"/>
            </w:rPr>
          </w:pPr>
          <w:r w:rsidRPr="00DB5A9D">
            <w:rPr>
              <w:rFonts w:ascii="Times New Roman" w:hAnsi="Times New Roman"/>
              <w:sz w:val="24"/>
              <w:szCs w:val="24"/>
            </w:rPr>
            <w:fldChar w:fldCharType="end"/>
          </w:r>
        </w:p>
        <w:p w14:paraId="126F4E5B" w14:textId="77777777" w:rsidR="007E5AC8" w:rsidRPr="00246275" w:rsidRDefault="007E553D" w:rsidP="007E5AC8">
          <w:pPr>
            <w:ind w:left="567" w:firstLine="0"/>
          </w:pPr>
        </w:p>
      </w:sdtContent>
    </w:sdt>
    <w:p w14:paraId="64D06B00" w14:textId="77777777" w:rsidR="002B1E64" w:rsidRDefault="002B1E64" w:rsidP="00B94F78">
      <w:pPr>
        <w:sectPr w:rsidR="002B1E64" w:rsidSect="00E713F1">
          <w:headerReference w:type="default" r:id="rId13"/>
          <w:footerReference w:type="default" r:id="rId14"/>
          <w:headerReference w:type="first" r:id="rId15"/>
          <w:footerReference w:type="first" r:id="rId16"/>
          <w:pgSz w:w="11907" w:h="16839" w:code="9"/>
          <w:pgMar w:top="1134" w:right="567" w:bottom="567" w:left="1418" w:header="284" w:footer="284" w:gutter="0"/>
          <w:cols w:space="708"/>
          <w:docGrid w:linePitch="360"/>
        </w:sectPr>
      </w:pPr>
    </w:p>
    <w:p w14:paraId="75542496" w14:textId="3BE1DB98" w:rsidR="002B1E64" w:rsidRPr="002B1E64" w:rsidRDefault="002B1E64" w:rsidP="002C5624">
      <w:pPr>
        <w:pStyle w:val="19"/>
        <w:pageBreakBefore w:val="0"/>
        <w:numPr>
          <w:ilvl w:val="0"/>
          <w:numId w:val="17"/>
        </w:numPr>
        <w:spacing w:line="240" w:lineRule="auto"/>
        <w:ind w:left="0" w:firstLine="0"/>
        <w:jc w:val="center"/>
        <w:rPr>
          <w:rFonts w:ascii="Times New Roman" w:hAnsi="Times New Roman" w:cs="Times New Roman"/>
          <w:caps w:val="0"/>
          <w:sz w:val="26"/>
          <w:szCs w:val="26"/>
        </w:rPr>
      </w:pPr>
      <w:bookmarkStart w:id="4" w:name="_Toc16600684"/>
      <w:r w:rsidRPr="002B1E64">
        <w:rPr>
          <w:rFonts w:ascii="Times New Roman" w:hAnsi="Times New Roman" w:cs="Times New Roman"/>
          <w:caps w:val="0"/>
          <w:sz w:val="26"/>
          <w:szCs w:val="26"/>
        </w:rPr>
        <w:lastRenderedPageBreak/>
        <w:t>Перечень мероприятий по строительству,  реконструкции, техническому перевооружению и (или) модернизации  источников тепловой энергии</w:t>
      </w:r>
      <w:bookmarkEnd w:id="4"/>
      <w:r w:rsidR="00226B51">
        <w:rPr>
          <w:rFonts w:ascii="Times New Roman" w:hAnsi="Times New Roman" w:cs="Times New Roman"/>
          <w:caps w:val="0"/>
          <w:sz w:val="26"/>
          <w:szCs w:val="26"/>
        </w:rPr>
        <w:t xml:space="preserve"> (с указанием для каждого мероприятия в составе всех проектов схемы теплоснабжения, краткого описания, срока реализации, объема инвестиций, источника инвестиций)</w:t>
      </w:r>
    </w:p>
    <w:p w14:paraId="304231B4" w14:textId="51EF67CD"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 xml:space="preserve">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w:t>
      </w:r>
      <w:r w:rsidRPr="00A32B94">
        <w:rPr>
          <w:rFonts w:ascii="Times New Roman" w:eastAsia="Calibri" w:hAnsi="Times New Roman"/>
          <w:spacing w:val="0"/>
          <w:sz w:val="24"/>
          <w:szCs w:val="24"/>
          <w:u w:val="single"/>
          <w:lang w:eastAsia="ru-RU"/>
        </w:rPr>
        <w:t xml:space="preserve">в </w:t>
      </w:r>
      <w:r w:rsidR="00626113" w:rsidRPr="00A32B94">
        <w:rPr>
          <w:rFonts w:ascii="Times New Roman" w:eastAsia="Calibri" w:hAnsi="Times New Roman"/>
          <w:spacing w:val="0"/>
          <w:sz w:val="24"/>
          <w:szCs w:val="24"/>
          <w:u w:val="single"/>
          <w:lang w:eastAsia="ru-RU"/>
        </w:rPr>
        <w:t xml:space="preserve">ценах на </w:t>
      </w:r>
      <w:r w:rsidR="00A32B94" w:rsidRPr="00A32B94">
        <w:rPr>
          <w:rFonts w:ascii="Times New Roman" w:eastAsia="Calibri" w:hAnsi="Times New Roman"/>
          <w:spacing w:val="0"/>
          <w:sz w:val="24"/>
          <w:szCs w:val="24"/>
          <w:u w:val="single"/>
          <w:lang w:eastAsia="ru-RU"/>
        </w:rPr>
        <w:t>год</w:t>
      </w:r>
      <w:r w:rsidR="00626113" w:rsidRPr="00A32B94">
        <w:rPr>
          <w:rFonts w:ascii="Times New Roman" w:eastAsia="Calibri" w:hAnsi="Times New Roman"/>
          <w:spacing w:val="0"/>
          <w:sz w:val="24"/>
          <w:szCs w:val="24"/>
          <w:u w:val="single"/>
          <w:lang w:eastAsia="ru-RU"/>
        </w:rPr>
        <w:t xml:space="preserve"> реализации</w:t>
      </w:r>
      <w:r w:rsidRPr="00A32B94">
        <w:rPr>
          <w:rFonts w:ascii="Times New Roman" w:eastAsia="Calibri" w:hAnsi="Times New Roman"/>
          <w:spacing w:val="0"/>
          <w:sz w:val="24"/>
          <w:szCs w:val="24"/>
          <w:u w:val="single"/>
          <w:lang w:eastAsia="ru-RU"/>
        </w:rPr>
        <w:t xml:space="preserve">, </w:t>
      </w:r>
      <w:r w:rsidR="004E4FF9">
        <w:rPr>
          <w:rFonts w:ascii="Times New Roman" w:eastAsia="Calibri" w:hAnsi="Times New Roman"/>
          <w:spacing w:val="0"/>
          <w:sz w:val="24"/>
          <w:szCs w:val="24"/>
          <w:u w:val="single"/>
          <w:lang w:eastAsia="ru-RU"/>
        </w:rPr>
        <w:t>без</w:t>
      </w:r>
      <w:r w:rsidR="00A656A0">
        <w:rPr>
          <w:rFonts w:ascii="Times New Roman" w:eastAsia="Calibri" w:hAnsi="Times New Roman"/>
          <w:spacing w:val="0"/>
          <w:sz w:val="24"/>
          <w:szCs w:val="24"/>
          <w:u w:val="single"/>
          <w:lang w:eastAsia="ru-RU"/>
        </w:rPr>
        <w:t xml:space="preserve"> НДС</w:t>
      </w:r>
      <w:r w:rsidRPr="006B7413">
        <w:rPr>
          <w:rFonts w:ascii="Times New Roman" w:eastAsia="Calibri" w:hAnsi="Times New Roman"/>
          <w:spacing w:val="0"/>
          <w:sz w:val="24"/>
          <w:szCs w:val="24"/>
          <w:lang w:eastAsia="ru-RU"/>
        </w:rPr>
        <w:t xml:space="preserve">, представлен в таблице </w:t>
      </w:r>
      <w:r>
        <w:rPr>
          <w:rFonts w:ascii="Times New Roman" w:eastAsia="Calibri" w:hAnsi="Times New Roman"/>
          <w:spacing w:val="0"/>
          <w:sz w:val="24"/>
          <w:szCs w:val="24"/>
          <w:lang w:eastAsia="ru-RU"/>
        </w:rPr>
        <w:t>1</w:t>
      </w:r>
      <w:r w:rsidRPr="006B7413">
        <w:rPr>
          <w:rFonts w:ascii="Times New Roman" w:eastAsia="Calibri" w:hAnsi="Times New Roman"/>
          <w:spacing w:val="0"/>
          <w:sz w:val="24"/>
          <w:szCs w:val="24"/>
          <w:lang w:eastAsia="ru-RU"/>
        </w:rPr>
        <w:t>-1.</w:t>
      </w:r>
    </w:p>
    <w:p w14:paraId="7679876D" w14:textId="77777777"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 xml:space="preserve">Данные предложения систематизированы в </w:t>
      </w:r>
      <w:r>
        <w:rPr>
          <w:rFonts w:ascii="Times New Roman" w:eastAsia="Calibri" w:hAnsi="Times New Roman"/>
          <w:spacing w:val="0"/>
          <w:sz w:val="24"/>
          <w:szCs w:val="24"/>
          <w:lang w:eastAsia="ru-RU"/>
        </w:rPr>
        <w:t>девять</w:t>
      </w:r>
      <w:r w:rsidRPr="006B7413">
        <w:rPr>
          <w:rFonts w:ascii="Times New Roman" w:eastAsia="Calibri" w:hAnsi="Times New Roman"/>
          <w:spacing w:val="0"/>
          <w:sz w:val="24"/>
          <w:szCs w:val="24"/>
          <w:lang w:eastAsia="ru-RU"/>
        </w:rPr>
        <w:t xml:space="preserve"> групп по виду предлагаемых работ. Все проекты имеют индекс вида: ЭИ-1x.yyy.zz (nn</w:t>
      </w:r>
      <w:r w:rsidRPr="006B7413">
        <w:rPr>
          <w:rFonts w:ascii="Times New Roman" w:eastAsia="Calibri" w:hAnsi="Times New Roman"/>
          <w:spacing w:val="0"/>
          <w:sz w:val="24"/>
          <w:szCs w:val="24"/>
          <w:lang w:val="en-US" w:eastAsia="ru-RU"/>
        </w:rPr>
        <w:t>nn</w:t>
      </w:r>
      <w:r w:rsidRPr="006B7413">
        <w:rPr>
          <w:rFonts w:ascii="Times New Roman" w:eastAsia="Calibri" w:hAnsi="Times New Roman"/>
          <w:spacing w:val="0"/>
          <w:sz w:val="24"/>
          <w:szCs w:val="24"/>
          <w:lang w:eastAsia="ru-RU"/>
        </w:rPr>
        <w:t>), где:</w:t>
      </w:r>
    </w:p>
    <w:p w14:paraId="2F4D53EA" w14:textId="77777777"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 xml:space="preserve">1х – номер группы проекта: </w:t>
      </w:r>
    </w:p>
    <w:p w14:paraId="44990077" w14:textId="77777777"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 xml:space="preserve">1) </w:t>
      </w:r>
      <w:r w:rsidRPr="00D33E2E">
        <w:rPr>
          <w:rFonts w:ascii="Times New Roman" w:hAnsi="Times New Roman"/>
          <w:sz w:val="24"/>
          <w:szCs w:val="24"/>
        </w:rPr>
        <w:tab/>
        <w:t>Группа проектов 11 - новое строительство источников тепловой энергии с комбинированной выработкой тепловой и электрической энергии для обеспечения перспективных</w:t>
      </w:r>
      <w:r w:rsidRPr="00131C7C">
        <w:rPr>
          <w:rFonts w:ascii="Times New Roman" w:hAnsi="Times New Roman"/>
          <w:sz w:val="24"/>
          <w:szCs w:val="24"/>
        </w:rPr>
        <w:t xml:space="preserve"> </w:t>
      </w:r>
      <w:r>
        <w:rPr>
          <w:rFonts w:ascii="Times New Roman" w:hAnsi="Times New Roman"/>
          <w:sz w:val="24"/>
          <w:szCs w:val="24"/>
        </w:rPr>
        <w:t>приростов тепловых</w:t>
      </w:r>
      <w:r w:rsidRPr="00D33E2E">
        <w:rPr>
          <w:rFonts w:ascii="Times New Roman" w:hAnsi="Times New Roman"/>
          <w:sz w:val="24"/>
          <w:szCs w:val="24"/>
        </w:rPr>
        <w:t xml:space="preserve"> нагрузок;</w:t>
      </w:r>
    </w:p>
    <w:p w14:paraId="3CB3A182" w14:textId="77777777"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2)</w:t>
      </w:r>
      <w:r w:rsidRPr="00D33E2E">
        <w:rPr>
          <w:rFonts w:ascii="Times New Roman" w:hAnsi="Times New Roman"/>
          <w:sz w:val="24"/>
          <w:szCs w:val="24"/>
        </w:rPr>
        <w:tab/>
        <w:t xml:space="preserve"> Группа проектов 12 - 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14:paraId="5247CE9E" w14:textId="77777777"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 xml:space="preserve">3) </w:t>
      </w:r>
      <w:r w:rsidRPr="00D33E2E">
        <w:rPr>
          <w:rFonts w:ascii="Times New Roman" w:hAnsi="Times New Roman"/>
          <w:sz w:val="24"/>
          <w:szCs w:val="24"/>
        </w:rPr>
        <w:tab/>
        <w:t>Группа проектов 13 - 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p w14:paraId="27CE6DCC" w14:textId="77777777"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4)</w:t>
      </w:r>
      <w:r w:rsidRPr="00D33E2E">
        <w:rPr>
          <w:rFonts w:ascii="Times New Roman" w:hAnsi="Times New Roman"/>
          <w:sz w:val="24"/>
          <w:szCs w:val="24"/>
        </w:rPr>
        <w:tab/>
        <w:t xml:space="preserve"> Группа проектов 14 - реконструкция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p>
    <w:p w14:paraId="35570241" w14:textId="2ADAAF30"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5)</w:t>
      </w:r>
      <w:r w:rsidRPr="00D33E2E">
        <w:rPr>
          <w:rFonts w:ascii="Times New Roman" w:hAnsi="Times New Roman"/>
          <w:sz w:val="24"/>
          <w:szCs w:val="24"/>
        </w:rPr>
        <w:tab/>
        <w:t xml:space="preserve"> Группа проектов 15 </w:t>
      </w:r>
      <w:r>
        <w:rPr>
          <w:rFonts w:ascii="Times New Roman" w:hAnsi="Times New Roman"/>
          <w:sz w:val="24"/>
          <w:szCs w:val="24"/>
        </w:rPr>
        <w:t>–</w:t>
      </w:r>
      <w:r w:rsidRPr="00D33E2E">
        <w:rPr>
          <w:rFonts w:ascii="Times New Roman" w:hAnsi="Times New Roman"/>
          <w:sz w:val="24"/>
          <w:szCs w:val="24"/>
        </w:rPr>
        <w:t xml:space="preserve"> </w:t>
      </w:r>
      <w:r w:rsidR="00A30D9C" w:rsidRPr="00A30D9C">
        <w:rPr>
          <w:rFonts w:ascii="Times New Roman" w:hAnsi="Times New Roman"/>
          <w:sz w:val="24"/>
          <w:szCs w:val="24"/>
        </w:rPr>
        <w:t>реконструкция действующих котельных для обеспечения перспективных приростов тепловых нагрузок</w:t>
      </w:r>
      <w:r w:rsidRPr="00D33E2E">
        <w:rPr>
          <w:rFonts w:ascii="Times New Roman" w:hAnsi="Times New Roman"/>
          <w:sz w:val="24"/>
          <w:szCs w:val="24"/>
        </w:rPr>
        <w:t>;</w:t>
      </w:r>
    </w:p>
    <w:p w14:paraId="65FE349A" w14:textId="01AAC5E9"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6)</w:t>
      </w:r>
      <w:r w:rsidRPr="00D33E2E">
        <w:rPr>
          <w:rFonts w:ascii="Times New Roman" w:hAnsi="Times New Roman"/>
          <w:sz w:val="24"/>
          <w:szCs w:val="24"/>
        </w:rPr>
        <w:tab/>
        <w:t xml:space="preserve"> Группа проектов </w:t>
      </w:r>
      <w:r>
        <w:rPr>
          <w:rFonts w:ascii="Times New Roman" w:hAnsi="Times New Roman"/>
          <w:sz w:val="24"/>
          <w:szCs w:val="24"/>
        </w:rPr>
        <w:t xml:space="preserve">16 - </w:t>
      </w:r>
      <w:r w:rsidR="00A30D9C" w:rsidRPr="00A30D9C">
        <w:rPr>
          <w:rFonts w:ascii="Times New Roman" w:hAnsi="Times New Roman"/>
          <w:sz w:val="24"/>
          <w:szCs w:val="24"/>
        </w:rPr>
        <w:t>строительство новых котельных для обеспечения перспективных приростов тепловых нагрузок</w:t>
      </w:r>
      <w:r w:rsidRPr="00D33E2E">
        <w:rPr>
          <w:rFonts w:ascii="Times New Roman" w:hAnsi="Times New Roman"/>
          <w:sz w:val="24"/>
          <w:szCs w:val="24"/>
        </w:rPr>
        <w:t>;</w:t>
      </w:r>
    </w:p>
    <w:p w14:paraId="6434F29A" w14:textId="2D4F5AEA"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 xml:space="preserve">7) </w:t>
      </w:r>
      <w:r w:rsidRPr="00D33E2E">
        <w:rPr>
          <w:rFonts w:ascii="Times New Roman" w:hAnsi="Times New Roman"/>
          <w:sz w:val="24"/>
          <w:szCs w:val="24"/>
        </w:rPr>
        <w:tab/>
        <w:t xml:space="preserve">Группа проектов </w:t>
      </w:r>
      <w:r>
        <w:rPr>
          <w:rFonts w:ascii="Times New Roman" w:hAnsi="Times New Roman"/>
          <w:sz w:val="24"/>
          <w:szCs w:val="24"/>
        </w:rPr>
        <w:t xml:space="preserve">17 - </w:t>
      </w:r>
      <w:r w:rsidR="00A656A0" w:rsidRPr="00A656A0">
        <w:rPr>
          <w:rFonts w:ascii="Times New Roman" w:hAnsi="Times New Roman"/>
          <w:sz w:val="24"/>
          <w:szCs w:val="24"/>
        </w:rPr>
        <w:t>строительство новых и реконструкция действующих котельных в связи с физическим износом оборудования и для повышения эффективности производства тепловой энергии</w:t>
      </w:r>
      <w:r w:rsidRPr="00D33E2E">
        <w:rPr>
          <w:rFonts w:ascii="Times New Roman" w:hAnsi="Times New Roman"/>
          <w:sz w:val="24"/>
          <w:szCs w:val="24"/>
        </w:rPr>
        <w:t>;</w:t>
      </w:r>
    </w:p>
    <w:p w14:paraId="5E4BE50C" w14:textId="77777777" w:rsidR="006B7413" w:rsidRPr="00D33E2E" w:rsidRDefault="006B7413" w:rsidP="002B1E64">
      <w:pPr>
        <w:spacing w:before="0" w:after="0"/>
        <w:rPr>
          <w:rFonts w:ascii="Times New Roman" w:hAnsi="Times New Roman"/>
          <w:sz w:val="24"/>
          <w:szCs w:val="24"/>
        </w:rPr>
      </w:pPr>
      <w:r w:rsidRPr="00D33E2E">
        <w:rPr>
          <w:rFonts w:ascii="Times New Roman" w:hAnsi="Times New Roman"/>
          <w:sz w:val="24"/>
          <w:szCs w:val="24"/>
        </w:rPr>
        <w:t>8)</w:t>
      </w:r>
      <w:r w:rsidRPr="00D33E2E">
        <w:rPr>
          <w:rFonts w:ascii="Times New Roman" w:hAnsi="Times New Roman"/>
          <w:sz w:val="24"/>
          <w:szCs w:val="24"/>
        </w:rPr>
        <w:tab/>
        <w:t xml:space="preserve"> Группа проектов 18 - новое строительство для обеспечения существующих потребителей;</w:t>
      </w:r>
    </w:p>
    <w:p w14:paraId="209ED4CE" w14:textId="77777777" w:rsidR="006B7413" w:rsidRDefault="006B7413" w:rsidP="002B1E64">
      <w:pPr>
        <w:spacing w:before="0" w:after="0"/>
        <w:rPr>
          <w:rFonts w:ascii="Times New Roman" w:hAnsi="Times New Roman"/>
          <w:sz w:val="24"/>
          <w:szCs w:val="24"/>
        </w:rPr>
      </w:pPr>
      <w:r w:rsidRPr="00D33E2E">
        <w:rPr>
          <w:rFonts w:ascii="Times New Roman" w:hAnsi="Times New Roman"/>
          <w:sz w:val="24"/>
          <w:szCs w:val="24"/>
        </w:rPr>
        <w:t xml:space="preserve">9) </w:t>
      </w:r>
      <w:r w:rsidRPr="00D33E2E">
        <w:rPr>
          <w:rFonts w:ascii="Times New Roman" w:hAnsi="Times New Roman"/>
          <w:sz w:val="24"/>
          <w:szCs w:val="24"/>
        </w:rPr>
        <w:tab/>
        <w:t>Группа проектов 19 - реконструкция котельных для выработки тепловой и электрической энергии в комбинированном цикле.</w:t>
      </w:r>
    </w:p>
    <w:p w14:paraId="08569557" w14:textId="670F133A"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 xml:space="preserve">yy  –  номер зоны деятельности ЕТО, к которой относится реализуемый проект. Номер зоны деятельности ЕТО определяется на основе </w:t>
      </w:r>
      <w:r w:rsidR="004E4FF9">
        <w:rPr>
          <w:rFonts w:ascii="Times New Roman" w:eastAsia="Calibri" w:hAnsi="Times New Roman"/>
          <w:spacing w:val="0"/>
          <w:sz w:val="24"/>
          <w:szCs w:val="24"/>
          <w:lang w:eastAsia="ru-RU"/>
        </w:rPr>
        <w:t>Книги</w:t>
      </w:r>
      <w:r w:rsidR="00A32B94">
        <w:rPr>
          <w:rFonts w:ascii="Times New Roman" w:eastAsia="Calibri" w:hAnsi="Times New Roman"/>
          <w:spacing w:val="0"/>
          <w:sz w:val="24"/>
          <w:szCs w:val="24"/>
          <w:lang w:eastAsia="ru-RU"/>
        </w:rPr>
        <w:t xml:space="preserve"> 15</w:t>
      </w:r>
      <w:r w:rsidRPr="006B7413">
        <w:rPr>
          <w:rFonts w:ascii="Times New Roman" w:eastAsia="Calibri" w:hAnsi="Times New Roman"/>
          <w:spacing w:val="0"/>
          <w:sz w:val="24"/>
          <w:szCs w:val="24"/>
          <w:lang w:eastAsia="ru-RU"/>
        </w:rPr>
        <w:t xml:space="preserve"> «</w:t>
      </w:r>
      <w:r w:rsidR="00A32B94" w:rsidRPr="00A32B94">
        <w:rPr>
          <w:rFonts w:ascii="Times New Roman" w:eastAsia="Calibri" w:hAnsi="Times New Roman"/>
          <w:spacing w:val="0"/>
          <w:sz w:val="24"/>
          <w:szCs w:val="24"/>
          <w:lang w:eastAsia="ru-RU"/>
        </w:rPr>
        <w:t>Реестр единых теплоснабжающих организаций</w:t>
      </w:r>
      <w:r w:rsidR="00A32B94">
        <w:rPr>
          <w:rFonts w:ascii="Times New Roman" w:eastAsia="Calibri" w:hAnsi="Times New Roman"/>
          <w:spacing w:val="0"/>
          <w:sz w:val="24"/>
          <w:szCs w:val="24"/>
          <w:lang w:eastAsia="ru-RU"/>
        </w:rPr>
        <w:t>».</w:t>
      </w:r>
    </w:p>
    <w:p w14:paraId="7CABEE6A" w14:textId="77777777"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zz – номер проекта внутри группы.</w:t>
      </w:r>
    </w:p>
    <w:p w14:paraId="6AE6411B" w14:textId="77777777" w:rsidR="006B7413" w:rsidRPr="006B7413" w:rsidRDefault="006B7413" w:rsidP="002B1E64">
      <w:pPr>
        <w:widowControl/>
        <w:adjustRightInd/>
        <w:spacing w:before="0" w:after="0"/>
        <w:contextualSpacing/>
        <w:textAlignment w:val="auto"/>
        <w:rPr>
          <w:rFonts w:ascii="Times New Roman" w:eastAsia="Calibri" w:hAnsi="Times New Roman"/>
          <w:spacing w:val="0"/>
          <w:sz w:val="24"/>
          <w:szCs w:val="24"/>
          <w:lang w:eastAsia="ru-RU"/>
        </w:rPr>
      </w:pPr>
      <w:r w:rsidRPr="006B7413">
        <w:rPr>
          <w:rFonts w:ascii="Times New Roman" w:eastAsia="Calibri" w:hAnsi="Times New Roman"/>
          <w:spacing w:val="0"/>
          <w:sz w:val="24"/>
          <w:szCs w:val="24"/>
          <w:lang w:eastAsia="ru-RU"/>
        </w:rPr>
        <w:t>nn</w:t>
      </w:r>
      <w:r w:rsidRPr="006B7413">
        <w:rPr>
          <w:rFonts w:ascii="Times New Roman" w:eastAsia="Calibri" w:hAnsi="Times New Roman"/>
          <w:spacing w:val="0"/>
          <w:sz w:val="24"/>
          <w:szCs w:val="24"/>
          <w:lang w:val="en-US" w:eastAsia="ru-RU"/>
        </w:rPr>
        <w:t>nn</w:t>
      </w:r>
      <w:r w:rsidRPr="006B7413">
        <w:rPr>
          <w:rFonts w:ascii="Times New Roman" w:eastAsia="Calibri" w:hAnsi="Times New Roman"/>
          <w:spacing w:val="0"/>
          <w:sz w:val="24"/>
          <w:szCs w:val="24"/>
          <w:lang w:eastAsia="ru-RU"/>
        </w:rPr>
        <w:t xml:space="preserve"> - сквозная нумерация проектов для всех групп проектов, вошедших в схему теплоснабжения.</w:t>
      </w:r>
    </w:p>
    <w:p w14:paraId="60465F29" w14:textId="77777777" w:rsidR="00903A7C" w:rsidRPr="00903A7C" w:rsidRDefault="00903A7C" w:rsidP="00903A7C">
      <w:pPr>
        <w:spacing w:before="0" w:after="0"/>
        <w:contextualSpacing/>
        <w:rPr>
          <w:rFonts w:ascii="Times New Roman" w:hAnsi="Times New Roman"/>
          <w:sz w:val="24"/>
          <w:szCs w:val="24"/>
        </w:rPr>
      </w:pPr>
      <w:r w:rsidRPr="00903A7C">
        <w:rPr>
          <w:rFonts w:ascii="Times New Roman" w:hAnsi="Times New Roman"/>
          <w:sz w:val="24"/>
          <w:szCs w:val="24"/>
        </w:rPr>
        <w:t>При актуализации проекта уточнена потребность в тепловой мощности для новых источников тепловой энергии, с учетом новых нормативов потребления тепловой мощности. Реестр проектов представлен в таблице ниже.</w:t>
      </w:r>
    </w:p>
    <w:p w14:paraId="06BD8855" w14:textId="77777777" w:rsidR="00903A7C" w:rsidRPr="00903A7C" w:rsidRDefault="00903A7C" w:rsidP="00903A7C">
      <w:pPr>
        <w:keepNext/>
        <w:spacing w:after="0"/>
        <w:ind w:firstLine="0"/>
        <w:rPr>
          <w:rFonts w:ascii="Times New Roman" w:hAnsi="Times New Roman"/>
          <w:b/>
          <w:bCs/>
          <w:sz w:val="24"/>
          <w:szCs w:val="24"/>
        </w:rPr>
        <w:sectPr w:rsidR="00903A7C" w:rsidRPr="00903A7C" w:rsidSect="004F68CE">
          <w:pgSz w:w="11907" w:h="16839" w:code="9"/>
          <w:pgMar w:top="1134" w:right="567" w:bottom="567" w:left="1418" w:header="284" w:footer="284" w:gutter="0"/>
          <w:cols w:space="708"/>
          <w:docGrid w:linePitch="360"/>
        </w:sectPr>
      </w:pPr>
    </w:p>
    <w:p w14:paraId="3023CF97" w14:textId="078B9648" w:rsidR="00903A7C" w:rsidRPr="00903A7C" w:rsidRDefault="00903A7C" w:rsidP="00903A7C">
      <w:pPr>
        <w:keepNext/>
        <w:spacing w:after="0"/>
        <w:ind w:firstLine="0"/>
        <w:rPr>
          <w:rFonts w:ascii="Times New Roman" w:hAnsi="Times New Roman"/>
          <w:b/>
          <w:bCs/>
          <w:sz w:val="24"/>
          <w:szCs w:val="24"/>
        </w:rPr>
      </w:pPr>
      <w:r w:rsidRPr="00903A7C">
        <w:rPr>
          <w:rFonts w:ascii="Times New Roman" w:hAnsi="Times New Roman"/>
          <w:b/>
          <w:bCs/>
          <w:sz w:val="24"/>
          <w:szCs w:val="24"/>
        </w:rPr>
        <w:lastRenderedPageBreak/>
        <w:t xml:space="preserve">Таблица </w:t>
      </w:r>
      <w:r>
        <w:rPr>
          <w:rFonts w:ascii="Times New Roman" w:hAnsi="Times New Roman"/>
          <w:b/>
          <w:bCs/>
          <w:sz w:val="24"/>
          <w:szCs w:val="24"/>
        </w:rPr>
        <w:t>1</w:t>
      </w:r>
      <w:r w:rsidRPr="00903A7C">
        <w:rPr>
          <w:rFonts w:ascii="Times New Roman" w:hAnsi="Times New Roman"/>
          <w:b/>
          <w:bCs/>
          <w:sz w:val="24"/>
          <w:szCs w:val="24"/>
        </w:rPr>
        <w:t>-1 План мероприятий по строительству новых котельных, для обеспечения перспективных приростов тепловых нагрузок потребителей, определенных генеральным планом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7215"/>
        <w:gridCol w:w="1555"/>
        <w:gridCol w:w="1275"/>
        <w:gridCol w:w="1678"/>
        <w:gridCol w:w="2156"/>
      </w:tblGrid>
      <w:tr w:rsidR="00903A7C" w:rsidRPr="00903A7C" w14:paraId="4EFAF9DE" w14:textId="77777777" w:rsidTr="00896360">
        <w:trPr>
          <w:trHeight w:val="20"/>
          <w:tblHeader/>
        </w:trPr>
        <w:tc>
          <w:tcPr>
            <w:tcW w:w="1271" w:type="dxa"/>
            <w:shd w:val="clear" w:color="auto" w:fill="auto"/>
            <w:vAlign w:val="center"/>
            <w:hideMark/>
          </w:tcPr>
          <w:p w14:paraId="68DF9BD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 в рамках группы проектов</w:t>
            </w:r>
          </w:p>
        </w:tc>
        <w:tc>
          <w:tcPr>
            <w:tcW w:w="7796" w:type="dxa"/>
            <w:shd w:val="clear" w:color="auto" w:fill="auto"/>
            <w:vAlign w:val="center"/>
            <w:hideMark/>
          </w:tcPr>
          <w:p w14:paraId="656B361D"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Наименование мероприятия</w:t>
            </w:r>
          </w:p>
        </w:tc>
        <w:tc>
          <w:tcPr>
            <w:tcW w:w="1418" w:type="dxa"/>
            <w:shd w:val="clear" w:color="auto" w:fill="auto"/>
            <w:vAlign w:val="center"/>
            <w:hideMark/>
          </w:tcPr>
          <w:p w14:paraId="5D07E5A7"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Наименование организации</w:t>
            </w:r>
          </w:p>
        </w:tc>
        <w:tc>
          <w:tcPr>
            <w:tcW w:w="1276" w:type="dxa"/>
            <w:shd w:val="clear" w:color="auto" w:fill="auto"/>
            <w:vAlign w:val="center"/>
            <w:hideMark/>
          </w:tcPr>
          <w:p w14:paraId="13021FD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Год реализации ПИР и ПСД</w:t>
            </w:r>
          </w:p>
        </w:tc>
        <w:tc>
          <w:tcPr>
            <w:tcW w:w="1701" w:type="dxa"/>
            <w:shd w:val="clear" w:color="auto" w:fill="auto"/>
            <w:vAlign w:val="center"/>
            <w:hideMark/>
          </w:tcPr>
          <w:p w14:paraId="538B813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Год реализации СМР и закупки оборудования</w:t>
            </w:r>
          </w:p>
        </w:tc>
        <w:tc>
          <w:tcPr>
            <w:tcW w:w="2233" w:type="dxa"/>
            <w:shd w:val="clear" w:color="auto" w:fill="auto"/>
            <w:vAlign w:val="center"/>
            <w:hideMark/>
          </w:tcPr>
          <w:p w14:paraId="29E8471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Стоимость мероприятия, в текущих ценах (без НДС), млн. руб.</w:t>
            </w:r>
          </w:p>
        </w:tc>
      </w:tr>
      <w:tr w:rsidR="00903A7C" w:rsidRPr="00903A7C" w14:paraId="319A4755" w14:textId="77777777" w:rsidTr="00896360">
        <w:trPr>
          <w:trHeight w:val="20"/>
        </w:trPr>
        <w:tc>
          <w:tcPr>
            <w:tcW w:w="1271" w:type="dxa"/>
            <w:shd w:val="clear" w:color="auto" w:fill="auto"/>
            <w:vAlign w:val="center"/>
            <w:hideMark/>
          </w:tcPr>
          <w:p w14:paraId="0D50975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w:t>
            </w:r>
          </w:p>
        </w:tc>
        <w:tc>
          <w:tcPr>
            <w:tcW w:w="7796" w:type="dxa"/>
            <w:shd w:val="clear" w:color="auto" w:fill="auto"/>
            <w:vAlign w:val="center"/>
            <w:hideMark/>
          </w:tcPr>
          <w:p w14:paraId="67C98D7C"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 установленная мощность - 25 Гкал/ч</w:t>
            </w:r>
          </w:p>
        </w:tc>
        <w:tc>
          <w:tcPr>
            <w:tcW w:w="1418" w:type="dxa"/>
            <w:shd w:val="clear" w:color="auto" w:fill="auto"/>
            <w:vAlign w:val="center"/>
            <w:hideMark/>
          </w:tcPr>
          <w:p w14:paraId="3A45BB71"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2034BF6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229EEA9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45999FF5"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120,703</w:t>
            </w:r>
          </w:p>
        </w:tc>
      </w:tr>
      <w:tr w:rsidR="00903A7C" w:rsidRPr="00903A7C" w14:paraId="183EE7F8" w14:textId="77777777" w:rsidTr="00896360">
        <w:trPr>
          <w:trHeight w:val="20"/>
        </w:trPr>
        <w:tc>
          <w:tcPr>
            <w:tcW w:w="1271" w:type="dxa"/>
            <w:shd w:val="clear" w:color="auto" w:fill="auto"/>
            <w:vAlign w:val="center"/>
            <w:hideMark/>
          </w:tcPr>
          <w:p w14:paraId="06AF4CBE"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w:t>
            </w:r>
          </w:p>
        </w:tc>
        <w:tc>
          <w:tcPr>
            <w:tcW w:w="7796" w:type="dxa"/>
            <w:shd w:val="clear" w:color="auto" w:fill="auto"/>
            <w:vAlign w:val="center"/>
            <w:hideMark/>
          </w:tcPr>
          <w:p w14:paraId="0E1FC5BB"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К-2, установленная мощность - 8 Гкал/ч</w:t>
            </w:r>
          </w:p>
        </w:tc>
        <w:tc>
          <w:tcPr>
            <w:tcW w:w="1418" w:type="dxa"/>
            <w:shd w:val="clear" w:color="auto" w:fill="auto"/>
            <w:vAlign w:val="center"/>
            <w:hideMark/>
          </w:tcPr>
          <w:p w14:paraId="73F14CF4"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0B222B6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38E88E99"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4CB35E8B"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53,019</w:t>
            </w:r>
          </w:p>
        </w:tc>
      </w:tr>
      <w:tr w:rsidR="00903A7C" w:rsidRPr="00903A7C" w14:paraId="7DA91C4F" w14:textId="77777777" w:rsidTr="00896360">
        <w:trPr>
          <w:trHeight w:val="20"/>
        </w:trPr>
        <w:tc>
          <w:tcPr>
            <w:tcW w:w="1271" w:type="dxa"/>
            <w:shd w:val="clear" w:color="auto" w:fill="auto"/>
            <w:vAlign w:val="center"/>
            <w:hideMark/>
          </w:tcPr>
          <w:p w14:paraId="4055D708"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w:t>
            </w:r>
          </w:p>
        </w:tc>
        <w:tc>
          <w:tcPr>
            <w:tcW w:w="7796" w:type="dxa"/>
            <w:shd w:val="clear" w:color="auto" w:fill="auto"/>
            <w:vAlign w:val="center"/>
            <w:hideMark/>
          </w:tcPr>
          <w:p w14:paraId="382721C0"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К-3, установленная мощность - 0,2 Гкал/ч</w:t>
            </w:r>
          </w:p>
        </w:tc>
        <w:tc>
          <w:tcPr>
            <w:tcW w:w="1418" w:type="dxa"/>
            <w:shd w:val="clear" w:color="auto" w:fill="auto"/>
            <w:vAlign w:val="center"/>
            <w:hideMark/>
          </w:tcPr>
          <w:p w14:paraId="5046A667"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416AAD96"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34922A1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66664D1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2,231</w:t>
            </w:r>
          </w:p>
        </w:tc>
      </w:tr>
      <w:tr w:rsidR="00903A7C" w:rsidRPr="00903A7C" w14:paraId="464AD9B8" w14:textId="77777777" w:rsidTr="00896360">
        <w:trPr>
          <w:trHeight w:val="20"/>
        </w:trPr>
        <w:tc>
          <w:tcPr>
            <w:tcW w:w="1271" w:type="dxa"/>
            <w:shd w:val="clear" w:color="auto" w:fill="auto"/>
            <w:vAlign w:val="center"/>
            <w:hideMark/>
          </w:tcPr>
          <w:p w14:paraId="5BB00D8A"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4</w:t>
            </w:r>
          </w:p>
        </w:tc>
        <w:tc>
          <w:tcPr>
            <w:tcW w:w="7796" w:type="dxa"/>
            <w:shd w:val="clear" w:color="auto" w:fill="auto"/>
            <w:vAlign w:val="center"/>
            <w:hideMark/>
          </w:tcPr>
          <w:p w14:paraId="0C04574E"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К-4, установленная мощность - 6 Гкал/ч</w:t>
            </w:r>
          </w:p>
        </w:tc>
        <w:tc>
          <w:tcPr>
            <w:tcW w:w="1418" w:type="dxa"/>
            <w:shd w:val="clear" w:color="auto" w:fill="auto"/>
            <w:vAlign w:val="center"/>
            <w:hideMark/>
          </w:tcPr>
          <w:p w14:paraId="1D95FB98"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1DE1A8C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751564E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50CC3CF1"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39,996</w:t>
            </w:r>
          </w:p>
        </w:tc>
      </w:tr>
      <w:tr w:rsidR="00903A7C" w:rsidRPr="00903A7C" w14:paraId="469D5BB2" w14:textId="77777777" w:rsidTr="00896360">
        <w:trPr>
          <w:trHeight w:val="20"/>
        </w:trPr>
        <w:tc>
          <w:tcPr>
            <w:tcW w:w="1271" w:type="dxa"/>
            <w:shd w:val="clear" w:color="auto" w:fill="auto"/>
            <w:vAlign w:val="center"/>
            <w:hideMark/>
          </w:tcPr>
          <w:p w14:paraId="408F3E76"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5</w:t>
            </w:r>
          </w:p>
        </w:tc>
        <w:tc>
          <w:tcPr>
            <w:tcW w:w="7796" w:type="dxa"/>
            <w:shd w:val="clear" w:color="auto" w:fill="auto"/>
            <w:vAlign w:val="center"/>
            <w:hideMark/>
          </w:tcPr>
          <w:p w14:paraId="525C0DCE"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К-5, установленная мощность - 1,8 Гкал/ч</w:t>
            </w:r>
          </w:p>
        </w:tc>
        <w:tc>
          <w:tcPr>
            <w:tcW w:w="1418" w:type="dxa"/>
            <w:shd w:val="clear" w:color="auto" w:fill="auto"/>
            <w:vAlign w:val="center"/>
            <w:hideMark/>
          </w:tcPr>
          <w:p w14:paraId="308A88FB"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4DB5C34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51122AB4"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40FD0B0A"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20,078</w:t>
            </w:r>
          </w:p>
        </w:tc>
      </w:tr>
      <w:tr w:rsidR="00903A7C" w:rsidRPr="00903A7C" w14:paraId="6C47D206" w14:textId="77777777" w:rsidTr="00896360">
        <w:trPr>
          <w:trHeight w:val="20"/>
        </w:trPr>
        <w:tc>
          <w:tcPr>
            <w:tcW w:w="1271" w:type="dxa"/>
            <w:shd w:val="clear" w:color="auto" w:fill="auto"/>
            <w:vAlign w:val="center"/>
            <w:hideMark/>
          </w:tcPr>
          <w:p w14:paraId="1DD3861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6</w:t>
            </w:r>
          </w:p>
        </w:tc>
        <w:tc>
          <w:tcPr>
            <w:tcW w:w="7796" w:type="dxa"/>
            <w:shd w:val="clear" w:color="auto" w:fill="auto"/>
            <w:vAlign w:val="center"/>
            <w:hideMark/>
          </w:tcPr>
          <w:p w14:paraId="56CB222D"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К-6, установленная мощность - 5 Гкал/ч</w:t>
            </w:r>
          </w:p>
        </w:tc>
        <w:tc>
          <w:tcPr>
            <w:tcW w:w="1418" w:type="dxa"/>
            <w:shd w:val="clear" w:color="auto" w:fill="auto"/>
            <w:vAlign w:val="center"/>
            <w:hideMark/>
          </w:tcPr>
          <w:p w14:paraId="49EAF6AF"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6066559"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4E6AF60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786C42B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33,330</w:t>
            </w:r>
          </w:p>
        </w:tc>
      </w:tr>
      <w:tr w:rsidR="00903A7C" w:rsidRPr="00903A7C" w14:paraId="7C0F7675" w14:textId="77777777" w:rsidTr="00896360">
        <w:trPr>
          <w:trHeight w:val="20"/>
        </w:trPr>
        <w:tc>
          <w:tcPr>
            <w:tcW w:w="1271" w:type="dxa"/>
            <w:shd w:val="clear" w:color="auto" w:fill="auto"/>
            <w:vAlign w:val="center"/>
            <w:hideMark/>
          </w:tcPr>
          <w:p w14:paraId="1A5119E8"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7</w:t>
            </w:r>
          </w:p>
        </w:tc>
        <w:tc>
          <w:tcPr>
            <w:tcW w:w="7796" w:type="dxa"/>
            <w:shd w:val="clear" w:color="auto" w:fill="auto"/>
            <w:vAlign w:val="center"/>
            <w:hideMark/>
          </w:tcPr>
          <w:p w14:paraId="345B9826"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К-7, установленная мощность - 40 Гкал/ч</w:t>
            </w:r>
          </w:p>
        </w:tc>
        <w:tc>
          <w:tcPr>
            <w:tcW w:w="1418" w:type="dxa"/>
            <w:shd w:val="clear" w:color="auto" w:fill="auto"/>
            <w:vAlign w:val="center"/>
            <w:hideMark/>
          </w:tcPr>
          <w:p w14:paraId="38E8AC7E"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12E2A9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73242A35"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4D74272B"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180,955</w:t>
            </w:r>
          </w:p>
        </w:tc>
      </w:tr>
      <w:tr w:rsidR="00903A7C" w:rsidRPr="00903A7C" w14:paraId="08A32492" w14:textId="77777777" w:rsidTr="00896360">
        <w:trPr>
          <w:trHeight w:val="20"/>
        </w:trPr>
        <w:tc>
          <w:tcPr>
            <w:tcW w:w="1271" w:type="dxa"/>
            <w:shd w:val="clear" w:color="auto" w:fill="auto"/>
            <w:vAlign w:val="center"/>
            <w:hideMark/>
          </w:tcPr>
          <w:p w14:paraId="78405E89"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8</w:t>
            </w:r>
          </w:p>
        </w:tc>
        <w:tc>
          <w:tcPr>
            <w:tcW w:w="7796" w:type="dxa"/>
            <w:shd w:val="clear" w:color="auto" w:fill="auto"/>
            <w:vAlign w:val="center"/>
            <w:hideMark/>
          </w:tcPr>
          <w:p w14:paraId="5877ADAC"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К-8, установленная мощность - 25 Гкал/ч</w:t>
            </w:r>
          </w:p>
        </w:tc>
        <w:tc>
          <w:tcPr>
            <w:tcW w:w="1418" w:type="dxa"/>
            <w:shd w:val="clear" w:color="auto" w:fill="auto"/>
            <w:vAlign w:val="center"/>
            <w:hideMark/>
          </w:tcPr>
          <w:p w14:paraId="024E7BBA"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17ED32B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01BE528D"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7D718FB6"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120,703</w:t>
            </w:r>
          </w:p>
        </w:tc>
      </w:tr>
      <w:tr w:rsidR="00903A7C" w:rsidRPr="00903A7C" w14:paraId="16054302" w14:textId="77777777" w:rsidTr="00896360">
        <w:trPr>
          <w:trHeight w:val="20"/>
        </w:trPr>
        <w:tc>
          <w:tcPr>
            <w:tcW w:w="1271" w:type="dxa"/>
            <w:shd w:val="clear" w:color="auto" w:fill="auto"/>
            <w:vAlign w:val="center"/>
            <w:hideMark/>
          </w:tcPr>
          <w:p w14:paraId="75BEAB5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9</w:t>
            </w:r>
          </w:p>
        </w:tc>
        <w:tc>
          <w:tcPr>
            <w:tcW w:w="7796" w:type="dxa"/>
            <w:shd w:val="clear" w:color="auto" w:fill="auto"/>
            <w:vAlign w:val="center"/>
            <w:hideMark/>
          </w:tcPr>
          <w:p w14:paraId="2EC0DCB6"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для школы на 550 мест в д. Зубачево (кад. №50:05:0070108:275), установленная мощность - 0,3 Гкал/ч</w:t>
            </w:r>
          </w:p>
        </w:tc>
        <w:tc>
          <w:tcPr>
            <w:tcW w:w="1418" w:type="dxa"/>
            <w:shd w:val="clear" w:color="auto" w:fill="auto"/>
            <w:vAlign w:val="center"/>
            <w:hideMark/>
          </w:tcPr>
          <w:p w14:paraId="37E0085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28AD8DE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2528F67D"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2F84D5A7"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3,346</w:t>
            </w:r>
          </w:p>
        </w:tc>
      </w:tr>
      <w:tr w:rsidR="00903A7C" w:rsidRPr="00903A7C" w14:paraId="37CF2D88" w14:textId="77777777" w:rsidTr="00896360">
        <w:trPr>
          <w:trHeight w:val="20"/>
        </w:trPr>
        <w:tc>
          <w:tcPr>
            <w:tcW w:w="1271" w:type="dxa"/>
            <w:shd w:val="clear" w:color="auto" w:fill="auto"/>
            <w:vAlign w:val="center"/>
            <w:hideMark/>
          </w:tcPr>
          <w:p w14:paraId="62E8674F"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10</w:t>
            </w:r>
          </w:p>
        </w:tc>
        <w:tc>
          <w:tcPr>
            <w:tcW w:w="7796" w:type="dxa"/>
            <w:shd w:val="clear" w:color="auto" w:fill="auto"/>
            <w:vAlign w:val="center"/>
            <w:hideMark/>
          </w:tcPr>
          <w:p w14:paraId="08D03BC3"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К-10, установленная мощность - 1 Гкал/ч</w:t>
            </w:r>
          </w:p>
        </w:tc>
        <w:tc>
          <w:tcPr>
            <w:tcW w:w="1418" w:type="dxa"/>
            <w:shd w:val="clear" w:color="auto" w:fill="auto"/>
            <w:vAlign w:val="center"/>
            <w:hideMark/>
          </w:tcPr>
          <w:p w14:paraId="3791573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DCAEB36"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4CAE4C7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55B91107"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11,155</w:t>
            </w:r>
          </w:p>
        </w:tc>
      </w:tr>
      <w:tr w:rsidR="00903A7C" w:rsidRPr="00903A7C" w14:paraId="0C46C09D" w14:textId="77777777" w:rsidTr="00896360">
        <w:trPr>
          <w:trHeight w:val="20"/>
        </w:trPr>
        <w:tc>
          <w:tcPr>
            <w:tcW w:w="1271" w:type="dxa"/>
            <w:shd w:val="clear" w:color="auto" w:fill="auto"/>
            <w:vAlign w:val="center"/>
            <w:hideMark/>
          </w:tcPr>
          <w:p w14:paraId="22129B24"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11</w:t>
            </w:r>
          </w:p>
        </w:tc>
        <w:tc>
          <w:tcPr>
            <w:tcW w:w="7796" w:type="dxa"/>
            <w:shd w:val="clear" w:color="auto" w:fill="auto"/>
            <w:vAlign w:val="center"/>
            <w:hideMark/>
          </w:tcPr>
          <w:p w14:paraId="3ED67AA9"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К-11, установленная мощность - 8 Гкал/ч</w:t>
            </w:r>
          </w:p>
        </w:tc>
        <w:tc>
          <w:tcPr>
            <w:tcW w:w="1418" w:type="dxa"/>
            <w:shd w:val="clear" w:color="auto" w:fill="auto"/>
            <w:vAlign w:val="center"/>
            <w:hideMark/>
          </w:tcPr>
          <w:p w14:paraId="452C8348"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7B52B7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5C521514"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53FF82B8"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53,019</w:t>
            </w:r>
          </w:p>
        </w:tc>
      </w:tr>
      <w:tr w:rsidR="00903A7C" w:rsidRPr="00903A7C" w14:paraId="01743291" w14:textId="77777777" w:rsidTr="00896360">
        <w:trPr>
          <w:trHeight w:val="20"/>
        </w:trPr>
        <w:tc>
          <w:tcPr>
            <w:tcW w:w="1271" w:type="dxa"/>
            <w:shd w:val="clear" w:color="auto" w:fill="auto"/>
            <w:vAlign w:val="center"/>
            <w:hideMark/>
          </w:tcPr>
          <w:p w14:paraId="1157EC81"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12</w:t>
            </w:r>
          </w:p>
        </w:tc>
        <w:tc>
          <w:tcPr>
            <w:tcW w:w="7796" w:type="dxa"/>
            <w:shd w:val="clear" w:color="auto" w:fill="auto"/>
            <w:vAlign w:val="center"/>
            <w:hideMark/>
          </w:tcPr>
          <w:p w14:paraId="7518BD71"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К-12, установленная мощность - 3,5 Гкал/ч</w:t>
            </w:r>
          </w:p>
        </w:tc>
        <w:tc>
          <w:tcPr>
            <w:tcW w:w="1418" w:type="dxa"/>
            <w:shd w:val="clear" w:color="auto" w:fill="auto"/>
            <w:vAlign w:val="center"/>
            <w:hideMark/>
          </w:tcPr>
          <w:p w14:paraId="51289B2D"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1DD5E265"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315AF66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09AB089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39,041</w:t>
            </w:r>
          </w:p>
        </w:tc>
      </w:tr>
      <w:tr w:rsidR="00903A7C" w:rsidRPr="00903A7C" w14:paraId="4FE28E7A" w14:textId="77777777" w:rsidTr="00896360">
        <w:trPr>
          <w:trHeight w:val="20"/>
        </w:trPr>
        <w:tc>
          <w:tcPr>
            <w:tcW w:w="1271" w:type="dxa"/>
            <w:shd w:val="clear" w:color="auto" w:fill="auto"/>
            <w:vAlign w:val="center"/>
            <w:hideMark/>
          </w:tcPr>
          <w:p w14:paraId="61C48545"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13</w:t>
            </w:r>
          </w:p>
        </w:tc>
        <w:tc>
          <w:tcPr>
            <w:tcW w:w="7796" w:type="dxa"/>
            <w:shd w:val="clear" w:color="auto" w:fill="auto"/>
            <w:vAlign w:val="center"/>
            <w:hideMark/>
          </w:tcPr>
          <w:p w14:paraId="4B39826E"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К-13, установленная мощность - 2,5 Гкал/ч</w:t>
            </w:r>
          </w:p>
        </w:tc>
        <w:tc>
          <w:tcPr>
            <w:tcW w:w="1418" w:type="dxa"/>
            <w:shd w:val="clear" w:color="auto" w:fill="auto"/>
            <w:vAlign w:val="center"/>
            <w:hideMark/>
          </w:tcPr>
          <w:p w14:paraId="784D9D8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54A0857A"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2021</w:t>
            </w:r>
          </w:p>
        </w:tc>
        <w:tc>
          <w:tcPr>
            <w:tcW w:w="1701" w:type="dxa"/>
            <w:shd w:val="clear" w:color="auto" w:fill="auto"/>
            <w:vAlign w:val="center"/>
            <w:hideMark/>
          </w:tcPr>
          <w:p w14:paraId="2D2D7FE6"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2233" w:type="dxa"/>
            <w:shd w:val="clear" w:color="auto" w:fill="auto"/>
            <w:vAlign w:val="center"/>
            <w:hideMark/>
          </w:tcPr>
          <w:p w14:paraId="45906795"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27,887</w:t>
            </w:r>
          </w:p>
        </w:tc>
      </w:tr>
      <w:tr w:rsidR="00903A7C" w:rsidRPr="00903A7C" w14:paraId="7C28B083" w14:textId="77777777" w:rsidTr="00896360">
        <w:trPr>
          <w:trHeight w:val="20"/>
        </w:trPr>
        <w:tc>
          <w:tcPr>
            <w:tcW w:w="1271" w:type="dxa"/>
            <w:shd w:val="clear" w:color="auto" w:fill="auto"/>
            <w:vAlign w:val="center"/>
            <w:hideMark/>
          </w:tcPr>
          <w:p w14:paraId="4180C5DF"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14</w:t>
            </w:r>
          </w:p>
        </w:tc>
        <w:tc>
          <w:tcPr>
            <w:tcW w:w="7796" w:type="dxa"/>
            <w:shd w:val="clear" w:color="auto" w:fill="auto"/>
            <w:vAlign w:val="center"/>
            <w:hideMark/>
          </w:tcPr>
          <w:p w14:paraId="0433D6E7"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К-14, установленная мощность - 1,8 Гкал/ч</w:t>
            </w:r>
          </w:p>
        </w:tc>
        <w:tc>
          <w:tcPr>
            <w:tcW w:w="1418" w:type="dxa"/>
            <w:shd w:val="clear" w:color="auto" w:fill="auto"/>
            <w:vAlign w:val="center"/>
            <w:hideMark/>
          </w:tcPr>
          <w:p w14:paraId="53C81C0E"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3EE93182"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1701" w:type="dxa"/>
            <w:shd w:val="clear" w:color="auto" w:fill="auto"/>
            <w:vAlign w:val="center"/>
            <w:hideMark/>
          </w:tcPr>
          <w:p w14:paraId="131D1BB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2233" w:type="dxa"/>
            <w:shd w:val="clear" w:color="auto" w:fill="auto"/>
            <w:vAlign w:val="center"/>
            <w:hideMark/>
          </w:tcPr>
          <w:p w14:paraId="5EBC62D7"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20,078</w:t>
            </w:r>
          </w:p>
        </w:tc>
      </w:tr>
      <w:tr w:rsidR="00903A7C" w:rsidRPr="00903A7C" w14:paraId="7C786D78" w14:textId="77777777" w:rsidTr="00896360">
        <w:trPr>
          <w:trHeight w:val="20"/>
        </w:trPr>
        <w:tc>
          <w:tcPr>
            <w:tcW w:w="1271" w:type="dxa"/>
            <w:shd w:val="clear" w:color="auto" w:fill="auto"/>
            <w:vAlign w:val="center"/>
            <w:hideMark/>
          </w:tcPr>
          <w:p w14:paraId="40088CB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15</w:t>
            </w:r>
          </w:p>
        </w:tc>
        <w:tc>
          <w:tcPr>
            <w:tcW w:w="7796" w:type="dxa"/>
            <w:shd w:val="clear" w:color="auto" w:fill="auto"/>
            <w:vAlign w:val="center"/>
            <w:hideMark/>
          </w:tcPr>
          <w:p w14:paraId="230A734A"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К-15, установленная мощность - 2,5 Гкал/ч</w:t>
            </w:r>
          </w:p>
        </w:tc>
        <w:tc>
          <w:tcPr>
            <w:tcW w:w="1418" w:type="dxa"/>
            <w:shd w:val="clear" w:color="auto" w:fill="auto"/>
            <w:vAlign w:val="center"/>
            <w:hideMark/>
          </w:tcPr>
          <w:p w14:paraId="62F5A390"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0490C8A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2022</w:t>
            </w:r>
          </w:p>
        </w:tc>
        <w:tc>
          <w:tcPr>
            <w:tcW w:w="1701" w:type="dxa"/>
            <w:shd w:val="clear" w:color="auto" w:fill="auto"/>
            <w:vAlign w:val="center"/>
            <w:hideMark/>
          </w:tcPr>
          <w:p w14:paraId="416F1D8A"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2023</w:t>
            </w:r>
          </w:p>
        </w:tc>
        <w:tc>
          <w:tcPr>
            <w:tcW w:w="2233" w:type="dxa"/>
            <w:shd w:val="clear" w:color="auto" w:fill="auto"/>
            <w:vAlign w:val="center"/>
            <w:hideMark/>
          </w:tcPr>
          <w:p w14:paraId="5ECD13AB"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27,887</w:t>
            </w:r>
          </w:p>
        </w:tc>
      </w:tr>
      <w:tr w:rsidR="00903A7C" w:rsidRPr="00903A7C" w14:paraId="565C1CA6" w14:textId="77777777" w:rsidTr="00896360">
        <w:trPr>
          <w:trHeight w:val="20"/>
        </w:trPr>
        <w:tc>
          <w:tcPr>
            <w:tcW w:w="1271" w:type="dxa"/>
            <w:shd w:val="clear" w:color="auto" w:fill="auto"/>
            <w:vAlign w:val="center"/>
            <w:hideMark/>
          </w:tcPr>
          <w:p w14:paraId="330C9971"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16</w:t>
            </w:r>
          </w:p>
        </w:tc>
        <w:tc>
          <w:tcPr>
            <w:tcW w:w="7796" w:type="dxa"/>
            <w:shd w:val="clear" w:color="auto" w:fill="auto"/>
            <w:vAlign w:val="center"/>
            <w:hideMark/>
          </w:tcPr>
          <w:p w14:paraId="05675FD8" w14:textId="77777777" w:rsidR="00903A7C" w:rsidRPr="00903A7C" w:rsidRDefault="00903A7C" w:rsidP="00903A7C">
            <w:pPr>
              <w:widowControl/>
              <w:adjustRightInd/>
              <w:spacing w:before="0" w:after="0"/>
              <w:ind w:firstLine="0"/>
              <w:jc w:val="left"/>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Строительство теплоисточника для подключения перспективы: Котельная К-16, установленная мощность - 3,5 Гкал/ч</w:t>
            </w:r>
          </w:p>
        </w:tc>
        <w:tc>
          <w:tcPr>
            <w:tcW w:w="1418" w:type="dxa"/>
            <w:shd w:val="clear" w:color="auto" w:fill="auto"/>
            <w:vAlign w:val="center"/>
            <w:hideMark/>
          </w:tcPr>
          <w:p w14:paraId="69D48223"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ТСО не определена</w:t>
            </w:r>
          </w:p>
        </w:tc>
        <w:tc>
          <w:tcPr>
            <w:tcW w:w="1276" w:type="dxa"/>
            <w:shd w:val="clear" w:color="auto" w:fill="auto"/>
            <w:vAlign w:val="center"/>
            <w:hideMark/>
          </w:tcPr>
          <w:p w14:paraId="18915A0D"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2024</w:t>
            </w:r>
          </w:p>
        </w:tc>
        <w:tc>
          <w:tcPr>
            <w:tcW w:w="1701" w:type="dxa"/>
            <w:shd w:val="clear" w:color="auto" w:fill="auto"/>
            <w:vAlign w:val="center"/>
            <w:hideMark/>
          </w:tcPr>
          <w:p w14:paraId="1B385654"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2025</w:t>
            </w:r>
          </w:p>
        </w:tc>
        <w:tc>
          <w:tcPr>
            <w:tcW w:w="2233" w:type="dxa"/>
            <w:shd w:val="clear" w:color="auto" w:fill="auto"/>
            <w:vAlign w:val="center"/>
            <w:hideMark/>
          </w:tcPr>
          <w:p w14:paraId="5B54916E"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color w:val="000000"/>
                <w:spacing w:val="0"/>
                <w:sz w:val="20"/>
                <w:szCs w:val="20"/>
                <w:lang w:eastAsia="ru-RU"/>
              </w:rPr>
            </w:pPr>
            <w:r w:rsidRPr="00903A7C">
              <w:rPr>
                <w:rFonts w:ascii="Times New Roman" w:eastAsia="Times New Roman" w:hAnsi="Times New Roman"/>
                <w:color w:val="000000"/>
                <w:spacing w:val="0"/>
                <w:sz w:val="20"/>
                <w:szCs w:val="20"/>
                <w:lang w:eastAsia="ru-RU"/>
              </w:rPr>
              <w:t>39,041</w:t>
            </w:r>
          </w:p>
        </w:tc>
      </w:tr>
      <w:tr w:rsidR="00903A7C" w:rsidRPr="00903A7C" w14:paraId="44F8878F" w14:textId="77777777" w:rsidTr="00896360">
        <w:trPr>
          <w:trHeight w:val="20"/>
        </w:trPr>
        <w:tc>
          <w:tcPr>
            <w:tcW w:w="13462" w:type="dxa"/>
            <w:gridSpan w:val="5"/>
            <w:shd w:val="clear" w:color="auto" w:fill="auto"/>
            <w:vAlign w:val="center"/>
            <w:hideMark/>
          </w:tcPr>
          <w:p w14:paraId="26C3F787" w14:textId="77777777" w:rsidR="00903A7C" w:rsidRPr="00903A7C" w:rsidRDefault="00903A7C" w:rsidP="00903A7C">
            <w:pPr>
              <w:widowControl/>
              <w:adjustRightInd/>
              <w:spacing w:before="0" w:after="0"/>
              <w:ind w:firstLine="0"/>
              <w:jc w:val="right"/>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ИТОГО</w:t>
            </w:r>
          </w:p>
        </w:tc>
        <w:tc>
          <w:tcPr>
            <w:tcW w:w="2233" w:type="dxa"/>
            <w:shd w:val="clear" w:color="auto" w:fill="auto"/>
            <w:vAlign w:val="center"/>
            <w:hideMark/>
          </w:tcPr>
          <w:p w14:paraId="46FBCD1C" w14:textId="77777777" w:rsidR="00903A7C" w:rsidRPr="00903A7C" w:rsidRDefault="00903A7C" w:rsidP="00903A7C">
            <w:pPr>
              <w:widowControl/>
              <w:adjustRightInd/>
              <w:spacing w:before="0" w:after="0"/>
              <w:ind w:firstLine="0"/>
              <w:jc w:val="center"/>
              <w:textAlignment w:val="auto"/>
              <w:rPr>
                <w:rFonts w:ascii="Times New Roman" w:eastAsia="Times New Roman" w:hAnsi="Times New Roman"/>
                <w:b/>
                <w:bCs/>
                <w:color w:val="000000"/>
                <w:spacing w:val="0"/>
                <w:sz w:val="20"/>
                <w:szCs w:val="20"/>
                <w:lang w:eastAsia="ru-RU"/>
              </w:rPr>
            </w:pPr>
            <w:r w:rsidRPr="00903A7C">
              <w:rPr>
                <w:rFonts w:ascii="Times New Roman" w:eastAsia="Times New Roman" w:hAnsi="Times New Roman"/>
                <w:b/>
                <w:bCs/>
                <w:color w:val="000000"/>
                <w:spacing w:val="0"/>
                <w:sz w:val="20"/>
                <w:szCs w:val="20"/>
                <w:lang w:eastAsia="ru-RU"/>
              </w:rPr>
              <w:t>792,5</w:t>
            </w:r>
          </w:p>
        </w:tc>
      </w:tr>
    </w:tbl>
    <w:p w14:paraId="0F98845C" w14:textId="77777777" w:rsidR="00CA233A" w:rsidRDefault="00CA233A" w:rsidP="00F84246">
      <w:pPr>
        <w:sectPr w:rsidR="00CA233A" w:rsidSect="00903A7C">
          <w:pgSz w:w="16839" w:h="11907" w:orient="landscape" w:code="9"/>
          <w:pgMar w:top="1418" w:right="1134" w:bottom="567" w:left="567" w:header="284" w:footer="284" w:gutter="0"/>
          <w:cols w:space="708"/>
          <w:docGrid w:linePitch="360"/>
        </w:sectPr>
      </w:pPr>
    </w:p>
    <w:p w14:paraId="772B272B" w14:textId="51B05B37" w:rsidR="00A30D9C" w:rsidRPr="00275911" w:rsidRDefault="006937CE" w:rsidP="00275911">
      <w:pPr>
        <w:pStyle w:val="afff3"/>
        <w:spacing w:before="240" w:after="0" w:line="240" w:lineRule="auto"/>
        <w:ind w:firstLine="0"/>
        <w:contextualSpacing/>
        <w:rPr>
          <w:rFonts w:ascii="Times New Roman" w:hAnsi="Times New Roman"/>
          <w:color w:val="auto"/>
          <w:sz w:val="24"/>
        </w:rPr>
      </w:pPr>
      <w:bookmarkStart w:id="5" w:name="_Toc377994311"/>
      <w:bookmarkStart w:id="6" w:name="_Toc466930482"/>
      <w:r w:rsidRPr="00C42A83">
        <w:rPr>
          <w:rFonts w:ascii="Times New Roman" w:hAnsi="Times New Roman"/>
          <w:color w:val="auto"/>
          <w:sz w:val="24"/>
        </w:rPr>
        <w:lastRenderedPageBreak/>
        <w:t xml:space="preserve">Таблица </w:t>
      </w:r>
      <w:r w:rsidR="00C42A83">
        <w:rPr>
          <w:rFonts w:ascii="Times New Roman" w:hAnsi="Times New Roman"/>
          <w:color w:val="auto"/>
          <w:sz w:val="24"/>
        </w:rPr>
        <w:t>1-</w:t>
      </w:r>
      <w:r w:rsidR="00903A7C">
        <w:rPr>
          <w:rFonts w:ascii="Times New Roman" w:hAnsi="Times New Roman"/>
          <w:color w:val="auto"/>
          <w:sz w:val="24"/>
        </w:rPr>
        <w:t>2</w:t>
      </w:r>
      <w:r w:rsidR="00C42A83">
        <w:rPr>
          <w:rFonts w:ascii="Times New Roman" w:hAnsi="Times New Roman"/>
          <w:noProof/>
          <w:color w:val="auto"/>
          <w:sz w:val="24"/>
        </w:rPr>
        <w:t xml:space="preserve"> -</w:t>
      </w:r>
      <w:r w:rsidR="00A12FA5" w:rsidRPr="00C42A83">
        <w:rPr>
          <w:rFonts w:ascii="Times New Roman" w:hAnsi="Times New Roman"/>
          <w:color w:val="auto"/>
          <w:sz w:val="24"/>
        </w:rPr>
        <w:t xml:space="preserve"> </w:t>
      </w:r>
      <w:bookmarkEnd w:id="5"/>
      <w:r w:rsidR="00280741" w:rsidRPr="00C42A83">
        <w:rPr>
          <w:rFonts w:ascii="Times New Roman" w:hAnsi="Times New Roman"/>
          <w:color w:val="auto"/>
          <w:sz w:val="24"/>
        </w:rPr>
        <w:tab/>
        <w:t>Реестр проектов нового строительства, реконструкции и технического перевооружения источников тепловой энергии (мощности)</w:t>
      </w:r>
      <w:bookmarkEnd w:id="6"/>
      <w:r w:rsidR="006B7413">
        <w:rPr>
          <w:rFonts w:ascii="Times New Roman" w:hAnsi="Times New Roman"/>
          <w:color w:val="auto"/>
          <w:sz w:val="24"/>
        </w:rPr>
        <w:t xml:space="preserve">, в </w:t>
      </w:r>
      <w:r w:rsidR="00682B5A">
        <w:rPr>
          <w:rFonts w:ascii="Times New Roman" w:hAnsi="Times New Roman"/>
          <w:color w:val="auto"/>
          <w:sz w:val="24"/>
        </w:rPr>
        <w:t xml:space="preserve">ценах на </w:t>
      </w:r>
      <w:r w:rsidR="00DB5A9D">
        <w:rPr>
          <w:rFonts w:ascii="Times New Roman" w:hAnsi="Times New Roman"/>
          <w:color w:val="auto"/>
          <w:sz w:val="24"/>
        </w:rPr>
        <w:t>год</w:t>
      </w:r>
      <w:r w:rsidR="00682B5A">
        <w:rPr>
          <w:rFonts w:ascii="Times New Roman" w:hAnsi="Times New Roman"/>
          <w:color w:val="auto"/>
          <w:sz w:val="24"/>
        </w:rPr>
        <w:t xml:space="preserve"> реализации</w:t>
      </w:r>
    </w:p>
    <w:tbl>
      <w:tblPr>
        <w:tblW w:w="0" w:type="auto"/>
        <w:tblInd w:w="113" w:type="dxa"/>
        <w:tblLook w:val="04A0" w:firstRow="1" w:lastRow="0" w:firstColumn="1" w:lastColumn="0" w:noHBand="0" w:noVBand="1"/>
      </w:tblPr>
      <w:tblGrid>
        <w:gridCol w:w="467"/>
        <w:gridCol w:w="1216"/>
        <w:gridCol w:w="1187"/>
        <w:gridCol w:w="941"/>
        <w:gridCol w:w="498"/>
        <w:gridCol w:w="852"/>
        <w:gridCol w:w="849"/>
        <w:gridCol w:w="849"/>
        <w:gridCol w:w="849"/>
        <w:gridCol w:w="778"/>
        <w:gridCol w:w="1119"/>
        <w:gridCol w:w="418"/>
        <w:gridCol w:w="699"/>
        <w:gridCol w:w="699"/>
        <w:gridCol w:w="699"/>
        <w:gridCol w:w="778"/>
        <w:gridCol w:w="778"/>
        <w:gridCol w:w="648"/>
        <w:gridCol w:w="418"/>
        <w:gridCol w:w="418"/>
        <w:gridCol w:w="418"/>
        <w:gridCol w:w="620"/>
        <w:gridCol w:w="897"/>
        <w:gridCol w:w="645"/>
        <w:gridCol w:w="645"/>
        <w:gridCol w:w="645"/>
        <w:gridCol w:w="645"/>
        <w:gridCol w:w="645"/>
        <w:gridCol w:w="645"/>
        <w:gridCol w:w="947"/>
        <w:gridCol w:w="645"/>
      </w:tblGrid>
      <w:tr w:rsidR="003A1204" w:rsidRPr="003A1204" w14:paraId="7B47D747" w14:textId="77777777" w:rsidTr="00896360">
        <w:trPr>
          <w:trHeight w:val="22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2FEE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w:t>
            </w:r>
            <w:r w:rsidRPr="003A1204">
              <w:rPr>
                <w:rFonts w:ascii="Times New Roman" w:eastAsia="Times New Roman" w:hAnsi="Times New Roman"/>
                <w:b/>
                <w:bCs/>
                <w:spacing w:val="0"/>
                <w:sz w:val="14"/>
                <w:szCs w:val="14"/>
                <w:lang w:eastAsia="ru-RU"/>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7554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Наименование</w:t>
            </w:r>
            <w:r w:rsidRPr="003A1204">
              <w:rPr>
                <w:rFonts w:ascii="Times New Roman" w:eastAsia="Times New Roman" w:hAnsi="Times New Roman"/>
                <w:b/>
                <w:bCs/>
                <w:spacing w:val="0"/>
                <w:sz w:val="14"/>
                <w:szCs w:val="14"/>
                <w:lang w:eastAsia="ru-RU"/>
              </w:rPr>
              <w:br/>
              <w:t>мероприятий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BF659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Описание и место расположения</w:t>
            </w:r>
            <w:r w:rsidRPr="003A1204">
              <w:rPr>
                <w:rFonts w:ascii="Times New Roman" w:eastAsia="Times New Roman" w:hAnsi="Times New Roman"/>
                <w:b/>
                <w:bCs/>
                <w:spacing w:val="0"/>
                <w:sz w:val="14"/>
                <w:szCs w:val="14"/>
                <w:lang w:eastAsia="ru-RU"/>
              </w:rPr>
              <w:br/>
              <w:t>объекта</w:t>
            </w:r>
          </w:p>
        </w:tc>
        <w:tc>
          <w:tcPr>
            <w:tcW w:w="0" w:type="auto"/>
            <w:gridSpan w:val="4"/>
            <w:tcBorders>
              <w:top w:val="single" w:sz="4" w:space="0" w:color="auto"/>
              <w:left w:val="nil"/>
              <w:bottom w:val="single" w:sz="4" w:space="0" w:color="auto"/>
              <w:right w:val="single" w:sz="4" w:space="0" w:color="auto"/>
            </w:tcBorders>
            <w:shd w:val="clear" w:color="auto" w:fill="auto"/>
            <w:vAlign w:val="bottom"/>
            <w:hideMark/>
          </w:tcPr>
          <w:p w14:paraId="4BA992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Основные технические характеристики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5EB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Год начала реализации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7C7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Год окончания реализации мероприятия</w:t>
            </w:r>
          </w:p>
        </w:tc>
        <w:tc>
          <w:tcPr>
            <w:tcW w:w="0" w:type="auto"/>
            <w:gridSpan w:val="22"/>
            <w:tcBorders>
              <w:top w:val="single" w:sz="4" w:space="0" w:color="auto"/>
              <w:left w:val="nil"/>
              <w:bottom w:val="single" w:sz="4" w:space="0" w:color="auto"/>
              <w:right w:val="single" w:sz="4" w:space="0" w:color="auto"/>
            </w:tcBorders>
            <w:shd w:val="clear" w:color="auto" w:fill="auto"/>
            <w:vAlign w:val="bottom"/>
            <w:hideMark/>
          </w:tcPr>
          <w:p w14:paraId="0351FC4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Расходы на реализацию мероприятий в прогнозных ценах, тыс. руб. ( с НДС)</w:t>
            </w:r>
          </w:p>
        </w:tc>
      </w:tr>
      <w:tr w:rsidR="003A1204" w:rsidRPr="003A1204" w14:paraId="1F7E32F3" w14:textId="77777777" w:rsidTr="00896360">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1AB47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88D79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C4CBA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C668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Наименование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9CB5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Ед.</w:t>
            </w:r>
            <w:r w:rsidRPr="003A1204">
              <w:rPr>
                <w:rFonts w:ascii="Times New Roman" w:eastAsia="Times New Roman" w:hAnsi="Times New Roman"/>
                <w:b/>
                <w:bCs/>
                <w:spacing w:val="0"/>
                <w:sz w:val="14"/>
                <w:szCs w:val="14"/>
                <w:lang w:eastAsia="ru-RU"/>
              </w:rPr>
              <w:br/>
              <w:t>изм.</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14:paraId="39E44E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Значение показателя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B488A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EA5A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77A2EF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xml:space="preserve">Всего </w:t>
            </w:r>
          </w:p>
          <w:p w14:paraId="40CB2A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p w14:paraId="4D1A8281" w14:textId="77777777" w:rsidR="003A1204" w:rsidRPr="003A1204" w:rsidRDefault="003A1204" w:rsidP="003A1204">
            <w:pPr>
              <w:widowControl/>
              <w:adjustRightInd/>
              <w:spacing w:before="0" w:after="0"/>
              <w:ind w:firstLine="709"/>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0D7A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Профинансировано</w:t>
            </w:r>
            <w:r w:rsidRPr="003A1204">
              <w:rPr>
                <w:rFonts w:ascii="Times New Roman" w:eastAsia="Times New Roman" w:hAnsi="Times New Roman"/>
                <w:b/>
                <w:bCs/>
                <w:spacing w:val="0"/>
                <w:sz w:val="14"/>
                <w:szCs w:val="14"/>
                <w:lang w:eastAsia="ru-RU"/>
              </w:rPr>
              <w:br/>
              <w:t>к 01.01.2018</w:t>
            </w:r>
          </w:p>
        </w:tc>
        <w:tc>
          <w:tcPr>
            <w:tcW w:w="0" w:type="auto"/>
            <w:gridSpan w:val="20"/>
            <w:tcBorders>
              <w:top w:val="single" w:sz="4" w:space="0" w:color="auto"/>
              <w:left w:val="nil"/>
              <w:bottom w:val="single" w:sz="4" w:space="0" w:color="auto"/>
              <w:right w:val="single" w:sz="4" w:space="0" w:color="auto"/>
            </w:tcBorders>
            <w:shd w:val="clear" w:color="auto" w:fill="auto"/>
            <w:vAlign w:val="center"/>
            <w:hideMark/>
          </w:tcPr>
          <w:p w14:paraId="590E953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в т.ч. по годам</w:t>
            </w:r>
          </w:p>
        </w:tc>
      </w:tr>
      <w:tr w:rsidR="00302F14" w:rsidRPr="003A1204" w14:paraId="651999F1" w14:textId="77777777" w:rsidTr="00896360">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7545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098BE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48730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71E5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показателя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8139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222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до реализации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990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после реализации мероприятия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A890A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C24C1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left w:val="single" w:sz="4" w:space="0" w:color="auto"/>
              <w:right w:val="single" w:sz="4" w:space="0" w:color="auto"/>
            </w:tcBorders>
            <w:shd w:val="clear" w:color="auto" w:fill="auto"/>
            <w:vAlign w:val="center"/>
            <w:hideMark/>
          </w:tcPr>
          <w:p w14:paraId="7AED8D4E" w14:textId="77777777" w:rsidR="003A1204" w:rsidRPr="003A1204" w:rsidRDefault="003A1204" w:rsidP="003A1204">
            <w:pPr>
              <w:widowControl/>
              <w:adjustRightInd/>
              <w:spacing w:before="0" w:after="0"/>
              <w:ind w:firstLine="709"/>
              <w:jc w:val="center"/>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52D4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708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AAE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4EC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DDED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2024</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FB12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B8E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DDE3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435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F26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2029</w:t>
            </w:r>
          </w:p>
        </w:tc>
        <w:tc>
          <w:tcPr>
            <w:tcW w:w="0" w:type="auto"/>
            <w:vMerge w:val="restart"/>
            <w:tcBorders>
              <w:top w:val="single" w:sz="4" w:space="0" w:color="auto"/>
              <w:left w:val="single" w:sz="4" w:space="0" w:color="auto"/>
              <w:bottom w:val="single" w:sz="4" w:space="0" w:color="auto"/>
              <w:right w:val="nil"/>
            </w:tcBorders>
            <w:shd w:val="clear" w:color="auto" w:fill="auto"/>
            <w:vAlign w:val="center"/>
            <w:hideMark/>
          </w:tcPr>
          <w:p w14:paraId="0A5C37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2030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EBD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967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42AD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C41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2034</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2BC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39C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5CE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EC6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5E1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2039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E375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2040</w:t>
            </w:r>
          </w:p>
        </w:tc>
      </w:tr>
      <w:tr w:rsidR="00302F14" w:rsidRPr="003A1204" w14:paraId="3A8992AA" w14:textId="77777777" w:rsidTr="00896360">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339EC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5DEA5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F2F2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51DB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(мощность,</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5445D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07458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034DB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CA5C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A130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left w:val="single" w:sz="4" w:space="0" w:color="auto"/>
              <w:right w:val="single" w:sz="4" w:space="0" w:color="auto"/>
            </w:tcBorders>
            <w:shd w:val="clear" w:color="auto" w:fill="auto"/>
            <w:vAlign w:val="center"/>
            <w:hideMark/>
          </w:tcPr>
          <w:p w14:paraId="1BF89EC7" w14:textId="77777777" w:rsidR="003A1204" w:rsidRPr="003A1204" w:rsidRDefault="003A1204" w:rsidP="003A1204">
            <w:pPr>
              <w:widowControl/>
              <w:adjustRightInd/>
              <w:spacing w:before="0" w:after="0"/>
              <w:ind w:firstLine="709"/>
              <w:jc w:val="center"/>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F00A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D7E0D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D8F06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8B22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AB80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7DD6B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A41E4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2A48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37FDE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142C1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1AEBFF1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A4F60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8070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75EEA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5245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3C6E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6C1E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D6428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C441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05B5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1078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r>
      <w:tr w:rsidR="00302F14" w:rsidRPr="003A1204" w14:paraId="72BE8F26" w14:textId="77777777" w:rsidTr="00896360">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CC63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0FBE2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FF427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A607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протяженность,</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76E6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715A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A4083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DCC1F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09BDE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left w:val="single" w:sz="4" w:space="0" w:color="auto"/>
              <w:right w:val="single" w:sz="4" w:space="0" w:color="auto"/>
            </w:tcBorders>
            <w:shd w:val="clear" w:color="auto" w:fill="auto"/>
            <w:vAlign w:val="center"/>
            <w:hideMark/>
          </w:tcPr>
          <w:p w14:paraId="41C62D77" w14:textId="77777777" w:rsidR="003A1204" w:rsidRPr="003A1204" w:rsidRDefault="003A1204" w:rsidP="003A1204">
            <w:pPr>
              <w:widowControl/>
              <w:adjustRightInd/>
              <w:spacing w:before="0" w:after="0"/>
              <w:ind w:firstLine="709"/>
              <w:jc w:val="center"/>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CB081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16C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A12D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4E33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1F7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1A05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5DF48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7A8B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3736C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3DD5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3225FC2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626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4C464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3081D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F1AE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4FB5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1A715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7B529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1CAD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3F5D2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E567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r>
      <w:tr w:rsidR="00302F14" w:rsidRPr="003A1204" w14:paraId="6173EC9C" w14:textId="77777777" w:rsidTr="00896360">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6A5F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9A6DB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6FF60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E174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диаметр и т.п.)</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0FC32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BD95A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22877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B31C9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5BE60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left w:val="single" w:sz="4" w:space="0" w:color="auto"/>
              <w:bottom w:val="single" w:sz="4" w:space="0" w:color="auto"/>
              <w:right w:val="single" w:sz="4" w:space="0" w:color="auto"/>
            </w:tcBorders>
            <w:shd w:val="clear" w:color="auto" w:fill="auto"/>
            <w:vAlign w:val="center"/>
            <w:hideMark/>
          </w:tcPr>
          <w:p w14:paraId="459578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4963B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8413C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F712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870F5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64229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8FFE9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265A0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592F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80946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CAD9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2EFEAE7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7903F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9A26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B1816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BF3D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9F221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EC916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92A7E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3F5AE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8FF71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05E6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p>
        </w:tc>
      </w:tr>
      <w:tr w:rsidR="003A1204" w:rsidRPr="003A1204" w14:paraId="7EC505B1" w14:textId="77777777" w:rsidTr="00896360">
        <w:trPr>
          <w:trHeight w:val="24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907F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Группа 2.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3932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0314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E63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49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025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5D8E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F94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D3A3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043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88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DD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C76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155D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B878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FBD2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C3B6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2AE0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8D2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C209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70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C5A2B88"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85C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8F48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№11 </w:t>
            </w:r>
            <w:r w:rsidRPr="003A1204">
              <w:rPr>
                <w:rFonts w:ascii="Times New Roman" w:eastAsia="Times New Roman" w:hAnsi="Times New Roman"/>
                <w:spacing w:val="0"/>
                <w:sz w:val="14"/>
                <w:szCs w:val="14"/>
                <w:lang w:eastAsia="ru-RU"/>
              </w:rPr>
              <w:br/>
              <w:t>(г.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D961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 территорией промышленного предприятия</w:t>
            </w:r>
            <w:r w:rsidRPr="003A1204">
              <w:rPr>
                <w:rFonts w:ascii="Times New Roman" w:eastAsia="Times New Roman" w:hAnsi="Times New Roman"/>
                <w:spacing w:val="0"/>
                <w:sz w:val="14"/>
                <w:szCs w:val="14"/>
                <w:lang w:eastAsia="ru-RU"/>
              </w:rPr>
              <w:br/>
              <w:t>(г.о. Сергиев-Посад,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70BE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4745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36A6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9673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D2F6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37C06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DBEB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113 299,20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E887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AD719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EBDD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10 229,03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8B96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97 090,54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07A31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5 979,64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08C9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14EE4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6FB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E0D8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E0B3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11530F4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D6E6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169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3130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0EFE6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3A9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CAE17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38EBD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BBC3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FF09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CD91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r>
      <w:tr w:rsidR="00302F14" w:rsidRPr="003A1204" w14:paraId="7B9D7A8A"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4D5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B1FD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№3</w:t>
            </w:r>
            <w:r w:rsidRPr="003A1204">
              <w:rPr>
                <w:rFonts w:ascii="Times New Roman" w:eastAsia="Times New Roman" w:hAnsi="Times New Roman"/>
                <w:spacing w:val="0"/>
                <w:sz w:val="14"/>
                <w:szCs w:val="14"/>
                <w:lang w:eastAsia="ru-RU"/>
              </w:rPr>
              <w:br/>
              <w:t>(г.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514AC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 (г.о. Сергиев-Посад,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AE69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037F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EE9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63CE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E66E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1D66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F9BD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47 178,42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DEA4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D67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9518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4 259,42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CCEF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13B9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40 429,05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C72F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2 489,95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1C7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A82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71D1F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9015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2A88C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E87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2E37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1EEE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B4D9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E7C4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C1F0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3C05A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B0BBF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27E1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0A6A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r>
      <w:tr w:rsidR="00302F14" w:rsidRPr="003A1204" w14:paraId="2368AD11"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6E0B2" w14:textId="10A8D833"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96CA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 8 мощностью 0,61 Гкал</w:t>
            </w:r>
            <w:r w:rsidRPr="003A1204">
              <w:rPr>
                <w:rFonts w:ascii="Times New Roman" w:eastAsia="Times New Roman" w:hAnsi="Times New Roman"/>
                <w:spacing w:val="0"/>
                <w:sz w:val="14"/>
                <w:szCs w:val="14"/>
                <w:lang w:eastAsia="ru-RU"/>
              </w:rPr>
              <w:br w:type="page"/>
              <w:t>(д.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DFC5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 (г.о. Сергиев-Посад,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96A82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BE08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48E9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3814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7E0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FC96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32F5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25 775,45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FBFE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6E239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8473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2 327,09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B1B63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22 087,99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A757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1 360,36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C68B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DB85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A53E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B707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742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172E1E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CDE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3FE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01774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4A65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D05C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439D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FE1B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64975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0E94D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194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47F4A89"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7F66B" w14:textId="5B707DB0"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7530F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(с. 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E4B2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w:t>
            </w:r>
            <w:r w:rsidRPr="003A1204">
              <w:rPr>
                <w:rFonts w:ascii="Times New Roman" w:eastAsia="Times New Roman" w:hAnsi="Times New Roman"/>
                <w:spacing w:val="0"/>
                <w:sz w:val="14"/>
                <w:szCs w:val="14"/>
                <w:lang w:eastAsia="ru-RU"/>
              </w:rPr>
              <w:br/>
              <w:t>(г.о. Сергиев-Посад, с. 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B1DC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6DE4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E6B1F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4562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EF6D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92C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44E7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78 310,62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7AD1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013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86D2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7 070,14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3554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67 107,45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F899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4 133,03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13A7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1123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9DD2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9A0C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D0D3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754B59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68F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D13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9489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716DE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925DD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278F1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A890B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3803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19798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57B31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2EE190F"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B2BEF" w14:textId="512BD408"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B132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(с.п.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E018E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в границах существующего участка (г.о. Сергиев-Посад, с.п.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286D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006C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4D85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A31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F069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0C41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3691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8 835,37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801B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B576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911A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797,69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EB4D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7 571,38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2C92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466,31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E65F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CA58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BC65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914A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D122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683366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183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1B85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DC587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3B6B9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9BFBF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1EFB3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9852C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DA3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5D604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42CE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86AB765"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3F858" w14:textId="0099965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9AFB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(с.п.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B5CC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(г.о. Сергиев-Посад, с.п.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7AAB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0C314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CB30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0728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8268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BF9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6B491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81 873,90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DF05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F2C9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22AE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7 391,85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82B3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70 160,96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FD3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4 321,09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CB68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6C44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7BCC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5CE3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8167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51644B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595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3C37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2F32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B5BF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7C8A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D5EC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CF904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DE4CF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3C0F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424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875CEBE"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A81CC" w14:textId="12176A3E"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223C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(с.п.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7279A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(после газификации поселка) </w:t>
            </w:r>
            <w:r w:rsidRPr="003A1204">
              <w:rPr>
                <w:rFonts w:ascii="Times New Roman" w:eastAsia="Times New Roman" w:hAnsi="Times New Roman"/>
                <w:spacing w:val="0"/>
                <w:sz w:val="14"/>
                <w:szCs w:val="14"/>
                <w:lang w:eastAsia="ru-RU"/>
              </w:rPr>
              <w:br/>
              <w:t>(г.о. Сергиев-Посад, с.п.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B2BD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0ADE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FE4C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BA20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84F6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EAA7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300D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45 881,20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8151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9B2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BE29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4 142,31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4961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39 317,41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B1FA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2 421,49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697A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9D66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80B9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6A94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DFB5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514640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34F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8F0C2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D2C73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31F4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8588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C586E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4400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A921A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7D376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3FA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7E1D18A"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91275" w14:textId="7F097052"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95FE9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561E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замещающего источника БМК в границах существующей котельной.</w:t>
            </w:r>
            <w:r w:rsidRPr="003A1204">
              <w:rPr>
                <w:rFonts w:ascii="Times New Roman" w:eastAsia="Times New Roman" w:hAnsi="Times New Roman"/>
                <w:spacing w:val="0"/>
                <w:sz w:val="14"/>
                <w:szCs w:val="14"/>
                <w:lang w:eastAsia="ru-RU"/>
              </w:rPr>
              <w:br/>
              <w:t>(г.о. Сергиев-Посад,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CFE3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D54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B1AA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D4F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04DC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78C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61B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25 769,65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5A72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E52AA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A1F4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2 326,57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3655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8AE3B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22 083,02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500C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1 360,05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F882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483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E09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BDF6A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42ACA1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928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4A7A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49F9D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233D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8BF3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F6722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857D7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2ADC0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48C3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8C6A9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51E2351" w14:textId="77777777" w:rsidTr="00896360">
        <w:trPr>
          <w:trHeight w:val="8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054D4" w14:textId="44A8F249"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331D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03C64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замещающего источника БМК  с переносом источника в район жилого дома 133 и переводом на природный газ </w:t>
            </w:r>
            <w:r w:rsidRPr="003A1204">
              <w:rPr>
                <w:rFonts w:ascii="Times New Roman" w:eastAsia="Times New Roman" w:hAnsi="Times New Roman"/>
                <w:spacing w:val="0"/>
                <w:sz w:val="14"/>
                <w:szCs w:val="14"/>
                <w:lang w:eastAsia="ru-RU"/>
              </w:rPr>
              <w:br/>
              <w:t>(г.о. Сергиев-</w:t>
            </w:r>
            <w:r w:rsidRPr="003A1204">
              <w:rPr>
                <w:rFonts w:ascii="Times New Roman" w:eastAsia="Times New Roman" w:hAnsi="Times New Roman"/>
                <w:spacing w:val="0"/>
                <w:sz w:val="14"/>
                <w:szCs w:val="14"/>
                <w:lang w:eastAsia="ru-RU"/>
              </w:rPr>
              <w:lastRenderedPageBreak/>
              <w:t xml:space="preserve">Посад, Березняковское с.п., д. Путятино, </w:t>
            </w:r>
            <w:r w:rsidRPr="003A1204">
              <w:rPr>
                <w:rFonts w:ascii="Times New Roman" w:eastAsia="Times New Roman" w:hAnsi="Times New Roman"/>
                <w:spacing w:val="0"/>
                <w:sz w:val="14"/>
                <w:szCs w:val="14"/>
                <w:lang w:eastAsia="ru-RU"/>
              </w:rPr>
              <w:br/>
              <w:t>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DAA5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B13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FEFCA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2FC26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40B4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60BF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A4F2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30 211,45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F84F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1664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0C71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2 727,59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C4C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D46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25 889,38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0143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1 594,48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74B3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0938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D7F0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36D8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74142E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456D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949DB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3825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C56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6B0D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FD324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EF8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20973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5907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2FDC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21E88E8"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DAF78" w14:textId="2AEB8C0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2.1.1</w:t>
            </w:r>
            <w:r w:rsidR="00B208EC">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816EA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7ED1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замещающего источника БМК в границах существующей котельной</w:t>
            </w:r>
            <w:r w:rsidRPr="003A1204">
              <w:rPr>
                <w:rFonts w:ascii="Times New Roman" w:eastAsia="Times New Roman" w:hAnsi="Times New Roman"/>
                <w:spacing w:val="0"/>
                <w:sz w:val="14"/>
                <w:szCs w:val="14"/>
                <w:lang w:eastAsia="ru-RU"/>
              </w:rPr>
              <w:br/>
              <w:t>(г.о. Сергиев-Посад, 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2ED3F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85FE9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850E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77B8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FC21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A960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E172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75 911,24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FEC9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7B19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7C02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6 853,52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7E83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9066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65 051,32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AE18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4 006,40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E852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A7D4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8DA4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E13E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683025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23E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E53F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6FD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2E57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CE3D9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E19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C18A2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DE4FF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D8C9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F6837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CE72CA6"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6FEDA" w14:textId="0B0C4D20"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2.1.1</w:t>
            </w:r>
            <w:r w:rsidR="00B208EC">
              <w:rPr>
                <w:rFonts w:ascii="Times New Roman" w:eastAsia="Times New Roman" w:hAnsi="Times New Roman"/>
                <w:spacing w:val="0"/>
                <w:sz w:val="14"/>
                <w:szCs w:val="14"/>
                <w:lang w:eastAsia="ru-RU"/>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1BD1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401ED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существующем ЗУ</w:t>
            </w:r>
            <w:r w:rsidRPr="003A1204">
              <w:rPr>
                <w:rFonts w:ascii="Times New Roman" w:eastAsia="Times New Roman" w:hAnsi="Times New Roman"/>
                <w:spacing w:val="0"/>
                <w:sz w:val="14"/>
                <w:szCs w:val="14"/>
                <w:lang w:eastAsia="ru-RU"/>
              </w:rPr>
              <w:br/>
              <w:t>(г.о. Сергиев-Посад,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EB2E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652C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5E09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AA02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29994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EA1D6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778F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55 479,96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B38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07AF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F228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5 008,91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00A6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0ED3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47 542,96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C9B7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2 928,09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9C1C3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F267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88FC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4CD1A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5B1432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E577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3E07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6670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FD48A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DA1F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E7941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2831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0020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DFDB3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EA41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291E3A4"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88DC3" w14:textId="3CB35B88"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2.1.1</w:t>
            </w:r>
            <w:r w:rsidR="00B208EC">
              <w:rPr>
                <w:rFonts w:ascii="Times New Roman" w:eastAsia="Times New Roman" w:hAnsi="Times New Roman"/>
                <w:spacing w:val="0"/>
                <w:sz w:val="14"/>
                <w:szCs w:val="14"/>
                <w:lang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5320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1EED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замещающего источника БМКна новом земельном участке вблизи ж/д 31</w:t>
            </w:r>
            <w:r w:rsidRPr="003A1204">
              <w:rPr>
                <w:rFonts w:ascii="Times New Roman" w:eastAsia="Times New Roman" w:hAnsi="Times New Roman"/>
                <w:spacing w:val="0"/>
                <w:sz w:val="14"/>
                <w:szCs w:val="14"/>
                <w:lang w:eastAsia="ru-RU"/>
              </w:rPr>
              <w:br/>
              <w:t>(Березняковское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97D5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D472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26E2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D34E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7E53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601E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86C8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56 524,43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C463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3783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A98A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5 103,21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30C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DD2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48 438,01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966E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2 983,21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14B3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3C437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F5F3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7D99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0B64591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9AB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F554E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C6B7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8028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A673A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AFCD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7C958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823D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8EA90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F75C0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85E9918"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6CA6B" w14:textId="5EAC9062"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2.1.1</w:t>
            </w:r>
            <w:r w:rsidR="00B208EC">
              <w:rPr>
                <w:rFonts w:ascii="Times New Roman" w:eastAsia="Times New Roman" w:hAnsi="Times New Roman"/>
                <w:spacing w:val="0"/>
                <w:sz w:val="14"/>
                <w:szCs w:val="14"/>
                <w:lang w:eastAsia="ru-RU"/>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203B6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9472D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замещающего источника мощностью 43,2 Гкал/ч с автоматизацией и диспетчеризацией. </w:t>
            </w:r>
            <w:r w:rsidRPr="003A1204">
              <w:rPr>
                <w:rFonts w:ascii="Times New Roman" w:eastAsia="Times New Roman" w:hAnsi="Times New Roman"/>
                <w:spacing w:val="0"/>
                <w:sz w:val="14"/>
                <w:szCs w:val="14"/>
                <w:lang w:eastAsia="ru-RU"/>
              </w:rPr>
              <w:br/>
              <w:t>(г.о. Сергиев-Посад,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060B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F8E6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AD7D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F17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F0C7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4A7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629B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501 291,19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EE7A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DF54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C31D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44 308,52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41F4A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5366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222 650,37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9CF4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207 213,27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4DC4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27 119,04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6E51D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46B0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E446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4C710E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6EB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9EE11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2D2B7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E9F3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2FBCA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65719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C391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B7D82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EB85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5D9D0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30FC1D1"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BEF63" w14:textId="3338BABC"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CBA1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(д.Зубцово)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FAB5B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существующем ЗУ со снижением установленной мощности</w:t>
            </w:r>
            <w:r w:rsidRPr="003A1204">
              <w:rPr>
                <w:rFonts w:ascii="Times New Roman" w:eastAsia="Times New Roman" w:hAnsi="Times New Roman"/>
                <w:spacing w:val="0"/>
                <w:sz w:val="14"/>
                <w:szCs w:val="14"/>
                <w:lang w:eastAsia="ru-RU"/>
              </w:rPr>
              <w:br/>
              <w:t>(г.о. Сергиев-Посад, д. Зубцово)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1B1A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C18C6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3519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1861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5EBD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9BEA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7858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47 908,91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425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B02C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5A4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4 148,02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1F86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790E3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2207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41 222,09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21E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2 538,80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A675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01D5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59E1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341C75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213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50FEB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49A9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00EA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3ECCC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435D8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6850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D7938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4468A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6FC6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6381317"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B37C1" w14:textId="315C97AD"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E6D63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(г. Сергиев Посад, ул. Кирова, 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B57D9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на  участке существующей котельной с РТХ (Дизельное топливо) </w:t>
            </w:r>
            <w:r w:rsidRPr="003A1204">
              <w:rPr>
                <w:rFonts w:ascii="Times New Roman" w:eastAsia="Times New Roman" w:hAnsi="Times New Roman"/>
                <w:spacing w:val="0"/>
                <w:sz w:val="14"/>
                <w:szCs w:val="14"/>
                <w:lang w:eastAsia="ru-RU"/>
              </w:rPr>
              <w:br/>
              <w:t>(г.о. Сергиев-Посад, ул. Кирова, 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9FA9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3299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48EE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FA00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B4B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CD23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DAEC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44 352,34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AE42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46C8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8CC8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3 840,09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FD26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AA31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2FF4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38 161,93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B2C9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2 350,33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F49BF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0FE1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530FE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29961C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D92F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0EFE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3D58A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E284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DBF5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885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1893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D0FB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000C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6AA49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DF0FD21"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1069D" w14:textId="45B1667E"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A783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(г. Сергиев-Посадул.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778C3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на участке существующей котельной </w:t>
            </w:r>
            <w:r w:rsidRPr="003A1204">
              <w:rPr>
                <w:rFonts w:ascii="Times New Roman" w:eastAsia="Times New Roman" w:hAnsi="Times New Roman"/>
                <w:spacing w:val="0"/>
                <w:sz w:val="14"/>
                <w:szCs w:val="14"/>
                <w:lang w:eastAsia="ru-RU"/>
              </w:rPr>
              <w:br/>
              <w:t>(г.о. Сергиев-Посад, 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49E2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93A7F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9F90F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890C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A6E54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60D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23C5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89 353,58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51E1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4C0F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716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7 736,36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0161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0A29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DBEC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76 882,19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0952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4 735,04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681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CAB6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C06E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0860FB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25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7A10C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19B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05FA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688E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1D17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0E1B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54BD8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F7F79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E1B5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520365C"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BBD25" w14:textId="644027F1"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2.1.</w:t>
            </w:r>
            <w:r w:rsidR="00B208EC">
              <w:rPr>
                <w:rFonts w:ascii="Times New Roman" w:eastAsia="Times New Roman" w:hAnsi="Times New Roman"/>
                <w:spacing w:val="0"/>
                <w:sz w:val="14"/>
                <w:szCs w:val="14"/>
                <w:lang w:eastAsia="ru-RU"/>
              </w:rPr>
              <w:t>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040C5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w:t>
            </w:r>
            <w:r w:rsidRPr="003A1204">
              <w:rPr>
                <w:rFonts w:ascii="Times New Roman" w:eastAsia="Times New Roman" w:hAnsi="Times New Roman"/>
                <w:spacing w:val="0"/>
                <w:sz w:val="14"/>
                <w:szCs w:val="14"/>
                <w:lang w:eastAsia="ru-RU"/>
              </w:rPr>
              <w:br/>
              <w:t>(Скобяной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59F5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 с РТХ</w:t>
            </w:r>
            <w:r w:rsidRPr="003A1204">
              <w:rPr>
                <w:rFonts w:ascii="Times New Roman" w:eastAsia="Times New Roman" w:hAnsi="Times New Roman"/>
                <w:spacing w:val="0"/>
                <w:sz w:val="14"/>
                <w:szCs w:val="14"/>
                <w:lang w:eastAsia="ru-RU"/>
              </w:rPr>
              <w:br/>
              <w:t>(г.о. Сергиев-Посад,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202A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019D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0D0F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2742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34,03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1F69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601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4008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302 207,64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9FB3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B0C4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6BD0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26 711,76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390E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E73D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134 226,66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35EB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124 920,28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9DCB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16 348,94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9B37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9E8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2BAFA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6DFED5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C2B1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1D4D1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237F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E75BD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BAD7B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F354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EDB58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598D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A78C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D63E4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F96E2DA"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237F8" w14:textId="7BF81A69"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B208EC">
              <w:rPr>
                <w:rFonts w:ascii="Times New Roman" w:eastAsia="Times New Roman" w:hAnsi="Times New Roman"/>
                <w:spacing w:val="0"/>
                <w:sz w:val="14"/>
                <w:szCs w:val="14"/>
                <w:lang w:eastAsia="ru-RU"/>
              </w:rPr>
              <w:t>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BA09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пос. Афанасово.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F9F7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 с РТХ</w:t>
            </w:r>
            <w:r w:rsidRPr="003A1204">
              <w:rPr>
                <w:rFonts w:ascii="Times New Roman" w:eastAsia="Times New Roman" w:hAnsi="Times New Roman"/>
                <w:spacing w:val="0"/>
                <w:sz w:val="14"/>
                <w:szCs w:val="14"/>
                <w:lang w:eastAsia="ru-RU"/>
              </w:rPr>
              <w:br/>
              <w:t>(г.о. Сергиев-Посад, Афанасово)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8700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3539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F12B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23C4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3B72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A208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31EF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63 388,09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BB8B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E5A7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5F1A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5 488,23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911A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BFE9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69BD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54 540,79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96DFD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3 359,07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1611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B87E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8B3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5535DC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48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A59E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66ED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B3E1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B52F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B5F3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50C0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FEBA8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672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0D84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D7462C4"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9C014" w14:textId="7159BBA0"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9A94E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Птицеградская</w:t>
            </w:r>
            <w:r w:rsidRPr="003A1204">
              <w:rPr>
                <w:rFonts w:ascii="Times New Roman" w:eastAsia="Times New Roman" w:hAnsi="Times New Roman"/>
                <w:spacing w:val="0"/>
                <w:sz w:val="14"/>
                <w:szCs w:val="14"/>
                <w:lang w:eastAsia="ru-RU"/>
              </w:rPr>
              <w:br/>
              <w:t>(г. Сергиев-Посад, ул. Маслиева, 37а)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F79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на территории существующей котельной. </w:t>
            </w:r>
            <w:r w:rsidRPr="003A1204">
              <w:rPr>
                <w:rFonts w:ascii="Times New Roman" w:eastAsia="Times New Roman" w:hAnsi="Times New Roman"/>
                <w:spacing w:val="0"/>
                <w:sz w:val="14"/>
                <w:szCs w:val="14"/>
                <w:lang w:eastAsia="ru-RU"/>
              </w:rPr>
              <w:br/>
              <w:t>(г.о.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FD88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5EC5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D60E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E6E4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D1C3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36A7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D0E1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190 200,44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83B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9382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13B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16 120,87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5F9A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75D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102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84 814,77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C55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78 934,28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86A2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10 330,52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262F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0498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3B49F6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320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97824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6D8C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BB7DA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F51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81BD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4DC3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4E7C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1655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EB71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54BBEC7"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5FC9E" w14:textId="42B83B9C"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2.1.2</w:t>
            </w:r>
            <w:r w:rsidR="008E40EE">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39066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«Ферма»</w:t>
            </w:r>
            <w:r w:rsidRPr="003A1204">
              <w:rPr>
                <w:rFonts w:ascii="Times New Roman" w:eastAsia="Times New Roman" w:hAnsi="Times New Roman"/>
                <w:spacing w:val="0"/>
                <w:sz w:val="14"/>
                <w:szCs w:val="14"/>
                <w:lang w:eastAsia="ru-RU"/>
              </w:rPr>
              <w:br/>
              <w:t>( г. о. Сергиев-Посад, ул. Весенняя)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B852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с РТХ на  уч-ке существующей котельной </w:t>
            </w:r>
            <w:r w:rsidRPr="003A1204">
              <w:rPr>
                <w:rFonts w:ascii="Times New Roman" w:eastAsia="Times New Roman" w:hAnsi="Times New Roman"/>
                <w:spacing w:val="0"/>
                <w:sz w:val="14"/>
                <w:szCs w:val="14"/>
                <w:lang w:eastAsia="ru-RU"/>
              </w:rPr>
              <w:br/>
              <w:t>(г.о. Сергиев-Посад, ул. Весенняя)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52F5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9FB1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5AB2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7ADF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39,94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DC1E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9612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2D6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532 334,90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65C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AA1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6120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46 090,29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3675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5530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2E95F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458 035,04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3C07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28 209,57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FAE9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D0DA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6DC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2160D6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536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1997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42C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DEC5F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5E2B0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A503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8832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FD36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14C7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2F869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88EEBB2"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2A34C" w14:textId="38B2FF74"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9F6D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 г. о.Сергиев-Посад, ул. Парковая,43)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3D9D3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участке существующей котельной</w:t>
            </w:r>
            <w:r w:rsidRPr="003A1204">
              <w:rPr>
                <w:rFonts w:ascii="Times New Roman" w:eastAsia="Times New Roman" w:hAnsi="Times New Roman"/>
                <w:spacing w:val="0"/>
                <w:sz w:val="14"/>
                <w:szCs w:val="14"/>
                <w:lang w:eastAsia="ru-RU"/>
              </w:rPr>
              <w:br/>
              <w:t>(г.о. Сергиев-Посад, ул. Парковая,43)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C53E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ECD7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1017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4F6E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6189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E49F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CFC3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74 172,36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7A19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3B6A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7D9C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6 421,94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D6C8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D7A7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880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63 819,86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71A5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3 930,55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DDD2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E65B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5BD3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vAlign w:val="center"/>
            <w:hideMark/>
          </w:tcPr>
          <w:p w14:paraId="7CD5AE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3A1204">
              <w:rPr>
                <w:rFonts w:ascii="Times New Roman" w:eastAsia="Times New Roman" w:hAnsi="Times New Roman"/>
                <w:color w:val="FF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840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F735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D994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1D4EA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60716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C6B5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DED5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B080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37527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6415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43E863F"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4EA26" w14:textId="247F42C3"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C78F8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D9A16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на территории существующей котельной</w:t>
            </w:r>
            <w:r w:rsidRPr="003A1204">
              <w:rPr>
                <w:rFonts w:ascii="Times New Roman" w:eastAsia="Times New Roman" w:hAnsi="Times New Roman"/>
                <w:spacing w:val="0"/>
                <w:sz w:val="14"/>
                <w:szCs w:val="14"/>
                <w:lang w:eastAsia="ru-RU"/>
              </w:rPr>
              <w:br/>
              <w:t>(г.о. Сергиев-Посад, г. 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10EB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2EBC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115D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41CB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25B1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0C9A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8341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298 896,00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8341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8454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9CFA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25 333,62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C19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827D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2228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133 284,63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84F5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124 043,56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466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16 234,20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AB13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27B3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7C1E17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6FF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05FAB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70376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0ABDC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1FD7F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ACA93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E4B3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CD774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665F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73102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B154C0D"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0AF0" w14:textId="17711C62"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FD49F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 xml:space="preserve">(г.о. Сергиев-Посад, г. Краснозаводск, ул. Горького)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0B6C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в районе ул. Горького с РТХ </w:t>
            </w:r>
            <w:r w:rsidRPr="003A1204">
              <w:rPr>
                <w:rFonts w:ascii="Times New Roman" w:eastAsia="Times New Roman" w:hAnsi="Times New Roman"/>
                <w:spacing w:val="0"/>
                <w:sz w:val="14"/>
                <w:szCs w:val="14"/>
                <w:lang w:eastAsia="ru-RU"/>
              </w:rPr>
              <w:br/>
              <w:t>(г.о. Сергиев-Посад, г. Краснозаводск,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3E5C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6743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9A02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535D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09F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2B9C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11A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139 122,29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36F2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0496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876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11 791,63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B6DFB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B274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323B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62 037,84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2D21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57 736,55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6954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7 556,27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217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E729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0227A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B0A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9F2B5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4DCF5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19162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748B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2013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8E000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A38D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87480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E248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B6AE9A9"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343ED" w14:textId="47ED39DA"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218D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Строительство БМК </w:t>
            </w:r>
            <w:r w:rsidRPr="003A1204">
              <w:rPr>
                <w:rFonts w:ascii="Times New Roman" w:eastAsia="Times New Roman" w:hAnsi="Times New Roman"/>
                <w:spacing w:val="0"/>
                <w:sz w:val="14"/>
                <w:szCs w:val="14"/>
                <w:lang w:eastAsia="ru-RU"/>
              </w:rPr>
              <w:br/>
              <w:t>(г.о Сергиев-Посад, д. Абрамово, в/г № 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33B16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замещающего источника (БМК) со снижением установленной мощности и газификацией котельной</w:t>
            </w:r>
            <w:r w:rsidRPr="003A1204">
              <w:rPr>
                <w:rFonts w:ascii="Times New Roman" w:eastAsia="Times New Roman" w:hAnsi="Times New Roman"/>
                <w:spacing w:val="0"/>
                <w:sz w:val="14"/>
                <w:szCs w:val="14"/>
                <w:lang w:eastAsia="ru-RU"/>
              </w:rPr>
              <w:br/>
              <w:t>(Сергиево-Посадский р-н, д. Абрамово, в/г № 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2993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0338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A7B51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DA32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DAE1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613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044E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102 983,12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44D9E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680C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A1EF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8 916,42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7CA9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859C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628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88 609,40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3AD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5 457,30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21A1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46B9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5129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5CA2E4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A87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937F0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7C6B2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6D76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22AB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290E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0E4E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D4ACC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F50B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BEC3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20BA079"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2F633" w14:textId="40B135AA"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FBDB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БМК №14 (Совхоз/ДКВР)</w:t>
            </w:r>
            <w:r w:rsidRPr="003A1204">
              <w:rPr>
                <w:rFonts w:ascii="Times New Roman" w:eastAsia="Times New Roman" w:hAnsi="Times New Roman"/>
                <w:spacing w:val="0"/>
                <w:sz w:val="14"/>
                <w:szCs w:val="14"/>
                <w:lang w:eastAsia="ru-RU"/>
              </w:rPr>
              <w:br/>
              <w:t xml:space="preserve">(г.о Сергиев-Посад, Скоропусковский г/п, г. Сергиев Посад 14, 27, 1.)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1F55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Строительство  замещающего источника (БМК) со снижением установленной мощности и газификацией котельной</w:t>
            </w:r>
            <w:r w:rsidRPr="003A1204">
              <w:rPr>
                <w:rFonts w:ascii="Times New Roman" w:eastAsia="Times New Roman" w:hAnsi="Times New Roman"/>
                <w:spacing w:val="0"/>
                <w:sz w:val="14"/>
                <w:szCs w:val="14"/>
                <w:lang w:eastAsia="ru-RU"/>
              </w:rPr>
              <w:br/>
              <w:t>(г.о Сергиев-</w:t>
            </w:r>
            <w:r w:rsidRPr="003A1204">
              <w:rPr>
                <w:rFonts w:ascii="Times New Roman" w:eastAsia="Times New Roman" w:hAnsi="Times New Roman"/>
                <w:spacing w:val="0"/>
                <w:sz w:val="14"/>
                <w:szCs w:val="14"/>
                <w:lang w:eastAsia="ru-RU"/>
              </w:rPr>
              <w:lastRenderedPageBreak/>
              <w:t xml:space="preserve">Посад, Скоропусковский г/п, г. Сергиев Посад 14, 27, 1.) 4)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1B01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2837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D2FF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9CC4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2456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1A4E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546C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72 044,16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DF56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15D8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31A8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6 504,39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14E4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9A97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61 737,47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BA27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3 802,30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8A87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8230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966E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0DA8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902ABD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66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6C29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8127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350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FBA0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5C12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3BDDD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BAD0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DDDCA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679D5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182BEA2"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17E63A" w14:textId="29DBD31B"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w:t>
            </w:r>
            <w:r w:rsidR="008E40EE">
              <w:rPr>
                <w:rFonts w:ascii="Times New Roman" w:eastAsia="Times New Roman" w:hAnsi="Times New Roman"/>
                <w:spacing w:val="0"/>
                <w:sz w:val="14"/>
                <w:szCs w:val="14"/>
                <w:lang w:eastAsia="ru-RU"/>
              </w:rPr>
              <w:t>26</w:t>
            </w:r>
          </w:p>
        </w:tc>
        <w:tc>
          <w:tcPr>
            <w:tcW w:w="0" w:type="auto"/>
            <w:tcBorders>
              <w:top w:val="single" w:sz="4" w:space="0" w:color="auto"/>
              <w:left w:val="nil"/>
              <w:bottom w:val="single" w:sz="4" w:space="0" w:color="auto"/>
              <w:right w:val="single" w:sz="4" w:space="0" w:color="auto"/>
            </w:tcBorders>
            <w:shd w:val="clear" w:color="auto" w:fill="auto"/>
            <w:vAlign w:val="center"/>
          </w:tcPr>
          <w:p w14:paraId="16E7EF4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Котельная Самотовино: Строительство замещающего источника на природном газе в рамках инвестиционной программы МУП "РКС". Ввод в эксплуатацию запланирован в 2021 году.</w:t>
            </w:r>
          </w:p>
        </w:tc>
        <w:tc>
          <w:tcPr>
            <w:tcW w:w="0" w:type="auto"/>
            <w:tcBorders>
              <w:top w:val="single" w:sz="4" w:space="0" w:color="auto"/>
              <w:left w:val="nil"/>
              <w:bottom w:val="single" w:sz="4" w:space="0" w:color="auto"/>
              <w:right w:val="single" w:sz="4" w:space="0" w:color="auto"/>
            </w:tcBorders>
            <w:shd w:val="clear" w:color="auto" w:fill="auto"/>
            <w:vAlign w:val="center"/>
          </w:tcPr>
          <w:p w14:paraId="5AD253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Котельная Самотовино. Сергиево-Посадский р-н, п. Самотовино</w:t>
            </w:r>
          </w:p>
        </w:tc>
        <w:tc>
          <w:tcPr>
            <w:tcW w:w="0" w:type="auto"/>
            <w:tcBorders>
              <w:top w:val="single" w:sz="4" w:space="0" w:color="auto"/>
              <w:left w:val="nil"/>
              <w:bottom w:val="single" w:sz="4" w:space="0" w:color="auto"/>
              <w:right w:val="single" w:sz="4" w:space="0" w:color="auto"/>
            </w:tcBorders>
            <w:shd w:val="clear" w:color="auto" w:fill="auto"/>
            <w:vAlign w:val="center"/>
          </w:tcPr>
          <w:p w14:paraId="51CF9D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4E98BD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tcPr>
          <w:p w14:paraId="2EA6D1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50AD17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3,72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B58AD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400FD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5114E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40752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E393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0AF48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F7D99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080B5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4B8C3D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F3CBE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873A0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6CFAB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7FF91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tcPr>
          <w:p w14:paraId="428638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346AF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FF855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4EA879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45F4B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6E3ED7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119F9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C97961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E6568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35AE67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147FB5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r>
      <w:tr w:rsidR="00302F14" w:rsidRPr="003A1204" w14:paraId="6ED81806" w14:textId="77777777" w:rsidTr="00E34268">
        <w:trPr>
          <w:trHeight w:val="240"/>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07E5" w14:textId="77777777" w:rsidR="00E34268" w:rsidRPr="003A1204" w:rsidRDefault="00E34268" w:rsidP="00E34268">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Всего по группе 2</w:t>
            </w: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3BB21" w14:textId="316AE1DE"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3 103 305,91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1E99C9" w14:textId="67A3F8D9"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FE81B9" w14:textId="2E2BE1FC"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C3578B" w14:textId="7FF0CC96"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271 649,47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025852" w14:textId="2B9EE7B8"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303 335,73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3200E" w14:textId="6212C769"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686 730,16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F15988" w14:textId="0919D832"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1 452 706,57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0482D6" w14:textId="55274BDB"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354 763,03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1C20B5" w14:textId="19954B75"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34 120,99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1FBF35" w14:textId="35DFDCD9"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F72CF9" w14:textId="6ACE70C9"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nil"/>
            </w:tcBorders>
            <w:shd w:val="clear" w:color="auto" w:fill="auto"/>
            <w:noWrap/>
            <w:vAlign w:val="center"/>
            <w:hideMark/>
          </w:tcPr>
          <w:p w14:paraId="76850254" w14:textId="33E63DA0" w:rsidR="00E34268" w:rsidRPr="00E34268" w:rsidRDefault="00E34268" w:rsidP="00E34268">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7415B" w14:textId="2D0C7D65"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532F2D" w14:textId="73D3DAB5"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45B980" w14:textId="6B6DA3EB"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EA298E" w14:textId="0B95EB38"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49266B" w14:textId="2F93C68A"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53BE33" w14:textId="1D820FEF"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B47096" w14:textId="14160D64"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4FFDF7" w14:textId="544228C9"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CEAD8B" w14:textId="3415D272"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E48BE8" w14:textId="143AB432" w:rsidR="00E34268" w:rsidRPr="00E34268" w:rsidRDefault="00E34268" w:rsidP="00E34268">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E34268">
              <w:rPr>
                <w:rFonts w:ascii="Times New Roman" w:hAnsi="Times New Roman"/>
                <w:b/>
                <w:bCs/>
                <w:color w:val="000000"/>
                <w:sz w:val="16"/>
                <w:szCs w:val="16"/>
              </w:rPr>
              <w:t>0,00</w:t>
            </w:r>
          </w:p>
        </w:tc>
      </w:tr>
      <w:tr w:rsidR="003A1204" w:rsidRPr="003A1204" w14:paraId="2A7AA1C7" w14:textId="77777777" w:rsidTr="00896360">
        <w:trPr>
          <w:trHeight w:val="24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31E88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02C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3773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B20CA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9BD3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064E7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FD4A7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1E1D7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5CD8C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F480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FAB83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r>
      <w:tr w:rsidR="003A1204" w:rsidRPr="003A1204" w14:paraId="3DA184AC" w14:textId="77777777" w:rsidTr="00896360">
        <w:trPr>
          <w:trHeight w:val="24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D09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8E45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FD0C4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CCA4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CFE9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32C2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62CB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341B3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056B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FA92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E35E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3A1204">
              <w:rPr>
                <w:rFonts w:ascii="Times New Roman" w:eastAsia="Times New Roman" w:hAnsi="Times New Roman"/>
                <w:b/>
                <w:bCs/>
                <w:color w:val="000000"/>
                <w:spacing w:val="0"/>
                <w:sz w:val="14"/>
                <w:szCs w:val="14"/>
                <w:lang w:eastAsia="ru-RU"/>
              </w:rPr>
              <w:t> </w:t>
            </w:r>
          </w:p>
        </w:tc>
      </w:tr>
      <w:tr w:rsidR="00302F14" w:rsidRPr="003A1204" w14:paraId="30D2E3F0"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6B92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E108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№6 </w:t>
            </w:r>
            <w:r w:rsidRPr="003A1204">
              <w:rPr>
                <w:rFonts w:ascii="Times New Roman" w:eastAsia="Times New Roman" w:hAnsi="Times New Roman"/>
                <w:spacing w:val="0"/>
                <w:sz w:val="14"/>
                <w:szCs w:val="14"/>
                <w:lang w:eastAsia="ru-RU"/>
              </w:rPr>
              <w:br/>
              <w:t>(г.о. Сергиев-Посад,</w:t>
            </w:r>
            <w:r w:rsidRPr="003A1204">
              <w:rPr>
                <w:rFonts w:ascii="Times New Roman" w:eastAsia="Times New Roman" w:hAnsi="Times New Roman"/>
                <w:spacing w:val="0"/>
                <w:sz w:val="14"/>
                <w:szCs w:val="14"/>
                <w:lang w:eastAsia="ru-RU"/>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205BD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 увеличением установленной мощности. Переключение на котельную абонентов от котельных №4 и № 21</w:t>
            </w:r>
            <w:r w:rsidRPr="003A1204">
              <w:rPr>
                <w:rFonts w:ascii="Times New Roman" w:eastAsia="Times New Roman" w:hAnsi="Times New Roman"/>
                <w:spacing w:val="0"/>
                <w:sz w:val="14"/>
                <w:szCs w:val="14"/>
                <w:lang w:eastAsia="ru-RU"/>
              </w:rPr>
              <w:br/>
              <w:t>(г.о. Сергиев-Посад,</w:t>
            </w:r>
            <w:r w:rsidRPr="003A1204">
              <w:rPr>
                <w:rFonts w:ascii="Times New Roman" w:eastAsia="Times New Roman" w:hAnsi="Times New Roman"/>
                <w:spacing w:val="0"/>
                <w:sz w:val="14"/>
                <w:szCs w:val="14"/>
                <w:lang w:eastAsia="ru-RU"/>
              </w:rPr>
              <w:br/>
              <w:t>г. Хотьково, Художественный проезд, д.2,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6F341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2E6E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4D94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469F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5D44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2AE9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52A1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341 268,49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0BAD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0D0D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A92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29 547,49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A53F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9485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C33F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293 636,44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6D40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18 084,55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4EA6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4695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D5AA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5CFAD1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250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29F1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2DEA9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8C6C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35FFA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9DC96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44CB3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35B3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4AA5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46E52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26D8DF3" w14:textId="77777777" w:rsidTr="00896360">
        <w:trPr>
          <w:trHeight w:val="122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7F39F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DE9E8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№5 </w:t>
            </w:r>
            <w:r w:rsidRPr="003A1204">
              <w:rPr>
                <w:rFonts w:ascii="Times New Roman" w:eastAsia="Times New Roman" w:hAnsi="Times New Roman"/>
                <w:spacing w:val="0"/>
                <w:sz w:val="14"/>
                <w:szCs w:val="14"/>
                <w:lang w:eastAsia="ru-RU"/>
              </w:rPr>
              <w:br/>
              <w:t>(г.о. Сергиев-Посад,</w:t>
            </w:r>
            <w:r w:rsidRPr="003A1204">
              <w:rPr>
                <w:rFonts w:ascii="Times New Roman" w:eastAsia="Times New Roman" w:hAnsi="Times New Roman"/>
                <w:spacing w:val="0"/>
                <w:sz w:val="14"/>
                <w:szCs w:val="14"/>
                <w:lang w:eastAsia="ru-RU"/>
              </w:rPr>
              <w:br/>
              <w:t>г. Хотьково, Кооперативная)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7481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со снижением установленной мощности. Автоматизация и диспетчеризация </w:t>
            </w:r>
            <w:r w:rsidRPr="003A1204">
              <w:rPr>
                <w:rFonts w:ascii="Times New Roman" w:eastAsia="Times New Roman" w:hAnsi="Times New Roman"/>
                <w:spacing w:val="0"/>
                <w:sz w:val="14"/>
                <w:szCs w:val="14"/>
                <w:lang w:eastAsia="ru-RU"/>
              </w:rPr>
              <w:br/>
              <w:t>(г.о. Сергиев-Посад,</w:t>
            </w:r>
            <w:r w:rsidRPr="003A1204">
              <w:rPr>
                <w:rFonts w:ascii="Times New Roman" w:eastAsia="Times New Roman" w:hAnsi="Times New Roman"/>
                <w:spacing w:val="0"/>
                <w:sz w:val="14"/>
                <w:szCs w:val="14"/>
                <w:lang w:eastAsia="ru-RU"/>
              </w:rPr>
              <w:br/>
              <w:t>г. Хотьково, Кооперативная)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A935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7AC40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BFA5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2CA3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9841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1336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B7E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51 747,80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91D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DF99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18E6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4 671,96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4097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0DDA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44 344,73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84B1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2 731,11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967F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0DA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B929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9BE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597D25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320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9631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0206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B0F1D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3B334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2BFB8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5D026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31CE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D7A72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354A3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6B6268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EB9F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4A7EA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№14 </w:t>
            </w:r>
            <w:r w:rsidRPr="003A1204">
              <w:rPr>
                <w:rFonts w:ascii="Times New Roman" w:eastAsia="Times New Roman" w:hAnsi="Times New Roman"/>
                <w:spacing w:val="0"/>
                <w:sz w:val="14"/>
                <w:szCs w:val="14"/>
                <w:lang w:eastAsia="ru-RU"/>
              </w:rPr>
              <w:br/>
              <w:t xml:space="preserve">(г.о. Сергиев-Посад, г. Хотьково, </w:t>
            </w:r>
            <w:r w:rsidRPr="003A1204">
              <w:rPr>
                <w:rFonts w:ascii="Times New Roman" w:eastAsia="Times New Roman" w:hAnsi="Times New Roman"/>
                <w:spacing w:val="0"/>
                <w:sz w:val="14"/>
                <w:szCs w:val="14"/>
                <w:lang w:eastAsia="ru-RU"/>
              </w:rPr>
              <w:br/>
              <w:t>пос. СЕВЕР, д. 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EA6D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со снижением установленной мощности. Автоматизация и диспетчеризация</w:t>
            </w:r>
            <w:r w:rsidRPr="003A1204">
              <w:rPr>
                <w:rFonts w:ascii="Times New Roman" w:eastAsia="Times New Roman" w:hAnsi="Times New Roman"/>
                <w:spacing w:val="0"/>
                <w:sz w:val="14"/>
                <w:szCs w:val="14"/>
                <w:lang w:eastAsia="ru-RU"/>
              </w:rPr>
              <w:br/>
              <w:t xml:space="preserve">(г.о. Сергиев-Посад, г. Хотьково, </w:t>
            </w:r>
            <w:r w:rsidRPr="003A1204">
              <w:rPr>
                <w:rFonts w:ascii="Times New Roman" w:eastAsia="Times New Roman" w:hAnsi="Times New Roman"/>
                <w:spacing w:val="0"/>
                <w:sz w:val="14"/>
                <w:szCs w:val="14"/>
                <w:lang w:eastAsia="ru-RU"/>
              </w:rPr>
              <w:br/>
              <w:t>пос. СЕВЕР, д. 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78436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BEE0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BEE66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9AD4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DD72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75AC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5C8A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36 357,85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2A01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92E0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CD74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3 282,51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F534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DF84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31 156,47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F980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1 918,87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B479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B480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A198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6B7E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2E43A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2886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287F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A31F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F31F3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022F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D5791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92F6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FB8E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45A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59CA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F89FF41" w14:textId="77777777" w:rsidTr="00896360">
        <w:trPr>
          <w:trHeight w:val="122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F219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D031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№2</w:t>
            </w:r>
            <w:r w:rsidRPr="003A1204">
              <w:rPr>
                <w:rFonts w:ascii="Times New Roman" w:eastAsia="Times New Roman" w:hAnsi="Times New Roman"/>
                <w:spacing w:val="0"/>
                <w:sz w:val="14"/>
                <w:szCs w:val="14"/>
                <w:lang w:eastAsia="ru-RU"/>
              </w:rPr>
              <w:br/>
              <w:t xml:space="preserve">(г.о. Сергиев-Посад, г. Хотьково, </w:t>
            </w:r>
            <w:r w:rsidRPr="003A1204">
              <w:rPr>
                <w:rFonts w:ascii="Times New Roman" w:eastAsia="Times New Roman" w:hAnsi="Times New Roman"/>
                <w:spacing w:val="0"/>
                <w:sz w:val="14"/>
                <w:szCs w:val="14"/>
                <w:lang w:eastAsia="ru-RU"/>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014CC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основного и вспомогательного оборудования со снижением мощности с автоматизацией диспетчеризацией и подключением абонентов от котельной №1 (Калинина, 15)</w:t>
            </w:r>
            <w:r w:rsidRPr="003A1204">
              <w:rPr>
                <w:rFonts w:ascii="Times New Roman" w:eastAsia="Times New Roman" w:hAnsi="Times New Roman"/>
                <w:spacing w:val="0"/>
                <w:sz w:val="14"/>
                <w:szCs w:val="14"/>
                <w:lang w:eastAsia="ru-RU"/>
              </w:rPr>
              <w:br/>
              <w:t xml:space="preserve">(г.о. Сергиев-Посад, г. Хотьково, </w:t>
            </w:r>
            <w:r w:rsidRPr="003A1204">
              <w:rPr>
                <w:rFonts w:ascii="Times New Roman" w:eastAsia="Times New Roman" w:hAnsi="Times New Roman"/>
                <w:spacing w:val="0"/>
                <w:sz w:val="14"/>
                <w:szCs w:val="14"/>
                <w:lang w:eastAsia="ru-RU"/>
              </w:rPr>
              <w:br/>
            </w:r>
            <w:r w:rsidRPr="003A1204">
              <w:rPr>
                <w:rFonts w:ascii="Times New Roman" w:eastAsia="Times New Roman" w:hAnsi="Times New Roman"/>
                <w:spacing w:val="0"/>
                <w:sz w:val="14"/>
                <w:szCs w:val="14"/>
                <w:lang w:eastAsia="ru-RU"/>
              </w:rPr>
              <w:lastRenderedPageBreak/>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EBC3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A81D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8C10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24,31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4510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B46C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C595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671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168 764,58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FB0D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2EDC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BF55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15 236,62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381B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8D78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144 621,00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4578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8 906,95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1D64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AA06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BB9A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2BBC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6BDCAF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7E4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F679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AE19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1D09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FC77F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9245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8F56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F17CF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53CC4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D06A4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50DD16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125C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6C8B7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№7</w:t>
            </w:r>
            <w:r w:rsidRPr="003A1204">
              <w:rPr>
                <w:rFonts w:ascii="Times New Roman" w:eastAsia="Times New Roman" w:hAnsi="Times New Roman"/>
                <w:spacing w:val="0"/>
                <w:sz w:val="14"/>
                <w:szCs w:val="14"/>
                <w:lang w:eastAsia="ru-RU"/>
              </w:rPr>
              <w:br/>
              <w:t>(г.о. Сергиев-Посад, г. Хотьково, д. Жучки, д. 44а)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2DEC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основного и вспомогательного оборудования в существующем здании котельной со снижением мощности</w:t>
            </w:r>
            <w:r w:rsidRPr="003A1204">
              <w:rPr>
                <w:rFonts w:ascii="Times New Roman" w:eastAsia="Times New Roman" w:hAnsi="Times New Roman"/>
                <w:spacing w:val="0"/>
                <w:sz w:val="14"/>
                <w:szCs w:val="14"/>
                <w:lang w:eastAsia="ru-RU"/>
              </w:rPr>
              <w:br/>
              <w:t>(г.о. Сергиев-Посад, г. Хотьково, д. Жучки, д. 44а)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D305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8346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303B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15,70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6686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3AE1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F49D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3CF5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64 680,94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9A42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FD45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72AB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5 600,16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BA28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07D7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ED13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55 653,19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1E8A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3 427,58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B42C3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10FA0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55D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48F1BC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232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04E4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8C63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DA5CC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25AB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1F5E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7258E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9DCC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279AF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715D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1C8E97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27AB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FD287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№12</w:t>
            </w:r>
            <w:r w:rsidRPr="003A1204">
              <w:rPr>
                <w:rFonts w:ascii="Times New Roman" w:eastAsia="Times New Roman" w:hAnsi="Times New Roman"/>
                <w:spacing w:val="0"/>
                <w:sz w:val="14"/>
                <w:szCs w:val="14"/>
                <w:lang w:eastAsia="ru-RU"/>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06B2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 установкой дополнительного котла мощностью 2 Гкал/ч.</w:t>
            </w:r>
            <w:r w:rsidRPr="003A1204">
              <w:rPr>
                <w:rFonts w:ascii="Times New Roman" w:eastAsia="Times New Roman" w:hAnsi="Times New Roman"/>
                <w:spacing w:val="0"/>
                <w:sz w:val="14"/>
                <w:szCs w:val="14"/>
                <w:lang w:eastAsia="ru-RU"/>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0B09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75D1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EA3E2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5E27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182D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83C8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A8E8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44 269,53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F9BE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69C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842C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3 752,17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B86E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62A2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0377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19 740,81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0100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18 372,11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81C1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2 404,45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F5DB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FD1B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F09D0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1DF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A7CE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75E0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29555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BBAC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DFC40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701EC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5A8BA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AC055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56CB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B34E99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B1C5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E784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№9</w:t>
            </w:r>
            <w:r w:rsidRPr="003A1204">
              <w:rPr>
                <w:rFonts w:ascii="Times New Roman" w:eastAsia="Times New Roman" w:hAnsi="Times New Roman"/>
                <w:spacing w:val="0"/>
                <w:sz w:val="14"/>
                <w:szCs w:val="14"/>
                <w:lang w:eastAsia="ru-RU"/>
              </w:rPr>
              <w:br/>
              <w:t>(г.о. Сергиев-Посад, пос. ОРГРЭС)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E36FE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основного и вспомогательного оборудования в существующем здании котельной с автоматизацией и диспетчеризацией</w:t>
            </w:r>
            <w:r w:rsidRPr="003A1204">
              <w:rPr>
                <w:rFonts w:ascii="Times New Roman" w:eastAsia="Times New Roman" w:hAnsi="Times New Roman"/>
                <w:spacing w:val="0"/>
                <w:sz w:val="14"/>
                <w:szCs w:val="14"/>
                <w:lang w:eastAsia="ru-RU"/>
              </w:rPr>
              <w:br/>
              <w:t>(г.о. Сергиев-Посад, пос. ОРГРЭС)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49023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E666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F510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2,71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7E97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8752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61F3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BE37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39 772,33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6B5F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467D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5255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3 370,99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A18F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96A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11E0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17 735,40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E623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16 505,75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E6CB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2 160,19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AA46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20E8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D8E84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34E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8B82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CCC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BC7A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57C30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E1266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8B0ED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C61F2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541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CAF56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3AE181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F27E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EAFDB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№19 </w:t>
            </w:r>
            <w:r w:rsidRPr="003A1204">
              <w:rPr>
                <w:rFonts w:ascii="Times New Roman" w:eastAsia="Times New Roman" w:hAnsi="Times New Roman"/>
                <w:spacing w:val="0"/>
                <w:sz w:val="14"/>
                <w:szCs w:val="14"/>
                <w:lang w:eastAsia="ru-RU"/>
              </w:rPr>
              <w:br/>
              <w:t>(г.о. Сергиев-Посад,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1519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существующего оборудования на аналогичное с учетом замены использования угля на пеллеты</w:t>
            </w:r>
            <w:r w:rsidRPr="003A1204">
              <w:rPr>
                <w:rFonts w:ascii="Times New Roman" w:eastAsia="Times New Roman" w:hAnsi="Times New Roman"/>
                <w:spacing w:val="0"/>
                <w:sz w:val="14"/>
                <w:szCs w:val="14"/>
                <w:lang w:eastAsia="ru-RU"/>
              </w:rPr>
              <w:br/>
              <w:t>(г.о. Сергиев-Посад,  Хотьково, ст. Желтиково,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793A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C906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16A1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3C44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0A30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FC69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6FC3D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8 551,10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B97B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C3E0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8D2F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772,02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5764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7 327,77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BE3B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451,30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092A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E44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8FBAA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F8C1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236E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D5667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3D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2CFC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D8E6B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8F9B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31A5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97770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BE94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66D6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485A1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B5DB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99DFB00"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DE19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8019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516CC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Установка  водогрейного котла мощностью 3 Гкал/ч, демонтаж з-х паровых котлов. Реконструкция с перемещением оборудования ЦТП в здание котельной.</w:t>
            </w:r>
            <w:r w:rsidRPr="003A1204">
              <w:rPr>
                <w:rFonts w:ascii="Times New Roman" w:eastAsia="Times New Roman" w:hAnsi="Times New Roman"/>
                <w:spacing w:val="0"/>
                <w:sz w:val="14"/>
                <w:szCs w:val="14"/>
                <w:lang w:eastAsia="ru-RU"/>
              </w:rPr>
              <w:br/>
              <w:t>(г.о. Сергиев-Посад,    с. Шеметово, мкр. Новый, д. 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C785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4A43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FC7A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31,81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F78C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E668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3FAD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F6AE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52 777,33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921B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22DB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85A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4 473,26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C40C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2EF8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0685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23 534,63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3491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21 902,89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CDDD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2 866,54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B753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FD45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F5392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00EE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B8BC5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1F0C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375C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D86E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173F7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EAA37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8D70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167DA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DED4F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BE7D12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B309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920FD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Здравница</w:t>
            </w:r>
            <w:r w:rsidRPr="003A1204">
              <w:rPr>
                <w:rFonts w:ascii="Times New Roman" w:eastAsia="Times New Roman" w:hAnsi="Times New Roman"/>
                <w:spacing w:val="0"/>
                <w:sz w:val="14"/>
                <w:szCs w:val="14"/>
                <w:lang w:eastAsia="ru-RU"/>
              </w:rPr>
              <w:br/>
              <w:t>(г.о. Сергиев-Посад,Лозовское с.п., пос. Здравница)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766D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 замена основного и вспомогательного оборудования.</w:t>
            </w:r>
            <w:r w:rsidRPr="003A1204">
              <w:rPr>
                <w:rFonts w:ascii="Times New Roman" w:eastAsia="Times New Roman" w:hAnsi="Times New Roman"/>
                <w:spacing w:val="0"/>
                <w:sz w:val="14"/>
                <w:szCs w:val="14"/>
                <w:lang w:eastAsia="ru-RU"/>
              </w:rPr>
              <w:br/>
              <w:t>(г.о. Сергиев-Посад,Лозовское с.п., пос. Здравница)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4212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D9A5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BD3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AE41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11B2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EA09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8D8B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19 138,26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34F7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FED0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8284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1 657,02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32989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14DC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4AE0F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16 467,07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A498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1 014,18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72B9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3033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C60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134170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4A1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06D6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6A2C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2777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BD3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9EF9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E7D5F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0833C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B74B6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D4C7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482C54D"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4F4C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484F0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Лесхоз</w:t>
            </w:r>
            <w:r w:rsidRPr="003A1204">
              <w:rPr>
                <w:rFonts w:ascii="Times New Roman" w:eastAsia="Times New Roman" w:hAnsi="Times New Roman"/>
                <w:spacing w:val="0"/>
                <w:sz w:val="14"/>
                <w:szCs w:val="14"/>
                <w:lang w:eastAsia="ru-RU"/>
              </w:rPr>
              <w:br/>
              <w:t>(г.о. Сергиев-Посад, Наугольновский р-н, пос. Лесхоз)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0BF12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Замена основного и вспомогательного оборудования в существующем здании котельной со снижением установленной мощности. </w:t>
            </w:r>
            <w:r w:rsidRPr="003A1204">
              <w:rPr>
                <w:rFonts w:ascii="Times New Roman" w:eastAsia="Times New Roman" w:hAnsi="Times New Roman"/>
                <w:spacing w:val="0"/>
                <w:sz w:val="14"/>
                <w:szCs w:val="14"/>
                <w:lang w:eastAsia="ru-RU"/>
              </w:rPr>
              <w:br/>
              <w:t>(г.о. Сергиев-Посад, Наугольновский р-н, пос. Лесхоз)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2FD8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95B8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CB734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1346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7D2F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9E88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D68C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51 556,05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C8B2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8542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4AAF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4 463,79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34A7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FC0A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3C45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44 360,19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53332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2 732,07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DDE6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CFC2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67E4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2B7F8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3C3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6932A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C83CD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D271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6859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30E36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9146D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570D6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A91E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D390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C34F25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D7CE1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0984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ПМК</w:t>
            </w:r>
            <w:r w:rsidRPr="003A1204">
              <w:rPr>
                <w:rFonts w:ascii="Times New Roman" w:eastAsia="Times New Roman" w:hAnsi="Times New Roman"/>
                <w:spacing w:val="0"/>
                <w:sz w:val="14"/>
                <w:szCs w:val="14"/>
                <w:lang w:eastAsia="ru-RU"/>
              </w:rPr>
              <w:br/>
              <w:t>(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1D7A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основного и вспомогательного оборудования в существующем здании котельной.</w:t>
            </w:r>
            <w:r w:rsidRPr="003A1204">
              <w:rPr>
                <w:rFonts w:ascii="Times New Roman" w:eastAsia="Times New Roman" w:hAnsi="Times New Roman"/>
                <w:spacing w:val="0"/>
                <w:sz w:val="14"/>
                <w:szCs w:val="14"/>
                <w:lang w:eastAsia="ru-RU"/>
              </w:rPr>
              <w:br/>
              <w:t>(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F98A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4FEA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ED3A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FAE0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8B39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1F25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F86C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70 291,48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6563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B92C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E89F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6 085,93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2E05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90A01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5A94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60 480,65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A46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3 724,90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01F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7655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B1AF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09EED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C8B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908A4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162F0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17A3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FB2FC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658D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0008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47F0E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F1E6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C22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269D87D"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423C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2000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Скоропусковский, 39</w:t>
            </w:r>
            <w:r w:rsidRPr="003A1204">
              <w:rPr>
                <w:rFonts w:ascii="Times New Roman" w:eastAsia="Times New Roman" w:hAnsi="Times New Roman"/>
                <w:spacing w:val="0"/>
                <w:sz w:val="14"/>
                <w:szCs w:val="14"/>
                <w:lang w:eastAsia="ru-RU"/>
              </w:rPr>
              <w:br/>
              <w:t>(г.о.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AE45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Замена основного и вспомогательного оборудования в существующем здании котельной.  </w:t>
            </w:r>
            <w:r w:rsidRPr="003A1204">
              <w:rPr>
                <w:rFonts w:ascii="Times New Roman" w:eastAsia="Times New Roman" w:hAnsi="Times New Roman"/>
                <w:spacing w:val="0"/>
                <w:sz w:val="14"/>
                <w:szCs w:val="14"/>
                <w:lang w:eastAsia="ru-RU"/>
              </w:rPr>
              <w:br/>
              <w:t>(г.о.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9A8B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F735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D4FB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C55DB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AA4C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482A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A553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146 814,15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757C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3A1F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CAC5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12 711,37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A78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DF79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4CE7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126 322,78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6A3A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7 780,00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4F49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D4C2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3761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1D9214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971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B9D9E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EA05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DD417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63D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1D3F0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06F4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D676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7F83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A23B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B29CA1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A2EA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FEDE7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Углич, </w:t>
            </w:r>
            <w:r w:rsidRPr="003A1204">
              <w:rPr>
                <w:rFonts w:ascii="Times New Roman" w:eastAsia="Times New Roman" w:hAnsi="Times New Roman"/>
                <w:spacing w:val="0"/>
                <w:sz w:val="14"/>
                <w:szCs w:val="14"/>
                <w:lang w:eastAsia="ru-RU"/>
              </w:rPr>
              <w:br/>
              <w:t>(г.о.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A89F4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w:t>
            </w:r>
            <w:r w:rsidRPr="003A1204">
              <w:rPr>
                <w:rFonts w:ascii="Times New Roman" w:eastAsia="Times New Roman" w:hAnsi="Times New Roman"/>
                <w:spacing w:val="0"/>
                <w:sz w:val="14"/>
                <w:szCs w:val="14"/>
                <w:lang w:eastAsia="ru-RU"/>
              </w:rPr>
              <w:br/>
              <w:t>(г.о.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F3DF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C007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DE52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65,61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205B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5FBB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9643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9CD5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435 730,29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BA8C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AF95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16A9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36 931,32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61C0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0C3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1E7D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194 302,20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0C9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180 830,58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0A89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23 666,20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4AC1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EF4E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38AF0AD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03B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28B34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72B2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3BFD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6D22C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DD29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80A1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906E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1ABD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F08B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84420C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3B11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25B9F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рабочий поселок</w:t>
            </w:r>
            <w:r w:rsidRPr="003A1204">
              <w:rPr>
                <w:rFonts w:ascii="Times New Roman" w:eastAsia="Times New Roman" w:hAnsi="Times New Roman"/>
                <w:spacing w:val="0"/>
                <w:sz w:val="14"/>
                <w:szCs w:val="14"/>
                <w:lang w:eastAsia="ru-RU"/>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5BF4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рабочий поселок</w:t>
            </w:r>
            <w:r w:rsidRPr="003A1204">
              <w:rPr>
                <w:rFonts w:ascii="Times New Roman" w:eastAsia="Times New Roman" w:hAnsi="Times New Roman"/>
                <w:spacing w:val="0"/>
                <w:sz w:val="14"/>
                <w:szCs w:val="14"/>
                <w:lang w:eastAsia="ru-RU"/>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CEEF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D71E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C598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76,28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6B0F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48DF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A83B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F943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416 183,50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C2A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DFC9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49D0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35 274,59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C86E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5009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9457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185 585,83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E466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172 718,54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4C83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22 604,54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5559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425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43B11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2CCE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BA1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16F3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78B9D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7EF4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6778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9493F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C86D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CE2E2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CDDA8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36CEC9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AAB96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9689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Клементьевская</w:t>
            </w:r>
            <w:r w:rsidRPr="003A1204">
              <w:rPr>
                <w:rFonts w:ascii="Times New Roman" w:eastAsia="Times New Roman" w:hAnsi="Times New Roman"/>
                <w:spacing w:val="0"/>
                <w:sz w:val="14"/>
                <w:szCs w:val="14"/>
                <w:lang w:eastAsia="ru-RU"/>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2482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с увеличением установленной мощности и переключением нагрузок котельной "Квартал В". </w:t>
            </w:r>
            <w:r w:rsidRPr="003A1204">
              <w:rPr>
                <w:rFonts w:ascii="Times New Roman" w:eastAsia="Times New Roman" w:hAnsi="Times New Roman"/>
                <w:spacing w:val="0"/>
                <w:sz w:val="14"/>
                <w:szCs w:val="14"/>
                <w:lang w:eastAsia="ru-RU"/>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A20F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48BC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7276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2B58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F70D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DAD5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F65F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561 831,87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68D0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00DD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50A6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47 619,35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0984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21DF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836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250 533,80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C2EE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233 163,46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327DA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30 515,27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0B33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D117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6A76B3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2B0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CB7E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B4F2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C3E94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DA1C4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7C43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3A93C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435C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3BEC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EAD1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A60932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BD20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9542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Мишутино</w:t>
            </w:r>
            <w:r w:rsidRPr="003A1204">
              <w:rPr>
                <w:rFonts w:ascii="Times New Roman" w:eastAsia="Times New Roman" w:hAnsi="Times New Roman"/>
                <w:spacing w:val="0"/>
                <w:sz w:val="14"/>
                <w:szCs w:val="14"/>
                <w:lang w:eastAsia="ru-RU"/>
              </w:rPr>
              <w:br/>
              <w:t>(г.о. Сергиев-Посад, с. Мишутино, д. 2а)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2978F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Замена основного и вспомогательного оборудования в существующем здании котельной</w:t>
            </w:r>
            <w:r w:rsidRPr="003A1204">
              <w:rPr>
                <w:rFonts w:ascii="Times New Roman" w:eastAsia="Times New Roman" w:hAnsi="Times New Roman"/>
                <w:spacing w:val="0"/>
                <w:sz w:val="14"/>
                <w:szCs w:val="14"/>
                <w:lang w:eastAsia="ru-RU"/>
              </w:rPr>
              <w:br/>
            </w:r>
            <w:r w:rsidRPr="003A1204">
              <w:rPr>
                <w:rFonts w:ascii="Times New Roman" w:eastAsia="Times New Roman" w:hAnsi="Times New Roman"/>
                <w:spacing w:val="0"/>
                <w:sz w:val="14"/>
                <w:szCs w:val="14"/>
                <w:lang w:eastAsia="ru-RU"/>
              </w:rPr>
              <w:lastRenderedPageBreak/>
              <w:t>(г.о. Сергиев-Посад, с. Мишутино, д. 2а)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13A1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168E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70F37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39D1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36A6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A8A6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FD4C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46 838,22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7AC6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0BCB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7DF5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4 055,32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33C7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7068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68A6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40 300,84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C166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2 482,06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C12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EAC1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1D9C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D19FA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AA9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5CD9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0824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63A1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34000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F1DFF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28DA7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52171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4CC3F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06C92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0EA1AB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F9DD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B0FA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Реконструкция котельной </w:t>
            </w:r>
            <w:r w:rsidRPr="003A1204">
              <w:rPr>
                <w:rFonts w:ascii="Times New Roman" w:eastAsia="Times New Roman" w:hAnsi="Times New Roman"/>
                <w:spacing w:val="0"/>
                <w:sz w:val="14"/>
                <w:szCs w:val="14"/>
                <w:lang w:eastAsia="ru-RU"/>
              </w:rPr>
              <w:br/>
              <w:t>(г.о. Сергиев-Посад, д. Бубяково)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7BD25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w:t>
            </w:r>
            <w:r w:rsidRPr="003A1204">
              <w:rPr>
                <w:rFonts w:ascii="Times New Roman" w:eastAsia="Times New Roman" w:hAnsi="Times New Roman"/>
                <w:spacing w:val="0"/>
                <w:sz w:val="14"/>
                <w:szCs w:val="14"/>
                <w:lang w:eastAsia="ru-RU"/>
              </w:rPr>
              <w:br/>
              <w:t>(г.о. Сергиев-Посад, д. Бубяково)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4237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55B4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0CCD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2A5E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7DD6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A28D6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17BC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2 925,00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AF0A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3D2F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50B5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253,25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3E68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7DF2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77D9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2 516,75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D31AD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155,00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B98A3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F921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8F8E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696230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610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AC8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AE980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0A2B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80A5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F273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56BC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8817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F51C3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48EE4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F917FA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10DC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D55B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Школа-интернат</w:t>
            </w:r>
            <w:r w:rsidRPr="003A1204">
              <w:rPr>
                <w:rFonts w:ascii="Times New Roman" w:eastAsia="Times New Roman" w:hAnsi="Times New Roman"/>
                <w:spacing w:val="0"/>
                <w:sz w:val="14"/>
                <w:szCs w:val="14"/>
                <w:lang w:eastAsia="ru-RU"/>
              </w:rPr>
              <w:br/>
              <w:t>(г.о. Сергиев-Посад, Пограничная, 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3717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w:t>
            </w:r>
            <w:r w:rsidRPr="003A1204">
              <w:rPr>
                <w:rFonts w:ascii="Times New Roman" w:eastAsia="Times New Roman" w:hAnsi="Times New Roman"/>
                <w:spacing w:val="0"/>
                <w:sz w:val="14"/>
                <w:szCs w:val="14"/>
                <w:lang w:eastAsia="ru-RU"/>
              </w:rPr>
              <w:br/>
              <w:t>(г.о. Сергиев-Посад, Пограничная, 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918A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7DE7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1943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46C1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7C3F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76AF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BE7B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70 226,67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943F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50455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8080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6 080,32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C433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F17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4727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60 424,89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BCE8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3 721,46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2E9EA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8957D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ABD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D326F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66A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70CCD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6ECCD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5163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2137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5E2A8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92E1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D07F4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B05C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E133E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69A2A64" w14:textId="77777777" w:rsidTr="00896360">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DA4B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9A21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Семенково</w:t>
            </w:r>
            <w:r w:rsidRPr="003A1204">
              <w:rPr>
                <w:rFonts w:ascii="Times New Roman" w:eastAsia="Times New Roman" w:hAnsi="Times New Roman"/>
                <w:spacing w:val="0"/>
                <w:sz w:val="14"/>
                <w:szCs w:val="14"/>
                <w:lang w:eastAsia="ru-RU"/>
              </w:rPr>
              <w:br/>
              <w:t>(г.о. Сергиев-Посад, д.Семенково)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F10C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 автоматизацией и диспетчеризацией</w:t>
            </w:r>
            <w:r w:rsidRPr="003A1204">
              <w:rPr>
                <w:rFonts w:ascii="Times New Roman" w:eastAsia="Times New Roman" w:hAnsi="Times New Roman"/>
                <w:spacing w:val="0"/>
                <w:sz w:val="14"/>
                <w:szCs w:val="14"/>
                <w:lang w:eastAsia="ru-RU"/>
              </w:rPr>
              <w:br/>
              <w:t>(г.о. Сергиев-Посад, д.Семенково)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67AB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3CA5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94D5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D985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D84D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980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3E27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60 930,70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77EE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DD4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D09B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5 275,46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22CD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DF0E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3AED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52 426,39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BD0F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3 228,85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F9C2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B0F2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616A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03B45F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7BA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C302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38798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9C0F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04118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2255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4410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3E4C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04C39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D01A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BE9D28C"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59161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B07EE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w:t>
            </w:r>
            <w:r w:rsidRPr="003A1204">
              <w:rPr>
                <w:rFonts w:ascii="Times New Roman" w:eastAsia="Times New Roman" w:hAnsi="Times New Roman"/>
                <w:spacing w:val="0"/>
                <w:sz w:val="14"/>
                <w:szCs w:val="14"/>
                <w:lang w:eastAsia="ru-RU"/>
              </w:rPr>
              <w:br/>
              <w:t>(г.о. Сергиев-Посад,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01B0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w:t>
            </w:r>
            <w:r w:rsidRPr="003A1204">
              <w:rPr>
                <w:rFonts w:ascii="Times New Roman" w:eastAsia="Times New Roman" w:hAnsi="Times New Roman"/>
                <w:spacing w:val="0"/>
                <w:sz w:val="14"/>
                <w:szCs w:val="14"/>
                <w:lang w:eastAsia="ru-RU"/>
              </w:rPr>
              <w:br/>
              <w:t>(г.о. Сергиев-Посад,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EA46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F9C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3FF7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90,02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09D2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E2AA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AC4C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F32C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114 920,00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C953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24E0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C49A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9 740,31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6586A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EC08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1450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51 245,48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51A4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47 692,46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93E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6 241,75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54B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4982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0D0E84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054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15BA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154C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29048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A063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20ED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5566D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57C8C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BD95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1237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F654B6E"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3F12D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C35F2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Лоза,</w:t>
            </w:r>
            <w:r w:rsidRPr="003A1204">
              <w:rPr>
                <w:rFonts w:ascii="Times New Roman" w:eastAsia="Times New Roman" w:hAnsi="Times New Roman"/>
                <w:spacing w:val="0"/>
                <w:sz w:val="14"/>
                <w:szCs w:val="14"/>
                <w:lang w:eastAsia="ru-RU"/>
              </w:rPr>
              <w:br/>
              <w:t>(г.о. Сергиев-Посад,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2573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со снижением установленной мощности</w:t>
            </w:r>
            <w:r w:rsidRPr="003A1204">
              <w:rPr>
                <w:rFonts w:ascii="Times New Roman" w:eastAsia="Times New Roman" w:hAnsi="Times New Roman"/>
                <w:spacing w:val="0"/>
                <w:sz w:val="14"/>
                <w:szCs w:val="14"/>
                <w:lang w:eastAsia="ru-RU"/>
              </w:rPr>
              <w:br/>
              <w:t>(г.о. Сергиев-Посад,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D42D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D177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E389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15,10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1EDF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6A35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8C26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BCB0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158 507,57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D496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99D3A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5A05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14 206,27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81FF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290C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D3EE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74 741,69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7F8C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69 559,60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3CBE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7529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CE44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720CF4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C41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2C7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CA7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319E2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8C630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C0EE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92F2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6DA9F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1E02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477BC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163718E"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0B7A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647B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Заречный,</w:t>
            </w:r>
            <w:r w:rsidRPr="003A1204">
              <w:rPr>
                <w:rFonts w:ascii="Times New Roman" w:eastAsia="Times New Roman" w:hAnsi="Times New Roman"/>
                <w:spacing w:val="0"/>
                <w:sz w:val="14"/>
                <w:szCs w:val="14"/>
                <w:lang w:eastAsia="ru-RU"/>
              </w:rPr>
              <w:br/>
              <w:t>(г.о. Сергиев-Посад,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E921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Реконструкция котельной с газификацией, предусматривается  снижением установленной мощности. Автоматизация и диспетчеризация.</w:t>
            </w:r>
            <w:r w:rsidRPr="003A1204">
              <w:rPr>
                <w:rFonts w:ascii="Times New Roman" w:eastAsia="Times New Roman" w:hAnsi="Times New Roman"/>
                <w:spacing w:val="0"/>
                <w:sz w:val="14"/>
                <w:szCs w:val="14"/>
                <w:lang w:eastAsia="ru-RU"/>
              </w:rPr>
              <w:br/>
              <w:t>(г.о. Сергиев-Посад,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B004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9F23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1543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3E9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C0E0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6958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758D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123 912,23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C267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0E563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0D73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10 728,49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0D91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A38D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6FE3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106 617,36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80A8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6 566,38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D38E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04F6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0EA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BC2C08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1AB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3A1C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91F5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87280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165DC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190DC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31C3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2931D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6A427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840FE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7567C73"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081D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603A7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Башенка (г.о. Сергиев-Посад,с.п. Шеметовское, н. п. Каменки)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B0FE2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Автомотизация и диспетчерезация котельной. </w:t>
            </w:r>
            <w:r w:rsidRPr="003A1204">
              <w:rPr>
                <w:rFonts w:ascii="Times New Roman" w:eastAsia="Times New Roman" w:hAnsi="Times New Roman"/>
                <w:spacing w:val="0"/>
                <w:sz w:val="14"/>
                <w:szCs w:val="14"/>
                <w:lang w:eastAsia="ru-RU"/>
              </w:rPr>
              <w:br/>
              <w:t>(г.о. Сергиев-Посад,с.п. Шеметовское, н. п. Каменки)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137DE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D1EF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D5EB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A77D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98F6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3E10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1234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6 067,28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339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6486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7D3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547,77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B9A1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5 199,29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7663C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DF8C4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68E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67F8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DF2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343F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77F485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7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925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CF87A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93D3C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2F74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A4509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B514D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EE31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FB9B0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76B6F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75003F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F103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1750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(г.о. Сергиев-Посад,с.п. Шеметовское,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7612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Автомотизация и диспетчерезация котельной. </w:t>
            </w:r>
            <w:r w:rsidRPr="003A1204">
              <w:rPr>
                <w:rFonts w:ascii="Times New Roman" w:eastAsia="Times New Roman" w:hAnsi="Times New Roman"/>
                <w:spacing w:val="0"/>
                <w:sz w:val="14"/>
                <w:szCs w:val="14"/>
                <w:lang w:eastAsia="ru-RU"/>
              </w:rPr>
              <w:br/>
              <w:t xml:space="preserve"> (г.о. Сергиев-Посад,с.п. Шеметовское,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A571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29A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E443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F1B2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DFF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4B16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D62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6 404,35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A816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74E6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BF66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578,21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0C4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5 488,14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5002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338,00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70742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23F2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BE5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E42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B91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FD483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2B5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82683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E61CD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ED49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A29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6608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CA1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B6DA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E1D71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04CD9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8AB8A4D"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B489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030FE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(г.о. Сергиев-Посад,с.п.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860A3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Автомотизация и диспетчерезация котельной. </w:t>
            </w:r>
            <w:r w:rsidRPr="003A1204">
              <w:rPr>
                <w:rFonts w:ascii="Times New Roman" w:eastAsia="Times New Roman" w:hAnsi="Times New Roman"/>
                <w:spacing w:val="0"/>
                <w:sz w:val="14"/>
                <w:szCs w:val="14"/>
                <w:lang w:eastAsia="ru-RU"/>
              </w:rPr>
              <w:br/>
              <w:t xml:space="preserve"> (г.о. Сергиев-Посад,с.п. Шеметовское, </w:t>
            </w:r>
            <w:r w:rsidRPr="003A1204">
              <w:rPr>
                <w:rFonts w:ascii="Times New Roman" w:eastAsia="Times New Roman" w:hAnsi="Times New Roman"/>
                <w:spacing w:val="0"/>
                <w:sz w:val="14"/>
                <w:szCs w:val="14"/>
                <w:lang w:eastAsia="ru-RU"/>
              </w:rPr>
              <w:lastRenderedPageBreak/>
              <w:t>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432F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91B3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92609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906C0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8C32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8B9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6F4F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6 067,28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5798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6FBD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BD0E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547,77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F0AF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5 199,29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8A5C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143C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6156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52D7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277D2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A15F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23289C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07F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1F89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2A0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F4B38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9810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C632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7AA99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C9A8C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5DA6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BECC2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B9E6FEE" w14:textId="77777777" w:rsidTr="00896360">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E58F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BB3DA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Мостовик (г.о. Сергиев-Посад, с.п. Васильевское, пос. Мостовик, Лесной переулок, д. 26 )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3A1F3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Автомотизация и диспетчерезация котельной. </w:t>
            </w:r>
            <w:r w:rsidRPr="003A1204">
              <w:rPr>
                <w:rFonts w:ascii="Times New Roman" w:eastAsia="Times New Roman" w:hAnsi="Times New Roman"/>
                <w:spacing w:val="0"/>
                <w:sz w:val="14"/>
                <w:szCs w:val="14"/>
                <w:lang w:eastAsia="ru-RU"/>
              </w:rPr>
              <w:br/>
              <w:t>(г.о. Сергиев-Посад, с.п. Васильевское, пос. Мостовик, Лесной переулок, д. 26 )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B72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F8EC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9F0A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662D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B8D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B26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1308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7 667,79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39CC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6DC8D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BE98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692,27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E2C4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6 570,83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A413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404,69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7CF2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5FE7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3636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C80B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6924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w:t>
            </w:r>
          </w:p>
        </w:tc>
        <w:tc>
          <w:tcPr>
            <w:tcW w:w="0" w:type="auto"/>
            <w:tcBorders>
              <w:top w:val="single" w:sz="4" w:space="0" w:color="auto"/>
              <w:left w:val="nil"/>
              <w:bottom w:val="single" w:sz="4" w:space="0" w:color="auto"/>
              <w:right w:val="nil"/>
            </w:tcBorders>
            <w:shd w:val="clear" w:color="auto" w:fill="auto"/>
            <w:noWrap/>
            <w:vAlign w:val="center"/>
            <w:hideMark/>
          </w:tcPr>
          <w:p w14:paraId="26B7F49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F61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CBD05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0418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31CAD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3F07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1ED71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2DC9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9CA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0B33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BCE4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4560AA7"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38F38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E425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Модернизация котельной, расположенной по адресу:  г.о. Сергиево-Посадский, с.п. Шеметовское,         д. Шебурново, д. 48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8E621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 xml:space="preserve">г.о. Сергиево-Посадский, с.п. Шеметовское,         д. Шебурново, д. 48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56B48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5939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065B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8,6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DE98F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8,6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A041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068D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44C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8 562,96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A7C3B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0CD9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F120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3 840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73AE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F0FA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C07F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245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8F88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6DA4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4CC6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15D5E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1CC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1 898,100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E19E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2 824,860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9448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A5906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28E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32F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B29A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DDAEC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882F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9864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23A0057"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E380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C7CA4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г.о. Сергиево-Посадский, 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A73DC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FA32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7E493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CC73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82E2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48701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0031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7579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5 503,26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CE2D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C773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B5CD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2 340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86EE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7727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2671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086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A5CA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5B5E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DD0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D334B5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DAF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1 698,300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B67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xml:space="preserve">             1 464,96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9E7BC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FF51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E249D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376E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1D8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0DE5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24BB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410A6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1893C08"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2BF6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9B7D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г.о. Сергиево-Посадский, Новоугличское шоссе, д.58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233B7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Новоугличское шоссе, д.58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DBA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CDDC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9877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1FC89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5F36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B116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C2A1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5 083,26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A7BD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30D3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2802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1 920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FF4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7120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0759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FC27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8E62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32F2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450D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72252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DB1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1 698,300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5A7895"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1464,96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D0E3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A2DA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AB721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45B1E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C5DB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FEA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6233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650B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A6036B3"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D0B9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7A7E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г.о. Сергиево-Посадский, Новоугличское шоссе, д.60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8C84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Новоугличское шоссе, д.60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3828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6765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A459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0BBE5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9163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9673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E6C5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3 104,46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C6F7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BD2D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8873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B85F9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380B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202F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C7AD6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5435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98AE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62E47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26E44B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5E1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499,500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53A8F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8620D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1464,96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A69D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F1C6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4697D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3BED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20500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AB379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7FAEC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56857C3"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1F2B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E4CD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г.о. Сергиево-Посадский,Скобяное шоссе,  у д.6, д.6А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B5665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Сергиево-Посадский,Скобяное шоссе,  у д.6, д.6А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23BE3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444C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395C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91B8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51DA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336F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AD2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5 526,96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8322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C9CF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2694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1198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580B33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B79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0B84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ED18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C4FC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08E4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F27D93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5C9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1 198,800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BE29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xml:space="preserve">             1 988,16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59346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3CAFA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2AAD9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389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CCCE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22A5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3914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CD20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CCC6CE7"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FBA6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40098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г.о. Сергиево-Посадский, Ярославское шоссе, д.2, корп. 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BA265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Ярославское шоссе, д.2, корп. 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5D5D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E264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3801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9ED0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AB539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B305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58F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6 473,40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FC66A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FAE0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947A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4EC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0E9ABF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0F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E0ED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FC16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A98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BFA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7F068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6A3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1 398,600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23C2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xml:space="preserve">             2 091,60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B6ED3"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523,2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3784B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EC6E7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57F9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0D29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02E1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8088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F66D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406B426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7AC7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4E68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Модернизация котельной, расположенной по адресу:     г.о. Сергиево-Посадский, ул. Московская, д.8а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105B0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 xml:space="preserve">г.о. Сергиево-Посадский, ул. Московская, д.8а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7FF4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D4BD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7A9F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4A9F6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D324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372D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D78D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5 776,44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56002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4F840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8991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A2D71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2121B4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60F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54F7E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B71B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B935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44E2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24AF8B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3EC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1 398,600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EF60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xml:space="preserve">                627,84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66BE8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2190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793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32A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E98D5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DEF4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5E718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366E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27296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EC5C45B"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DDE82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4E58C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№11, расположенной по адресу: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AFDE9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FC52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062D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1729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AA5B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8FF3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6E18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B90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4 119,41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27A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8B34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5A66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2461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C46E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D150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FE3A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098F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C6CD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C94F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8FCC0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9073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5A1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ED9FA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1188A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B44C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D86EB2"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2514,00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1B4F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CD3FE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8308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0B18D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342E22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0AAA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3724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№3, расположенной по адресу: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7F42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391E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5213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BDE5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09E1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13E5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69FCA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0EC7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3 268,20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0CEBA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B8B4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E3A0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91E7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5EBA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13BB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0AC5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489FF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D8A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39F7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EEA49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4F3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09AD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4E2F8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81D8C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65635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A0EAC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3268,2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5BBC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6A668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ECDC0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C1EA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EC8C631"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EA9F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E4881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44E5E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3537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AD35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DC52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507A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7EFD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DDEE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2342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3 135,86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BB0A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9D46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A7C5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58F6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F220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E0CE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6D845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7B38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3DFA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B02F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2158F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45D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1FA8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A10E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B2C70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1376,06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8A658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65F443"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1759,80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5890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B4CF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8E968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318BB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D9D90B4"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6804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8DAD8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№8, расположенной по адресу: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7DC1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D2CD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281F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5665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84E4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37DEA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678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1F19B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3 135,86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2986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0F1A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6F693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2413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0E3D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4F6E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3BDB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2E7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3479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3803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9F3A7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C03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A9ED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07D7F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F490DE"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1376,06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667D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F108D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1759,80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EC8DD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09B0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CB61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7662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C4FA08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C511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393EE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2E533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3B73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CA95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C4B2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0FC4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E8828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E510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BC77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3 813,12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3AFF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6B82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75336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42D0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3D6BB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5B2F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A61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F48E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0945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B8CE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1D5BF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B1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0A79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DF61E5"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1971,00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BB57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2BA84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E29E8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9785E"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BB6C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3536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760F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AA63991"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CDD8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FFF2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№8,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1426C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217A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69A1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5F6B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A494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DB6A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929B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59E6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3 813,12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E3DB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7AE9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6736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A6C4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D8ED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1379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868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5044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5AB1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5ED4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E1765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E7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6223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03C4B0"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1971,00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9D78B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2CEA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1FED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D7DFDA"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B38D2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3A0A2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A421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55DE5AB"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FB32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BF46F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12ABA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4F0B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88F4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1269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6245F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2231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CA2F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88CF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3 375,12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9494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08BB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1F9C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B9C22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592A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B117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E0D8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94D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5756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9496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F6D77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9DE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0129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AAC77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1533,00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B32CF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D01E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2B0A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48E7A2"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EAF0F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2A252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DFBCE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F94384E"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40BA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3E76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4C05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779C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B700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AAFC6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A0FA3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ACF0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9A9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0035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3 375,12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05E4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08EB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4278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0D7B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629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BD52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202A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CFC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4FCF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CC3C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127BF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474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6584E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A87A9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1533,00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73E98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D3488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92EE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8C90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A458F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F61CF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278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9705B81"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4108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F727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пос.Васильевское,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B7D6F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пос.Васильевское,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BE20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F316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A24C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4BE8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268A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A78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4AC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3 040,61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AB2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7C1E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9C36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E378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94D8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3AA6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507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9A21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0CF3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F6A1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9A3E28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70A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8C2B5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6882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5F6750"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0B1CE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00C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CB804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0438F3"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0975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DA801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055DF8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732E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C5AE9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C717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E1D68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F0A4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D0B0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1C6F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E14F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C46E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277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3 304,70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8199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E2CC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CD41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5D02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416F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6BED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8097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4EB9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2690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923C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13045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E64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C337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29AD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F282CF"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1376,064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9121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C2179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0EBF4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CC3FE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BCAE1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6F066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D4EBDE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96E3C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18B18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5E3A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w:t>
            </w:r>
            <w:r w:rsidRPr="003A1204">
              <w:rPr>
                <w:rFonts w:ascii="Times New Roman" w:eastAsia="Times New Roman" w:hAnsi="Times New Roman"/>
                <w:spacing w:val="0"/>
                <w:sz w:val="14"/>
                <w:szCs w:val="14"/>
                <w:lang w:eastAsia="ru-RU"/>
              </w:rPr>
              <w:lastRenderedPageBreak/>
              <w:t xml:space="preserve">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E94B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F7A2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3024B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FC98C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7DFB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2695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48D3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3 040,61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E4FF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2E97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7515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BA6F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65F9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441A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6DD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A649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6333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B00EA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232F28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C74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3F9F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D9D43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AE5D6D"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43019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A0629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F2C3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41CE86"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9CD52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A17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996588C"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D7F1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4956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846C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4C2E6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9E0C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4E88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C878F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D520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4227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DF85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3 534,05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FFC0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88CF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9156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B933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FC80F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EC79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FEAB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517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6BFB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8C3D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121605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A1D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C2430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9229E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5E4BF9"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956D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87F3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9C6DF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33A46D"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37C19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0994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42FD85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CFB7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C7E4E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A59B0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395A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4AE2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E0BC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BC4A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87D2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A0E5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87F5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3 115,20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D8CE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75EE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E1F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CB8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FE02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B0B7F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8D5A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680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DBB9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6C88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DAD9BD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07D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2983A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CFEA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B31E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A98EB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1680,00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D44E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E4DB8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58B93"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886A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6DAA6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FB6BC3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A8B32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243C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2F7E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22A68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5B2C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B5287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DD42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4765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1125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C928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5 625,36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2BDF4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094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E3908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2D21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58DF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13F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A871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0A10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3194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1346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217753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8E4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D544A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B7A1F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CE79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1C95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9716B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F291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E95E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D794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xml:space="preserve">               5 625,36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79E79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DDF7AB4"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5EC9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3.2.49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77EA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7084F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A9E23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57C3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E0B6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BBF07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04E8F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69F62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1495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3 779,16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C0C1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A8B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44907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6707E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A757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E5EB1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793E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6E0F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627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0B23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B535C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F2A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B83A7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A7562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0B9C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032C0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BCFF9B"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1759,8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A6A8D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A7F7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C2669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E6A89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6D438AD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734C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41B6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0BD83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7347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86C0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4EAE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33AB7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465D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71A3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8EAE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3 454,56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BCB5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81A4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8422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3E7A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ED9A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258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5826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06F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4D6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E1FF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A20AD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B06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25EBD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480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41455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0F0E6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A8447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5626F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20FCD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908ACC"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29AF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D8CCC6E"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32C5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3.2.51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CDE18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51276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6222F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E52C1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D827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78A9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14A7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5A87E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1D6A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9A4D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9BE2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4BED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E84A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6F90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0D1BE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F440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59DD0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096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15DC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1AB376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5FA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684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AB1B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586D4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563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A192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6E7C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9C0C7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9750AE"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FEEB1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2333041"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8B8F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0BE4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36EC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1816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2F28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3011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2E9F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9F542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6B4A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1ED2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5 043,36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D9D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1A1C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D591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2C6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CB09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637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E9CE8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A3DE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A9A0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7A3F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EDFBC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7B8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4683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3EAFE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EEDDE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C2B3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7174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9657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B837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4D5A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518C0"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3024</w:t>
            </w:r>
          </w:p>
        </w:tc>
      </w:tr>
      <w:tr w:rsidR="00302F14" w:rsidRPr="003A1204" w14:paraId="1B708FB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CEF1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10A4D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906F1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02E5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21B9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E634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8B35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7E68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8BC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1DB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5 140,80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EE80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C51F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693D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6A06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96F7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A961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110C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D41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9721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F295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466DF7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0F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2B277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96FE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BA5D1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91E19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8769F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F81C7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68D9D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7B154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EC39C1"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5140,8</w:t>
            </w:r>
          </w:p>
        </w:tc>
      </w:tr>
      <w:tr w:rsidR="00302F14" w:rsidRPr="003A1204" w14:paraId="0BF51BE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45F07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27CE2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1D0A8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29E5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475DF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ED34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11AB2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43,20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DE9D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5B7D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EAA3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9 001,38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93B1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1311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9576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7B8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9CA7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CA979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26C0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C6A62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0931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769A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E0F9B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A44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BEE3F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3C2C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891B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F645C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2521,38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DFF6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FBB0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A42B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13D84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5C033D"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6480</w:t>
            </w:r>
          </w:p>
        </w:tc>
      </w:tr>
      <w:tr w:rsidR="00302F14" w:rsidRPr="003A1204" w14:paraId="7F45C05D"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3BE6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1117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пос. 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CB774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пос. 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AAD9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6C71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4723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2816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FF5B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545A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7D3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1 440,79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6CD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58E8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DB303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D67C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746E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C340A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4A1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FA4EB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AAAD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BFAA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CFC7A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E86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F5E4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51700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43EEB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2A06F2"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5966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C6CE4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E54CE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C4B14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D0FB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611580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F1B8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43DFD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Модернизация котельной , расположенной по адресу:   г.о. Сергиев-Посад, ул. 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EFD4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 xml:space="preserve">г.о. Сергиево-Посадский, ул. </w:t>
            </w:r>
            <w:r w:rsidRPr="003A1204">
              <w:rPr>
                <w:rFonts w:ascii="Times New Roman" w:eastAsia="Times New Roman" w:hAnsi="Times New Roman"/>
                <w:spacing w:val="0"/>
                <w:sz w:val="14"/>
                <w:szCs w:val="14"/>
                <w:lang w:eastAsia="ru-RU"/>
              </w:rPr>
              <w:lastRenderedPageBreak/>
              <w:t xml:space="preserve">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BF2E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6D27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816B3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A9F8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C6DE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577F2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B5217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1 440,79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D235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5233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8B4E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5E2B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A7D5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C653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80A83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0E9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DD83B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1330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14674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D0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F7C41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29A5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E295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44B74A"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384CB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E35F6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D0776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812A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3F64F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820E18D"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6A1D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F5746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 Сергиев Посад, ул. Садовая, д. 10, пом.8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7FFB7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ул. Садовая, д. 10, пом.8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DF193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D6242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368E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0ED1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989F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2CF8D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391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4 094,12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0FE7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2B9B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0B7A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61687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F1B0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FA5C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CBB1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478C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AAF6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C3A9F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95C6D2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363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938D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A48BA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8D3F7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C9410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4094,124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D08B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8C29E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30F8C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C402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FCB8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1CD91B8A"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79A55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86FD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 Сергиев-Посад, 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7678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 Сергиев-Посад, 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0401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AFB18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39C5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523B1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B0C1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08ED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81DD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1 680,92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0E10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9C486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9391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4D70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E61CA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E57E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C1D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47BFD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964A8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51C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B1A86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49C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17B9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3248E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23440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F645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D5CBE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1680,924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BDC3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D1E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C5F9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F3D25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100E6D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023E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3.2.59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37898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A34E5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235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CE54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877F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34,03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39EE6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34,03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7BEE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7DC6E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44DC9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10 280,40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CF880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A2B2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B1A9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D2B74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CF23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89ED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571E4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306EF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ED5C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FBDC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535D7B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208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20D8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CAAD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D2C5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F795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2208A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B2E8C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99DD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63BD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F1BD8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D0B337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A5C90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1E37C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4FDC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C59F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7CF3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9004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F96B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99223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C321E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F8671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2 763,18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98DF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CA2B1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E40E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0C91E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46F3A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FD731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34AF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3683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5528E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E0D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E20A9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910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8DB9F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497C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E016C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65D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BEB10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AE3D6"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2763,18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2377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B45B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379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88062F3"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C1B5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5C802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 о. Сергиев-Посад, ул. Весенняя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AC7EA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 о. Сергиев-Посад, ул. Весенняя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82D50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32847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11BC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39,94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7F153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39,94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5D511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DD4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F46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10 852,56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8B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2479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1DC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72A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BD0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317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61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5DE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4EE7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DB5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57B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A16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84CB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32D4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D6DE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E719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78D0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59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5E56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DBB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C059E"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907,2</w:t>
            </w:r>
          </w:p>
        </w:tc>
      </w:tr>
      <w:tr w:rsidR="00302F14" w:rsidRPr="003A1204" w14:paraId="7D8D850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60FB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9704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8949B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DE7B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228B3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42B3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FAEFB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CA1B0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7B27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A5F7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3 628,62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0CC3C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BF60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0BD0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0AF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1214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9D28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290B5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A45D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96472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34A6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7F35F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71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E3E9F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928FC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38F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CDADC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8FC77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E4E258"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2763,18</w:t>
            </w:r>
          </w:p>
        </w:tc>
        <w:tc>
          <w:tcPr>
            <w:tcW w:w="0" w:type="auto"/>
            <w:tcBorders>
              <w:top w:val="single" w:sz="4" w:space="0" w:color="auto"/>
              <w:left w:val="nil"/>
              <w:bottom w:val="single" w:sz="4" w:space="0" w:color="auto"/>
              <w:right w:val="nil"/>
            </w:tcBorders>
            <w:shd w:val="clear" w:color="auto" w:fill="auto"/>
            <w:noWrap/>
            <w:vAlign w:val="center"/>
            <w:hideMark/>
          </w:tcPr>
          <w:p w14:paraId="5DCC454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B7437"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865,44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F6224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CB67E99"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368D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3.2.63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E0C6D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3818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FF28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CEF8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17A7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8BDA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3FBC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3388E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181D2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9 604,80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221D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C83AA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7EC0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AA0D5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CF7FD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68AA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64EE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20313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0D32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5DB79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359042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1466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F5B48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1B8F3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51E1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3D739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88EE5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BF17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DA6F9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F7D12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1F31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25C4F07"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23B96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8C8E2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Сергиев-Посад,</w:t>
            </w:r>
            <w:r w:rsidRPr="003A1204">
              <w:rPr>
                <w:rFonts w:ascii="Times New Roman" w:eastAsia="Times New Roman" w:hAnsi="Times New Roman"/>
                <w:spacing w:val="0"/>
                <w:sz w:val="14"/>
                <w:szCs w:val="14"/>
                <w:lang w:eastAsia="ru-RU"/>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5E03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Сергиев-Посад,</w:t>
            </w:r>
            <w:r w:rsidRPr="003A1204">
              <w:rPr>
                <w:rFonts w:ascii="Times New Roman" w:eastAsia="Times New Roman" w:hAnsi="Times New Roman"/>
                <w:spacing w:val="0"/>
                <w:sz w:val="14"/>
                <w:szCs w:val="14"/>
                <w:lang w:eastAsia="ru-RU"/>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E827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4F950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15B5D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ECDF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3BA44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1A488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5E46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6 762,60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CC30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7DDF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F003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CBCE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CAC0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9049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42C1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208A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1385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E8EF4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E2F94A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5D5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C2D5E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4D9B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71BA7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B57D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35F9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C0B8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69F3C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B9E26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302DD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37AA74D0"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508DF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6429E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Модернизация котельной , расположенной по адресу:    </w:t>
            </w:r>
            <w:r w:rsidRPr="003A1204">
              <w:rPr>
                <w:rFonts w:ascii="Times New Roman" w:eastAsia="Times New Roman" w:hAnsi="Times New Roman"/>
                <w:spacing w:val="0"/>
                <w:sz w:val="14"/>
                <w:szCs w:val="14"/>
                <w:lang w:eastAsia="ru-RU"/>
              </w:rPr>
              <w:br/>
              <w:t xml:space="preserve">г.о. Сергиев-Посад, г. Хотьково, </w:t>
            </w:r>
            <w:r w:rsidRPr="003A1204">
              <w:rPr>
                <w:rFonts w:ascii="Times New Roman" w:eastAsia="Times New Roman" w:hAnsi="Times New Roman"/>
                <w:spacing w:val="0"/>
                <w:sz w:val="14"/>
                <w:szCs w:val="14"/>
                <w:lang w:eastAsia="ru-RU"/>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A9757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 xml:space="preserve">г.о. Сергиево-Посадский, г. Хотьково, </w:t>
            </w:r>
            <w:r w:rsidRPr="003A1204">
              <w:rPr>
                <w:rFonts w:ascii="Times New Roman" w:eastAsia="Times New Roman" w:hAnsi="Times New Roman"/>
                <w:spacing w:val="0"/>
                <w:sz w:val="14"/>
                <w:szCs w:val="14"/>
                <w:lang w:eastAsia="ru-RU"/>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0B2BB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9815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8232F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E98B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9354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0F79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C0014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6 762,60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FD611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82DC4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49E56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F2FE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28E2B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8F67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75B5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CBBFB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8634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992A1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FF02C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02E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24F86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597AC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C8007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C64C0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5F02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E3788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948A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14C9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03BE5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59C63FE"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501B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403DE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Сергиев-Посад,</w:t>
            </w:r>
            <w:r w:rsidRPr="003A1204">
              <w:rPr>
                <w:rFonts w:ascii="Times New Roman" w:eastAsia="Times New Roman" w:hAnsi="Times New Roman"/>
                <w:spacing w:val="0"/>
                <w:sz w:val="14"/>
                <w:szCs w:val="14"/>
                <w:lang w:eastAsia="ru-RU"/>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92FDD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21DD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33C0E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7BD69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E3A6E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8612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6D8B6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89BC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1111F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EA91D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EA85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FF45A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1FC9C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8D5E7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6CEB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277A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D5E64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EF7D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EBF6C1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19D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C5967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2ADC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6A4DB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33076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F78D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BBD78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472BF4"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6E236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512F9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716AFBF3"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B4C57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0836E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3013F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7BAE5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DC534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74184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D304F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72A7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8B6B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ACFF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3 046,20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CB9B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1DEA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5F1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D10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9959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050F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3A655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4D6D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7847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64706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03904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897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8933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8FC7A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EAB1F9"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BA7DBE"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76A5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3AAAE62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E18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17A17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9AB05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48D9D72"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5082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3.2.68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991DF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2025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Сергиево-Посадский,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817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B3670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8440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BA8A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68CCD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8875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20188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7 716,48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59C55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378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6F7D5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2927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DE88E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3834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49DAC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5B60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951A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FFF6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996EAF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FDA1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1DB91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514A1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9445C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467D1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3A07C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48C252"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791,88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53A5A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068D5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686F9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06570A56"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DDCA9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lastRenderedPageBreak/>
              <w:t>3.2.69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B3160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618D7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7E11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6DCB0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135B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A2B8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840F5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4DB2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265A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1 928,64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91999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BD45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2D0DB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74F4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897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7550F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AF1E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3F108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69A62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1890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F59E5D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30A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EF16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C0F16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FA2A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4DA18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39E92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B2000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B76FB3"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4DC2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BD970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6579008"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343A3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AA39E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7D332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205B5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5C582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AF3B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85658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93F65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5DE70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74003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4 318,80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37D75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4D6E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852C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04CF7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98120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F84B8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75F0E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A7A1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FD9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8193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06F761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135C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28970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37379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D923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BE744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7FF27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8629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055F19" w14:textId="77777777" w:rsidR="003A1204" w:rsidRPr="003A1204" w:rsidRDefault="003A1204" w:rsidP="003A1204">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688,8</w:t>
            </w:r>
          </w:p>
        </w:tc>
        <w:tc>
          <w:tcPr>
            <w:tcW w:w="0" w:type="auto"/>
            <w:tcBorders>
              <w:top w:val="single" w:sz="4" w:space="0" w:color="auto"/>
              <w:left w:val="nil"/>
              <w:bottom w:val="single" w:sz="4" w:space="0" w:color="auto"/>
              <w:right w:val="nil"/>
            </w:tcBorders>
            <w:shd w:val="clear" w:color="auto" w:fill="auto"/>
            <w:noWrap/>
            <w:vAlign w:val="center"/>
            <w:hideMark/>
          </w:tcPr>
          <w:p w14:paraId="511DFE8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70C0"/>
                <w:spacing w:val="0"/>
                <w:sz w:val="14"/>
                <w:szCs w:val="14"/>
                <w:lang w:eastAsia="ru-RU"/>
              </w:rPr>
            </w:pPr>
            <w:r w:rsidRPr="003A1204">
              <w:rPr>
                <w:rFonts w:ascii="Times New Roman" w:eastAsia="Times New Roman" w:hAnsi="Times New Roman"/>
                <w:color w:val="0070C0"/>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B31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A871B4F"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3D57B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5B45B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8EAB3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Дружбы, 5б9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4C259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4BEBC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A1E34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99D3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63BB2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0EDC6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29EEC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12 111,90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B910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B4DC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7F071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3FB15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83CC2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3B8A5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37492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FF434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C3CA6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39080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46F574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4D2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85FEE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91306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FA875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780C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84578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1E3B2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CFCC4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DC0D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051F1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5D0D84FB"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2F910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DA64AD"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54F2C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F188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0FF95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DD44F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AB80B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759CC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0D911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84A5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3 715,20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DA9AD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4233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77FCD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2B108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26FE2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EFD76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26A8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1D6D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02D69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EEF4F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74384B3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B8D7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5F2FD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BB905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9C504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BFF63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54F6E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90660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A765F9"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FFE13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6FDA11"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D0A90A5"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B383F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DACBC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Клементьевская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C8C02C"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81563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63E8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2A594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AFB92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5F0E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BBE53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5663D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7 410,78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40697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1C10D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BFE5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D132E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99C8F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C077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AD229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1479B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8EDF5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1ACF5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6E921CE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C400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24D7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C2121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3BCF20"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85B3E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35E04"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4A82AB"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838AFA"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775CC7"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2F34D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02F14" w:rsidRPr="003A1204" w14:paraId="2DFEE134" w14:textId="77777777" w:rsidTr="00896360">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5BC57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3.2.74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B215B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Модернизация котельной , расположенной по адресу:       г.о. Сергиев-Посад, д.Семенково,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F7872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xml:space="preserve">Мероприятие направлено на приведение коммерческих узлов учета  в соответствие с требованиями норматиной документации. </w:t>
            </w:r>
            <w:r w:rsidRPr="003A1204">
              <w:rPr>
                <w:rFonts w:ascii="Times New Roman" w:eastAsia="Times New Roman" w:hAnsi="Times New Roman"/>
                <w:spacing w:val="0"/>
                <w:sz w:val="14"/>
                <w:szCs w:val="14"/>
                <w:lang w:eastAsia="ru-RU"/>
              </w:rPr>
              <w:br/>
              <w:t>г.о. Сергиев-Посад, д.Семенково,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0A0C6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8A04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DFBBE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9321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44532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37107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7F13B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11 591,22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23808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06DEA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99D46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75BAA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854BBD"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B773AB"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DD311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B08A7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C7B3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CF456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nil"/>
              <w:bottom w:val="single" w:sz="4" w:space="0" w:color="auto"/>
              <w:right w:val="nil"/>
            </w:tcBorders>
            <w:shd w:val="clear" w:color="auto" w:fill="auto"/>
            <w:noWrap/>
            <w:vAlign w:val="center"/>
            <w:hideMark/>
          </w:tcPr>
          <w:p w14:paraId="56A6F74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3A1204">
              <w:rPr>
                <w:rFonts w:ascii="Times New Roman" w:eastAsia="Times New Roman" w:hAnsi="Times New Roman"/>
                <w:spacing w:val="0"/>
                <w:sz w:val="14"/>
                <w:szCs w:val="1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A589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D51F8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737E2"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97E1F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C5C81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999C4F"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0E2B88"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A90063"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809E46"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44A1C5"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3A1204">
              <w:rPr>
                <w:rFonts w:ascii="Times New Roman" w:eastAsia="Times New Roman" w:hAnsi="Times New Roman"/>
                <w:color w:val="000000"/>
                <w:spacing w:val="0"/>
                <w:sz w:val="14"/>
                <w:szCs w:val="14"/>
                <w:lang w:eastAsia="ru-RU"/>
              </w:rPr>
              <w:t> </w:t>
            </w:r>
          </w:p>
        </w:tc>
      </w:tr>
      <w:tr w:rsidR="003A1204" w:rsidRPr="003A1204" w14:paraId="21824F5A" w14:textId="77777777" w:rsidTr="00896360">
        <w:trPr>
          <w:trHeight w:val="228"/>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24B2E" w14:textId="77777777" w:rsidR="003A1204" w:rsidRPr="003A1204" w:rsidRDefault="003A1204" w:rsidP="003A120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Всего по группе 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ADB8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3 345 447,58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4D69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9EF38"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B1B4C"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280 155,99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3184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33 385,32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795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221 956,63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F74C3"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1 690 183,32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F3BC6"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813 662,42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4FA1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90 458,94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B120F"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08AC9"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929D7"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721BA"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9 790,20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5C9E5"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10 462,38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F0A44"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11 186,16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9B5C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12 155,22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EB2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12 617,88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98590"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12 742,52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5BB42"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13 686,72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D939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14 144,16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2EB2E"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14 568,24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524D1" w14:textId="77777777" w:rsidR="003A1204" w:rsidRPr="003A1204" w:rsidRDefault="003A1204" w:rsidP="003A1204">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3A1204">
              <w:rPr>
                <w:rFonts w:ascii="Times New Roman" w:hAnsi="Times New Roman"/>
                <w:b/>
                <w:bCs/>
                <w:sz w:val="14"/>
                <w:szCs w:val="14"/>
              </w:rPr>
              <w:t>15 552,00</w:t>
            </w:r>
          </w:p>
        </w:tc>
      </w:tr>
      <w:tr w:rsidR="00302F14" w:rsidRPr="003A1204" w14:paraId="727AFC54" w14:textId="77777777" w:rsidTr="00302F14">
        <w:trPr>
          <w:trHeight w:val="240"/>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AF90D" w14:textId="77777777" w:rsidR="00302F14" w:rsidRPr="003A1204" w:rsidRDefault="00302F14" w:rsidP="00302F14">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3A1204">
              <w:rPr>
                <w:rFonts w:ascii="Times New Roman" w:eastAsia="Times New Roman" w:hAnsi="Times New Roman"/>
                <w:b/>
                <w:bCs/>
                <w:spacing w:val="0"/>
                <w:sz w:val="14"/>
                <w:szCs w:val="14"/>
                <w:lang w:eastAsia="ru-RU"/>
              </w:rPr>
              <w:t>Всего по группам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3AE4" w14:textId="3D860206"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6 448 753,49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2E7F" w14:textId="31BD0BD7"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D86AC" w14:textId="7BC8C66E"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4215D" w14:textId="7B950CE5"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551 805,46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0E56B" w14:textId="07F564DA"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336 721,05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24CC" w14:textId="3DF857F1"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908 686,79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6614D" w14:textId="26ECB8DA"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3 142 889,89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FB3D8" w14:textId="53DCA40D"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1 168 425,45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33C63" w14:textId="3AD08959"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07069" w14:textId="2F557924"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57329" w14:textId="31980E7E"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FF862" w14:textId="4E71595D" w:rsidR="00302F14" w:rsidRPr="00302F14" w:rsidRDefault="00302F14" w:rsidP="00302F14">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302F14">
              <w:rPr>
                <w:rFonts w:ascii="Times New Roman" w:hAnsi="Times New Roman"/>
                <w:b/>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8B79F" w14:textId="1C3B5CD9"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9 790,20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91770" w14:textId="55BB9593"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10 462,38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52B3D" w14:textId="1B1225FA"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11 186,16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866E6" w14:textId="30A77E13"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12 155,22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0780C" w14:textId="20D9ADD2"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12 617,88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A2CD0" w14:textId="1C8715E0"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12 742,52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61A34" w14:textId="27ACCAF3"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13 686,72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8136F" w14:textId="39C49F9B"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14 144,16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E5B4D" w14:textId="77096890"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14 568,24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14182" w14:textId="152FAF9B" w:rsidR="00302F14" w:rsidRPr="00302F14" w:rsidRDefault="00302F14" w:rsidP="00302F14">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302F14">
              <w:rPr>
                <w:rFonts w:ascii="Times New Roman" w:hAnsi="Times New Roman"/>
                <w:b/>
                <w:bCs/>
                <w:color w:val="000000"/>
                <w:sz w:val="16"/>
                <w:szCs w:val="16"/>
              </w:rPr>
              <w:t>15 552,00</w:t>
            </w:r>
          </w:p>
        </w:tc>
      </w:tr>
    </w:tbl>
    <w:p w14:paraId="1E718B9E" w14:textId="41211AD1" w:rsidR="00634A8B" w:rsidRPr="00615FCD" w:rsidRDefault="00634A8B" w:rsidP="00615FCD">
      <w:pPr>
        <w:sectPr w:rsidR="00634A8B" w:rsidRPr="00615FCD" w:rsidSect="00E713F1">
          <w:headerReference w:type="default" r:id="rId17"/>
          <w:pgSz w:w="23814" w:h="16839" w:orient="landscape" w:code="8"/>
          <w:pgMar w:top="851" w:right="567" w:bottom="567" w:left="567" w:header="284" w:footer="284" w:gutter="0"/>
          <w:cols w:space="708"/>
          <w:docGrid w:linePitch="360"/>
        </w:sectPr>
      </w:pPr>
    </w:p>
    <w:p w14:paraId="1DD872BD" w14:textId="0E8B9B3A" w:rsidR="002B1E64" w:rsidRPr="002B1E64" w:rsidRDefault="002B1E64" w:rsidP="002C5624">
      <w:pPr>
        <w:pStyle w:val="19"/>
        <w:pageBreakBefore w:val="0"/>
        <w:numPr>
          <w:ilvl w:val="0"/>
          <w:numId w:val="17"/>
        </w:numPr>
        <w:spacing w:line="240" w:lineRule="auto"/>
        <w:ind w:left="0" w:firstLine="0"/>
        <w:jc w:val="center"/>
        <w:rPr>
          <w:rFonts w:ascii="Times New Roman" w:hAnsi="Times New Roman" w:cs="Times New Roman"/>
          <w:caps w:val="0"/>
          <w:sz w:val="26"/>
          <w:szCs w:val="26"/>
        </w:rPr>
      </w:pPr>
      <w:bookmarkStart w:id="7" w:name="_Toc16600685"/>
      <w:r w:rsidRPr="002B1E64">
        <w:rPr>
          <w:rFonts w:ascii="Times New Roman" w:hAnsi="Times New Roman" w:cs="Times New Roman"/>
          <w:caps w:val="0"/>
          <w:sz w:val="26"/>
          <w:szCs w:val="26"/>
        </w:rPr>
        <w:lastRenderedPageBreak/>
        <w:t>Перечень мероприятий по строительству,  реконструкции, техническому перевооружению и (или) модернизации  тепловых сетей и сооружений на них</w:t>
      </w:r>
      <w:bookmarkEnd w:id="7"/>
    </w:p>
    <w:p w14:paraId="66E80296" w14:textId="3CD8A67C"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 xml:space="preserve">Реестр проектов нового строительства и реконструкции тепловых сетей и сооружений на них, включенных в Схему теплоснабжения </w:t>
      </w:r>
      <w:r w:rsidRPr="00A32B94">
        <w:rPr>
          <w:rFonts w:ascii="Times New Roman" w:eastAsia="Calibri" w:hAnsi="Times New Roman"/>
          <w:spacing w:val="0"/>
          <w:sz w:val="24"/>
          <w:szCs w:val="24"/>
          <w:u w:val="single"/>
        </w:rPr>
        <w:t xml:space="preserve">в </w:t>
      </w:r>
      <w:r w:rsidR="00190BD1" w:rsidRPr="00A32B94">
        <w:rPr>
          <w:rFonts w:ascii="Times New Roman" w:eastAsia="Calibri" w:hAnsi="Times New Roman"/>
          <w:spacing w:val="0"/>
          <w:sz w:val="24"/>
          <w:szCs w:val="24"/>
          <w:u w:val="single"/>
        </w:rPr>
        <w:t xml:space="preserve">ценах на </w:t>
      </w:r>
      <w:r w:rsidR="00A32B94" w:rsidRPr="00A32B94">
        <w:rPr>
          <w:rFonts w:ascii="Times New Roman" w:eastAsia="Calibri" w:hAnsi="Times New Roman"/>
          <w:spacing w:val="0"/>
          <w:sz w:val="24"/>
          <w:szCs w:val="24"/>
          <w:u w:val="single"/>
        </w:rPr>
        <w:t>год</w:t>
      </w:r>
      <w:r w:rsidR="00190BD1" w:rsidRPr="00A32B94">
        <w:rPr>
          <w:rFonts w:ascii="Times New Roman" w:eastAsia="Calibri" w:hAnsi="Times New Roman"/>
          <w:spacing w:val="0"/>
          <w:sz w:val="24"/>
          <w:szCs w:val="24"/>
          <w:u w:val="single"/>
        </w:rPr>
        <w:t xml:space="preserve"> реализации</w:t>
      </w:r>
      <w:r w:rsidRPr="00A32B94">
        <w:rPr>
          <w:rFonts w:ascii="Times New Roman" w:eastAsia="Calibri" w:hAnsi="Times New Roman"/>
          <w:spacing w:val="0"/>
          <w:sz w:val="24"/>
          <w:szCs w:val="24"/>
          <w:u w:val="single"/>
        </w:rPr>
        <w:t>, без НДС</w:t>
      </w:r>
      <w:r w:rsidRPr="00EC4859">
        <w:rPr>
          <w:rFonts w:ascii="Times New Roman" w:eastAsia="Calibri" w:hAnsi="Times New Roman"/>
          <w:spacing w:val="0"/>
          <w:sz w:val="24"/>
          <w:szCs w:val="24"/>
        </w:rPr>
        <w:t>, представлен в таблице 2-1.</w:t>
      </w:r>
    </w:p>
    <w:p w14:paraId="6DB818D2"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Данные предложения систематизированы в восемь групп по виду предлагаемых работ. Все проекты имеют индекс вида: ТС-0x.yyy.zz (</w:t>
      </w:r>
      <w:r w:rsidRPr="00EC4859">
        <w:rPr>
          <w:rFonts w:ascii="Times New Roman" w:eastAsia="Calibri" w:hAnsi="Times New Roman"/>
          <w:spacing w:val="0"/>
          <w:sz w:val="24"/>
          <w:szCs w:val="24"/>
          <w:lang w:val="en-US"/>
        </w:rPr>
        <w:t>nn</w:t>
      </w:r>
      <w:r w:rsidRPr="00EC4859">
        <w:rPr>
          <w:rFonts w:ascii="Times New Roman" w:eastAsia="Calibri" w:hAnsi="Times New Roman"/>
          <w:spacing w:val="0"/>
          <w:sz w:val="24"/>
          <w:szCs w:val="24"/>
        </w:rPr>
        <w:t>nn), где:</w:t>
      </w:r>
    </w:p>
    <w:p w14:paraId="4A9D1272"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 xml:space="preserve">0х – номер группы проекта: </w:t>
      </w:r>
    </w:p>
    <w:p w14:paraId="06D97775"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01 –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14:paraId="5FC88763"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02 –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14:paraId="2AFED089"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03 – Реконструкция тепловых сетей с увеличением диаметра трубопроводов для обеспечения перспективных приростов тепловой нагрузки</w:t>
      </w:r>
    </w:p>
    <w:p w14:paraId="0C92DD02"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04 -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p>
    <w:p w14:paraId="793542E8"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05 -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p>
    <w:p w14:paraId="0B54AC6E"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06 – Реконструкция тепловых сетей, подлежащих замене в связи с исчерпанием эксплуатационного ресурса</w:t>
      </w:r>
    </w:p>
    <w:p w14:paraId="4A67AC09" w14:textId="2CCAA414" w:rsid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07 - Строительство или реконструкция насосных станций</w:t>
      </w:r>
    </w:p>
    <w:p w14:paraId="75055B45" w14:textId="1FC43C18" w:rsidR="00120339" w:rsidRPr="00120339" w:rsidRDefault="00120339" w:rsidP="003E48A3">
      <w:pPr>
        <w:widowControl/>
        <w:adjustRightInd/>
        <w:spacing w:before="0" w:after="0"/>
        <w:contextualSpacing/>
        <w:textAlignment w:val="auto"/>
        <w:rPr>
          <w:rFonts w:ascii="Times New Roman" w:eastAsia="Calibri" w:hAnsi="Times New Roman"/>
          <w:spacing w:val="0"/>
          <w:sz w:val="24"/>
          <w:szCs w:val="24"/>
        </w:rPr>
      </w:pPr>
      <w:r w:rsidRPr="00120339">
        <w:rPr>
          <w:rFonts w:ascii="Times New Roman" w:eastAsia="Calibri" w:hAnsi="Times New Roman"/>
          <w:spacing w:val="0"/>
          <w:sz w:val="24"/>
          <w:szCs w:val="24"/>
        </w:rPr>
        <w:t>08 - Строительство и реконструкция тепловых сетей для обеспечения нормативной надежности</w:t>
      </w:r>
    </w:p>
    <w:p w14:paraId="063FB854" w14:textId="40DFD5C8"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 xml:space="preserve">yy  –  номер зоны деятельности ЕТО, к которой относится реализуемый проект. Номер зоны деятельности ЕТО определяется на основе </w:t>
      </w:r>
      <w:r w:rsidR="00BF10EB">
        <w:rPr>
          <w:rFonts w:ascii="Times New Roman" w:eastAsia="Calibri" w:hAnsi="Times New Roman"/>
          <w:spacing w:val="0"/>
          <w:sz w:val="24"/>
          <w:szCs w:val="24"/>
        </w:rPr>
        <w:t>Книги</w:t>
      </w:r>
      <w:r w:rsidR="00A32B94" w:rsidRPr="00A32B94">
        <w:rPr>
          <w:rFonts w:ascii="Times New Roman" w:eastAsia="Calibri" w:hAnsi="Times New Roman"/>
          <w:spacing w:val="0"/>
          <w:sz w:val="24"/>
          <w:szCs w:val="24"/>
        </w:rPr>
        <w:t xml:space="preserve"> 15 «Реестр единых теплоснабжающих организаций»</w:t>
      </w:r>
    </w:p>
    <w:p w14:paraId="558F26F0"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zz – номер проекта внутри группы.</w:t>
      </w:r>
    </w:p>
    <w:p w14:paraId="6FD59668"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lang w:val="en-US"/>
        </w:rPr>
        <w:t>nn</w:t>
      </w:r>
      <w:r w:rsidRPr="00EC4859">
        <w:rPr>
          <w:rFonts w:ascii="Times New Roman" w:eastAsia="Calibri" w:hAnsi="Times New Roman"/>
          <w:spacing w:val="0"/>
          <w:sz w:val="24"/>
          <w:szCs w:val="24"/>
        </w:rPr>
        <w:t xml:space="preserve">nn - сквозная нумерация проектов для всех групп проектов, вошедших в </w:t>
      </w:r>
    </w:p>
    <w:p w14:paraId="6FF81016" w14:textId="77777777"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схему теплоснабжения.</w:t>
      </w:r>
    </w:p>
    <w:p w14:paraId="1A8E0305" w14:textId="2F4BE808"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EC4859">
        <w:rPr>
          <w:rFonts w:ascii="Times New Roman" w:eastAsia="Calibri" w:hAnsi="Times New Roman"/>
          <w:spacing w:val="0"/>
          <w:sz w:val="24"/>
          <w:szCs w:val="24"/>
        </w:rPr>
        <w:t>Следует отметить, что для зон действия источников, предлагаемых к строительству (т.е. для зон, не входящих в существующие границы зон деятельности ЕТО), вме</w:t>
      </w:r>
      <w:r w:rsidR="00A32B94">
        <w:rPr>
          <w:rFonts w:ascii="Times New Roman" w:eastAsia="Calibri" w:hAnsi="Times New Roman"/>
          <w:spacing w:val="0"/>
          <w:sz w:val="24"/>
          <w:szCs w:val="24"/>
        </w:rPr>
        <w:t>сто номера зоны ЕТО стоит «00».</w:t>
      </w:r>
    </w:p>
    <w:p w14:paraId="611F7EBD" w14:textId="0233B501" w:rsidR="00EC4859" w:rsidRPr="00EC4859" w:rsidRDefault="00EC4859" w:rsidP="003E48A3">
      <w:pPr>
        <w:widowControl/>
        <w:adjustRightInd/>
        <w:spacing w:before="0" w:after="0"/>
        <w:contextualSpacing/>
        <w:textAlignment w:val="auto"/>
        <w:rPr>
          <w:rFonts w:ascii="Times New Roman" w:eastAsia="Calibri" w:hAnsi="Times New Roman"/>
          <w:spacing w:val="0"/>
          <w:sz w:val="24"/>
          <w:szCs w:val="24"/>
        </w:rPr>
      </w:pPr>
      <w:r w:rsidRPr="00F32127">
        <w:rPr>
          <w:rFonts w:ascii="Times New Roman" w:eastAsia="Calibri" w:hAnsi="Times New Roman"/>
          <w:spacing w:val="0"/>
          <w:sz w:val="24"/>
          <w:szCs w:val="24"/>
        </w:rPr>
        <w:t xml:space="preserve">Наибольшее количество проектов относится к шестой группе «Реконструкция тепловых сетей, подлежащих замене в связи с исчерпанием эксплуатационного ресурса», и их финансовые затраты составляют </w:t>
      </w:r>
      <w:r w:rsidR="00F32127" w:rsidRPr="00F32127">
        <w:rPr>
          <w:rFonts w:ascii="Times New Roman" w:eastAsia="Calibri" w:hAnsi="Times New Roman"/>
          <w:spacing w:val="0"/>
          <w:sz w:val="24"/>
          <w:szCs w:val="24"/>
        </w:rPr>
        <w:t>7</w:t>
      </w:r>
      <w:r w:rsidR="00120339" w:rsidRPr="00120339">
        <w:rPr>
          <w:rFonts w:ascii="Times New Roman" w:eastAsia="Calibri" w:hAnsi="Times New Roman"/>
          <w:spacing w:val="0"/>
          <w:sz w:val="24"/>
          <w:szCs w:val="24"/>
        </w:rPr>
        <w:t>3</w:t>
      </w:r>
      <w:r w:rsidRPr="00F32127">
        <w:rPr>
          <w:rFonts w:ascii="Times New Roman" w:eastAsia="Calibri" w:hAnsi="Times New Roman"/>
          <w:spacing w:val="0"/>
          <w:sz w:val="24"/>
          <w:szCs w:val="24"/>
        </w:rPr>
        <w:t>,</w:t>
      </w:r>
      <w:r w:rsidR="00120339" w:rsidRPr="00120339">
        <w:rPr>
          <w:rFonts w:ascii="Times New Roman" w:eastAsia="Calibri" w:hAnsi="Times New Roman"/>
          <w:spacing w:val="0"/>
          <w:sz w:val="24"/>
          <w:szCs w:val="24"/>
        </w:rPr>
        <w:t>3</w:t>
      </w:r>
      <w:r w:rsidRPr="00F32127">
        <w:rPr>
          <w:rFonts w:ascii="Times New Roman" w:eastAsia="Calibri" w:hAnsi="Times New Roman"/>
          <w:spacing w:val="0"/>
          <w:sz w:val="24"/>
          <w:szCs w:val="24"/>
        </w:rPr>
        <w:t>% от суммарных затрат.</w:t>
      </w:r>
    </w:p>
    <w:p w14:paraId="4176C075" w14:textId="5EFD10F3" w:rsidR="00192077" w:rsidRPr="00192077" w:rsidRDefault="00192077" w:rsidP="00192077">
      <w:pPr>
        <w:adjustRightInd/>
        <w:spacing w:before="0" w:after="0"/>
        <w:ind w:firstLine="709"/>
        <w:contextualSpacing/>
        <w:textAlignment w:val="auto"/>
        <w:rPr>
          <w:rFonts w:ascii="Times New Roman" w:eastAsia="Times New Roman" w:hAnsi="Times New Roman"/>
          <w:spacing w:val="0"/>
          <w:sz w:val="24"/>
          <w:szCs w:val="24"/>
          <w:lang w:eastAsia="ru-RU"/>
        </w:rPr>
      </w:pPr>
      <w:r w:rsidRPr="00192077">
        <w:rPr>
          <w:rFonts w:ascii="Times New Roman" w:eastAsia="Times New Roman" w:hAnsi="Times New Roman"/>
          <w:spacing w:val="0"/>
          <w:sz w:val="24"/>
          <w:szCs w:val="24"/>
          <w:lang w:eastAsia="ru-RU" w:bidi="ru-RU"/>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по этапам - на каждый год первого 5-летнего периода и на последующие 5-летние периоды представлены в таблице </w:t>
      </w:r>
      <w:r w:rsidR="00FF1A85">
        <w:rPr>
          <w:rFonts w:ascii="Times New Roman" w:eastAsia="Times New Roman" w:hAnsi="Times New Roman"/>
          <w:spacing w:val="0"/>
          <w:sz w:val="24"/>
          <w:szCs w:val="24"/>
          <w:lang w:eastAsia="ru-RU" w:bidi="ru-RU"/>
        </w:rPr>
        <w:t>ниже</w:t>
      </w:r>
      <w:r w:rsidRPr="00192077">
        <w:rPr>
          <w:rFonts w:ascii="Times New Roman" w:eastAsia="Times New Roman" w:hAnsi="Times New Roman"/>
          <w:spacing w:val="0"/>
          <w:sz w:val="24"/>
          <w:szCs w:val="24"/>
          <w:lang w:eastAsia="ru-RU" w:bidi="ru-RU"/>
        </w:rPr>
        <w:t>.</w:t>
      </w:r>
    </w:p>
    <w:p w14:paraId="03C21DB4" w14:textId="77777777" w:rsidR="00192077" w:rsidRPr="00192077" w:rsidRDefault="00192077" w:rsidP="00192077">
      <w:pPr>
        <w:widowControl/>
        <w:adjustRightInd/>
        <w:spacing w:before="0" w:after="0"/>
        <w:ind w:firstLine="0"/>
        <w:contextualSpacing/>
        <w:jc w:val="left"/>
        <w:textAlignment w:val="auto"/>
        <w:rPr>
          <w:rFonts w:ascii="Times New Roman" w:eastAsia="Times New Roman" w:hAnsi="Times New Roman"/>
          <w:spacing w:val="0"/>
          <w:sz w:val="24"/>
          <w:szCs w:val="24"/>
          <w:lang w:eastAsia="ru-RU"/>
        </w:rPr>
        <w:sectPr w:rsidR="00192077" w:rsidRPr="00192077" w:rsidSect="00B31828">
          <w:headerReference w:type="default" r:id="rId18"/>
          <w:pgSz w:w="11907" w:h="16839" w:code="9"/>
          <w:pgMar w:top="1134" w:right="567" w:bottom="567" w:left="1701" w:header="283" w:footer="283" w:gutter="0"/>
          <w:cols w:space="708"/>
          <w:docGrid w:linePitch="360"/>
        </w:sectPr>
      </w:pPr>
    </w:p>
    <w:p w14:paraId="48FA23A9" w14:textId="4E379F5B" w:rsidR="00192077" w:rsidRPr="00192077" w:rsidRDefault="00192077" w:rsidP="00192077">
      <w:pPr>
        <w:widowControl/>
        <w:adjustRightInd/>
        <w:spacing w:before="0" w:after="0"/>
        <w:textAlignment w:val="auto"/>
        <w:rPr>
          <w:rFonts w:ascii="Times New Roman" w:eastAsia="Calibri" w:hAnsi="Times New Roman"/>
          <w:bCs/>
          <w:spacing w:val="0"/>
          <w:sz w:val="24"/>
          <w:szCs w:val="24"/>
        </w:rPr>
      </w:pPr>
      <w:r w:rsidRPr="00192077">
        <w:rPr>
          <w:rFonts w:ascii="Times New Roman" w:eastAsia="Calibri" w:hAnsi="Times New Roman"/>
          <w:b/>
          <w:spacing w:val="0"/>
          <w:sz w:val="24"/>
          <w:szCs w:val="24"/>
        </w:rPr>
        <w:lastRenderedPageBreak/>
        <w:t xml:space="preserve">Таблица </w:t>
      </w:r>
      <w:r w:rsidR="00FF1A85">
        <w:rPr>
          <w:rFonts w:ascii="Times New Roman" w:eastAsia="Calibri" w:hAnsi="Times New Roman"/>
          <w:b/>
          <w:spacing w:val="0"/>
          <w:sz w:val="24"/>
          <w:szCs w:val="24"/>
        </w:rPr>
        <w:t>2-1</w:t>
      </w:r>
      <w:r w:rsidRPr="00192077">
        <w:rPr>
          <w:rFonts w:ascii="Times New Roman" w:eastAsia="Calibri" w:hAnsi="Times New Roman"/>
          <w:b/>
          <w:spacing w:val="0"/>
          <w:sz w:val="24"/>
          <w:szCs w:val="24"/>
        </w:rPr>
        <w:t xml:space="preserve"> </w:t>
      </w:r>
      <w:r w:rsidRPr="00192077">
        <w:rPr>
          <w:rFonts w:ascii="Times New Roman" w:eastAsia="Calibri" w:hAnsi="Times New Roman"/>
          <w:bCs/>
          <w:spacing w:val="0"/>
          <w:sz w:val="24"/>
          <w:szCs w:val="24"/>
        </w:rPr>
        <w:t>- Состав группы проектов № 2</w:t>
      </w:r>
    </w:p>
    <w:tbl>
      <w:tblPr>
        <w:tblW w:w="0" w:type="auto"/>
        <w:tblLook w:val="0000" w:firstRow="0" w:lastRow="0" w:firstColumn="0" w:lastColumn="0" w:noHBand="0" w:noVBand="0"/>
      </w:tblPr>
      <w:tblGrid>
        <w:gridCol w:w="762"/>
        <w:gridCol w:w="1898"/>
        <w:gridCol w:w="2300"/>
        <w:gridCol w:w="1610"/>
        <w:gridCol w:w="1747"/>
        <w:gridCol w:w="1708"/>
        <w:gridCol w:w="1383"/>
        <w:gridCol w:w="1351"/>
        <w:gridCol w:w="1384"/>
        <w:gridCol w:w="1718"/>
        <w:gridCol w:w="1533"/>
        <w:gridCol w:w="1690"/>
        <w:gridCol w:w="1497"/>
        <w:gridCol w:w="1513"/>
      </w:tblGrid>
      <w:tr w:rsidR="005942A5" w:rsidRPr="00192077" w14:paraId="01BCD023" w14:textId="77777777" w:rsidTr="00896360">
        <w:trPr>
          <w:trHeight w:val="20"/>
          <w:tblHeader/>
        </w:trPr>
        <w:tc>
          <w:tcPr>
            <w:tcW w:w="0" w:type="auto"/>
            <w:tcBorders>
              <w:top w:val="single" w:sz="6" w:space="0" w:color="auto"/>
              <w:left w:val="single" w:sz="6" w:space="0" w:color="auto"/>
              <w:bottom w:val="single" w:sz="6" w:space="0" w:color="auto"/>
              <w:right w:val="single" w:sz="6" w:space="0" w:color="auto"/>
            </w:tcBorders>
            <w:vAlign w:val="center"/>
          </w:tcPr>
          <w:p w14:paraId="3F36D6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 п/п</w:t>
            </w:r>
          </w:p>
        </w:tc>
        <w:tc>
          <w:tcPr>
            <w:tcW w:w="0" w:type="auto"/>
            <w:tcBorders>
              <w:top w:val="single" w:sz="6" w:space="0" w:color="auto"/>
              <w:left w:val="single" w:sz="6" w:space="0" w:color="auto"/>
              <w:bottom w:val="single" w:sz="6" w:space="0" w:color="auto"/>
              <w:right w:val="single" w:sz="6" w:space="0" w:color="auto"/>
            </w:tcBorders>
            <w:vAlign w:val="center"/>
          </w:tcPr>
          <w:p w14:paraId="35D93A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Участок</w:t>
            </w:r>
          </w:p>
        </w:tc>
        <w:tc>
          <w:tcPr>
            <w:tcW w:w="0" w:type="auto"/>
            <w:tcBorders>
              <w:top w:val="single" w:sz="6" w:space="0" w:color="auto"/>
              <w:left w:val="single" w:sz="6" w:space="0" w:color="auto"/>
              <w:bottom w:val="single" w:sz="6" w:space="0" w:color="auto"/>
              <w:right w:val="single" w:sz="6" w:space="0" w:color="auto"/>
            </w:tcBorders>
            <w:vAlign w:val="center"/>
          </w:tcPr>
          <w:p w14:paraId="69AF97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Принадлежность к источнику</w:t>
            </w:r>
          </w:p>
        </w:tc>
        <w:tc>
          <w:tcPr>
            <w:tcW w:w="0" w:type="auto"/>
            <w:tcBorders>
              <w:top w:val="single" w:sz="6" w:space="0" w:color="auto"/>
              <w:left w:val="single" w:sz="6" w:space="0" w:color="auto"/>
              <w:bottom w:val="single" w:sz="6" w:space="0" w:color="auto"/>
              <w:right w:val="single" w:sz="6" w:space="0" w:color="auto"/>
            </w:tcBorders>
            <w:vAlign w:val="center"/>
          </w:tcPr>
          <w:p w14:paraId="105A2C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Наименование компании</w:t>
            </w:r>
          </w:p>
        </w:tc>
        <w:tc>
          <w:tcPr>
            <w:tcW w:w="0" w:type="auto"/>
            <w:tcBorders>
              <w:top w:val="single" w:sz="6" w:space="0" w:color="auto"/>
              <w:left w:val="single" w:sz="6" w:space="0" w:color="auto"/>
              <w:bottom w:val="single" w:sz="6" w:space="0" w:color="auto"/>
              <w:right w:val="single" w:sz="6" w:space="0" w:color="auto"/>
            </w:tcBorders>
            <w:vAlign w:val="center"/>
          </w:tcPr>
          <w:p w14:paraId="6E61594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Перспективный диаметр, м</w:t>
            </w:r>
          </w:p>
        </w:tc>
        <w:tc>
          <w:tcPr>
            <w:tcW w:w="0" w:type="auto"/>
            <w:tcBorders>
              <w:top w:val="single" w:sz="6" w:space="0" w:color="auto"/>
              <w:left w:val="single" w:sz="6" w:space="0" w:color="auto"/>
              <w:bottom w:val="single" w:sz="6" w:space="0" w:color="auto"/>
              <w:right w:val="single" w:sz="6" w:space="0" w:color="auto"/>
            </w:tcBorders>
            <w:vAlign w:val="center"/>
          </w:tcPr>
          <w:p w14:paraId="27AA45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Протяжённость, м</w:t>
            </w:r>
          </w:p>
        </w:tc>
        <w:tc>
          <w:tcPr>
            <w:tcW w:w="0" w:type="auto"/>
            <w:tcBorders>
              <w:top w:val="single" w:sz="6" w:space="0" w:color="auto"/>
              <w:left w:val="single" w:sz="6" w:space="0" w:color="auto"/>
              <w:bottom w:val="single" w:sz="6" w:space="0" w:color="auto"/>
              <w:right w:val="single" w:sz="6" w:space="0" w:color="auto"/>
            </w:tcBorders>
            <w:vAlign w:val="center"/>
          </w:tcPr>
          <w:p w14:paraId="4A34F6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Тип прокладки</w:t>
            </w:r>
          </w:p>
        </w:tc>
        <w:tc>
          <w:tcPr>
            <w:tcW w:w="0" w:type="auto"/>
            <w:tcBorders>
              <w:top w:val="single" w:sz="6" w:space="0" w:color="auto"/>
              <w:left w:val="single" w:sz="6" w:space="0" w:color="auto"/>
              <w:bottom w:val="single" w:sz="6" w:space="0" w:color="auto"/>
              <w:right w:val="single" w:sz="6" w:space="0" w:color="auto"/>
            </w:tcBorders>
            <w:vAlign w:val="center"/>
          </w:tcPr>
          <w:p w14:paraId="6CDF93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Стоимость без дефлятора,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583A2E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Дата реализации ПИР и ПСД, год</w:t>
            </w:r>
          </w:p>
        </w:tc>
        <w:tc>
          <w:tcPr>
            <w:tcW w:w="0" w:type="auto"/>
            <w:tcBorders>
              <w:top w:val="single" w:sz="6" w:space="0" w:color="auto"/>
              <w:left w:val="single" w:sz="6" w:space="0" w:color="auto"/>
              <w:bottom w:val="single" w:sz="6" w:space="0" w:color="auto"/>
              <w:right w:val="single" w:sz="6" w:space="0" w:color="auto"/>
            </w:tcBorders>
            <w:vAlign w:val="center"/>
          </w:tcPr>
          <w:p w14:paraId="4B1040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Дата реализации СМР и закупки оборудования, год</w:t>
            </w:r>
          </w:p>
        </w:tc>
        <w:tc>
          <w:tcPr>
            <w:tcW w:w="0" w:type="auto"/>
            <w:tcBorders>
              <w:top w:val="single" w:sz="6" w:space="0" w:color="auto"/>
              <w:left w:val="single" w:sz="6" w:space="0" w:color="auto"/>
              <w:bottom w:val="single" w:sz="6" w:space="0" w:color="auto"/>
              <w:right w:val="single" w:sz="6" w:space="0" w:color="auto"/>
            </w:tcBorders>
            <w:vAlign w:val="center"/>
          </w:tcPr>
          <w:p w14:paraId="4995D4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Стоимость ПИР и ПСД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1417469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Стоимость оборудования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5BFCFB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Стоимость СМР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133C0C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ИТОГО Стоимость на дату реализации, млн. руб.</w:t>
            </w:r>
          </w:p>
        </w:tc>
      </w:tr>
      <w:tr w:rsidR="005942A5" w:rsidRPr="00192077" w14:paraId="7409A9BD"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3896D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14:paraId="0A4686A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4EA887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32534F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412577C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5570901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250</w:t>
            </w:r>
          </w:p>
        </w:tc>
        <w:tc>
          <w:tcPr>
            <w:tcW w:w="0" w:type="auto"/>
            <w:tcBorders>
              <w:top w:val="single" w:sz="6" w:space="0" w:color="auto"/>
              <w:left w:val="single" w:sz="6" w:space="0" w:color="auto"/>
              <w:bottom w:val="single" w:sz="6" w:space="0" w:color="auto"/>
              <w:right w:val="single" w:sz="6" w:space="0" w:color="auto"/>
            </w:tcBorders>
            <w:vAlign w:val="center"/>
          </w:tcPr>
          <w:p w14:paraId="5A53AB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6DF7B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5,473</w:t>
            </w:r>
          </w:p>
        </w:tc>
        <w:tc>
          <w:tcPr>
            <w:tcW w:w="0" w:type="auto"/>
            <w:tcBorders>
              <w:top w:val="single" w:sz="6" w:space="0" w:color="auto"/>
              <w:left w:val="single" w:sz="6" w:space="0" w:color="auto"/>
              <w:bottom w:val="single" w:sz="6" w:space="0" w:color="auto"/>
              <w:right w:val="single" w:sz="6" w:space="0" w:color="auto"/>
            </w:tcBorders>
            <w:vAlign w:val="center"/>
          </w:tcPr>
          <w:p w14:paraId="569643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5DAE1CA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B8F36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0,410</w:t>
            </w:r>
          </w:p>
        </w:tc>
        <w:tc>
          <w:tcPr>
            <w:tcW w:w="0" w:type="auto"/>
            <w:tcBorders>
              <w:top w:val="single" w:sz="6" w:space="0" w:color="auto"/>
              <w:left w:val="single" w:sz="6" w:space="0" w:color="auto"/>
              <w:bottom w:val="single" w:sz="6" w:space="0" w:color="auto"/>
              <w:right w:val="single" w:sz="6" w:space="0" w:color="auto"/>
            </w:tcBorders>
            <w:vAlign w:val="center"/>
          </w:tcPr>
          <w:p w14:paraId="401F07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4,055</w:t>
            </w:r>
          </w:p>
        </w:tc>
        <w:tc>
          <w:tcPr>
            <w:tcW w:w="0" w:type="auto"/>
            <w:tcBorders>
              <w:top w:val="single" w:sz="6" w:space="0" w:color="auto"/>
              <w:left w:val="single" w:sz="6" w:space="0" w:color="auto"/>
              <w:bottom w:val="single" w:sz="6" w:space="0" w:color="auto"/>
              <w:right w:val="single" w:sz="6" w:space="0" w:color="auto"/>
            </w:tcBorders>
            <w:vAlign w:val="center"/>
          </w:tcPr>
          <w:p w14:paraId="015FB8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1,747</w:t>
            </w:r>
          </w:p>
        </w:tc>
        <w:tc>
          <w:tcPr>
            <w:tcW w:w="0" w:type="auto"/>
            <w:tcBorders>
              <w:top w:val="single" w:sz="6" w:space="0" w:color="auto"/>
              <w:left w:val="single" w:sz="6" w:space="0" w:color="auto"/>
              <w:bottom w:val="single" w:sz="6" w:space="0" w:color="auto"/>
              <w:right w:val="single" w:sz="6" w:space="0" w:color="auto"/>
            </w:tcBorders>
            <w:vAlign w:val="center"/>
          </w:tcPr>
          <w:p w14:paraId="503A9F9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6,21</w:t>
            </w:r>
          </w:p>
        </w:tc>
      </w:tr>
      <w:tr w:rsidR="005942A5" w:rsidRPr="00192077" w14:paraId="429E0FB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C1B8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14:paraId="6FC8AA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к50 -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00386D9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0FD1C6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DA6B18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7EF5EFC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3BFC7F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0C2CB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0,438</w:t>
            </w:r>
          </w:p>
        </w:tc>
        <w:tc>
          <w:tcPr>
            <w:tcW w:w="0" w:type="auto"/>
            <w:tcBorders>
              <w:top w:val="single" w:sz="6" w:space="0" w:color="auto"/>
              <w:left w:val="single" w:sz="6" w:space="0" w:color="auto"/>
              <w:bottom w:val="single" w:sz="6" w:space="0" w:color="auto"/>
              <w:right w:val="single" w:sz="6" w:space="0" w:color="auto"/>
            </w:tcBorders>
            <w:vAlign w:val="center"/>
          </w:tcPr>
          <w:p w14:paraId="2C117B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5B5D32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B73815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0,033</w:t>
            </w:r>
          </w:p>
        </w:tc>
        <w:tc>
          <w:tcPr>
            <w:tcW w:w="0" w:type="auto"/>
            <w:tcBorders>
              <w:top w:val="single" w:sz="6" w:space="0" w:color="auto"/>
              <w:left w:val="single" w:sz="6" w:space="0" w:color="auto"/>
              <w:bottom w:val="single" w:sz="6" w:space="0" w:color="auto"/>
              <w:right w:val="single" w:sz="6" w:space="0" w:color="auto"/>
            </w:tcBorders>
            <w:vAlign w:val="center"/>
          </w:tcPr>
          <w:p w14:paraId="393613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0,324</w:t>
            </w:r>
          </w:p>
        </w:tc>
        <w:tc>
          <w:tcPr>
            <w:tcW w:w="0" w:type="auto"/>
            <w:tcBorders>
              <w:top w:val="single" w:sz="6" w:space="0" w:color="auto"/>
              <w:left w:val="single" w:sz="6" w:space="0" w:color="auto"/>
              <w:bottom w:val="single" w:sz="6" w:space="0" w:color="auto"/>
              <w:right w:val="single" w:sz="6" w:space="0" w:color="auto"/>
            </w:tcBorders>
            <w:vAlign w:val="center"/>
          </w:tcPr>
          <w:p w14:paraId="6AA6D70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0,140</w:t>
            </w:r>
          </w:p>
        </w:tc>
        <w:tc>
          <w:tcPr>
            <w:tcW w:w="0" w:type="auto"/>
            <w:tcBorders>
              <w:top w:val="single" w:sz="6" w:space="0" w:color="auto"/>
              <w:left w:val="single" w:sz="6" w:space="0" w:color="auto"/>
              <w:bottom w:val="single" w:sz="6" w:space="0" w:color="auto"/>
              <w:right w:val="single" w:sz="6" w:space="0" w:color="auto"/>
            </w:tcBorders>
            <w:vAlign w:val="center"/>
          </w:tcPr>
          <w:p w14:paraId="1D939A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0,50</w:t>
            </w:r>
          </w:p>
        </w:tc>
      </w:tr>
      <w:tr w:rsidR="005942A5" w:rsidRPr="00192077" w14:paraId="35A45C1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CD7A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14:paraId="19EDFC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107 -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59F59F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3EF2A1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D1AF6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E7EC5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307CC0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CEF55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0,952</w:t>
            </w:r>
          </w:p>
        </w:tc>
        <w:tc>
          <w:tcPr>
            <w:tcW w:w="0" w:type="auto"/>
            <w:tcBorders>
              <w:top w:val="single" w:sz="6" w:space="0" w:color="auto"/>
              <w:left w:val="single" w:sz="6" w:space="0" w:color="auto"/>
              <w:bottom w:val="single" w:sz="6" w:space="0" w:color="auto"/>
              <w:right w:val="single" w:sz="6" w:space="0" w:color="auto"/>
            </w:tcBorders>
            <w:vAlign w:val="center"/>
          </w:tcPr>
          <w:p w14:paraId="44A6DD9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0905D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D552C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0,086</w:t>
            </w:r>
          </w:p>
        </w:tc>
        <w:tc>
          <w:tcPr>
            <w:tcW w:w="0" w:type="auto"/>
            <w:tcBorders>
              <w:top w:val="single" w:sz="6" w:space="0" w:color="auto"/>
              <w:left w:val="single" w:sz="6" w:space="0" w:color="auto"/>
              <w:bottom w:val="single" w:sz="6" w:space="0" w:color="auto"/>
              <w:right w:val="single" w:sz="6" w:space="0" w:color="auto"/>
            </w:tcBorders>
            <w:vAlign w:val="center"/>
          </w:tcPr>
          <w:p w14:paraId="579327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0,839</w:t>
            </w:r>
          </w:p>
        </w:tc>
        <w:tc>
          <w:tcPr>
            <w:tcW w:w="0" w:type="auto"/>
            <w:tcBorders>
              <w:top w:val="single" w:sz="6" w:space="0" w:color="auto"/>
              <w:left w:val="single" w:sz="6" w:space="0" w:color="auto"/>
              <w:bottom w:val="single" w:sz="6" w:space="0" w:color="auto"/>
              <w:right w:val="single" w:sz="6" w:space="0" w:color="auto"/>
            </w:tcBorders>
            <w:vAlign w:val="center"/>
          </w:tcPr>
          <w:p w14:paraId="43630D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0,361</w:t>
            </w:r>
          </w:p>
        </w:tc>
        <w:tc>
          <w:tcPr>
            <w:tcW w:w="0" w:type="auto"/>
            <w:tcBorders>
              <w:top w:val="single" w:sz="6" w:space="0" w:color="auto"/>
              <w:left w:val="single" w:sz="6" w:space="0" w:color="auto"/>
              <w:bottom w:val="single" w:sz="6" w:space="0" w:color="auto"/>
              <w:right w:val="single" w:sz="6" w:space="0" w:color="auto"/>
            </w:tcBorders>
            <w:vAlign w:val="center"/>
          </w:tcPr>
          <w:p w14:paraId="4A0B7C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1,29</w:t>
            </w:r>
          </w:p>
        </w:tc>
      </w:tr>
      <w:tr w:rsidR="005942A5" w:rsidRPr="00192077" w14:paraId="4ED093A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6DC11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14:paraId="769638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7C004F3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32EB0C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7E51344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C4EE7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134,32</w:t>
            </w:r>
          </w:p>
        </w:tc>
        <w:tc>
          <w:tcPr>
            <w:tcW w:w="0" w:type="auto"/>
            <w:tcBorders>
              <w:top w:val="single" w:sz="6" w:space="0" w:color="auto"/>
              <w:left w:val="single" w:sz="6" w:space="0" w:color="auto"/>
              <w:bottom w:val="single" w:sz="6" w:space="0" w:color="auto"/>
              <w:right w:val="single" w:sz="6" w:space="0" w:color="auto"/>
            </w:tcBorders>
            <w:vAlign w:val="center"/>
          </w:tcPr>
          <w:p w14:paraId="4A0588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16483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2,131</w:t>
            </w:r>
          </w:p>
        </w:tc>
        <w:tc>
          <w:tcPr>
            <w:tcW w:w="0" w:type="auto"/>
            <w:tcBorders>
              <w:top w:val="single" w:sz="6" w:space="0" w:color="auto"/>
              <w:left w:val="single" w:sz="6" w:space="0" w:color="auto"/>
              <w:bottom w:val="single" w:sz="6" w:space="0" w:color="auto"/>
              <w:right w:val="single" w:sz="6" w:space="0" w:color="auto"/>
            </w:tcBorders>
            <w:vAlign w:val="center"/>
          </w:tcPr>
          <w:p w14:paraId="182278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D6BB1A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78AFF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1A89F49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1,579</w:t>
            </w:r>
          </w:p>
        </w:tc>
        <w:tc>
          <w:tcPr>
            <w:tcW w:w="0" w:type="auto"/>
            <w:tcBorders>
              <w:top w:val="single" w:sz="6" w:space="0" w:color="auto"/>
              <w:left w:val="single" w:sz="6" w:space="0" w:color="auto"/>
              <w:bottom w:val="single" w:sz="6" w:space="0" w:color="auto"/>
              <w:right w:val="single" w:sz="6" w:space="0" w:color="auto"/>
            </w:tcBorders>
            <w:vAlign w:val="center"/>
          </w:tcPr>
          <w:p w14:paraId="3979A44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0,680</w:t>
            </w:r>
          </w:p>
        </w:tc>
        <w:tc>
          <w:tcPr>
            <w:tcW w:w="0" w:type="auto"/>
            <w:tcBorders>
              <w:top w:val="single" w:sz="6" w:space="0" w:color="auto"/>
              <w:left w:val="single" w:sz="6" w:space="0" w:color="auto"/>
              <w:bottom w:val="single" w:sz="6" w:space="0" w:color="auto"/>
              <w:right w:val="single" w:sz="6" w:space="0" w:color="auto"/>
            </w:tcBorders>
            <w:vAlign w:val="center"/>
          </w:tcPr>
          <w:p w14:paraId="0AA09D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2,42</w:t>
            </w:r>
          </w:p>
        </w:tc>
      </w:tr>
      <w:tr w:rsidR="005942A5" w:rsidRPr="00192077" w14:paraId="536A28B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BE7E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14:paraId="510BFE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544015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3997FB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168601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0,133</w:t>
            </w:r>
          </w:p>
        </w:tc>
        <w:tc>
          <w:tcPr>
            <w:tcW w:w="0" w:type="auto"/>
            <w:tcBorders>
              <w:top w:val="single" w:sz="6" w:space="0" w:color="auto"/>
              <w:left w:val="single" w:sz="6" w:space="0" w:color="auto"/>
              <w:bottom w:val="single" w:sz="6" w:space="0" w:color="auto"/>
              <w:right w:val="single" w:sz="6" w:space="0" w:color="auto"/>
            </w:tcBorders>
            <w:vAlign w:val="center"/>
          </w:tcPr>
          <w:p w14:paraId="2E03C3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150</w:t>
            </w:r>
          </w:p>
        </w:tc>
        <w:tc>
          <w:tcPr>
            <w:tcW w:w="0" w:type="auto"/>
            <w:tcBorders>
              <w:top w:val="single" w:sz="6" w:space="0" w:color="auto"/>
              <w:left w:val="single" w:sz="6" w:space="0" w:color="auto"/>
              <w:bottom w:val="single" w:sz="6" w:space="0" w:color="auto"/>
              <w:right w:val="single" w:sz="6" w:space="0" w:color="auto"/>
            </w:tcBorders>
            <w:vAlign w:val="center"/>
          </w:tcPr>
          <w:p w14:paraId="617F25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5C4C1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6,910</w:t>
            </w:r>
          </w:p>
        </w:tc>
        <w:tc>
          <w:tcPr>
            <w:tcW w:w="0" w:type="auto"/>
            <w:tcBorders>
              <w:top w:val="single" w:sz="6" w:space="0" w:color="auto"/>
              <w:left w:val="single" w:sz="6" w:space="0" w:color="auto"/>
              <w:bottom w:val="single" w:sz="6" w:space="0" w:color="auto"/>
              <w:right w:val="single" w:sz="6" w:space="0" w:color="auto"/>
            </w:tcBorders>
            <w:vAlign w:val="center"/>
          </w:tcPr>
          <w:p w14:paraId="484B75C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1F1C5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32196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0,551</w:t>
            </w:r>
          </w:p>
        </w:tc>
        <w:tc>
          <w:tcPr>
            <w:tcW w:w="0" w:type="auto"/>
            <w:tcBorders>
              <w:top w:val="single" w:sz="6" w:space="0" w:color="auto"/>
              <w:left w:val="single" w:sz="6" w:space="0" w:color="auto"/>
              <w:bottom w:val="single" w:sz="6" w:space="0" w:color="auto"/>
              <w:right w:val="single" w:sz="6" w:space="0" w:color="auto"/>
            </w:tcBorders>
            <w:vAlign w:val="center"/>
          </w:tcPr>
          <w:p w14:paraId="3A9D8C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5,450</w:t>
            </w:r>
          </w:p>
        </w:tc>
        <w:tc>
          <w:tcPr>
            <w:tcW w:w="0" w:type="auto"/>
            <w:tcBorders>
              <w:top w:val="single" w:sz="6" w:space="0" w:color="auto"/>
              <w:left w:val="single" w:sz="6" w:space="0" w:color="auto"/>
              <w:bottom w:val="single" w:sz="6" w:space="0" w:color="auto"/>
              <w:right w:val="single" w:sz="6" w:space="0" w:color="auto"/>
            </w:tcBorders>
            <w:vAlign w:val="center"/>
          </w:tcPr>
          <w:p w14:paraId="492183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2,348</w:t>
            </w:r>
          </w:p>
        </w:tc>
        <w:tc>
          <w:tcPr>
            <w:tcW w:w="0" w:type="auto"/>
            <w:tcBorders>
              <w:top w:val="single" w:sz="6" w:space="0" w:color="auto"/>
              <w:left w:val="single" w:sz="6" w:space="0" w:color="auto"/>
              <w:bottom w:val="single" w:sz="6" w:space="0" w:color="auto"/>
              <w:right w:val="single" w:sz="6" w:space="0" w:color="auto"/>
            </w:tcBorders>
            <w:vAlign w:val="center"/>
          </w:tcPr>
          <w:p w14:paraId="25C360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8,35</w:t>
            </w:r>
          </w:p>
        </w:tc>
      </w:tr>
      <w:tr w:rsidR="005942A5" w:rsidRPr="00192077" w14:paraId="0FBCE3B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A976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14:paraId="42324F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К-3 -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1F1747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5B2E5A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C4795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145A8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687028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1DC2F9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0,448</w:t>
            </w:r>
          </w:p>
        </w:tc>
        <w:tc>
          <w:tcPr>
            <w:tcW w:w="0" w:type="auto"/>
            <w:tcBorders>
              <w:top w:val="single" w:sz="6" w:space="0" w:color="auto"/>
              <w:left w:val="single" w:sz="6" w:space="0" w:color="auto"/>
              <w:bottom w:val="single" w:sz="6" w:space="0" w:color="auto"/>
              <w:right w:val="single" w:sz="6" w:space="0" w:color="auto"/>
            </w:tcBorders>
            <w:vAlign w:val="center"/>
          </w:tcPr>
          <w:p w14:paraId="671A13C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E75E9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C953B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0,038</w:t>
            </w:r>
          </w:p>
        </w:tc>
        <w:tc>
          <w:tcPr>
            <w:tcW w:w="0" w:type="auto"/>
            <w:tcBorders>
              <w:top w:val="single" w:sz="6" w:space="0" w:color="auto"/>
              <w:left w:val="single" w:sz="6" w:space="0" w:color="auto"/>
              <w:bottom w:val="single" w:sz="6" w:space="0" w:color="auto"/>
              <w:right w:val="single" w:sz="6" w:space="0" w:color="auto"/>
            </w:tcBorders>
            <w:vAlign w:val="center"/>
          </w:tcPr>
          <w:p w14:paraId="441956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0,375</w:t>
            </w:r>
          </w:p>
        </w:tc>
        <w:tc>
          <w:tcPr>
            <w:tcW w:w="0" w:type="auto"/>
            <w:tcBorders>
              <w:top w:val="single" w:sz="6" w:space="0" w:color="auto"/>
              <w:left w:val="single" w:sz="6" w:space="0" w:color="auto"/>
              <w:bottom w:val="single" w:sz="6" w:space="0" w:color="auto"/>
              <w:right w:val="single" w:sz="6" w:space="0" w:color="auto"/>
            </w:tcBorders>
            <w:vAlign w:val="center"/>
          </w:tcPr>
          <w:p w14:paraId="1B1195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0,162</w:t>
            </w:r>
          </w:p>
        </w:tc>
        <w:tc>
          <w:tcPr>
            <w:tcW w:w="0" w:type="auto"/>
            <w:tcBorders>
              <w:top w:val="single" w:sz="6" w:space="0" w:color="auto"/>
              <w:left w:val="single" w:sz="6" w:space="0" w:color="auto"/>
              <w:bottom w:val="single" w:sz="6" w:space="0" w:color="auto"/>
              <w:right w:val="single" w:sz="6" w:space="0" w:color="auto"/>
            </w:tcBorders>
            <w:vAlign w:val="center"/>
          </w:tcPr>
          <w:p w14:paraId="0C9D75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0,57</w:t>
            </w:r>
          </w:p>
        </w:tc>
      </w:tr>
      <w:tr w:rsidR="005942A5" w:rsidRPr="00192077" w14:paraId="71F5AA1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7967D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14:paraId="38921E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К-7 -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589A2B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2D800B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44DA0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0,529</w:t>
            </w:r>
          </w:p>
        </w:tc>
        <w:tc>
          <w:tcPr>
            <w:tcW w:w="0" w:type="auto"/>
            <w:tcBorders>
              <w:top w:val="single" w:sz="6" w:space="0" w:color="auto"/>
              <w:left w:val="single" w:sz="6" w:space="0" w:color="auto"/>
              <w:bottom w:val="single" w:sz="6" w:space="0" w:color="auto"/>
              <w:right w:val="single" w:sz="6" w:space="0" w:color="auto"/>
            </w:tcBorders>
            <w:vAlign w:val="center"/>
          </w:tcPr>
          <w:p w14:paraId="511248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458684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4A1681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0,749</w:t>
            </w:r>
          </w:p>
        </w:tc>
        <w:tc>
          <w:tcPr>
            <w:tcW w:w="0" w:type="auto"/>
            <w:tcBorders>
              <w:top w:val="single" w:sz="6" w:space="0" w:color="auto"/>
              <w:left w:val="single" w:sz="6" w:space="0" w:color="auto"/>
              <w:bottom w:val="single" w:sz="6" w:space="0" w:color="auto"/>
              <w:right w:val="single" w:sz="6" w:space="0" w:color="auto"/>
            </w:tcBorders>
            <w:vAlign w:val="center"/>
          </w:tcPr>
          <w:p w14:paraId="4F2410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5A75F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11119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0,068</w:t>
            </w:r>
          </w:p>
        </w:tc>
        <w:tc>
          <w:tcPr>
            <w:tcW w:w="0" w:type="auto"/>
            <w:tcBorders>
              <w:top w:val="single" w:sz="6" w:space="0" w:color="auto"/>
              <w:left w:val="single" w:sz="6" w:space="0" w:color="auto"/>
              <w:bottom w:val="single" w:sz="6" w:space="0" w:color="auto"/>
              <w:right w:val="single" w:sz="6" w:space="0" w:color="auto"/>
            </w:tcBorders>
            <w:vAlign w:val="center"/>
          </w:tcPr>
          <w:p w14:paraId="380A1C4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0,660</w:t>
            </w:r>
          </w:p>
        </w:tc>
        <w:tc>
          <w:tcPr>
            <w:tcW w:w="0" w:type="auto"/>
            <w:tcBorders>
              <w:top w:val="single" w:sz="6" w:space="0" w:color="auto"/>
              <w:left w:val="single" w:sz="6" w:space="0" w:color="auto"/>
              <w:bottom w:val="single" w:sz="6" w:space="0" w:color="auto"/>
              <w:right w:val="single" w:sz="6" w:space="0" w:color="auto"/>
            </w:tcBorders>
            <w:vAlign w:val="center"/>
          </w:tcPr>
          <w:p w14:paraId="76ECB9C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0,284</w:t>
            </w:r>
          </w:p>
        </w:tc>
        <w:tc>
          <w:tcPr>
            <w:tcW w:w="0" w:type="auto"/>
            <w:tcBorders>
              <w:top w:val="single" w:sz="6" w:space="0" w:color="auto"/>
              <w:left w:val="single" w:sz="6" w:space="0" w:color="auto"/>
              <w:bottom w:val="single" w:sz="6" w:space="0" w:color="auto"/>
              <w:right w:val="single" w:sz="6" w:space="0" w:color="auto"/>
            </w:tcBorders>
            <w:vAlign w:val="center"/>
          </w:tcPr>
          <w:p w14:paraId="729FA7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1,01</w:t>
            </w:r>
          </w:p>
        </w:tc>
      </w:tr>
      <w:tr w:rsidR="005942A5" w:rsidRPr="00192077" w14:paraId="71E87979"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8BBC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14:paraId="23B939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К-8 -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13EE1E6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3111B2C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F0385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0,426</w:t>
            </w:r>
          </w:p>
        </w:tc>
        <w:tc>
          <w:tcPr>
            <w:tcW w:w="0" w:type="auto"/>
            <w:tcBorders>
              <w:top w:val="single" w:sz="6" w:space="0" w:color="auto"/>
              <w:left w:val="single" w:sz="6" w:space="0" w:color="auto"/>
              <w:bottom w:val="single" w:sz="6" w:space="0" w:color="auto"/>
              <w:right w:val="single" w:sz="6" w:space="0" w:color="auto"/>
            </w:tcBorders>
            <w:vAlign w:val="center"/>
          </w:tcPr>
          <w:p w14:paraId="152C4F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5FFE8BB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343E6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0,483</w:t>
            </w:r>
          </w:p>
        </w:tc>
        <w:tc>
          <w:tcPr>
            <w:tcW w:w="0" w:type="auto"/>
            <w:tcBorders>
              <w:top w:val="single" w:sz="6" w:space="0" w:color="auto"/>
              <w:left w:val="single" w:sz="6" w:space="0" w:color="auto"/>
              <w:bottom w:val="single" w:sz="6" w:space="0" w:color="auto"/>
              <w:right w:val="single" w:sz="6" w:space="0" w:color="auto"/>
            </w:tcBorders>
            <w:vAlign w:val="center"/>
          </w:tcPr>
          <w:p w14:paraId="1EE1D9E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2020</w:t>
            </w:r>
          </w:p>
        </w:tc>
        <w:tc>
          <w:tcPr>
            <w:tcW w:w="0" w:type="auto"/>
            <w:tcBorders>
              <w:top w:val="single" w:sz="6" w:space="0" w:color="auto"/>
              <w:left w:val="single" w:sz="6" w:space="0" w:color="auto"/>
              <w:bottom w:val="single" w:sz="6" w:space="0" w:color="auto"/>
              <w:right w:val="single" w:sz="6" w:space="0" w:color="auto"/>
            </w:tcBorders>
            <w:vAlign w:val="center"/>
          </w:tcPr>
          <w:p w14:paraId="597194C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564E3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3A868C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0,336</w:t>
            </w:r>
          </w:p>
        </w:tc>
        <w:tc>
          <w:tcPr>
            <w:tcW w:w="0" w:type="auto"/>
            <w:tcBorders>
              <w:top w:val="single" w:sz="6" w:space="0" w:color="auto"/>
              <w:left w:val="single" w:sz="6" w:space="0" w:color="auto"/>
              <w:bottom w:val="single" w:sz="6" w:space="0" w:color="auto"/>
              <w:right w:val="single" w:sz="6" w:space="0" w:color="auto"/>
            </w:tcBorders>
            <w:vAlign w:val="center"/>
          </w:tcPr>
          <w:p w14:paraId="56BA5E6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0,145</w:t>
            </w:r>
          </w:p>
        </w:tc>
        <w:tc>
          <w:tcPr>
            <w:tcW w:w="0" w:type="auto"/>
            <w:tcBorders>
              <w:top w:val="single" w:sz="6" w:space="0" w:color="auto"/>
              <w:left w:val="single" w:sz="6" w:space="0" w:color="auto"/>
              <w:bottom w:val="single" w:sz="6" w:space="0" w:color="auto"/>
              <w:right w:val="single" w:sz="6" w:space="0" w:color="auto"/>
            </w:tcBorders>
            <w:vAlign w:val="center"/>
          </w:tcPr>
          <w:p w14:paraId="46C4406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0,51</w:t>
            </w:r>
          </w:p>
        </w:tc>
      </w:tr>
      <w:tr w:rsidR="005942A5" w:rsidRPr="00192077" w14:paraId="3B5FA098"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E891C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14:paraId="6D0529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К-9 -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7A08E4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4220F48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551AE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9B318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56CCF6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0230D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0,122</w:t>
            </w:r>
          </w:p>
        </w:tc>
        <w:tc>
          <w:tcPr>
            <w:tcW w:w="0" w:type="auto"/>
            <w:tcBorders>
              <w:top w:val="single" w:sz="6" w:space="0" w:color="auto"/>
              <w:left w:val="single" w:sz="6" w:space="0" w:color="auto"/>
              <w:bottom w:val="single" w:sz="6" w:space="0" w:color="auto"/>
              <w:right w:val="single" w:sz="6" w:space="0" w:color="auto"/>
            </w:tcBorders>
            <w:vAlign w:val="center"/>
          </w:tcPr>
          <w:p w14:paraId="2BC020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4AB96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5BCA1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0,009</w:t>
            </w:r>
          </w:p>
        </w:tc>
        <w:tc>
          <w:tcPr>
            <w:tcW w:w="0" w:type="auto"/>
            <w:tcBorders>
              <w:top w:val="single" w:sz="6" w:space="0" w:color="auto"/>
              <w:left w:val="single" w:sz="6" w:space="0" w:color="auto"/>
              <w:bottom w:val="single" w:sz="6" w:space="0" w:color="auto"/>
              <w:right w:val="single" w:sz="6" w:space="0" w:color="auto"/>
            </w:tcBorders>
            <w:vAlign w:val="center"/>
          </w:tcPr>
          <w:p w14:paraId="709CEC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0,091</w:t>
            </w:r>
          </w:p>
        </w:tc>
        <w:tc>
          <w:tcPr>
            <w:tcW w:w="0" w:type="auto"/>
            <w:tcBorders>
              <w:top w:val="single" w:sz="6" w:space="0" w:color="auto"/>
              <w:left w:val="single" w:sz="6" w:space="0" w:color="auto"/>
              <w:bottom w:val="single" w:sz="6" w:space="0" w:color="auto"/>
              <w:right w:val="single" w:sz="6" w:space="0" w:color="auto"/>
            </w:tcBorders>
            <w:vAlign w:val="center"/>
          </w:tcPr>
          <w:p w14:paraId="4F1A3D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0,039</w:t>
            </w:r>
          </w:p>
        </w:tc>
        <w:tc>
          <w:tcPr>
            <w:tcW w:w="0" w:type="auto"/>
            <w:tcBorders>
              <w:top w:val="single" w:sz="6" w:space="0" w:color="auto"/>
              <w:left w:val="single" w:sz="6" w:space="0" w:color="auto"/>
              <w:bottom w:val="single" w:sz="6" w:space="0" w:color="auto"/>
              <w:right w:val="single" w:sz="6" w:space="0" w:color="auto"/>
            </w:tcBorders>
            <w:vAlign w:val="center"/>
          </w:tcPr>
          <w:p w14:paraId="3CAC5C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0,14</w:t>
            </w:r>
          </w:p>
        </w:tc>
      </w:tr>
      <w:tr w:rsidR="005942A5" w:rsidRPr="00192077" w14:paraId="0750425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EA0AE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55410EF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К-6 - новая ТК-1</w:t>
            </w:r>
          </w:p>
        </w:tc>
        <w:tc>
          <w:tcPr>
            <w:tcW w:w="0" w:type="auto"/>
            <w:tcBorders>
              <w:top w:val="single" w:sz="6" w:space="0" w:color="auto"/>
              <w:left w:val="single" w:sz="6" w:space="0" w:color="auto"/>
              <w:bottom w:val="single" w:sz="6" w:space="0" w:color="auto"/>
              <w:right w:val="single" w:sz="6" w:space="0" w:color="auto"/>
            </w:tcBorders>
            <w:vAlign w:val="center"/>
          </w:tcPr>
          <w:p w14:paraId="3BE824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53CA25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D0945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7B151A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28966B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DA612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0,476</w:t>
            </w:r>
          </w:p>
        </w:tc>
        <w:tc>
          <w:tcPr>
            <w:tcW w:w="0" w:type="auto"/>
            <w:tcBorders>
              <w:top w:val="single" w:sz="6" w:space="0" w:color="auto"/>
              <w:left w:val="single" w:sz="6" w:space="0" w:color="auto"/>
              <w:bottom w:val="single" w:sz="6" w:space="0" w:color="auto"/>
              <w:right w:val="single" w:sz="6" w:space="0" w:color="auto"/>
            </w:tcBorders>
            <w:vAlign w:val="center"/>
          </w:tcPr>
          <w:p w14:paraId="5713D6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F0DA0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8C9676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0,036</w:t>
            </w:r>
          </w:p>
        </w:tc>
        <w:tc>
          <w:tcPr>
            <w:tcW w:w="0" w:type="auto"/>
            <w:tcBorders>
              <w:top w:val="single" w:sz="6" w:space="0" w:color="auto"/>
              <w:left w:val="single" w:sz="6" w:space="0" w:color="auto"/>
              <w:bottom w:val="single" w:sz="6" w:space="0" w:color="auto"/>
              <w:right w:val="single" w:sz="6" w:space="0" w:color="auto"/>
            </w:tcBorders>
            <w:vAlign w:val="center"/>
          </w:tcPr>
          <w:p w14:paraId="2191B8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0,353</w:t>
            </w:r>
          </w:p>
        </w:tc>
        <w:tc>
          <w:tcPr>
            <w:tcW w:w="0" w:type="auto"/>
            <w:tcBorders>
              <w:top w:val="single" w:sz="6" w:space="0" w:color="auto"/>
              <w:left w:val="single" w:sz="6" w:space="0" w:color="auto"/>
              <w:bottom w:val="single" w:sz="6" w:space="0" w:color="auto"/>
              <w:right w:val="single" w:sz="6" w:space="0" w:color="auto"/>
            </w:tcBorders>
            <w:vAlign w:val="center"/>
          </w:tcPr>
          <w:p w14:paraId="6E7077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0,152</w:t>
            </w:r>
          </w:p>
        </w:tc>
        <w:tc>
          <w:tcPr>
            <w:tcW w:w="0" w:type="auto"/>
            <w:tcBorders>
              <w:top w:val="single" w:sz="6" w:space="0" w:color="auto"/>
              <w:left w:val="single" w:sz="6" w:space="0" w:color="auto"/>
              <w:bottom w:val="single" w:sz="6" w:space="0" w:color="auto"/>
              <w:right w:val="single" w:sz="6" w:space="0" w:color="auto"/>
            </w:tcBorders>
            <w:vAlign w:val="center"/>
          </w:tcPr>
          <w:p w14:paraId="6BADD84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0,54</w:t>
            </w:r>
          </w:p>
        </w:tc>
      </w:tr>
      <w:tr w:rsidR="005942A5" w:rsidRPr="00192077" w14:paraId="1343795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D0CDB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14:paraId="61496D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ТК-1 - новая ТК-2</w:t>
            </w:r>
          </w:p>
        </w:tc>
        <w:tc>
          <w:tcPr>
            <w:tcW w:w="0" w:type="auto"/>
            <w:tcBorders>
              <w:top w:val="single" w:sz="6" w:space="0" w:color="auto"/>
              <w:left w:val="single" w:sz="6" w:space="0" w:color="auto"/>
              <w:bottom w:val="single" w:sz="6" w:space="0" w:color="auto"/>
              <w:right w:val="single" w:sz="6" w:space="0" w:color="auto"/>
            </w:tcBorders>
            <w:vAlign w:val="center"/>
          </w:tcPr>
          <w:p w14:paraId="58FA05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0AC2A4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82D93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79195C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672B346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F872A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0,476</w:t>
            </w:r>
          </w:p>
        </w:tc>
        <w:tc>
          <w:tcPr>
            <w:tcW w:w="0" w:type="auto"/>
            <w:tcBorders>
              <w:top w:val="single" w:sz="6" w:space="0" w:color="auto"/>
              <w:left w:val="single" w:sz="6" w:space="0" w:color="auto"/>
              <w:bottom w:val="single" w:sz="6" w:space="0" w:color="auto"/>
              <w:right w:val="single" w:sz="6" w:space="0" w:color="auto"/>
            </w:tcBorders>
            <w:vAlign w:val="center"/>
          </w:tcPr>
          <w:p w14:paraId="7F79B9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BCA50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B6FCB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0,043</w:t>
            </w:r>
          </w:p>
        </w:tc>
        <w:tc>
          <w:tcPr>
            <w:tcW w:w="0" w:type="auto"/>
            <w:tcBorders>
              <w:top w:val="single" w:sz="6" w:space="0" w:color="auto"/>
              <w:left w:val="single" w:sz="6" w:space="0" w:color="auto"/>
              <w:bottom w:val="single" w:sz="6" w:space="0" w:color="auto"/>
              <w:right w:val="single" w:sz="6" w:space="0" w:color="auto"/>
            </w:tcBorders>
            <w:vAlign w:val="center"/>
          </w:tcPr>
          <w:p w14:paraId="2ADA7B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0,419</w:t>
            </w:r>
          </w:p>
        </w:tc>
        <w:tc>
          <w:tcPr>
            <w:tcW w:w="0" w:type="auto"/>
            <w:tcBorders>
              <w:top w:val="single" w:sz="6" w:space="0" w:color="auto"/>
              <w:left w:val="single" w:sz="6" w:space="0" w:color="auto"/>
              <w:bottom w:val="single" w:sz="6" w:space="0" w:color="auto"/>
              <w:right w:val="single" w:sz="6" w:space="0" w:color="auto"/>
            </w:tcBorders>
            <w:vAlign w:val="center"/>
          </w:tcPr>
          <w:p w14:paraId="1AD38F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0,181</w:t>
            </w:r>
          </w:p>
        </w:tc>
        <w:tc>
          <w:tcPr>
            <w:tcW w:w="0" w:type="auto"/>
            <w:tcBorders>
              <w:top w:val="single" w:sz="6" w:space="0" w:color="auto"/>
              <w:left w:val="single" w:sz="6" w:space="0" w:color="auto"/>
              <w:bottom w:val="single" w:sz="6" w:space="0" w:color="auto"/>
              <w:right w:val="single" w:sz="6" w:space="0" w:color="auto"/>
            </w:tcBorders>
            <w:vAlign w:val="center"/>
          </w:tcPr>
          <w:p w14:paraId="413E6F5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0,64</w:t>
            </w:r>
          </w:p>
        </w:tc>
      </w:tr>
      <w:tr w:rsidR="005942A5" w:rsidRPr="00192077" w14:paraId="1A27753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E91B7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14:paraId="5745D1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ТК-2 - новая ТК-3</w:t>
            </w:r>
          </w:p>
        </w:tc>
        <w:tc>
          <w:tcPr>
            <w:tcW w:w="0" w:type="auto"/>
            <w:tcBorders>
              <w:top w:val="single" w:sz="6" w:space="0" w:color="auto"/>
              <w:left w:val="single" w:sz="6" w:space="0" w:color="auto"/>
              <w:bottom w:val="single" w:sz="6" w:space="0" w:color="auto"/>
              <w:right w:val="single" w:sz="6" w:space="0" w:color="auto"/>
            </w:tcBorders>
            <w:vAlign w:val="center"/>
          </w:tcPr>
          <w:p w14:paraId="2C7955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45D3B8C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66440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F0752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130</w:t>
            </w:r>
          </w:p>
        </w:tc>
        <w:tc>
          <w:tcPr>
            <w:tcW w:w="0" w:type="auto"/>
            <w:tcBorders>
              <w:top w:val="single" w:sz="6" w:space="0" w:color="auto"/>
              <w:left w:val="single" w:sz="6" w:space="0" w:color="auto"/>
              <w:bottom w:val="single" w:sz="6" w:space="0" w:color="auto"/>
              <w:right w:val="single" w:sz="6" w:space="0" w:color="auto"/>
            </w:tcBorders>
            <w:vAlign w:val="center"/>
          </w:tcPr>
          <w:p w14:paraId="470578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7E928F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2,063</w:t>
            </w:r>
          </w:p>
        </w:tc>
        <w:tc>
          <w:tcPr>
            <w:tcW w:w="0" w:type="auto"/>
            <w:tcBorders>
              <w:top w:val="single" w:sz="6" w:space="0" w:color="auto"/>
              <w:left w:val="single" w:sz="6" w:space="0" w:color="auto"/>
              <w:bottom w:val="single" w:sz="6" w:space="0" w:color="auto"/>
              <w:right w:val="single" w:sz="6" w:space="0" w:color="auto"/>
            </w:tcBorders>
            <w:vAlign w:val="center"/>
          </w:tcPr>
          <w:p w14:paraId="06D556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172FD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36303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0,154</w:t>
            </w:r>
          </w:p>
        </w:tc>
        <w:tc>
          <w:tcPr>
            <w:tcW w:w="0" w:type="auto"/>
            <w:tcBorders>
              <w:top w:val="single" w:sz="6" w:space="0" w:color="auto"/>
              <w:left w:val="single" w:sz="6" w:space="0" w:color="auto"/>
              <w:bottom w:val="single" w:sz="6" w:space="0" w:color="auto"/>
              <w:right w:val="single" w:sz="6" w:space="0" w:color="auto"/>
            </w:tcBorders>
            <w:vAlign w:val="center"/>
          </w:tcPr>
          <w:p w14:paraId="389ADF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1,529</w:t>
            </w:r>
          </w:p>
        </w:tc>
        <w:tc>
          <w:tcPr>
            <w:tcW w:w="0" w:type="auto"/>
            <w:tcBorders>
              <w:top w:val="single" w:sz="6" w:space="0" w:color="auto"/>
              <w:left w:val="single" w:sz="6" w:space="0" w:color="auto"/>
              <w:bottom w:val="single" w:sz="6" w:space="0" w:color="auto"/>
              <w:right w:val="single" w:sz="6" w:space="0" w:color="auto"/>
            </w:tcBorders>
            <w:vAlign w:val="center"/>
          </w:tcPr>
          <w:p w14:paraId="2885149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0,658</w:t>
            </w:r>
          </w:p>
        </w:tc>
        <w:tc>
          <w:tcPr>
            <w:tcW w:w="0" w:type="auto"/>
            <w:tcBorders>
              <w:top w:val="single" w:sz="6" w:space="0" w:color="auto"/>
              <w:left w:val="single" w:sz="6" w:space="0" w:color="auto"/>
              <w:bottom w:val="single" w:sz="6" w:space="0" w:color="auto"/>
              <w:right w:val="single" w:sz="6" w:space="0" w:color="auto"/>
            </w:tcBorders>
            <w:vAlign w:val="center"/>
          </w:tcPr>
          <w:p w14:paraId="1472FB8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2,34</w:t>
            </w:r>
          </w:p>
        </w:tc>
      </w:tr>
      <w:tr w:rsidR="005942A5" w:rsidRPr="00192077" w14:paraId="574CB64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C92B7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14:paraId="1E94E4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ТК-1 - новая ТК-4</w:t>
            </w:r>
          </w:p>
        </w:tc>
        <w:tc>
          <w:tcPr>
            <w:tcW w:w="0" w:type="auto"/>
            <w:tcBorders>
              <w:top w:val="single" w:sz="6" w:space="0" w:color="auto"/>
              <w:left w:val="single" w:sz="6" w:space="0" w:color="auto"/>
              <w:bottom w:val="single" w:sz="6" w:space="0" w:color="auto"/>
              <w:right w:val="single" w:sz="6" w:space="0" w:color="auto"/>
            </w:tcBorders>
            <w:vAlign w:val="center"/>
          </w:tcPr>
          <w:p w14:paraId="511D0FD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62F6446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CAA5F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F116F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14:paraId="6AF05A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1C8B2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0,555</w:t>
            </w:r>
          </w:p>
        </w:tc>
        <w:tc>
          <w:tcPr>
            <w:tcW w:w="0" w:type="auto"/>
            <w:tcBorders>
              <w:top w:val="single" w:sz="6" w:space="0" w:color="auto"/>
              <w:left w:val="single" w:sz="6" w:space="0" w:color="auto"/>
              <w:bottom w:val="single" w:sz="6" w:space="0" w:color="auto"/>
              <w:right w:val="single" w:sz="6" w:space="0" w:color="auto"/>
            </w:tcBorders>
            <w:vAlign w:val="center"/>
          </w:tcPr>
          <w:p w14:paraId="2B6383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3AB2E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91A71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0,044</w:t>
            </w:r>
          </w:p>
        </w:tc>
        <w:tc>
          <w:tcPr>
            <w:tcW w:w="0" w:type="auto"/>
            <w:tcBorders>
              <w:top w:val="single" w:sz="6" w:space="0" w:color="auto"/>
              <w:left w:val="single" w:sz="6" w:space="0" w:color="auto"/>
              <w:bottom w:val="single" w:sz="6" w:space="0" w:color="auto"/>
              <w:right w:val="single" w:sz="6" w:space="0" w:color="auto"/>
            </w:tcBorders>
            <w:vAlign w:val="center"/>
          </w:tcPr>
          <w:p w14:paraId="0683AE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0,438</w:t>
            </w:r>
          </w:p>
        </w:tc>
        <w:tc>
          <w:tcPr>
            <w:tcW w:w="0" w:type="auto"/>
            <w:tcBorders>
              <w:top w:val="single" w:sz="6" w:space="0" w:color="auto"/>
              <w:left w:val="single" w:sz="6" w:space="0" w:color="auto"/>
              <w:bottom w:val="single" w:sz="6" w:space="0" w:color="auto"/>
              <w:right w:val="single" w:sz="6" w:space="0" w:color="auto"/>
            </w:tcBorders>
            <w:vAlign w:val="center"/>
          </w:tcPr>
          <w:p w14:paraId="04C960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0,189</w:t>
            </w:r>
          </w:p>
        </w:tc>
        <w:tc>
          <w:tcPr>
            <w:tcW w:w="0" w:type="auto"/>
            <w:tcBorders>
              <w:top w:val="single" w:sz="6" w:space="0" w:color="auto"/>
              <w:left w:val="single" w:sz="6" w:space="0" w:color="auto"/>
              <w:bottom w:val="single" w:sz="6" w:space="0" w:color="auto"/>
              <w:right w:val="single" w:sz="6" w:space="0" w:color="auto"/>
            </w:tcBorders>
            <w:vAlign w:val="center"/>
          </w:tcPr>
          <w:p w14:paraId="3C7E609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0,67</w:t>
            </w:r>
          </w:p>
        </w:tc>
      </w:tr>
      <w:tr w:rsidR="005942A5" w:rsidRPr="00192077" w14:paraId="12220769"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4F8D2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14:paraId="48A8A3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ТК-4 - новая ТК-5</w:t>
            </w:r>
          </w:p>
        </w:tc>
        <w:tc>
          <w:tcPr>
            <w:tcW w:w="0" w:type="auto"/>
            <w:tcBorders>
              <w:top w:val="single" w:sz="6" w:space="0" w:color="auto"/>
              <w:left w:val="single" w:sz="6" w:space="0" w:color="auto"/>
              <w:bottom w:val="single" w:sz="6" w:space="0" w:color="auto"/>
              <w:right w:val="single" w:sz="6" w:space="0" w:color="auto"/>
            </w:tcBorders>
            <w:vAlign w:val="center"/>
          </w:tcPr>
          <w:p w14:paraId="0882E8D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212C04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0C603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77FC0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14:paraId="3B03FC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2E8EB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1,111</w:t>
            </w:r>
          </w:p>
        </w:tc>
        <w:tc>
          <w:tcPr>
            <w:tcW w:w="0" w:type="auto"/>
            <w:tcBorders>
              <w:top w:val="single" w:sz="6" w:space="0" w:color="auto"/>
              <w:left w:val="single" w:sz="6" w:space="0" w:color="auto"/>
              <w:bottom w:val="single" w:sz="6" w:space="0" w:color="auto"/>
              <w:right w:val="single" w:sz="6" w:space="0" w:color="auto"/>
            </w:tcBorders>
            <w:vAlign w:val="center"/>
          </w:tcPr>
          <w:p w14:paraId="5C985A8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BD651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7FBAE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0,094</w:t>
            </w:r>
          </w:p>
        </w:tc>
        <w:tc>
          <w:tcPr>
            <w:tcW w:w="0" w:type="auto"/>
            <w:tcBorders>
              <w:top w:val="single" w:sz="6" w:space="0" w:color="auto"/>
              <w:left w:val="single" w:sz="6" w:space="0" w:color="auto"/>
              <w:bottom w:val="single" w:sz="6" w:space="0" w:color="auto"/>
              <w:right w:val="single" w:sz="6" w:space="0" w:color="auto"/>
            </w:tcBorders>
            <w:vAlign w:val="center"/>
          </w:tcPr>
          <w:p w14:paraId="1D6CF4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0,930</w:t>
            </w:r>
          </w:p>
        </w:tc>
        <w:tc>
          <w:tcPr>
            <w:tcW w:w="0" w:type="auto"/>
            <w:tcBorders>
              <w:top w:val="single" w:sz="6" w:space="0" w:color="auto"/>
              <w:left w:val="single" w:sz="6" w:space="0" w:color="auto"/>
              <w:bottom w:val="single" w:sz="6" w:space="0" w:color="auto"/>
              <w:right w:val="single" w:sz="6" w:space="0" w:color="auto"/>
            </w:tcBorders>
            <w:vAlign w:val="center"/>
          </w:tcPr>
          <w:p w14:paraId="77E3A4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0,401</w:t>
            </w:r>
          </w:p>
        </w:tc>
        <w:tc>
          <w:tcPr>
            <w:tcW w:w="0" w:type="auto"/>
            <w:tcBorders>
              <w:top w:val="single" w:sz="6" w:space="0" w:color="auto"/>
              <w:left w:val="single" w:sz="6" w:space="0" w:color="auto"/>
              <w:bottom w:val="single" w:sz="6" w:space="0" w:color="auto"/>
              <w:right w:val="single" w:sz="6" w:space="0" w:color="auto"/>
            </w:tcBorders>
            <w:vAlign w:val="center"/>
          </w:tcPr>
          <w:p w14:paraId="73334D1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1,42</w:t>
            </w:r>
          </w:p>
        </w:tc>
      </w:tr>
      <w:tr w:rsidR="005942A5" w:rsidRPr="00192077" w14:paraId="0DE130F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E8311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14:paraId="454ACF9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ТК-7ю - Новое ответвление</w:t>
            </w:r>
          </w:p>
        </w:tc>
        <w:tc>
          <w:tcPr>
            <w:tcW w:w="0" w:type="auto"/>
            <w:tcBorders>
              <w:top w:val="single" w:sz="6" w:space="0" w:color="auto"/>
              <w:left w:val="single" w:sz="6" w:space="0" w:color="auto"/>
              <w:bottom w:val="single" w:sz="6" w:space="0" w:color="auto"/>
              <w:right w:val="single" w:sz="6" w:space="0" w:color="auto"/>
            </w:tcBorders>
            <w:vAlign w:val="center"/>
          </w:tcPr>
          <w:p w14:paraId="620B1D0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5F65D7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0FC01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EC53D6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2FD0E1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B61D9C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0,734</w:t>
            </w:r>
          </w:p>
        </w:tc>
        <w:tc>
          <w:tcPr>
            <w:tcW w:w="0" w:type="auto"/>
            <w:tcBorders>
              <w:top w:val="single" w:sz="6" w:space="0" w:color="auto"/>
              <w:left w:val="single" w:sz="6" w:space="0" w:color="auto"/>
              <w:bottom w:val="single" w:sz="6" w:space="0" w:color="auto"/>
              <w:right w:val="single" w:sz="6" w:space="0" w:color="auto"/>
            </w:tcBorders>
            <w:vAlign w:val="center"/>
          </w:tcPr>
          <w:p w14:paraId="73EC04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0681E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572F8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0,066</w:t>
            </w:r>
          </w:p>
        </w:tc>
        <w:tc>
          <w:tcPr>
            <w:tcW w:w="0" w:type="auto"/>
            <w:tcBorders>
              <w:top w:val="single" w:sz="6" w:space="0" w:color="auto"/>
              <w:left w:val="single" w:sz="6" w:space="0" w:color="auto"/>
              <w:bottom w:val="single" w:sz="6" w:space="0" w:color="auto"/>
              <w:right w:val="single" w:sz="6" w:space="0" w:color="auto"/>
            </w:tcBorders>
            <w:vAlign w:val="center"/>
          </w:tcPr>
          <w:p w14:paraId="56C308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0,646</w:t>
            </w:r>
          </w:p>
        </w:tc>
        <w:tc>
          <w:tcPr>
            <w:tcW w:w="0" w:type="auto"/>
            <w:tcBorders>
              <w:top w:val="single" w:sz="6" w:space="0" w:color="auto"/>
              <w:left w:val="single" w:sz="6" w:space="0" w:color="auto"/>
              <w:bottom w:val="single" w:sz="6" w:space="0" w:color="auto"/>
              <w:right w:val="single" w:sz="6" w:space="0" w:color="auto"/>
            </w:tcBorders>
            <w:vAlign w:val="center"/>
          </w:tcPr>
          <w:p w14:paraId="1335E03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0,278</w:t>
            </w:r>
          </w:p>
        </w:tc>
        <w:tc>
          <w:tcPr>
            <w:tcW w:w="0" w:type="auto"/>
            <w:tcBorders>
              <w:top w:val="single" w:sz="6" w:space="0" w:color="auto"/>
              <w:left w:val="single" w:sz="6" w:space="0" w:color="auto"/>
              <w:bottom w:val="single" w:sz="6" w:space="0" w:color="auto"/>
              <w:right w:val="single" w:sz="6" w:space="0" w:color="auto"/>
            </w:tcBorders>
            <w:vAlign w:val="center"/>
          </w:tcPr>
          <w:p w14:paraId="14E770D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0,99</w:t>
            </w:r>
          </w:p>
        </w:tc>
      </w:tr>
      <w:tr w:rsidR="005942A5" w:rsidRPr="00192077" w14:paraId="75DE720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2132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w:t>
            </w:r>
          </w:p>
        </w:tc>
        <w:tc>
          <w:tcPr>
            <w:tcW w:w="0" w:type="auto"/>
            <w:tcBorders>
              <w:top w:val="single" w:sz="6" w:space="0" w:color="auto"/>
              <w:left w:val="single" w:sz="6" w:space="0" w:color="auto"/>
              <w:bottom w:val="single" w:sz="6" w:space="0" w:color="auto"/>
              <w:right w:val="single" w:sz="6" w:space="0" w:color="auto"/>
            </w:tcBorders>
            <w:vAlign w:val="center"/>
          </w:tcPr>
          <w:p w14:paraId="7BAB7FD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№1</w:t>
            </w:r>
          </w:p>
        </w:tc>
        <w:tc>
          <w:tcPr>
            <w:tcW w:w="0" w:type="auto"/>
            <w:tcBorders>
              <w:top w:val="single" w:sz="6" w:space="0" w:color="auto"/>
              <w:left w:val="single" w:sz="6" w:space="0" w:color="auto"/>
              <w:bottom w:val="single" w:sz="6" w:space="0" w:color="auto"/>
              <w:right w:val="single" w:sz="6" w:space="0" w:color="auto"/>
            </w:tcBorders>
            <w:vAlign w:val="center"/>
          </w:tcPr>
          <w:p w14:paraId="7D5461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2939CC4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95E4D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1C4B1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11D7DE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1833C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0,896</w:t>
            </w:r>
          </w:p>
        </w:tc>
        <w:tc>
          <w:tcPr>
            <w:tcW w:w="0" w:type="auto"/>
            <w:tcBorders>
              <w:top w:val="single" w:sz="6" w:space="0" w:color="auto"/>
              <w:left w:val="single" w:sz="6" w:space="0" w:color="auto"/>
              <w:bottom w:val="single" w:sz="6" w:space="0" w:color="auto"/>
              <w:right w:val="single" w:sz="6" w:space="0" w:color="auto"/>
            </w:tcBorders>
            <w:vAlign w:val="center"/>
          </w:tcPr>
          <w:p w14:paraId="42C5CD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96C93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5600B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0,067</w:t>
            </w:r>
          </w:p>
        </w:tc>
        <w:tc>
          <w:tcPr>
            <w:tcW w:w="0" w:type="auto"/>
            <w:tcBorders>
              <w:top w:val="single" w:sz="6" w:space="0" w:color="auto"/>
              <w:left w:val="single" w:sz="6" w:space="0" w:color="auto"/>
              <w:bottom w:val="single" w:sz="6" w:space="0" w:color="auto"/>
              <w:right w:val="single" w:sz="6" w:space="0" w:color="auto"/>
            </w:tcBorders>
            <w:vAlign w:val="center"/>
          </w:tcPr>
          <w:p w14:paraId="20A6C82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0,664</w:t>
            </w:r>
          </w:p>
        </w:tc>
        <w:tc>
          <w:tcPr>
            <w:tcW w:w="0" w:type="auto"/>
            <w:tcBorders>
              <w:top w:val="single" w:sz="6" w:space="0" w:color="auto"/>
              <w:left w:val="single" w:sz="6" w:space="0" w:color="auto"/>
              <w:bottom w:val="single" w:sz="6" w:space="0" w:color="auto"/>
              <w:right w:val="single" w:sz="6" w:space="0" w:color="auto"/>
            </w:tcBorders>
            <w:vAlign w:val="center"/>
          </w:tcPr>
          <w:p w14:paraId="395879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0,286</w:t>
            </w:r>
          </w:p>
        </w:tc>
        <w:tc>
          <w:tcPr>
            <w:tcW w:w="0" w:type="auto"/>
            <w:tcBorders>
              <w:top w:val="single" w:sz="6" w:space="0" w:color="auto"/>
              <w:left w:val="single" w:sz="6" w:space="0" w:color="auto"/>
              <w:bottom w:val="single" w:sz="6" w:space="0" w:color="auto"/>
              <w:right w:val="single" w:sz="6" w:space="0" w:color="auto"/>
            </w:tcBorders>
            <w:vAlign w:val="center"/>
          </w:tcPr>
          <w:p w14:paraId="123AD3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1,02</w:t>
            </w:r>
          </w:p>
        </w:tc>
      </w:tr>
      <w:tr w:rsidR="005942A5" w:rsidRPr="00192077" w14:paraId="01F3D4C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C8EE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14:paraId="44651AD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Уз.33 - Перспектива №10</w:t>
            </w:r>
          </w:p>
        </w:tc>
        <w:tc>
          <w:tcPr>
            <w:tcW w:w="0" w:type="auto"/>
            <w:tcBorders>
              <w:top w:val="single" w:sz="6" w:space="0" w:color="auto"/>
              <w:left w:val="single" w:sz="6" w:space="0" w:color="auto"/>
              <w:bottom w:val="single" w:sz="6" w:space="0" w:color="auto"/>
              <w:right w:val="single" w:sz="6" w:space="0" w:color="auto"/>
            </w:tcBorders>
            <w:vAlign w:val="center"/>
          </w:tcPr>
          <w:p w14:paraId="75C2BD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4AE283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6EDDD9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000C5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14:paraId="489F229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1C0018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1,284</w:t>
            </w:r>
          </w:p>
        </w:tc>
        <w:tc>
          <w:tcPr>
            <w:tcW w:w="0" w:type="auto"/>
            <w:tcBorders>
              <w:top w:val="single" w:sz="6" w:space="0" w:color="auto"/>
              <w:left w:val="single" w:sz="6" w:space="0" w:color="auto"/>
              <w:bottom w:val="single" w:sz="6" w:space="0" w:color="auto"/>
              <w:right w:val="single" w:sz="6" w:space="0" w:color="auto"/>
            </w:tcBorders>
            <w:vAlign w:val="center"/>
          </w:tcPr>
          <w:p w14:paraId="4AB173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4B374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3858E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0,096</w:t>
            </w:r>
          </w:p>
        </w:tc>
        <w:tc>
          <w:tcPr>
            <w:tcW w:w="0" w:type="auto"/>
            <w:tcBorders>
              <w:top w:val="single" w:sz="6" w:space="0" w:color="auto"/>
              <w:left w:val="single" w:sz="6" w:space="0" w:color="auto"/>
              <w:bottom w:val="single" w:sz="6" w:space="0" w:color="auto"/>
              <w:right w:val="single" w:sz="6" w:space="0" w:color="auto"/>
            </w:tcBorders>
            <w:vAlign w:val="center"/>
          </w:tcPr>
          <w:p w14:paraId="75C514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0,952</w:t>
            </w:r>
          </w:p>
        </w:tc>
        <w:tc>
          <w:tcPr>
            <w:tcW w:w="0" w:type="auto"/>
            <w:tcBorders>
              <w:top w:val="single" w:sz="6" w:space="0" w:color="auto"/>
              <w:left w:val="single" w:sz="6" w:space="0" w:color="auto"/>
              <w:bottom w:val="single" w:sz="6" w:space="0" w:color="auto"/>
              <w:right w:val="single" w:sz="6" w:space="0" w:color="auto"/>
            </w:tcBorders>
            <w:vAlign w:val="center"/>
          </w:tcPr>
          <w:p w14:paraId="24B85EB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0,410</w:t>
            </w:r>
          </w:p>
        </w:tc>
        <w:tc>
          <w:tcPr>
            <w:tcW w:w="0" w:type="auto"/>
            <w:tcBorders>
              <w:top w:val="single" w:sz="6" w:space="0" w:color="auto"/>
              <w:left w:val="single" w:sz="6" w:space="0" w:color="auto"/>
              <w:bottom w:val="single" w:sz="6" w:space="0" w:color="auto"/>
              <w:right w:val="single" w:sz="6" w:space="0" w:color="auto"/>
            </w:tcBorders>
            <w:vAlign w:val="center"/>
          </w:tcPr>
          <w:p w14:paraId="501648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1,46</w:t>
            </w:r>
          </w:p>
        </w:tc>
      </w:tr>
      <w:tr w:rsidR="005942A5" w:rsidRPr="00192077" w14:paraId="72C975DA"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3613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14:paraId="6F86E9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Перспектива №100</w:t>
            </w:r>
          </w:p>
        </w:tc>
        <w:tc>
          <w:tcPr>
            <w:tcW w:w="0" w:type="auto"/>
            <w:tcBorders>
              <w:top w:val="single" w:sz="6" w:space="0" w:color="auto"/>
              <w:left w:val="single" w:sz="6" w:space="0" w:color="auto"/>
              <w:bottom w:val="single" w:sz="6" w:space="0" w:color="auto"/>
              <w:right w:val="single" w:sz="6" w:space="0" w:color="auto"/>
            </w:tcBorders>
            <w:vAlign w:val="center"/>
          </w:tcPr>
          <w:p w14:paraId="25A90DB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Шабурново</w:t>
            </w:r>
          </w:p>
        </w:tc>
        <w:tc>
          <w:tcPr>
            <w:tcW w:w="0" w:type="auto"/>
            <w:tcBorders>
              <w:top w:val="single" w:sz="6" w:space="0" w:color="auto"/>
              <w:left w:val="single" w:sz="6" w:space="0" w:color="auto"/>
              <w:bottom w:val="single" w:sz="6" w:space="0" w:color="auto"/>
              <w:right w:val="single" w:sz="6" w:space="0" w:color="auto"/>
            </w:tcBorders>
            <w:vAlign w:val="center"/>
          </w:tcPr>
          <w:p w14:paraId="6180DD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7C63E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7B5D39B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34,25</w:t>
            </w:r>
          </w:p>
        </w:tc>
        <w:tc>
          <w:tcPr>
            <w:tcW w:w="0" w:type="auto"/>
            <w:tcBorders>
              <w:top w:val="single" w:sz="6" w:space="0" w:color="auto"/>
              <w:left w:val="single" w:sz="6" w:space="0" w:color="auto"/>
              <w:bottom w:val="single" w:sz="6" w:space="0" w:color="auto"/>
              <w:right w:val="single" w:sz="6" w:space="0" w:color="auto"/>
            </w:tcBorders>
            <w:vAlign w:val="center"/>
          </w:tcPr>
          <w:p w14:paraId="427D22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58EADD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0,241</w:t>
            </w:r>
          </w:p>
        </w:tc>
        <w:tc>
          <w:tcPr>
            <w:tcW w:w="0" w:type="auto"/>
            <w:tcBorders>
              <w:top w:val="single" w:sz="6" w:space="0" w:color="auto"/>
              <w:left w:val="single" w:sz="6" w:space="0" w:color="auto"/>
              <w:bottom w:val="single" w:sz="6" w:space="0" w:color="auto"/>
              <w:right w:val="single" w:sz="6" w:space="0" w:color="auto"/>
            </w:tcBorders>
            <w:vAlign w:val="center"/>
          </w:tcPr>
          <w:p w14:paraId="5DAF3E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6F361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1F740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0,022</w:t>
            </w:r>
          </w:p>
        </w:tc>
        <w:tc>
          <w:tcPr>
            <w:tcW w:w="0" w:type="auto"/>
            <w:tcBorders>
              <w:top w:val="single" w:sz="6" w:space="0" w:color="auto"/>
              <w:left w:val="single" w:sz="6" w:space="0" w:color="auto"/>
              <w:bottom w:val="single" w:sz="6" w:space="0" w:color="auto"/>
              <w:right w:val="single" w:sz="6" w:space="0" w:color="auto"/>
            </w:tcBorders>
            <w:vAlign w:val="center"/>
          </w:tcPr>
          <w:p w14:paraId="6581BE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0,213</w:t>
            </w:r>
          </w:p>
        </w:tc>
        <w:tc>
          <w:tcPr>
            <w:tcW w:w="0" w:type="auto"/>
            <w:tcBorders>
              <w:top w:val="single" w:sz="6" w:space="0" w:color="auto"/>
              <w:left w:val="single" w:sz="6" w:space="0" w:color="auto"/>
              <w:bottom w:val="single" w:sz="6" w:space="0" w:color="auto"/>
              <w:right w:val="single" w:sz="6" w:space="0" w:color="auto"/>
            </w:tcBorders>
            <w:vAlign w:val="center"/>
          </w:tcPr>
          <w:p w14:paraId="3D8752B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0,092</w:t>
            </w:r>
          </w:p>
        </w:tc>
        <w:tc>
          <w:tcPr>
            <w:tcW w:w="0" w:type="auto"/>
            <w:tcBorders>
              <w:top w:val="single" w:sz="6" w:space="0" w:color="auto"/>
              <w:left w:val="single" w:sz="6" w:space="0" w:color="auto"/>
              <w:bottom w:val="single" w:sz="6" w:space="0" w:color="auto"/>
              <w:right w:val="single" w:sz="6" w:space="0" w:color="auto"/>
            </w:tcBorders>
            <w:vAlign w:val="center"/>
          </w:tcPr>
          <w:p w14:paraId="0B7DC3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0,33</w:t>
            </w:r>
          </w:p>
        </w:tc>
      </w:tr>
      <w:tr w:rsidR="005942A5" w:rsidRPr="00192077" w14:paraId="73C7B04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5BB25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14:paraId="679AA2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К-13 - Перспектива №101</w:t>
            </w:r>
          </w:p>
        </w:tc>
        <w:tc>
          <w:tcPr>
            <w:tcW w:w="0" w:type="auto"/>
            <w:tcBorders>
              <w:top w:val="single" w:sz="6" w:space="0" w:color="auto"/>
              <w:left w:val="single" w:sz="6" w:space="0" w:color="auto"/>
              <w:bottom w:val="single" w:sz="6" w:space="0" w:color="auto"/>
              <w:right w:val="single" w:sz="6" w:space="0" w:color="auto"/>
            </w:tcBorders>
            <w:vAlign w:val="center"/>
          </w:tcPr>
          <w:p w14:paraId="326088E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3C7060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E3F82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573C3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254,86</w:t>
            </w:r>
          </w:p>
        </w:tc>
        <w:tc>
          <w:tcPr>
            <w:tcW w:w="0" w:type="auto"/>
            <w:tcBorders>
              <w:top w:val="single" w:sz="6" w:space="0" w:color="auto"/>
              <w:left w:val="single" w:sz="6" w:space="0" w:color="auto"/>
              <w:bottom w:val="single" w:sz="6" w:space="0" w:color="auto"/>
              <w:right w:val="single" w:sz="6" w:space="0" w:color="auto"/>
            </w:tcBorders>
            <w:vAlign w:val="center"/>
          </w:tcPr>
          <w:p w14:paraId="651C72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F70E7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4,044</w:t>
            </w:r>
          </w:p>
        </w:tc>
        <w:tc>
          <w:tcPr>
            <w:tcW w:w="0" w:type="auto"/>
            <w:tcBorders>
              <w:top w:val="single" w:sz="6" w:space="0" w:color="auto"/>
              <w:left w:val="single" w:sz="6" w:space="0" w:color="auto"/>
              <w:bottom w:val="single" w:sz="6" w:space="0" w:color="auto"/>
              <w:right w:val="single" w:sz="6" w:space="0" w:color="auto"/>
            </w:tcBorders>
            <w:vAlign w:val="center"/>
          </w:tcPr>
          <w:p w14:paraId="795AD8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D20FC8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58522A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0,303</w:t>
            </w:r>
          </w:p>
        </w:tc>
        <w:tc>
          <w:tcPr>
            <w:tcW w:w="0" w:type="auto"/>
            <w:tcBorders>
              <w:top w:val="single" w:sz="6" w:space="0" w:color="auto"/>
              <w:left w:val="single" w:sz="6" w:space="0" w:color="auto"/>
              <w:bottom w:val="single" w:sz="6" w:space="0" w:color="auto"/>
              <w:right w:val="single" w:sz="6" w:space="0" w:color="auto"/>
            </w:tcBorders>
            <w:vAlign w:val="center"/>
          </w:tcPr>
          <w:p w14:paraId="3F8F6F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2,997</w:t>
            </w:r>
          </w:p>
        </w:tc>
        <w:tc>
          <w:tcPr>
            <w:tcW w:w="0" w:type="auto"/>
            <w:tcBorders>
              <w:top w:val="single" w:sz="6" w:space="0" w:color="auto"/>
              <w:left w:val="single" w:sz="6" w:space="0" w:color="auto"/>
              <w:bottom w:val="single" w:sz="6" w:space="0" w:color="auto"/>
              <w:right w:val="single" w:sz="6" w:space="0" w:color="auto"/>
            </w:tcBorders>
            <w:vAlign w:val="center"/>
          </w:tcPr>
          <w:p w14:paraId="7CC022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1,291</w:t>
            </w:r>
          </w:p>
        </w:tc>
        <w:tc>
          <w:tcPr>
            <w:tcW w:w="0" w:type="auto"/>
            <w:tcBorders>
              <w:top w:val="single" w:sz="6" w:space="0" w:color="auto"/>
              <w:left w:val="single" w:sz="6" w:space="0" w:color="auto"/>
              <w:bottom w:val="single" w:sz="6" w:space="0" w:color="auto"/>
              <w:right w:val="single" w:sz="6" w:space="0" w:color="auto"/>
            </w:tcBorders>
            <w:vAlign w:val="center"/>
          </w:tcPr>
          <w:p w14:paraId="72098F3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4,59</w:t>
            </w:r>
          </w:p>
        </w:tc>
      </w:tr>
      <w:tr w:rsidR="005942A5" w:rsidRPr="00192077" w14:paraId="0BD4A88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C3884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3E4F49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К-15 - Перспектива №102</w:t>
            </w:r>
          </w:p>
        </w:tc>
        <w:tc>
          <w:tcPr>
            <w:tcW w:w="0" w:type="auto"/>
            <w:tcBorders>
              <w:top w:val="single" w:sz="6" w:space="0" w:color="auto"/>
              <w:left w:val="single" w:sz="6" w:space="0" w:color="auto"/>
              <w:bottom w:val="single" w:sz="6" w:space="0" w:color="auto"/>
              <w:right w:val="single" w:sz="6" w:space="0" w:color="auto"/>
            </w:tcBorders>
            <w:vAlign w:val="center"/>
          </w:tcPr>
          <w:p w14:paraId="02CE56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К-15</w:t>
            </w:r>
          </w:p>
        </w:tc>
        <w:tc>
          <w:tcPr>
            <w:tcW w:w="0" w:type="auto"/>
            <w:tcBorders>
              <w:top w:val="single" w:sz="6" w:space="0" w:color="auto"/>
              <w:left w:val="single" w:sz="6" w:space="0" w:color="auto"/>
              <w:bottom w:val="single" w:sz="6" w:space="0" w:color="auto"/>
              <w:right w:val="single" w:sz="6" w:space="0" w:color="auto"/>
            </w:tcBorders>
            <w:vAlign w:val="center"/>
          </w:tcPr>
          <w:p w14:paraId="40DA167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99DA20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F5D2D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432,59</w:t>
            </w:r>
          </w:p>
        </w:tc>
        <w:tc>
          <w:tcPr>
            <w:tcW w:w="0" w:type="auto"/>
            <w:tcBorders>
              <w:top w:val="single" w:sz="6" w:space="0" w:color="auto"/>
              <w:left w:val="single" w:sz="6" w:space="0" w:color="auto"/>
              <w:bottom w:val="single" w:sz="6" w:space="0" w:color="auto"/>
              <w:right w:val="single" w:sz="6" w:space="0" w:color="auto"/>
            </w:tcBorders>
            <w:vAlign w:val="center"/>
          </w:tcPr>
          <w:p w14:paraId="34A55E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4735D04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6,904</w:t>
            </w:r>
          </w:p>
        </w:tc>
        <w:tc>
          <w:tcPr>
            <w:tcW w:w="0" w:type="auto"/>
            <w:tcBorders>
              <w:top w:val="single" w:sz="6" w:space="0" w:color="auto"/>
              <w:left w:val="single" w:sz="6" w:space="0" w:color="auto"/>
              <w:bottom w:val="single" w:sz="6" w:space="0" w:color="auto"/>
              <w:right w:val="single" w:sz="6" w:space="0" w:color="auto"/>
            </w:tcBorders>
            <w:vAlign w:val="center"/>
          </w:tcPr>
          <w:p w14:paraId="76850FC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9BA73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100D4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0,551</w:t>
            </w:r>
          </w:p>
        </w:tc>
        <w:tc>
          <w:tcPr>
            <w:tcW w:w="0" w:type="auto"/>
            <w:tcBorders>
              <w:top w:val="single" w:sz="6" w:space="0" w:color="auto"/>
              <w:left w:val="single" w:sz="6" w:space="0" w:color="auto"/>
              <w:bottom w:val="single" w:sz="6" w:space="0" w:color="auto"/>
              <w:right w:val="single" w:sz="6" w:space="0" w:color="auto"/>
            </w:tcBorders>
            <w:vAlign w:val="center"/>
          </w:tcPr>
          <w:p w14:paraId="07E43A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5,445</w:t>
            </w:r>
          </w:p>
        </w:tc>
        <w:tc>
          <w:tcPr>
            <w:tcW w:w="0" w:type="auto"/>
            <w:tcBorders>
              <w:top w:val="single" w:sz="6" w:space="0" w:color="auto"/>
              <w:left w:val="single" w:sz="6" w:space="0" w:color="auto"/>
              <w:bottom w:val="single" w:sz="6" w:space="0" w:color="auto"/>
              <w:right w:val="single" w:sz="6" w:space="0" w:color="auto"/>
            </w:tcBorders>
            <w:vAlign w:val="center"/>
          </w:tcPr>
          <w:p w14:paraId="5998420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2,346</w:t>
            </w:r>
          </w:p>
        </w:tc>
        <w:tc>
          <w:tcPr>
            <w:tcW w:w="0" w:type="auto"/>
            <w:tcBorders>
              <w:top w:val="single" w:sz="6" w:space="0" w:color="auto"/>
              <w:left w:val="single" w:sz="6" w:space="0" w:color="auto"/>
              <w:bottom w:val="single" w:sz="6" w:space="0" w:color="auto"/>
              <w:right w:val="single" w:sz="6" w:space="0" w:color="auto"/>
            </w:tcBorders>
            <w:vAlign w:val="center"/>
          </w:tcPr>
          <w:p w14:paraId="412A38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8,34</w:t>
            </w:r>
          </w:p>
        </w:tc>
      </w:tr>
      <w:tr w:rsidR="005942A5" w:rsidRPr="00192077" w14:paraId="1D58E7D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5294B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14:paraId="131F2C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К-14 - Перспектива №103</w:t>
            </w:r>
          </w:p>
        </w:tc>
        <w:tc>
          <w:tcPr>
            <w:tcW w:w="0" w:type="auto"/>
            <w:tcBorders>
              <w:top w:val="single" w:sz="6" w:space="0" w:color="auto"/>
              <w:left w:val="single" w:sz="6" w:space="0" w:color="auto"/>
              <w:bottom w:val="single" w:sz="6" w:space="0" w:color="auto"/>
              <w:right w:val="single" w:sz="6" w:space="0" w:color="auto"/>
            </w:tcBorders>
            <w:vAlign w:val="center"/>
          </w:tcPr>
          <w:p w14:paraId="2E0D7B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К-14</w:t>
            </w:r>
          </w:p>
        </w:tc>
        <w:tc>
          <w:tcPr>
            <w:tcW w:w="0" w:type="auto"/>
            <w:tcBorders>
              <w:top w:val="single" w:sz="6" w:space="0" w:color="auto"/>
              <w:left w:val="single" w:sz="6" w:space="0" w:color="auto"/>
              <w:bottom w:val="single" w:sz="6" w:space="0" w:color="auto"/>
              <w:right w:val="single" w:sz="6" w:space="0" w:color="auto"/>
            </w:tcBorders>
            <w:vAlign w:val="center"/>
          </w:tcPr>
          <w:p w14:paraId="564A301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72472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C3AE1D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134,81</w:t>
            </w:r>
          </w:p>
        </w:tc>
        <w:tc>
          <w:tcPr>
            <w:tcW w:w="0" w:type="auto"/>
            <w:tcBorders>
              <w:top w:val="single" w:sz="6" w:space="0" w:color="auto"/>
              <w:left w:val="single" w:sz="6" w:space="0" w:color="auto"/>
              <w:bottom w:val="single" w:sz="6" w:space="0" w:color="auto"/>
              <w:right w:val="single" w:sz="6" w:space="0" w:color="auto"/>
            </w:tcBorders>
            <w:vAlign w:val="center"/>
          </w:tcPr>
          <w:p w14:paraId="09F688D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51EB64A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2,152</w:t>
            </w:r>
          </w:p>
        </w:tc>
        <w:tc>
          <w:tcPr>
            <w:tcW w:w="0" w:type="auto"/>
            <w:tcBorders>
              <w:top w:val="single" w:sz="6" w:space="0" w:color="auto"/>
              <w:left w:val="single" w:sz="6" w:space="0" w:color="auto"/>
              <w:bottom w:val="single" w:sz="6" w:space="0" w:color="auto"/>
              <w:right w:val="single" w:sz="6" w:space="0" w:color="auto"/>
            </w:tcBorders>
            <w:vAlign w:val="center"/>
          </w:tcPr>
          <w:p w14:paraId="4E80893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41D188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B432E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0,183</w:t>
            </w:r>
          </w:p>
        </w:tc>
        <w:tc>
          <w:tcPr>
            <w:tcW w:w="0" w:type="auto"/>
            <w:tcBorders>
              <w:top w:val="single" w:sz="6" w:space="0" w:color="auto"/>
              <w:left w:val="single" w:sz="6" w:space="0" w:color="auto"/>
              <w:bottom w:val="single" w:sz="6" w:space="0" w:color="auto"/>
              <w:right w:val="single" w:sz="6" w:space="0" w:color="auto"/>
            </w:tcBorders>
            <w:vAlign w:val="center"/>
          </w:tcPr>
          <w:p w14:paraId="3B6AA2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1,801</w:t>
            </w:r>
          </w:p>
        </w:tc>
        <w:tc>
          <w:tcPr>
            <w:tcW w:w="0" w:type="auto"/>
            <w:tcBorders>
              <w:top w:val="single" w:sz="6" w:space="0" w:color="auto"/>
              <w:left w:val="single" w:sz="6" w:space="0" w:color="auto"/>
              <w:bottom w:val="single" w:sz="6" w:space="0" w:color="auto"/>
              <w:right w:val="single" w:sz="6" w:space="0" w:color="auto"/>
            </w:tcBorders>
            <w:vAlign w:val="center"/>
          </w:tcPr>
          <w:p w14:paraId="04ED4D4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0,776</w:t>
            </w:r>
          </w:p>
        </w:tc>
        <w:tc>
          <w:tcPr>
            <w:tcW w:w="0" w:type="auto"/>
            <w:tcBorders>
              <w:top w:val="single" w:sz="6" w:space="0" w:color="auto"/>
              <w:left w:val="single" w:sz="6" w:space="0" w:color="auto"/>
              <w:bottom w:val="single" w:sz="6" w:space="0" w:color="auto"/>
              <w:right w:val="single" w:sz="6" w:space="0" w:color="auto"/>
            </w:tcBorders>
            <w:vAlign w:val="center"/>
          </w:tcPr>
          <w:p w14:paraId="1EBB95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2,76</w:t>
            </w:r>
          </w:p>
        </w:tc>
      </w:tr>
      <w:tr w:rsidR="005942A5" w:rsidRPr="00192077" w14:paraId="1460DF3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C373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14:paraId="434074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К-16 - Перспектива №104</w:t>
            </w:r>
          </w:p>
        </w:tc>
        <w:tc>
          <w:tcPr>
            <w:tcW w:w="0" w:type="auto"/>
            <w:tcBorders>
              <w:top w:val="single" w:sz="6" w:space="0" w:color="auto"/>
              <w:left w:val="single" w:sz="6" w:space="0" w:color="auto"/>
              <w:bottom w:val="single" w:sz="6" w:space="0" w:color="auto"/>
              <w:right w:val="single" w:sz="6" w:space="0" w:color="auto"/>
            </w:tcBorders>
            <w:vAlign w:val="center"/>
          </w:tcPr>
          <w:p w14:paraId="1ABC41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К-16</w:t>
            </w:r>
          </w:p>
        </w:tc>
        <w:tc>
          <w:tcPr>
            <w:tcW w:w="0" w:type="auto"/>
            <w:tcBorders>
              <w:top w:val="single" w:sz="6" w:space="0" w:color="auto"/>
              <w:left w:val="single" w:sz="6" w:space="0" w:color="auto"/>
              <w:bottom w:val="single" w:sz="6" w:space="0" w:color="auto"/>
              <w:right w:val="single" w:sz="6" w:space="0" w:color="auto"/>
            </w:tcBorders>
            <w:vAlign w:val="center"/>
          </w:tcPr>
          <w:p w14:paraId="43274D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5E7B6C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355AEDC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37,46</w:t>
            </w:r>
          </w:p>
        </w:tc>
        <w:tc>
          <w:tcPr>
            <w:tcW w:w="0" w:type="auto"/>
            <w:tcBorders>
              <w:top w:val="single" w:sz="6" w:space="0" w:color="auto"/>
              <w:left w:val="single" w:sz="6" w:space="0" w:color="auto"/>
              <w:bottom w:val="single" w:sz="6" w:space="0" w:color="auto"/>
              <w:right w:val="single" w:sz="6" w:space="0" w:color="auto"/>
            </w:tcBorders>
            <w:vAlign w:val="center"/>
          </w:tcPr>
          <w:p w14:paraId="7C6068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1990DB2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0,730</w:t>
            </w:r>
          </w:p>
        </w:tc>
        <w:tc>
          <w:tcPr>
            <w:tcW w:w="0" w:type="auto"/>
            <w:tcBorders>
              <w:top w:val="single" w:sz="6" w:space="0" w:color="auto"/>
              <w:left w:val="single" w:sz="6" w:space="0" w:color="auto"/>
              <w:bottom w:val="single" w:sz="6" w:space="0" w:color="auto"/>
              <w:right w:val="single" w:sz="6" w:space="0" w:color="auto"/>
            </w:tcBorders>
            <w:vAlign w:val="center"/>
          </w:tcPr>
          <w:p w14:paraId="653359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E0DCA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2146A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0,066</w:t>
            </w:r>
          </w:p>
        </w:tc>
        <w:tc>
          <w:tcPr>
            <w:tcW w:w="0" w:type="auto"/>
            <w:tcBorders>
              <w:top w:val="single" w:sz="6" w:space="0" w:color="auto"/>
              <w:left w:val="single" w:sz="6" w:space="0" w:color="auto"/>
              <w:bottom w:val="single" w:sz="6" w:space="0" w:color="auto"/>
              <w:right w:val="single" w:sz="6" w:space="0" w:color="auto"/>
            </w:tcBorders>
            <w:vAlign w:val="center"/>
          </w:tcPr>
          <w:p w14:paraId="144BDF6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0,643</w:t>
            </w:r>
          </w:p>
        </w:tc>
        <w:tc>
          <w:tcPr>
            <w:tcW w:w="0" w:type="auto"/>
            <w:tcBorders>
              <w:top w:val="single" w:sz="6" w:space="0" w:color="auto"/>
              <w:left w:val="single" w:sz="6" w:space="0" w:color="auto"/>
              <w:bottom w:val="single" w:sz="6" w:space="0" w:color="auto"/>
              <w:right w:val="single" w:sz="6" w:space="0" w:color="auto"/>
            </w:tcBorders>
            <w:vAlign w:val="center"/>
          </w:tcPr>
          <w:p w14:paraId="3DC5894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0,277</w:t>
            </w:r>
          </w:p>
        </w:tc>
        <w:tc>
          <w:tcPr>
            <w:tcW w:w="0" w:type="auto"/>
            <w:tcBorders>
              <w:top w:val="single" w:sz="6" w:space="0" w:color="auto"/>
              <w:left w:val="single" w:sz="6" w:space="0" w:color="auto"/>
              <w:bottom w:val="single" w:sz="6" w:space="0" w:color="auto"/>
              <w:right w:val="single" w:sz="6" w:space="0" w:color="auto"/>
            </w:tcBorders>
            <w:vAlign w:val="center"/>
          </w:tcPr>
          <w:p w14:paraId="5E30E2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0,99</w:t>
            </w:r>
          </w:p>
        </w:tc>
      </w:tr>
      <w:tr w:rsidR="005942A5" w:rsidRPr="00192077" w14:paraId="4B26949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5F19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14:paraId="525A18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101 - Перспектива №105</w:t>
            </w:r>
          </w:p>
        </w:tc>
        <w:tc>
          <w:tcPr>
            <w:tcW w:w="0" w:type="auto"/>
            <w:tcBorders>
              <w:top w:val="single" w:sz="6" w:space="0" w:color="auto"/>
              <w:left w:val="single" w:sz="6" w:space="0" w:color="auto"/>
              <w:bottom w:val="single" w:sz="6" w:space="0" w:color="auto"/>
              <w:right w:val="single" w:sz="6" w:space="0" w:color="auto"/>
            </w:tcBorders>
            <w:vAlign w:val="center"/>
          </w:tcPr>
          <w:p w14:paraId="6568FB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Клементьевский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078708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626932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78D2BBF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27,46</w:t>
            </w:r>
          </w:p>
        </w:tc>
        <w:tc>
          <w:tcPr>
            <w:tcW w:w="0" w:type="auto"/>
            <w:tcBorders>
              <w:top w:val="single" w:sz="6" w:space="0" w:color="auto"/>
              <w:left w:val="single" w:sz="6" w:space="0" w:color="auto"/>
              <w:bottom w:val="single" w:sz="6" w:space="0" w:color="auto"/>
              <w:right w:val="single" w:sz="6" w:space="0" w:color="auto"/>
            </w:tcBorders>
            <w:vAlign w:val="center"/>
          </w:tcPr>
          <w:p w14:paraId="478273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72A48D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0,273</w:t>
            </w:r>
          </w:p>
        </w:tc>
        <w:tc>
          <w:tcPr>
            <w:tcW w:w="0" w:type="auto"/>
            <w:tcBorders>
              <w:top w:val="single" w:sz="6" w:space="0" w:color="auto"/>
              <w:left w:val="single" w:sz="6" w:space="0" w:color="auto"/>
              <w:bottom w:val="single" w:sz="6" w:space="0" w:color="auto"/>
              <w:right w:val="single" w:sz="6" w:space="0" w:color="auto"/>
            </w:tcBorders>
            <w:vAlign w:val="center"/>
          </w:tcPr>
          <w:p w14:paraId="2DE59B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2020</w:t>
            </w:r>
          </w:p>
        </w:tc>
        <w:tc>
          <w:tcPr>
            <w:tcW w:w="0" w:type="auto"/>
            <w:tcBorders>
              <w:top w:val="single" w:sz="6" w:space="0" w:color="auto"/>
              <w:left w:val="single" w:sz="6" w:space="0" w:color="auto"/>
              <w:bottom w:val="single" w:sz="6" w:space="0" w:color="auto"/>
              <w:right w:val="single" w:sz="6" w:space="0" w:color="auto"/>
            </w:tcBorders>
            <w:vAlign w:val="center"/>
          </w:tcPr>
          <w:p w14:paraId="5C85DF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6D7669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0,019</w:t>
            </w:r>
          </w:p>
        </w:tc>
        <w:tc>
          <w:tcPr>
            <w:tcW w:w="0" w:type="auto"/>
            <w:tcBorders>
              <w:top w:val="single" w:sz="6" w:space="0" w:color="auto"/>
              <w:left w:val="single" w:sz="6" w:space="0" w:color="auto"/>
              <w:bottom w:val="single" w:sz="6" w:space="0" w:color="auto"/>
              <w:right w:val="single" w:sz="6" w:space="0" w:color="auto"/>
            </w:tcBorders>
            <w:vAlign w:val="center"/>
          </w:tcPr>
          <w:p w14:paraId="6087FE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0,190</w:t>
            </w:r>
          </w:p>
        </w:tc>
        <w:tc>
          <w:tcPr>
            <w:tcW w:w="0" w:type="auto"/>
            <w:tcBorders>
              <w:top w:val="single" w:sz="6" w:space="0" w:color="auto"/>
              <w:left w:val="single" w:sz="6" w:space="0" w:color="auto"/>
              <w:bottom w:val="single" w:sz="6" w:space="0" w:color="auto"/>
              <w:right w:val="single" w:sz="6" w:space="0" w:color="auto"/>
            </w:tcBorders>
            <w:vAlign w:val="center"/>
          </w:tcPr>
          <w:p w14:paraId="5C295B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0,082</w:t>
            </w:r>
          </w:p>
        </w:tc>
        <w:tc>
          <w:tcPr>
            <w:tcW w:w="0" w:type="auto"/>
            <w:tcBorders>
              <w:top w:val="single" w:sz="6" w:space="0" w:color="auto"/>
              <w:left w:val="single" w:sz="6" w:space="0" w:color="auto"/>
              <w:bottom w:val="single" w:sz="6" w:space="0" w:color="auto"/>
              <w:right w:val="single" w:sz="6" w:space="0" w:color="auto"/>
            </w:tcBorders>
            <w:vAlign w:val="center"/>
          </w:tcPr>
          <w:p w14:paraId="39B40B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0,29</w:t>
            </w:r>
          </w:p>
        </w:tc>
      </w:tr>
      <w:tr w:rsidR="005942A5" w:rsidRPr="00192077" w14:paraId="3D7E74B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21FF9D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14:paraId="3FC181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Перспектива №106</w:t>
            </w:r>
          </w:p>
        </w:tc>
        <w:tc>
          <w:tcPr>
            <w:tcW w:w="0" w:type="auto"/>
            <w:tcBorders>
              <w:top w:val="single" w:sz="6" w:space="0" w:color="auto"/>
              <w:left w:val="single" w:sz="6" w:space="0" w:color="auto"/>
              <w:bottom w:val="single" w:sz="6" w:space="0" w:color="auto"/>
              <w:right w:val="single" w:sz="6" w:space="0" w:color="auto"/>
            </w:tcBorders>
            <w:vAlign w:val="center"/>
          </w:tcPr>
          <w:p w14:paraId="7D8973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Мишутино</w:t>
            </w:r>
          </w:p>
        </w:tc>
        <w:tc>
          <w:tcPr>
            <w:tcW w:w="0" w:type="auto"/>
            <w:tcBorders>
              <w:top w:val="single" w:sz="6" w:space="0" w:color="auto"/>
              <w:left w:val="single" w:sz="6" w:space="0" w:color="auto"/>
              <w:bottom w:val="single" w:sz="6" w:space="0" w:color="auto"/>
              <w:right w:val="single" w:sz="6" w:space="0" w:color="auto"/>
            </w:tcBorders>
            <w:vAlign w:val="center"/>
          </w:tcPr>
          <w:p w14:paraId="1D211F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1AC5A3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2B2E53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2B529D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1B673A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0,299</w:t>
            </w:r>
          </w:p>
        </w:tc>
        <w:tc>
          <w:tcPr>
            <w:tcW w:w="0" w:type="auto"/>
            <w:tcBorders>
              <w:top w:val="single" w:sz="6" w:space="0" w:color="auto"/>
              <w:left w:val="single" w:sz="6" w:space="0" w:color="auto"/>
              <w:bottom w:val="single" w:sz="6" w:space="0" w:color="auto"/>
              <w:right w:val="single" w:sz="6" w:space="0" w:color="auto"/>
            </w:tcBorders>
            <w:vAlign w:val="center"/>
          </w:tcPr>
          <w:p w14:paraId="6235641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54D62F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4DAF97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0,022</w:t>
            </w:r>
          </w:p>
        </w:tc>
        <w:tc>
          <w:tcPr>
            <w:tcW w:w="0" w:type="auto"/>
            <w:tcBorders>
              <w:top w:val="single" w:sz="6" w:space="0" w:color="auto"/>
              <w:left w:val="single" w:sz="6" w:space="0" w:color="auto"/>
              <w:bottom w:val="single" w:sz="6" w:space="0" w:color="auto"/>
              <w:right w:val="single" w:sz="6" w:space="0" w:color="auto"/>
            </w:tcBorders>
            <w:vAlign w:val="center"/>
          </w:tcPr>
          <w:p w14:paraId="0FA24D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0,221</w:t>
            </w:r>
          </w:p>
        </w:tc>
        <w:tc>
          <w:tcPr>
            <w:tcW w:w="0" w:type="auto"/>
            <w:tcBorders>
              <w:top w:val="single" w:sz="6" w:space="0" w:color="auto"/>
              <w:left w:val="single" w:sz="6" w:space="0" w:color="auto"/>
              <w:bottom w:val="single" w:sz="6" w:space="0" w:color="auto"/>
              <w:right w:val="single" w:sz="6" w:space="0" w:color="auto"/>
            </w:tcBorders>
            <w:vAlign w:val="center"/>
          </w:tcPr>
          <w:p w14:paraId="608276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0,095</w:t>
            </w:r>
          </w:p>
        </w:tc>
        <w:tc>
          <w:tcPr>
            <w:tcW w:w="0" w:type="auto"/>
            <w:tcBorders>
              <w:top w:val="single" w:sz="6" w:space="0" w:color="auto"/>
              <w:left w:val="single" w:sz="6" w:space="0" w:color="auto"/>
              <w:bottom w:val="single" w:sz="6" w:space="0" w:color="auto"/>
              <w:right w:val="single" w:sz="6" w:space="0" w:color="auto"/>
            </w:tcBorders>
            <w:vAlign w:val="center"/>
          </w:tcPr>
          <w:p w14:paraId="0818E10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0,34</w:t>
            </w:r>
          </w:p>
        </w:tc>
      </w:tr>
      <w:tr w:rsidR="005942A5" w:rsidRPr="00192077" w14:paraId="70BE1208"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510E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14:paraId="3BB6E1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Уз. 20 - Перспектива №11</w:t>
            </w:r>
          </w:p>
        </w:tc>
        <w:tc>
          <w:tcPr>
            <w:tcW w:w="0" w:type="auto"/>
            <w:tcBorders>
              <w:top w:val="single" w:sz="6" w:space="0" w:color="auto"/>
              <w:left w:val="single" w:sz="6" w:space="0" w:color="auto"/>
              <w:bottom w:val="single" w:sz="6" w:space="0" w:color="auto"/>
              <w:right w:val="single" w:sz="6" w:space="0" w:color="auto"/>
            </w:tcBorders>
            <w:vAlign w:val="center"/>
          </w:tcPr>
          <w:p w14:paraId="71EF53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0551AC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295A67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C3DAC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85</w:t>
            </w:r>
          </w:p>
        </w:tc>
        <w:tc>
          <w:tcPr>
            <w:tcW w:w="0" w:type="auto"/>
            <w:tcBorders>
              <w:top w:val="single" w:sz="6" w:space="0" w:color="auto"/>
              <w:left w:val="single" w:sz="6" w:space="0" w:color="auto"/>
              <w:bottom w:val="single" w:sz="6" w:space="0" w:color="auto"/>
              <w:right w:val="single" w:sz="6" w:space="0" w:color="auto"/>
            </w:tcBorders>
            <w:vAlign w:val="center"/>
          </w:tcPr>
          <w:p w14:paraId="3505877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302B8C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1,213</w:t>
            </w:r>
          </w:p>
        </w:tc>
        <w:tc>
          <w:tcPr>
            <w:tcW w:w="0" w:type="auto"/>
            <w:tcBorders>
              <w:top w:val="single" w:sz="6" w:space="0" w:color="auto"/>
              <w:left w:val="single" w:sz="6" w:space="0" w:color="auto"/>
              <w:bottom w:val="single" w:sz="6" w:space="0" w:color="auto"/>
              <w:right w:val="single" w:sz="6" w:space="0" w:color="auto"/>
            </w:tcBorders>
            <w:vAlign w:val="center"/>
          </w:tcPr>
          <w:p w14:paraId="11B5CB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64102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6FA57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0,097</w:t>
            </w:r>
          </w:p>
        </w:tc>
        <w:tc>
          <w:tcPr>
            <w:tcW w:w="0" w:type="auto"/>
            <w:tcBorders>
              <w:top w:val="single" w:sz="6" w:space="0" w:color="auto"/>
              <w:left w:val="single" w:sz="6" w:space="0" w:color="auto"/>
              <w:bottom w:val="single" w:sz="6" w:space="0" w:color="auto"/>
              <w:right w:val="single" w:sz="6" w:space="0" w:color="auto"/>
            </w:tcBorders>
            <w:vAlign w:val="center"/>
          </w:tcPr>
          <w:p w14:paraId="4CECF22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0,957</w:t>
            </w:r>
          </w:p>
        </w:tc>
        <w:tc>
          <w:tcPr>
            <w:tcW w:w="0" w:type="auto"/>
            <w:tcBorders>
              <w:top w:val="single" w:sz="6" w:space="0" w:color="auto"/>
              <w:left w:val="single" w:sz="6" w:space="0" w:color="auto"/>
              <w:bottom w:val="single" w:sz="6" w:space="0" w:color="auto"/>
              <w:right w:val="single" w:sz="6" w:space="0" w:color="auto"/>
            </w:tcBorders>
            <w:vAlign w:val="center"/>
          </w:tcPr>
          <w:p w14:paraId="39130E0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0,412</w:t>
            </w:r>
          </w:p>
        </w:tc>
        <w:tc>
          <w:tcPr>
            <w:tcW w:w="0" w:type="auto"/>
            <w:tcBorders>
              <w:top w:val="single" w:sz="6" w:space="0" w:color="auto"/>
              <w:left w:val="single" w:sz="6" w:space="0" w:color="auto"/>
              <w:bottom w:val="single" w:sz="6" w:space="0" w:color="auto"/>
              <w:right w:val="single" w:sz="6" w:space="0" w:color="auto"/>
            </w:tcBorders>
            <w:vAlign w:val="center"/>
          </w:tcPr>
          <w:p w14:paraId="2B0EC5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1,47</w:t>
            </w:r>
          </w:p>
        </w:tc>
      </w:tr>
      <w:tr w:rsidR="005942A5" w:rsidRPr="00192077" w14:paraId="2E02252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6C6AC4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lastRenderedPageBreak/>
              <w:t>26</w:t>
            </w:r>
          </w:p>
        </w:tc>
        <w:tc>
          <w:tcPr>
            <w:tcW w:w="0" w:type="auto"/>
            <w:tcBorders>
              <w:top w:val="single" w:sz="6" w:space="0" w:color="auto"/>
              <w:left w:val="single" w:sz="6" w:space="0" w:color="auto"/>
              <w:bottom w:val="single" w:sz="6" w:space="0" w:color="auto"/>
              <w:right w:val="single" w:sz="6" w:space="0" w:color="auto"/>
            </w:tcBorders>
            <w:vAlign w:val="center"/>
          </w:tcPr>
          <w:p w14:paraId="4ECAEA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34 - Перспектива №12</w:t>
            </w:r>
          </w:p>
        </w:tc>
        <w:tc>
          <w:tcPr>
            <w:tcW w:w="0" w:type="auto"/>
            <w:tcBorders>
              <w:top w:val="single" w:sz="6" w:space="0" w:color="auto"/>
              <w:left w:val="single" w:sz="6" w:space="0" w:color="auto"/>
              <w:bottom w:val="single" w:sz="6" w:space="0" w:color="auto"/>
              <w:right w:val="single" w:sz="6" w:space="0" w:color="auto"/>
            </w:tcBorders>
            <w:vAlign w:val="center"/>
          </w:tcPr>
          <w:p w14:paraId="598362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205B234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63664C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6A278B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01FDE30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3FBD9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2,017</w:t>
            </w:r>
          </w:p>
        </w:tc>
        <w:tc>
          <w:tcPr>
            <w:tcW w:w="0" w:type="auto"/>
            <w:tcBorders>
              <w:top w:val="single" w:sz="6" w:space="0" w:color="auto"/>
              <w:left w:val="single" w:sz="6" w:space="0" w:color="auto"/>
              <w:bottom w:val="single" w:sz="6" w:space="0" w:color="auto"/>
              <w:right w:val="single" w:sz="6" w:space="0" w:color="auto"/>
            </w:tcBorders>
            <w:vAlign w:val="center"/>
          </w:tcPr>
          <w:p w14:paraId="6FCCB4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B3076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D50EA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0,171</w:t>
            </w:r>
          </w:p>
        </w:tc>
        <w:tc>
          <w:tcPr>
            <w:tcW w:w="0" w:type="auto"/>
            <w:tcBorders>
              <w:top w:val="single" w:sz="6" w:space="0" w:color="auto"/>
              <w:left w:val="single" w:sz="6" w:space="0" w:color="auto"/>
              <w:bottom w:val="single" w:sz="6" w:space="0" w:color="auto"/>
              <w:right w:val="single" w:sz="6" w:space="0" w:color="auto"/>
            </w:tcBorders>
            <w:vAlign w:val="center"/>
          </w:tcPr>
          <w:p w14:paraId="143A510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1,688</w:t>
            </w:r>
          </w:p>
        </w:tc>
        <w:tc>
          <w:tcPr>
            <w:tcW w:w="0" w:type="auto"/>
            <w:tcBorders>
              <w:top w:val="single" w:sz="6" w:space="0" w:color="auto"/>
              <w:left w:val="single" w:sz="6" w:space="0" w:color="auto"/>
              <w:bottom w:val="single" w:sz="6" w:space="0" w:color="auto"/>
              <w:right w:val="single" w:sz="6" w:space="0" w:color="auto"/>
            </w:tcBorders>
            <w:vAlign w:val="center"/>
          </w:tcPr>
          <w:p w14:paraId="1C42B8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0,727</w:t>
            </w:r>
          </w:p>
        </w:tc>
        <w:tc>
          <w:tcPr>
            <w:tcW w:w="0" w:type="auto"/>
            <w:tcBorders>
              <w:top w:val="single" w:sz="6" w:space="0" w:color="auto"/>
              <w:left w:val="single" w:sz="6" w:space="0" w:color="auto"/>
              <w:bottom w:val="single" w:sz="6" w:space="0" w:color="auto"/>
              <w:right w:val="single" w:sz="6" w:space="0" w:color="auto"/>
            </w:tcBorders>
            <w:vAlign w:val="center"/>
          </w:tcPr>
          <w:p w14:paraId="46A473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2,59</w:t>
            </w:r>
          </w:p>
        </w:tc>
      </w:tr>
      <w:tr w:rsidR="005942A5" w:rsidRPr="00192077" w14:paraId="3D826FA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357E8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27</w:t>
            </w:r>
          </w:p>
        </w:tc>
        <w:tc>
          <w:tcPr>
            <w:tcW w:w="0" w:type="auto"/>
            <w:tcBorders>
              <w:top w:val="single" w:sz="6" w:space="0" w:color="auto"/>
              <w:left w:val="single" w:sz="6" w:space="0" w:color="auto"/>
              <w:bottom w:val="single" w:sz="6" w:space="0" w:color="auto"/>
              <w:right w:val="single" w:sz="6" w:space="0" w:color="auto"/>
            </w:tcBorders>
            <w:vAlign w:val="center"/>
          </w:tcPr>
          <w:p w14:paraId="7E8A59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49 - Перспектива №13</w:t>
            </w:r>
          </w:p>
        </w:tc>
        <w:tc>
          <w:tcPr>
            <w:tcW w:w="0" w:type="auto"/>
            <w:tcBorders>
              <w:top w:val="single" w:sz="6" w:space="0" w:color="auto"/>
              <w:left w:val="single" w:sz="6" w:space="0" w:color="auto"/>
              <w:bottom w:val="single" w:sz="6" w:space="0" w:color="auto"/>
              <w:right w:val="single" w:sz="6" w:space="0" w:color="auto"/>
            </w:tcBorders>
            <w:vAlign w:val="center"/>
          </w:tcPr>
          <w:p w14:paraId="1CA71E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52460D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647103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EA4C38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71EEDB6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364D1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2,689</w:t>
            </w:r>
          </w:p>
        </w:tc>
        <w:tc>
          <w:tcPr>
            <w:tcW w:w="0" w:type="auto"/>
            <w:tcBorders>
              <w:top w:val="single" w:sz="6" w:space="0" w:color="auto"/>
              <w:left w:val="single" w:sz="6" w:space="0" w:color="auto"/>
              <w:bottom w:val="single" w:sz="6" w:space="0" w:color="auto"/>
              <w:right w:val="single" w:sz="6" w:space="0" w:color="auto"/>
            </w:tcBorders>
            <w:vAlign w:val="center"/>
          </w:tcPr>
          <w:p w14:paraId="7DBEFFD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369DF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FA4B0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0,242</w:t>
            </w:r>
          </w:p>
        </w:tc>
        <w:tc>
          <w:tcPr>
            <w:tcW w:w="0" w:type="auto"/>
            <w:tcBorders>
              <w:top w:val="single" w:sz="6" w:space="0" w:color="auto"/>
              <w:left w:val="single" w:sz="6" w:space="0" w:color="auto"/>
              <w:bottom w:val="single" w:sz="6" w:space="0" w:color="auto"/>
              <w:right w:val="single" w:sz="6" w:space="0" w:color="auto"/>
            </w:tcBorders>
            <w:vAlign w:val="center"/>
          </w:tcPr>
          <w:p w14:paraId="5C1C73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2,369</w:t>
            </w:r>
          </w:p>
        </w:tc>
        <w:tc>
          <w:tcPr>
            <w:tcW w:w="0" w:type="auto"/>
            <w:tcBorders>
              <w:top w:val="single" w:sz="6" w:space="0" w:color="auto"/>
              <w:left w:val="single" w:sz="6" w:space="0" w:color="auto"/>
              <w:bottom w:val="single" w:sz="6" w:space="0" w:color="auto"/>
              <w:right w:val="single" w:sz="6" w:space="0" w:color="auto"/>
            </w:tcBorders>
            <w:vAlign w:val="center"/>
          </w:tcPr>
          <w:p w14:paraId="4A77F09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1,020</w:t>
            </w:r>
          </w:p>
        </w:tc>
        <w:tc>
          <w:tcPr>
            <w:tcW w:w="0" w:type="auto"/>
            <w:tcBorders>
              <w:top w:val="single" w:sz="6" w:space="0" w:color="auto"/>
              <w:left w:val="single" w:sz="6" w:space="0" w:color="auto"/>
              <w:bottom w:val="single" w:sz="6" w:space="0" w:color="auto"/>
              <w:right w:val="single" w:sz="6" w:space="0" w:color="auto"/>
            </w:tcBorders>
            <w:vAlign w:val="center"/>
          </w:tcPr>
          <w:p w14:paraId="765532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3,63</w:t>
            </w:r>
          </w:p>
        </w:tc>
      </w:tr>
      <w:tr w:rsidR="005942A5" w:rsidRPr="00192077" w14:paraId="1206A81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01ED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w:t>
            </w:r>
          </w:p>
        </w:tc>
        <w:tc>
          <w:tcPr>
            <w:tcW w:w="0" w:type="auto"/>
            <w:tcBorders>
              <w:top w:val="single" w:sz="6" w:space="0" w:color="auto"/>
              <w:left w:val="single" w:sz="6" w:space="0" w:color="auto"/>
              <w:bottom w:val="single" w:sz="6" w:space="0" w:color="auto"/>
              <w:right w:val="single" w:sz="6" w:space="0" w:color="auto"/>
            </w:tcBorders>
            <w:vAlign w:val="center"/>
          </w:tcPr>
          <w:p w14:paraId="75134BE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№14</w:t>
            </w:r>
          </w:p>
        </w:tc>
        <w:tc>
          <w:tcPr>
            <w:tcW w:w="0" w:type="auto"/>
            <w:tcBorders>
              <w:top w:val="single" w:sz="6" w:space="0" w:color="auto"/>
              <w:left w:val="single" w:sz="6" w:space="0" w:color="auto"/>
              <w:bottom w:val="single" w:sz="6" w:space="0" w:color="auto"/>
              <w:right w:val="single" w:sz="6" w:space="0" w:color="auto"/>
            </w:tcBorders>
            <w:vAlign w:val="center"/>
          </w:tcPr>
          <w:p w14:paraId="00541D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35F9110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F0FD3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D290B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70,79</w:t>
            </w:r>
          </w:p>
        </w:tc>
        <w:tc>
          <w:tcPr>
            <w:tcW w:w="0" w:type="auto"/>
            <w:tcBorders>
              <w:top w:val="single" w:sz="6" w:space="0" w:color="auto"/>
              <w:left w:val="single" w:sz="6" w:space="0" w:color="auto"/>
              <w:bottom w:val="single" w:sz="6" w:space="0" w:color="auto"/>
              <w:right w:val="single" w:sz="6" w:space="0" w:color="auto"/>
            </w:tcBorders>
            <w:vAlign w:val="center"/>
          </w:tcPr>
          <w:p w14:paraId="7AA957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DA0EE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3,173</w:t>
            </w:r>
          </w:p>
        </w:tc>
        <w:tc>
          <w:tcPr>
            <w:tcW w:w="0" w:type="auto"/>
            <w:tcBorders>
              <w:top w:val="single" w:sz="6" w:space="0" w:color="auto"/>
              <w:left w:val="single" w:sz="6" w:space="0" w:color="auto"/>
              <w:bottom w:val="single" w:sz="6" w:space="0" w:color="auto"/>
              <w:right w:val="single" w:sz="6" w:space="0" w:color="auto"/>
            </w:tcBorders>
            <w:vAlign w:val="center"/>
          </w:tcPr>
          <w:p w14:paraId="31F63E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ED098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384704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0,237</w:t>
            </w:r>
          </w:p>
        </w:tc>
        <w:tc>
          <w:tcPr>
            <w:tcW w:w="0" w:type="auto"/>
            <w:tcBorders>
              <w:top w:val="single" w:sz="6" w:space="0" w:color="auto"/>
              <w:left w:val="single" w:sz="6" w:space="0" w:color="auto"/>
              <w:bottom w:val="single" w:sz="6" w:space="0" w:color="auto"/>
              <w:right w:val="single" w:sz="6" w:space="0" w:color="auto"/>
            </w:tcBorders>
            <w:vAlign w:val="center"/>
          </w:tcPr>
          <w:p w14:paraId="7AD558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2,351</w:t>
            </w:r>
          </w:p>
        </w:tc>
        <w:tc>
          <w:tcPr>
            <w:tcW w:w="0" w:type="auto"/>
            <w:tcBorders>
              <w:top w:val="single" w:sz="6" w:space="0" w:color="auto"/>
              <w:left w:val="single" w:sz="6" w:space="0" w:color="auto"/>
              <w:bottom w:val="single" w:sz="6" w:space="0" w:color="auto"/>
              <w:right w:val="single" w:sz="6" w:space="0" w:color="auto"/>
            </w:tcBorders>
            <w:vAlign w:val="center"/>
          </w:tcPr>
          <w:p w14:paraId="65AC0D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1,013</w:t>
            </w:r>
          </w:p>
        </w:tc>
        <w:tc>
          <w:tcPr>
            <w:tcW w:w="0" w:type="auto"/>
            <w:tcBorders>
              <w:top w:val="single" w:sz="6" w:space="0" w:color="auto"/>
              <w:left w:val="single" w:sz="6" w:space="0" w:color="auto"/>
              <w:bottom w:val="single" w:sz="6" w:space="0" w:color="auto"/>
              <w:right w:val="single" w:sz="6" w:space="0" w:color="auto"/>
            </w:tcBorders>
            <w:vAlign w:val="center"/>
          </w:tcPr>
          <w:p w14:paraId="149E25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3,60</w:t>
            </w:r>
          </w:p>
        </w:tc>
      </w:tr>
      <w:tr w:rsidR="005942A5" w:rsidRPr="00192077" w14:paraId="20E37A0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6A5C0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29</w:t>
            </w:r>
          </w:p>
        </w:tc>
        <w:tc>
          <w:tcPr>
            <w:tcW w:w="0" w:type="auto"/>
            <w:tcBorders>
              <w:top w:val="single" w:sz="6" w:space="0" w:color="auto"/>
              <w:left w:val="single" w:sz="6" w:space="0" w:color="auto"/>
              <w:bottom w:val="single" w:sz="6" w:space="0" w:color="auto"/>
              <w:right w:val="single" w:sz="6" w:space="0" w:color="auto"/>
            </w:tcBorders>
            <w:vAlign w:val="center"/>
          </w:tcPr>
          <w:p w14:paraId="1F59802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ТК-16 - Перспектива №17</w:t>
            </w:r>
          </w:p>
        </w:tc>
        <w:tc>
          <w:tcPr>
            <w:tcW w:w="0" w:type="auto"/>
            <w:tcBorders>
              <w:top w:val="single" w:sz="6" w:space="0" w:color="auto"/>
              <w:left w:val="single" w:sz="6" w:space="0" w:color="auto"/>
              <w:bottom w:val="single" w:sz="6" w:space="0" w:color="auto"/>
              <w:right w:val="single" w:sz="6" w:space="0" w:color="auto"/>
            </w:tcBorders>
            <w:vAlign w:val="center"/>
          </w:tcPr>
          <w:p w14:paraId="47969C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Васильевское</w:t>
            </w:r>
          </w:p>
        </w:tc>
        <w:tc>
          <w:tcPr>
            <w:tcW w:w="0" w:type="auto"/>
            <w:tcBorders>
              <w:top w:val="single" w:sz="6" w:space="0" w:color="auto"/>
              <w:left w:val="single" w:sz="6" w:space="0" w:color="auto"/>
              <w:bottom w:val="single" w:sz="6" w:space="0" w:color="auto"/>
              <w:right w:val="single" w:sz="6" w:space="0" w:color="auto"/>
            </w:tcBorders>
            <w:vAlign w:val="center"/>
          </w:tcPr>
          <w:p w14:paraId="77F551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1931D3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78805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160</w:t>
            </w:r>
          </w:p>
        </w:tc>
        <w:tc>
          <w:tcPr>
            <w:tcW w:w="0" w:type="auto"/>
            <w:tcBorders>
              <w:top w:val="single" w:sz="6" w:space="0" w:color="auto"/>
              <w:left w:val="single" w:sz="6" w:space="0" w:color="auto"/>
              <w:bottom w:val="single" w:sz="6" w:space="0" w:color="auto"/>
              <w:right w:val="single" w:sz="6" w:space="0" w:color="auto"/>
            </w:tcBorders>
            <w:vAlign w:val="center"/>
          </w:tcPr>
          <w:p w14:paraId="283DC1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432BC1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1,957</w:t>
            </w:r>
          </w:p>
        </w:tc>
        <w:tc>
          <w:tcPr>
            <w:tcW w:w="0" w:type="auto"/>
            <w:tcBorders>
              <w:top w:val="single" w:sz="6" w:space="0" w:color="auto"/>
              <w:left w:val="single" w:sz="6" w:space="0" w:color="auto"/>
              <w:bottom w:val="single" w:sz="6" w:space="0" w:color="auto"/>
              <w:right w:val="single" w:sz="6" w:space="0" w:color="auto"/>
            </w:tcBorders>
            <w:vAlign w:val="center"/>
          </w:tcPr>
          <w:p w14:paraId="096635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12591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095B07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0,176</w:t>
            </w:r>
          </w:p>
        </w:tc>
        <w:tc>
          <w:tcPr>
            <w:tcW w:w="0" w:type="auto"/>
            <w:tcBorders>
              <w:top w:val="single" w:sz="6" w:space="0" w:color="auto"/>
              <w:left w:val="single" w:sz="6" w:space="0" w:color="auto"/>
              <w:bottom w:val="single" w:sz="6" w:space="0" w:color="auto"/>
              <w:right w:val="single" w:sz="6" w:space="0" w:color="auto"/>
            </w:tcBorders>
            <w:vAlign w:val="center"/>
          </w:tcPr>
          <w:p w14:paraId="044B49F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1,724</w:t>
            </w:r>
          </w:p>
        </w:tc>
        <w:tc>
          <w:tcPr>
            <w:tcW w:w="0" w:type="auto"/>
            <w:tcBorders>
              <w:top w:val="single" w:sz="6" w:space="0" w:color="auto"/>
              <w:left w:val="single" w:sz="6" w:space="0" w:color="auto"/>
              <w:bottom w:val="single" w:sz="6" w:space="0" w:color="auto"/>
              <w:right w:val="single" w:sz="6" w:space="0" w:color="auto"/>
            </w:tcBorders>
            <w:vAlign w:val="center"/>
          </w:tcPr>
          <w:p w14:paraId="576063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0,743</w:t>
            </w:r>
          </w:p>
        </w:tc>
        <w:tc>
          <w:tcPr>
            <w:tcW w:w="0" w:type="auto"/>
            <w:tcBorders>
              <w:top w:val="single" w:sz="6" w:space="0" w:color="auto"/>
              <w:left w:val="single" w:sz="6" w:space="0" w:color="auto"/>
              <w:bottom w:val="single" w:sz="6" w:space="0" w:color="auto"/>
              <w:right w:val="single" w:sz="6" w:space="0" w:color="auto"/>
            </w:tcBorders>
            <w:vAlign w:val="center"/>
          </w:tcPr>
          <w:p w14:paraId="27CDE5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2,64</w:t>
            </w:r>
          </w:p>
        </w:tc>
      </w:tr>
      <w:tr w:rsidR="005942A5" w:rsidRPr="00192077" w14:paraId="1214149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CCD5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3A2C43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К-4 - Перспектива №18</w:t>
            </w:r>
          </w:p>
        </w:tc>
        <w:tc>
          <w:tcPr>
            <w:tcW w:w="0" w:type="auto"/>
            <w:tcBorders>
              <w:top w:val="single" w:sz="6" w:space="0" w:color="auto"/>
              <w:left w:val="single" w:sz="6" w:space="0" w:color="auto"/>
              <w:bottom w:val="single" w:sz="6" w:space="0" w:color="auto"/>
              <w:right w:val="single" w:sz="6" w:space="0" w:color="auto"/>
            </w:tcBorders>
            <w:vAlign w:val="center"/>
          </w:tcPr>
          <w:p w14:paraId="4F2EFF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К-4</w:t>
            </w:r>
          </w:p>
        </w:tc>
        <w:tc>
          <w:tcPr>
            <w:tcW w:w="0" w:type="auto"/>
            <w:tcBorders>
              <w:top w:val="single" w:sz="6" w:space="0" w:color="auto"/>
              <w:left w:val="single" w:sz="6" w:space="0" w:color="auto"/>
              <w:bottom w:val="single" w:sz="6" w:space="0" w:color="auto"/>
              <w:right w:val="single" w:sz="6" w:space="0" w:color="auto"/>
            </w:tcBorders>
            <w:vAlign w:val="center"/>
          </w:tcPr>
          <w:p w14:paraId="591CFA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7B9F45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3E0A90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14:paraId="1CC1DE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477C2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1,587</w:t>
            </w:r>
          </w:p>
        </w:tc>
        <w:tc>
          <w:tcPr>
            <w:tcW w:w="0" w:type="auto"/>
            <w:tcBorders>
              <w:top w:val="single" w:sz="6" w:space="0" w:color="auto"/>
              <w:left w:val="single" w:sz="6" w:space="0" w:color="auto"/>
              <w:bottom w:val="single" w:sz="6" w:space="0" w:color="auto"/>
              <w:right w:val="single" w:sz="6" w:space="0" w:color="auto"/>
            </w:tcBorders>
            <w:vAlign w:val="center"/>
          </w:tcPr>
          <w:p w14:paraId="1178D0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2E451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C2832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0,119</w:t>
            </w:r>
          </w:p>
        </w:tc>
        <w:tc>
          <w:tcPr>
            <w:tcW w:w="0" w:type="auto"/>
            <w:tcBorders>
              <w:top w:val="single" w:sz="6" w:space="0" w:color="auto"/>
              <w:left w:val="single" w:sz="6" w:space="0" w:color="auto"/>
              <w:bottom w:val="single" w:sz="6" w:space="0" w:color="auto"/>
              <w:right w:val="single" w:sz="6" w:space="0" w:color="auto"/>
            </w:tcBorders>
            <w:vAlign w:val="center"/>
          </w:tcPr>
          <w:p w14:paraId="5D36F7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1,176</w:t>
            </w:r>
          </w:p>
        </w:tc>
        <w:tc>
          <w:tcPr>
            <w:tcW w:w="0" w:type="auto"/>
            <w:tcBorders>
              <w:top w:val="single" w:sz="6" w:space="0" w:color="auto"/>
              <w:left w:val="single" w:sz="6" w:space="0" w:color="auto"/>
              <w:bottom w:val="single" w:sz="6" w:space="0" w:color="auto"/>
              <w:right w:val="single" w:sz="6" w:space="0" w:color="auto"/>
            </w:tcBorders>
            <w:vAlign w:val="center"/>
          </w:tcPr>
          <w:p w14:paraId="20BC33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0,507</w:t>
            </w:r>
          </w:p>
        </w:tc>
        <w:tc>
          <w:tcPr>
            <w:tcW w:w="0" w:type="auto"/>
            <w:tcBorders>
              <w:top w:val="single" w:sz="6" w:space="0" w:color="auto"/>
              <w:left w:val="single" w:sz="6" w:space="0" w:color="auto"/>
              <w:bottom w:val="single" w:sz="6" w:space="0" w:color="auto"/>
              <w:right w:val="single" w:sz="6" w:space="0" w:color="auto"/>
            </w:tcBorders>
            <w:vAlign w:val="center"/>
          </w:tcPr>
          <w:p w14:paraId="6F184B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1,80</w:t>
            </w:r>
          </w:p>
        </w:tc>
      </w:tr>
      <w:tr w:rsidR="005942A5" w:rsidRPr="00192077" w14:paraId="7845E0D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6677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31</w:t>
            </w:r>
          </w:p>
        </w:tc>
        <w:tc>
          <w:tcPr>
            <w:tcW w:w="0" w:type="auto"/>
            <w:tcBorders>
              <w:top w:val="single" w:sz="6" w:space="0" w:color="auto"/>
              <w:left w:val="single" w:sz="6" w:space="0" w:color="auto"/>
              <w:bottom w:val="single" w:sz="6" w:space="0" w:color="auto"/>
              <w:right w:val="single" w:sz="6" w:space="0" w:color="auto"/>
            </w:tcBorders>
            <w:vAlign w:val="center"/>
          </w:tcPr>
          <w:p w14:paraId="210F3EA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К-5 - Перспектива №19</w:t>
            </w:r>
          </w:p>
        </w:tc>
        <w:tc>
          <w:tcPr>
            <w:tcW w:w="0" w:type="auto"/>
            <w:tcBorders>
              <w:top w:val="single" w:sz="6" w:space="0" w:color="auto"/>
              <w:left w:val="single" w:sz="6" w:space="0" w:color="auto"/>
              <w:bottom w:val="single" w:sz="6" w:space="0" w:color="auto"/>
              <w:right w:val="single" w:sz="6" w:space="0" w:color="auto"/>
            </w:tcBorders>
            <w:vAlign w:val="center"/>
          </w:tcPr>
          <w:p w14:paraId="60E4641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К-5</w:t>
            </w:r>
          </w:p>
        </w:tc>
        <w:tc>
          <w:tcPr>
            <w:tcW w:w="0" w:type="auto"/>
            <w:tcBorders>
              <w:top w:val="single" w:sz="6" w:space="0" w:color="auto"/>
              <w:left w:val="single" w:sz="6" w:space="0" w:color="auto"/>
              <w:bottom w:val="single" w:sz="6" w:space="0" w:color="auto"/>
              <w:right w:val="single" w:sz="6" w:space="0" w:color="auto"/>
            </w:tcBorders>
            <w:vAlign w:val="center"/>
          </w:tcPr>
          <w:p w14:paraId="34DFA54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2D3C0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109DFA4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14:paraId="1798358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549D5C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1,587</w:t>
            </w:r>
          </w:p>
        </w:tc>
        <w:tc>
          <w:tcPr>
            <w:tcW w:w="0" w:type="auto"/>
            <w:tcBorders>
              <w:top w:val="single" w:sz="6" w:space="0" w:color="auto"/>
              <w:left w:val="single" w:sz="6" w:space="0" w:color="auto"/>
              <w:bottom w:val="single" w:sz="6" w:space="0" w:color="auto"/>
              <w:right w:val="single" w:sz="6" w:space="0" w:color="auto"/>
            </w:tcBorders>
            <w:vAlign w:val="center"/>
          </w:tcPr>
          <w:p w14:paraId="3C9A2D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1E084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D3FBE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0,127</w:t>
            </w:r>
          </w:p>
        </w:tc>
        <w:tc>
          <w:tcPr>
            <w:tcW w:w="0" w:type="auto"/>
            <w:tcBorders>
              <w:top w:val="single" w:sz="6" w:space="0" w:color="auto"/>
              <w:left w:val="single" w:sz="6" w:space="0" w:color="auto"/>
              <w:bottom w:val="single" w:sz="6" w:space="0" w:color="auto"/>
              <w:right w:val="single" w:sz="6" w:space="0" w:color="auto"/>
            </w:tcBorders>
            <w:vAlign w:val="center"/>
          </w:tcPr>
          <w:p w14:paraId="3173C1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1,252</w:t>
            </w:r>
          </w:p>
        </w:tc>
        <w:tc>
          <w:tcPr>
            <w:tcW w:w="0" w:type="auto"/>
            <w:tcBorders>
              <w:top w:val="single" w:sz="6" w:space="0" w:color="auto"/>
              <w:left w:val="single" w:sz="6" w:space="0" w:color="auto"/>
              <w:bottom w:val="single" w:sz="6" w:space="0" w:color="auto"/>
              <w:right w:val="single" w:sz="6" w:space="0" w:color="auto"/>
            </w:tcBorders>
            <w:vAlign w:val="center"/>
          </w:tcPr>
          <w:p w14:paraId="40C89C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0,539</w:t>
            </w:r>
          </w:p>
        </w:tc>
        <w:tc>
          <w:tcPr>
            <w:tcW w:w="0" w:type="auto"/>
            <w:tcBorders>
              <w:top w:val="single" w:sz="6" w:space="0" w:color="auto"/>
              <w:left w:val="single" w:sz="6" w:space="0" w:color="auto"/>
              <w:bottom w:val="single" w:sz="6" w:space="0" w:color="auto"/>
              <w:right w:val="single" w:sz="6" w:space="0" w:color="auto"/>
            </w:tcBorders>
            <w:vAlign w:val="center"/>
          </w:tcPr>
          <w:p w14:paraId="6B1DFB7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1,92</w:t>
            </w:r>
          </w:p>
        </w:tc>
      </w:tr>
      <w:tr w:rsidR="005942A5" w:rsidRPr="00192077" w14:paraId="5E6F621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BD0AB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w:t>
            </w:r>
          </w:p>
        </w:tc>
        <w:tc>
          <w:tcPr>
            <w:tcW w:w="0" w:type="auto"/>
            <w:tcBorders>
              <w:top w:val="single" w:sz="6" w:space="0" w:color="auto"/>
              <w:left w:val="single" w:sz="6" w:space="0" w:color="auto"/>
              <w:bottom w:val="single" w:sz="6" w:space="0" w:color="auto"/>
              <w:right w:val="single" w:sz="6" w:space="0" w:color="auto"/>
            </w:tcBorders>
            <w:vAlign w:val="center"/>
          </w:tcPr>
          <w:p w14:paraId="7F53C5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w:t>
            </w:r>
          </w:p>
        </w:tc>
        <w:tc>
          <w:tcPr>
            <w:tcW w:w="0" w:type="auto"/>
            <w:tcBorders>
              <w:top w:val="single" w:sz="6" w:space="0" w:color="auto"/>
              <w:left w:val="single" w:sz="6" w:space="0" w:color="auto"/>
              <w:bottom w:val="single" w:sz="6" w:space="0" w:color="auto"/>
              <w:right w:val="single" w:sz="6" w:space="0" w:color="auto"/>
            </w:tcBorders>
            <w:vAlign w:val="center"/>
          </w:tcPr>
          <w:p w14:paraId="4BC5081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Путятино (Бобошино)</w:t>
            </w:r>
          </w:p>
        </w:tc>
        <w:tc>
          <w:tcPr>
            <w:tcW w:w="0" w:type="auto"/>
            <w:tcBorders>
              <w:top w:val="single" w:sz="6" w:space="0" w:color="auto"/>
              <w:left w:val="single" w:sz="6" w:space="0" w:color="auto"/>
              <w:bottom w:val="single" w:sz="6" w:space="0" w:color="auto"/>
              <w:right w:val="single" w:sz="6" w:space="0" w:color="auto"/>
            </w:tcBorders>
            <w:vAlign w:val="center"/>
          </w:tcPr>
          <w:p w14:paraId="60D35F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816A2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75507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35,95</w:t>
            </w:r>
          </w:p>
        </w:tc>
        <w:tc>
          <w:tcPr>
            <w:tcW w:w="0" w:type="auto"/>
            <w:tcBorders>
              <w:top w:val="single" w:sz="6" w:space="0" w:color="auto"/>
              <w:left w:val="single" w:sz="6" w:space="0" w:color="auto"/>
              <w:bottom w:val="single" w:sz="6" w:space="0" w:color="auto"/>
              <w:right w:val="single" w:sz="6" w:space="0" w:color="auto"/>
            </w:tcBorders>
            <w:vAlign w:val="center"/>
          </w:tcPr>
          <w:p w14:paraId="641812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0A84848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0,513</w:t>
            </w:r>
          </w:p>
        </w:tc>
        <w:tc>
          <w:tcPr>
            <w:tcW w:w="0" w:type="auto"/>
            <w:tcBorders>
              <w:top w:val="single" w:sz="6" w:space="0" w:color="auto"/>
              <w:left w:val="single" w:sz="6" w:space="0" w:color="auto"/>
              <w:bottom w:val="single" w:sz="6" w:space="0" w:color="auto"/>
              <w:right w:val="single" w:sz="6" w:space="0" w:color="auto"/>
            </w:tcBorders>
            <w:vAlign w:val="center"/>
          </w:tcPr>
          <w:p w14:paraId="18DCD8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B610B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50AED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0,038</w:t>
            </w:r>
          </w:p>
        </w:tc>
        <w:tc>
          <w:tcPr>
            <w:tcW w:w="0" w:type="auto"/>
            <w:tcBorders>
              <w:top w:val="single" w:sz="6" w:space="0" w:color="auto"/>
              <w:left w:val="single" w:sz="6" w:space="0" w:color="auto"/>
              <w:bottom w:val="single" w:sz="6" w:space="0" w:color="auto"/>
              <w:right w:val="single" w:sz="6" w:space="0" w:color="auto"/>
            </w:tcBorders>
            <w:vAlign w:val="center"/>
          </w:tcPr>
          <w:p w14:paraId="0F3DA4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0,380</w:t>
            </w:r>
          </w:p>
        </w:tc>
        <w:tc>
          <w:tcPr>
            <w:tcW w:w="0" w:type="auto"/>
            <w:tcBorders>
              <w:top w:val="single" w:sz="6" w:space="0" w:color="auto"/>
              <w:left w:val="single" w:sz="6" w:space="0" w:color="auto"/>
              <w:bottom w:val="single" w:sz="6" w:space="0" w:color="auto"/>
              <w:right w:val="single" w:sz="6" w:space="0" w:color="auto"/>
            </w:tcBorders>
            <w:vAlign w:val="center"/>
          </w:tcPr>
          <w:p w14:paraId="4AD97E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0,164</w:t>
            </w:r>
          </w:p>
        </w:tc>
        <w:tc>
          <w:tcPr>
            <w:tcW w:w="0" w:type="auto"/>
            <w:tcBorders>
              <w:top w:val="single" w:sz="6" w:space="0" w:color="auto"/>
              <w:left w:val="single" w:sz="6" w:space="0" w:color="auto"/>
              <w:bottom w:val="single" w:sz="6" w:space="0" w:color="auto"/>
              <w:right w:val="single" w:sz="6" w:space="0" w:color="auto"/>
            </w:tcBorders>
            <w:vAlign w:val="center"/>
          </w:tcPr>
          <w:p w14:paraId="14DF87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0,58</w:t>
            </w:r>
          </w:p>
        </w:tc>
      </w:tr>
      <w:tr w:rsidR="005942A5" w:rsidRPr="00192077" w14:paraId="5557A4B9"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21242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33</w:t>
            </w:r>
          </w:p>
        </w:tc>
        <w:tc>
          <w:tcPr>
            <w:tcW w:w="0" w:type="auto"/>
            <w:tcBorders>
              <w:top w:val="single" w:sz="6" w:space="0" w:color="auto"/>
              <w:left w:val="single" w:sz="6" w:space="0" w:color="auto"/>
              <w:bottom w:val="single" w:sz="6" w:space="0" w:color="auto"/>
              <w:right w:val="single" w:sz="6" w:space="0" w:color="auto"/>
            </w:tcBorders>
            <w:vAlign w:val="center"/>
          </w:tcPr>
          <w:p w14:paraId="419B77C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№20</w:t>
            </w:r>
          </w:p>
        </w:tc>
        <w:tc>
          <w:tcPr>
            <w:tcW w:w="0" w:type="auto"/>
            <w:tcBorders>
              <w:top w:val="single" w:sz="6" w:space="0" w:color="auto"/>
              <w:left w:val="single" w:sz="6" w:space="0" w:color="auto"/>
              <w:bottom w:val="single" w:sz="6" w:space="0" w:color="auto"/>
              <w:right w:val="single" w:sz="6" w:space="0" w:color="auto"/>
            </w:tcBorders>
            <w:vAlign w:val="center"/>
          </w:tcPr>
          <w:p w14:paraId="044E7AA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51C390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6832E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1AAA9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464,1</w:t>
            </w:r>
          </w:p>
        </w:tc>
        <w:tc>
          <w:tcPr>
            <w:tcW w:w="0" w:type="auto"/>
            <w:tcBorders>
              <w:top w:val="single" w:sz="6" w:space="0" w:color="auto"/>
              <w:left w:val="single" w:sz="6" w:space="0" w:color="auto"/>
              <w:bottom w:val="single" w:sz="6" w:space="0" w:color="auto"/>
              <w:right w:val="single" w:sz="6" w:space="0" w:color="auto"/>
            </w:tcBorders>
            <w:vAlign w:val="center"/>
          </w:tcPr>
          <w:p w14:paraId="0B3B81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4D676F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20,800</w:t>
            </w:r>
          </w:p>
        </w:tc>
        <w:tc>
          <w:tcPr>
            <w:tcW w:w="0" w:type="auto"/>
            <w:tcBorders>
              <w:top w:val="single" w:sz="6" w:space="0" w:color="auto"/>
              <w:left w:val="single" w:sz="6" w:space="0" w:color="auto"/>
              <w:bottom w:val="single" w:sz="6" w:space="0" w:color="auto"/>
              <w:right w:val="single" w:sz="6" w:space="0" w:color="auto"/>
            </w:tcBorders>
            <w:vAlign w:val="center"/>
          </w:tcPr>
          <w:p w14:paraId="329E71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384A4D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2B534C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1,767</w:t>
            </w:r>
          </w:p>
        </w:tc>
        <w:tc>
          <w:tcPr>
            <w:tcW w:w="0" w:type="auto"/>
            <w:tcBorders>
              <w:top w:val="single" w:sz="6" w:space="0" w:color="auto"/>
              <w:left w:val="single" w:sz="6" w:space="0" w:color="auto"/>
              <w:bottom w:val="single" w:sz="6" w:space="0" w:color="auto"/>
              <w:right w:val="single" w:sz="6" w:space="0" w:color="auto"/>
            </w:tcBorders>
            <w:vAlign w:val="center"/>
          </w:tcPr>
          <w:p w14:paraId="4CB5D0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17,411</w:t>
            </w:r>
          </w:p>
        </w:tc>
        <w:tc>
          <w:tcPr>
            <w:tcW w:w="0" w:type="auto"/>
            <w:tcBorders>
              <w:top w:val="single" w:sz="6" w:space="0" w:color="auto"/>
              <w:left w:val="single" w:sz="6" w:space="0" w:color="auto"/>
              <w:bottom w:val="single" w:sz="6" w:space="0" w:color="auto"/>
              <w:right w:val="single" w:sz="6" w:space="0" w:color="auto"/>
            </w:tcBorders>
            <w:vAlign w:val="center"/>
          </w:tcPr>
          <w:p w14:paraId="75FCE5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14:paraId="01FCAB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26,68</w:t>
            </w:r>
          </w:p>
        </w:tc>
      </w:tr>
      <w:tr w:rsidR="005942A5" w:rsidRPr="00192077" w14:paraId="284216D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E5731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34</w:t>
            </w:r>
          </w:p>
        </w:tc>
        <w:tc>
          <w:tcPr>
            <w:tcW w:w="0" w:type="auto"/>
            <w:tcBorders>
              <w:top w:val="single" w:sz="6" w:space="0" w:color="auto"/>
              <w:left w:val="single" w:sz="6" w:space="0" w:color="auto"/>
              <w:bottom w:val="single" w:sz="6" w:space="0" w:color="auto"/>
              <w:right w:val="single" w:sz="6" w:space="0" w:color="auto"/>
            </w:tcBorders>
            <w:vAlign w:val="center"/>
          </w:tcPr>
          <w:p w14:paraId="12116E1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№21</w:t>
            </w:r>
          </w:p>
        </w:tc>
        <w:tc>
          <w:tcPr>
            <w:tcW w:w="0" w:type="auto"/>
            <w:tcBorders>
              <w:top w:val="single" w:sz="6" w:space="0" w:color="auto"/>
              <w:left w:val="single" w:sz="6" w:space="0" w:color="auto"/>
              <w:bottom w:val="single" w:sz="6" w:space="0" w:color="auto"/>
              <w:right w:val="single" w:sz="6" w:space="0" w:color="auto"/>
            </w:tcBorders>
            <w:vAlign w:val="center"/>
          </w:tcPr>
          <w:p w14:paraId="41B808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C26E7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0B8A22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4D4885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14:paraId="72322A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988692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1,532</w:t>
            </w:r>
          </w:p>
        </w:tc>
        <w:tc>
          <w:tcPr>
            <w:tcW w:w="0" w:type="auto"/>
            <w:tcBorders>
              <w:top w:val="single" w:sz="6" w:space="0" w:color="auto"/>
              <w:left w:val="single" w:sz="6" w:space="0" w:color="auto"/>
              <w:bottom w:val="single" w:sz="6" w:space="0" w:color="auto"/>
              <w:right w:val="single" w:sz="6" w:space="0" w:color="auto"/>
            </w:tcBorders>
            <w:vAlign w:val="center"/>
          </w:tcPr>
          <w:p w14:paraId="513598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024DF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19710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0,115</w:t>
            </w:r>
          </w:p>
        </w:tc>
        <w:tc>
          <w:tcPr>
            <w:tcW w:w="0" w:type="auto"/>
            <w:tcBorders>
              <w:top w:val="single" w:sz="6" w:space="0" w:color="auto"/>
              <w:left w:val="single" w:sz="6" w:space="0" w:color="auto"/>
              <w:bottom w:val="single" w:sz="6" w:space="0" w:color="auto"/>
              <w:right w:val="single" w:sz="6" w:space="0" w:color="auto"/>
            </w:tcBorders>
            <w:vAlign w:val="center"/>
          </w:tcPr>
          <w:p w14:paraId="4B5AE07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1,136</w:t>
            </w:r>
          </w:p>
        </w:tc>
        <w:tc>
          <w:tcPr>
            <w:tcW w:w="0" w:type="auto"/>
            <w:tcBorders>
              <w:top w:val="single" w:sz="6" w:space="0" w:color="auto"/>
              <w:left w:val="single" w:sz="6" w:space="0" w:color="auto"/>
              <w:bottom w:val="single" w:sz="6" w:space="0" w:color="auto"/>
              <w:right w:val="single" w:sz="6" w:space="0" w:color="auto"/>
            </w:tcBorders>
            <w:vAlign w:val="center"/>
          </w:tcPr>
          <w:p w14:paraId="786280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0,489</w:t>
            </w:r>
          </w:p>
        </w:tc>
        <w:tc>
          <w:tcPr>
            <w:tcW w:w="0" w:type="auto"/>
            <w:tcBorders>
              <w:top w:val="single" w:sz="6" w:space="0" w:color="auto"/>
              <w:left w:val="single" w:sz="6" w:space="0" w:color="auto"/>
              <w:bottom w:val="single" w:sz="6" w:space="0" w:color="auto"/>
              <w:right w:val="single" w:sz="6" w:space="0" w:color="auto"/>
            </w:tcBorders>
            <w:vAlign w:val="center"/>
          </w:tcPr>
          <w:p w14:paraId="75E333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1,74</w:t>
            </w:r>
          </w:p>
        </w:tc>
      </w:tr>
      <w:tr w:rsidR="005942A5" w:rsidRPr="00192077" w14:paraId="1B89E4A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7309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14:paraId="7A3A93F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№22</w:t>
            </w:r>
          </w:p>
        </w:tc>
        <w:tc>
          <w:tcPr>
            <w:tcW w:w="0" w:type="auto"/>
            <w:tcBorders>
              <w:top w:val="single" w:sz="6" w:space="0" w:color="auto"/>
              <w:left w:val="single" w:sz="6" w:space="0" w:color="auto"/>
              <w:bottom w:val="single" w:sz="6" w:space="0" w:color="auto"/>
              <w:right w:val="single" w:sz="6" w:space="0" w:color="auto"/>
            </w:tcBorders>
            <w:vAlign w:val="center"/>
          </w:tcPr>
          <w:p w14:paraId="344B55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91C09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53A788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5D32DA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02E8797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8990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0,714</w:t>
            </w:r>
          </w:p>
        </w:tc>
        <w:tc>
          <w:tcPr>
            <w:tcW w:w="0" w:type="auto"/>
            <w:tcBorders>
              <w:top w:val="single" w:sz="6" w:space="0" w:color="auto"/>
              <w:left w:val="single" w:sz="6" w:space="0" w:color="auto"/>
              <w:bottom w:val="single" w:sz="6" w:space="0" w:color="auto"/>
              <w:right w:val="single" w:sz="6" w:space="0" w:color="auto"/>
            </w:tcBorders>
            <w:vAlign w:val="center"/>
          </w:tcPr>
          <w:p w14:paraId="577540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8315B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88317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4833E5A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0,563</w:t>
            </w:r>
          </w:p>
        </w:tc>
        <w:tc>
          <w:tcPr>
            <w:tcW w:w="0" w:type="auto"/>
            <w:tcBorders>
              <w:top w:val="single" w:sz="6" w:space="0" w:color="auto"/>
              <w:left w:val="single" w:sz="6" w:space="0" w:color="auto"/>
              <w:bottom w:val="single" w:sz="6" w:space="0" w:color="auto"/>
              <w:right w:val="single" w:sz="6" w:space="0" w:color="auto"/>
            </w:tcBorders>
            <w:vAlign w:val="center"/>
          </w:tcPr>
          <w:p w14:paraId="09FD8E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0,243</w:t>
            </w:r>
          </w:p>
        </w:tc>
        <w:tc>
          <w:tcPr>
            <w:tcW w:w="0" w:type="auto"/>
            <w:tcBorders>
              <w:top w:val="single" w:sz="6" w:space="0" w:color="auto"/>
              <w:left w:val="single" w:sz="6" w:space="0" w:color="auto"/>
              <w:bottom w:val="single" w:sz="6" w:space="0" w:color="auto"/>
              <w:right w:val="single" w:sz="6" w:space="0" w:color="auto"/>
            </w:tcBorders>
            <w:vAlign w:val="center"/>
          </w:tcPr>
          <w:p w14:paraId="5F5D5B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0,86</w:t>
            </w:r>
          </w:p>
        </w:tc>
      </w:tr>
      <w:tr w:rsidR="005942A5" w:rsidRPr="00192077" w14:paraId="398FF8B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14C18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36</w:t>
            </w:r>
          </w:p>
        </w:tc>
        <w:tc>
          <w:tcPr>
            <w:tcW w:w="0" w:type="auto"/>
            <w:tcBorders>
              <w:top w:val="single" w:sz="6" w:space="0" w:color="auto"/>
              <w:left w:val="single" w:sz="6" w:space="0" w:color="auto"/>
              <w:bottom w:val="single" w:sz="6" w:space="0" w:color="auto"/>
              <w:right w:val="single" w:sz="6" w:space="0" w:color="auto"/>
            </w:tcBorders>
            <w:vAlign w:val="center"/>
          </w:tcPr>
          <w:p w14:paraId="7B50B4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К43 - Перспектива №23</w:t>
            </w:r>
          </w:p>
        </w:tc>
        <w:tc>
          <w:tcPr>
            <w:tcW w:w="0" w:type="auto"/>
            <w:tcBorders>
              <w:top w:val="single" w:sz="6" w:space="0" w:color="auto"/>
              <w:left w:val="single" w:sz="6" w:space="0" w:color="auto"/>
              <w:bottom w:val="single" w:sz="6" w:space="0" w:color="auto"/>
              <w:right w:val="single" w:sz="6" w:space="0" w:color="auto"/>
            </w:tcBorders>
            <w:vAlign w:val="center"/>
          </w:tcPr>
          <w:p w14:paraId="6221D5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70950B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4B6A70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D7ACB8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7ADFB4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31A33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0,476</w:t>
            </w:r>
          </w:p>
        </w:tc>
        <w:tc>
          <w:tcPr>
            <w:tcW w:w="0" w:type="auto"/>
            <w:tcBorders>
              <w:top w:val="single" w:sz="6" w:space="0" w:color="auto"/>
              <w:left w:val="single" w:sz="6" w:space="0" w:color="auto"/>
              <w:bottom w:val="single" w:sz="6" w:space="0" w:color="auto"/>
              <w:right w:val="single" w:sz="6" w:space="0" w:color="auto"/>
            </w:tcBorders>
            <w:vAlign w:val="center"/>
          </w:tcPr>
          <w:p w14:paraId="4F2A6D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9BFBE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C01D6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0,040</w:t>
            </w:r>
          </w:p>
        </w:tc>
        <w:tc>
          <w:tcPr>
            <w:tcW w:w="0" w:type="auto"/>
            <w:tcBorders>
              <w:top w:val="single" w:sz="6" w:space="0" w:color="auto"/>
              <w:left w:val="single" w:sz="6" w:space="0" w:color="auto"/>
              <w:bottom w:val="single" w:sz="6" w:space="0" w:color="auto"/>
              <w:right w:val="single" w:sz="6" w:space="0" w:color="auto"/>
            </w:tcBorders>
            <w:vAlign w:val="center"/>
          </w:tcPr>
          <w:p w14:paraId="2D9C15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0,398</w:t>
            </w:r>
          </w:p>
        </w:tc>
        <w:tc>
          <w:tcPr>
            <w:tcW w:w="0" w:type="auto"/>
            <w:tcBorders>
              <w:top w:val="single" w:sz="6" w:space="0" w:color="auto"/>
              <w:left w:val="single" w:sz="6" w:space="0" w:color="auto"/>
              <w:bottom w:val="single" w:sz="6" w:space="0" w:color="auto"/>
              <w:right w:val="single" w:sz="6" w:space="0" w:color="auto"/>
            </w:tcBorders>
            <w:vAlign w:val="center"/>
          </w:tcPr>
          <w:p w14:paraId="58020F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0,172</w:t>
            </w:r>
          </w:p>
        </w:tc>
        <w:tc>
          <w:tcPr>
            <w:tcW w:w="0" w:type="auto"/>
            <w:tcBorders>
              <w:top w:val="single" w:sz="6" w:space="0" w:color="auto"/>
              <w:left w:val="single" w:sz="6" w:space="0" w:color="auto"/>
              <w:bottom w:val="single" w:sz="6" w:space="0" w:color="auto"/>
              <w:right w:val="single" w:sz="6" w:space="0" w:color="auto"/>
            </w:tcBorders>
            <w:vAlign w:val="center"/>
          </w:tcPr>
          <w:p w14:paraId="6224D1C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0,61</w:t>
            </w:r>
          </w:p>
        </w:tc>
      </w:tr>
      <w:tr w:rsidR="005942A5" w:rsidRPr="00192077" w14:paraId="5E7E7763"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4533E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37</w:t>
            </w:r>
          </w:p>
        </w:tc>
        <w:tc>
          <w:tcPr>
            <w:tcW w:w="0" w:type="auto"/>
            <w:tcBorders>
              <w:top w:val="single" w:sz="6" w:space="0" w:color="auto"/>
              <w:left w:val="single" w:sz="6" w:space="0" w:color="auto"/>
              <w:bottom w:val="single" w:sz="6" w:space="0" w:color="auto"/>
              <w:right w:val="single" w:sz="6" w:space="0" w:color="auto"/>
            </w:tcBorders>
            <w:vAlign w:val="center"/>
          </w:tcPr>
          <w:p w14:paraId="70E54AA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32 - Перспектива №24</w:t>
            </w:r>
          </w:p>
        </w:tc>
        <w:tc>
          <w:tcPr>
            <w:tcW w:w="0" w:type="auto"/>
            <w:tcBorders>
              <w:top w:val="single" w:sz="6" w:space="0" w:color="auto"/>
              <w:left w:val="single" w:sz="6" w:space="0" w:color="auto"/>
              <w:bottom w:val="single" w:sz="6" w:space="0" w:color="auto"/>
              <w:right w:val="single" w:sz="6" w:space="0" w:color="auto"/>
            </w:tcBorders>
            <w:vAlign w:val="center"/>
          </w:tcPr>
          <w:p w14:paraId="276E072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314D08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09002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FC2FBC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764157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3B4BD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0,476</w:t>
            </w:r>
          </w:p>
        </w:tc>
        <w:tc>
          <w:tcPr>
            <w:tcW w:w="0" w:type="auto"/>
            <w:tcBorders>
              <w:top w:val="single" w:sz="6" w:space="0" w:color="auto"/>
              <w:left w:val="single" w:sz="6" w:space="0" w:color="auto"/>
              <w:bottom w:val="single" w:sz="6" w:space="0" w:color="auto"/>
              <w:right w:val="single" w:sz="6" w:space="0" w:color="auto"/>
            </w:tcBorders>
            <w:vAlign w:val="center"/>
          </w:tcPr>
          <w:p w14:paraId="07C477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7259D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91E1D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0,043</w:t>
            </w:r>
          </w:p>
        </w:tc>
        <w:tc>
          <w:tcPr>
            <w:tcW w:w="0" w:type="auto"/>
            <w:tcBorders>
              <w:top w:val="single" w:sz="6" w:space="0" w:color="auto"/>
              <w:left w:val="single" w:sz="6" w:space="0" w:color="auto"/>
              <w:bottom w:val="single" w:sz="6" w:space="0" w:color="auto"/>
              <w:right w:val="single" w:sz="6" w:space="0" w:color="auto"/>
            </w:tcBorders>
            <w:vAlign w:val="center"/>
          </w:tcPr>
          <w:p w14:paraId="336A57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0,419</w:t>
            </w:r>
          </w:p>
        </w:tc>
        <w:tc>
          <w:tcPr>
            <w:tcW w:w="0" w:type="auto"/>
            <w:tcBorders>
              <w:top w:val="single" w:sz="6" w:space="0" w:color="auto"/>
              <w:left w:val="single" w:sz="6" w:space="0" w:color="auto"/>
              <w:bottom w:val="single" w:sz="6" w:space="0" w:color="auto"/>
              <w:right w:val="single" w:sz="6" w:space="0" w:color="auto"/>
            </w:tcBorders>
            <w:vAlign w:val="center"/>
          </w:tcPr>
          <w:p w14:paraId="11B095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0,181</w:t>
            </w:r>
          </w:p>
        </w:tc>
        <w:tc>
          <w:tcPr>
            <w:tcW w:w="0" w:type="auto"/>
            <w:tcBorders>
              <w:top w:val="single" w:sz="6" w:space="0" w:color="auto"/>
              <w:left w:val="single" w:sz="6" w:space="0" w:color="auto"/>
              <w:bottom w:val="single" w:sz="6" w:space="0" w:color="auto"/>
              <w:right w:val="single" w:sz="6" w:space="0" w:color="auto"/>
            </w:tcBorders>
            <w:vAlign w:val="center"/>
          </w:tcPr>
          <w:p w14:paraId="3E6908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0,64</w:t>
            </w:r>
          </w:p>
        </w:tc>
      </w:tr>
      <w:tr w:rsidR="005942A5" w:rsidRPr="00192077" w14:paraId="5027838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4B707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38</w:t>
            </w:r>
          </w:p>
        </w:tc>
        <w:tc>
          <w:tcPr>
            <w:tcW w:w="0" w:type="auto"/>
            <w:tcBorders>
              <w:top w:val="single" w:sz="6" w:space="0" w:color="auto"/>
              <w:left w:val="single" w:sz="6" w:space="0" w:color="auto"/>
              <w:bottom w:val="single" w:sz="6" w:space="0" w:color="auto"/>
              <w:right w:val="single" w:sz="6" w:space="0" w:color="auto"/>
            </w:tcBorders>
            <w:vAlign w:val="center"/>
          </w:tcPr>
          <w:p w14:paraId="6C9661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№25</w:t>
            </w:r>
          </w:p>
        </w:tc>
        <w:tc>
          <w:tcPr>
            <w:tcW w:w="0" w:type="auto"/>
            <w:tcBorders>
              <w:top w:val="single" w:sz="6" w:space="0" w:color="auto"/>
              <w:left w:val="single" w:sz="6" w:space="0" w:color="auto"/>
              <w:bottom w:val="single" w:sz="6" w:space="0" w:color="auto"/>
              <w:right w:val="single" w:sz="6" w:space="0" w:color="auto"/>
            </w:tcBorders>
            <w:vAlign w:val="center"/>
          </w:tcPr>
          <w:p w14:paraId="6030EF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505CDE3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5C5CCB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604BF9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240</w:t>
            </w:r>
          </w:p>
        </w:tc>
        <w:tc>
          <w:tcPr>
            <w:tcW w:w="0" w:type="auto"/>
            <w:tcBorders>
              <w:top w:val="single" w:sz="6" w:space="0" w:color="auto"/>
              <w:left w:val="single" w:sz="6" w:space="0" w:color="auto"/>
              <w:bottom w:val="single" w:sz="6" w:space="0" w:color="auto"/>
              <w:right w:val="single" w:sz="6" w:space="0" w:color="auto"/>
            </w:tcBorders>
            <w:vAlign w:val="center"/>
          </w:tcPr>
          <w:p w14:paraId="5DA4F0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BBE59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5,254</w:t>
            </w:r>
          </w:p>
        </w:tc>
        <w:tc>
          <w:tcPr>
            <w:tcW w:w="0" w:type="auto"/>
            <w:tcBorders>
              <w:top w:val="single" w:sz="6" w:space="0" w:color="auto"/>
              <w:left w:val="single" w:sz="6" w:space="0" w:color="auto"/>
              <w:bottom w:val="single" w:sz="6" w:space="0" w:color="auto"/>
              <w:right w:val="single" w:sz="6" w:space="0" w:color="auto"/>
            </w:tcBorders>
            <w:vAlign w:val="center"/>
          </w:tcPr>
          <w:p w14:paraId="706B2F9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5B0CEA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99890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0,393</w:t>
            </w:r>
          </w:p>
        </w:tc>
        <w:tc>
          <w:tcPr>
            <w:tcW w:w="0" w:type="auto"/>
            <w:tcBorders>
              <w:top w:val="single" w:sz="6" w:space="0" w:color="auto"/>
              <w:left w:val="single" w:sz="6" w:space="0" w:color="auto"/>
              <w:bottom w:val="single" w:sz="6" w:space="0" w:color="auto"/>
              <w:right w:val="single" w:sz="6" w:space="0" w:color="auto"/>
            </w:tcBorders>
            <w:vAlign w:val="center"/>
          </w:tcPr>
          <w:p w14:paraId="0CEED93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3,893</w:t>
            </w:r>
          </w:p>
        </w:tc>
        <w:tc>
          <w:tcPr>
            <w:tcW w:w="0" w:type="auto"/>
            <w:tcBorders>
              <w:top w:val="single" w:sz="6" w:space="0" w:color="auto"/>
              <w:left w:val="single" w:sz="6" w:space="0" w:color="auto"/>
              <w:bottom w:val="single" w:sz="6" w:space="0" w:color="auto"/>
              <w:right w:val="single" w:sz="6" w:space="0" w:color="auto"/>
            </w:tcBorders>
            <w:vAlign w:val="center"/>
          </w:tcPr>
          <w:p w14:paraId="420F61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1,677</w:t>
            </w:r>
          </w:p>
        </w:tc>
        <w:tc>
          <w:tcPr>
            <w:tcW w:w="0" w:type="auto"/>
            <w:tcBorders>
              <w:top w:val="single" w:sz="6" w:space="0" w:color="auto"/>
              <w:left w:val="single" w:sz="6" w:space="0" w:color="auto"/>
              <w:bottom w:val="single" w:sz="6" w:space="0" w:color="auto"/>
              <w:right w:val="single" w:sz="6" w:space="0" w:color="auto"/>
            </w:tcBorders>
            <w:vAlign w:val="center"/>
          </w:tcPr>
          <w:p w14:paraId="630EF7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5,96</w:t>
            </w:r>
          </w:p>
        </w:tc>
      </w:tr>
      <w:tr w:rsidR="005942A5" w:rsidRPr="00192077" w14:paraId="0492BC6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6EEF1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39</w:t>
            </w:r>
          </w:p>
        </w:tc>
        <w:tc>
          <w:tcPr>
            <w:tcW w:w="0" w:type="auto"/>
            <w:tcBorders>
              <w:top w:val="single" w:sz="6" w:space="0" w:color="auto"/>
              <w:left w:val="single" w:sz="6" w:space="0" w:color="auto"/>
              <w:bottom w:val="single" w:sz="6" w:space="0" w:color="auto"/>
              <w:right w:val="single" w:sz="6" w:space="0" w:color="auto"/>
            </w:tcBorders>
            <w:vAlign w:val="center"/>
          </w:tcPr>
          <w:p w14:paraId="67BCFC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№26</w:t>
            </w:r>
          </w:p>
        </w:tc>
        <w:tc>
          <w:tcPr>
            <w:tcW w:w="0" w:type="auto"/>
            <w:tcBorders>
              <w:top w:val="single" w:sz="6" w:space="0" w:color="auto"/>
              <w:left w:val="single" w:sz="6" w:space="0" w:color="auto"/>
              <w:bottom w:val="single" w:sz="6" w:space="0" w:color="auto"/>
              <w:right w:val="single" w:sz="6" w:space="0" w:color="auto"/>
            </w:tcBorders>
            <w:vAlign w:val="center"/>
          </w:tcPr>
          <w:p w14:paraId="582941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1CEA8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0304FF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878AD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589ED10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FC6AF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0,245</w:t>
            </w:r>
          </w:p>
        </w:tc>
        <w:tc>
          <w:tcPr>
            <w:tcW w:w="0" w:type="auto"/>
            <w:tcBorders>
              <w:top w:val="single" w:sz="6" w:space="0" w:color="auto"/>
              <w:left w:val="single" w:sz="6" w:space="0" w:color="auto"/>
              <w:bottom w:val="single" w:sz="6" w:space="0" w:color="auto"/>
              <w:right w:val="single" w:sz="6" w:space="0" w:color="auto"/>
            </w:tcBorders>
            <w:vAlign w:val="center"/>
          </w:tcPr>
          <w:p w14:paraId="64486C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97021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DC560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0,020</w:t>
            </w:r>
          </w:p>
        </w:tc>
        <w:tc>
          <w:tcPr>
            <w:tcW w:w="0" w:type="auto"/>
            <w:tcBorders>
              <w:top w:val="single" w:sz="6" w:space="0" w:color="auto"/>
              <w:left w:val="single" w:sz="6" w:space="0" w:color="auto"/>
              <w:bottom w:val="single" w:sz="6" w:space="0" w:color="auto"/>
              <w:right w:val="single" w:sz="6" w:space="0" w:color="auto"/>
            </w:tcBorders>
            <w:vAlign w:val="center"/>
          </w:tcPr>
          <w:p w14:paraId="480A01D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0,193</w:t>
            </w:r>
          </w:p>
        </w:tc>
        <w:tc>
          <w:tcPr>
            <w:tcW w:w="0" w:type="auto"/>
            <w:tcBorders>
              <w:top w:val="single" w:sz="6" w:space="0" w:color="auto"/>
              <w:left w:val="single" w:sz="6" w:space="0" w:color="auto"/>
              <w:bottom w:val="single" w:sz="6" w:space="0" w:color="auto"/>
              <w:right w:val="single" w:sz="6" w:space="0" w:color="auto"/>
            </w:tcBorders>
            <w:vAlign w:val="center"/>
          </w:tcPr>
          <w:p w14:paraId="42F479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0,083</w:t>
            </w:r>
          </w:p>
        </w:tc>
        <w:tc>
          <w:tcPr>
            <w:tcW w:w="0" w:type="auto"/>
            <w:tcBorders>
              <w:top w:val="single" w:sz="6" w:space="0" w:color="auto"/>
              <w:left w:val="single" w:sz="6" w:space="0" w:color="auto"/>
              <w:bottom w:val="single" w:sz="6" w:space="0" w:color="auto"/>
              <w:right w:val="single" w:sz="6" w:space="0" w:color="auto"/>
            </w:tcBorders>
            <w:vAlign w:val="center"/>
          </w:tcPr>
          <w:p w14:paraId="37F672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0,30</w:t>
            </w:r>
          </w:p>
        </w:tc>
      </w:tr>
      <w:tr w:rsidR="005942A5" w:rsidRPr="00192077" w14:paraId="1828F01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52FF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w:t>
            </w:r>
          </w:p>
        </w:tc>
        <w:tc>
          <w:tcPr>
            <w:tcW w:w="0" w:type="auto"/>
            <w:tcBorders>
              <w:top w:val="single" w:sz="6" w:space="0" w:color="auto"/>
              <w:left w:val="single" w:sz="6" w:space="0" w:color="auto"/>
              <w:bottom w:val="single" w:sz="6" w:space="0" w:color="auto"/>
              <w:right w:val="single" w:sz="6" w:space="0" w:color="auto"/>
            </w:tcBorders>
            <w:vAlign w:val="center"/>
          </w:tcPr>
          <w:p w14:paraId="67183F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34 - Перспектива №27</w:t>
            </w:r>
          </w:p>
        </w:tc>
        <w:tc>
          <w:tcPr>
            <w:tcW w:w="0" w:type="auto"/>
            <w:tcBorders>
              <w:top w:val="single" w:sz="6" w:space="0" w:color="auto"/>
              <w:left w:val="single" w:sz="6" w:space="0" w:color="auto"/>
              <w:bottom w:val="single" w:sz="6" w:space="0" w:color="auto"/>
              <w:right w:val="single" w:sz="6" w:space="0" w:color="auto"/>
            </w:tcBorders>
            <w:vAlign w:val="center"/>
          </w:tcPr>
          <w:p w14:paraId="284EC2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09B04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061422B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D846B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6C2B15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BF76B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0,367</w:t>
            </w:r>
          </w:p>
        </w:tc>
        <w:tc>
          <w:tcPr>
            <w:tcW w:w="0" w:type="auto"/>
            <w:tcBorders>
              <w:top w:val="single" w:sz="6" w:space="0" w:color="auto"/>
              <w:left w:val="single" w:sz="6" w:space="0" w:color="auto"/>
              <w:bottom w:val="single" w:sz="6" w:space="0" w:color="auto"/>
              <w:right w:val="single" w:sz="6" w:space="0" w:color="auto"/>
            </w:tcBorders>
            <w:vAlign w:val="center"/>
          </w:tcPr>
          <w:p w14:paraId="6DEF1F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992293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74410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0,031</w:t>
            </w:r>
          </w:p>
        </w:tc>
        <w:tc>
          <w:tcPr>
            <w:tcW w:w="0" w:type="auto"/>
            <w:tcBorders>
              <w:top w:val="single" w:sz="6" w:space="0" w:color="auto"/>
              <w:left w:val="single" w:sz="6" w:space="0" w:color="auto"/>
              <w:bottom w:val="single" w:sz="6" w:space="0" w:color="auto"/>
              <w:right w:val="single" w:sz="6" w:space="0" w:color="auto"/>
            </w:tcBorders>
            <w:vAlign w:val="center"/>
          </w:tcPr>
          <w:p w14:paraId="193234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0,307</w:t>
            </w:r>
          </w:p>
        </w:tc>
        <w:tc>
          <w:tcPr>
            <w:tcW w:w="0" w:type="auto"/>
            <w:tcBorders>
              <w:top w:val="single" w:sz="6" w:space="0" w:color="auto"/>
              <w:left w:val="single" w:sz="6" w:space="0" w:color="auto"/>
              <w:bottom w:val="single" w:sz="6" w:space="0" w:color="auto"/>
              <w:right w:val="single" w:sz="6" w:space="0" w:color="auto"/>
            </w:tcBorders>
            <w:vAlign w:val="center"/>
          </w:tcPr>
          <w:p w14:paraId="360EA3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0,132</w:t>
            </w:r>
          </w:p>
        </w:tc>
        <w:tc>
          <w:tcPr>
            <w:tcW w:w="0" w:type="auto"/>
            <w:tcBorders>
              <w:top w:val="single" w:sz="6" w:space="0" w:color="auto"/>
              <w:left w:val="single" w:sz="6" w:space="0" w:color="auto"/>
              <w:bottom w:val="single" w:sz="6" w:space="0" w:color="auto"/>
              <w:right w:val="single" w:sz="6" w:space="0" w:color="auto"/>
            </w:tcBorders>
            <w:vAlign w:val="center"/>
          </w:tcPr>
          <w:p w14:paraId="6A9CB06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0,47</w:t>
            </w:r>
          </w:p>
        </w:tc>
      </w:tr>
      <w:tr w:rsidR="005942A5" w:rsidRPr="00192077" w14:paraId="1702771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8F2F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41</w:t>
            </w:r>
          </w:p>
        </w:tc>
        <w:tc>
          <w:tcPr>
            <w:tcW w:w="0" w:type="auto"/>
            <w:tcBorders>
              <w:top w:val="single" w:sz="6" w:space="0" w:color="auto"/>
              <w:left w:val="single" w:sz="6" w:space="0" w:color="auto"/>
              <w:bottom w:val="single" w:sz="6" w:space="0" w:color="auto"/>
              <w:right w:val="single" w:sz="6" w:space="0" w:color="auto"/>
            </w:tcBorders>
            <w:vAlign w:val="center"/>
          </w:tcPr>
          <w:p w14:paraId="110E80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№28</w:t>
            </w:r>
          </w:p>
        </w:tc>
        <w:tc>
          <w:tcPr>
            <w:tcW w:w="0" w:type="auto"/>
            <w:tcBorders>
              <w:top w:val="single" w:sz="6" w:space="0" w:color="auto"/>
              <w:left w:val="single" w:sz="6" w:space="0" w:color="auto"/>
              <w:bottom w:val="single" w:sz="6" w:space="0" w:color="auto"/>
              <w:right w:val="single" w:sz="6" w:space="0" w:color="auto"/>
            </w:tcBorders>
            <w:vAlign w:val="center"/>
          </w:tcPr>
          <w:p w14:paraId="747458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2E7C37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E758C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EA408C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65F141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372BC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0,245</w:t>
            </w:r>
          </w:p>
        </w:tc>
        <w:tc>
          <w:tcPr>
            <w:tcW w:w="0" w:type="auto"/>
            <w:tcBorders>
              <w:top w:val="single" w:sz="6" w:space="0" w:color="auto"/>
              <w:left w:val="single" w:sz="6" w:space="0" w:color="auto"/>
              <w:bottom w:val="single" w:sz="6" w:space="0" w:color="auto"/>
              <w:right w:val="single" w:sz="6" w:space="0" w:color="auto"/>
            </w:tcBorders>
            <w:vAlign w:val="center"/>
          </w:tcPr>
          <w:p w14:paraId="13ADF5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3BD11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74D626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0,022</w:t>
            </w:r>
          </w:p>
        </w:tc>
        <w:tc>
          <w:tcPr>
            <w:tcW w:w="0" w:type="auto"/>
            <w:tcBorders>
              <w:top w:val="single" w:sz="6" w:space="0" w:color="auto"/>
              <w:left w:val="single" w:sz="6" w:space="0" w:color="auto"/>
              <w:bottom w:val="single" w:sz="6" w:space="0" w:color="auto"/>
              <w:right w:val="single" w:sz="6" w:space="0" w:color="auto"/>
            </w:tcBorders>
            <w:vAlign w:val="center"/>
          </w:tcPr>
          <w:p w14:paraId="4EC5FD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0,215</w:t>
            </w:r>
          </w:p>
        </w:tc>
        <w:tc>
          <w:tcPr>
            <w:tcW w:w="0" w:type="auto"/>
            <w:tcBorders>
              <w:top w:val="single" w:sz="6" w:space="0" w:color="auto"/>
              <w:left w:val="single" w:sz="6" w:space="0" w:color="auto"/>
              <w:bottom w:val="single" w:sz="6" w:space="0" w:color="auto"/>
              <w:right w:val="single" w:sz="6" w:space="0" w:color="auto"/>
            </w:tcBorders>
            <w:vAlign w:val="center"/>
          </w:tcPr>
          <w:p w14:paraId="1C92C5D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0,093</w:t>
            </w:r>
          </w:p>
        </w:tc>
        <w:tc>
          <w:tcPr>
            <w:tcW w:w="0" w:type="auto"/>
            <w:tcBorders>
              <w:top w:val="single" w:sz="6" w:space="0" w:color="auto"/>
              <w:left w:val="single" w:sz="6" w:space="0" w:color="auto"/>
              <w:bottom w:val="single" w:sz="6" w:space="0" w:color="auto"/>
              <w:right w:val="single" w:sz="6" w:space="0" w:color="auto"/>
            </w:tcBorders>
            <w:vAlign w:val="center"/>
          </w:tcPr>
          <w:p w14:paraId="45BDA2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0,33</w:t>
            </w:r>
          </w:p>
        </w:tc>
      </w:tr>
      <w:tr w:rsidR="005942A5" w:rsidRPr="00192077" w14:paraId="0940419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49FFE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42</w:t>
            </w:r>
          </w:p>
        </w:tc>
        <w:tc>
          <w:tcPr>
            <w:tcW w:w="0" w:type="auto"/>
            <w:tcBorders>
              <w:top w:val="single" w:sz="6" w:space="0" w:color="auto"/>
              <w:left w:val="single" w:sz="6" w:space="0" w:color="auto"/>
              <w:bottom w:val="single" w:sz="6" w:space="0" w:color="auto"/>
              <w:right w:val="single" w:sz="6" w:space="0" w:color="auto"/>
            </w:tcBorders>
            <w:vAlign w:val="center"/>
          </w:tcPr>
          <w:p w14:paraId="18F28C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ТК-4 - Перспектива №3</w:t>
            </w:r>
          </w:p>
        </w:tc>
        <w:tc>
          <w:tcPr>
            <w:tcW w:w="0" w:type="auto"/>
            <w:tcBorders>
              <w:top w:val="single" w:sz="6" w:space="0" w:color="auto"/>
              <w:left w:val="single" w:sz="6" w:space="0" w:color="auto"/>
              <w:bottom w:val="single" w:sz="6" w:space="0" w:color="auto"/>
              <w:right w:val="single" w:sz="6" w:space="0" w:color="auto"/>
            </w:tcBorders>
            <w:vAlign w:val="center"/>
          </w:tcPr>
          <w:p w14:paraId="2C161F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67B2B2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4D721FF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2E40E9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210</w:t>
            </w:r>
          </w:p>
        </w:tc>
        <w:tc>
          <w:tcPr>
            <w:tcW w:w="0" w:type="auto"/>
            <w:tcBorders>
              <w:top w:val="single" w:sz="6" w:space="0" w:color="auto"/>
              <w:left w:val="single" w:sz="6" w:space="0" w:color="auto"/>
              <w:bottom w:val="single" w:sz="6" w:space="0" w:color="auto"/>
              <w:right w:val="single" w:sz="6" w:space="0" w:color="auto"/>
            </w:tcBorders>
            <w:vAlign w:val="center"/>
          </w:tcPr>
          <w:p w14:paraId="0B44D2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A3A10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8,272</w:t>
            </w:r>
          </w:p>
        </w:tc>
        <w:tc>
          <w:tcPr>
            <w:tcW w:w="0" w:type="auto"/>
            <w:tcBorders>
              <w:top w:val="single" w:sz="6" w:space="0" w:color="auto"/>
              <w:left w:val="single" w:sz="6" w:space="0" w:color="auto"/>
              <w:bottom w:val="single" w:sz="6" w:space="0" w:color="auto"/>
              <w:right w:val="single" w:sz="6" w:space="0" w:color="auto"/>
            </w:tcBorders>
            <w:vAlign w:val="center"/>
          </w:tcPr>
          <w:p w14:paraId="508809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DCE9C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A67B6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0,660</w:t>
            </w:r>
          </w:p>
        </w:tc>
        <w:tc>
          <w:tcPr>
            <w:tcW w:w="0" w:type="auto"/>
            <w:tcBorders>
              <w:top w:val="single" w:sz="6" w:space="0" w:color="auto"/>
              <w:left w:val="single" w:sz="6" w:space="0" w:color="auto"/>
              <w:bottom w:val="single" w:sz="6" w:space="0" w:color="auto"/>
              <w:right w:val="single" w:sz="6" w:space="0" w:color="auto"/>
            </w:tcBorders>
            <w:vAlign w:val="center"/>
          </w:tcPr>
          <w:p w14:paraId="07C2A4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6,524</w:t>
            </w:r>
          </w:p>
        </w:tc>
        <w:tc>
          <w:tcPr>
            <w:tcW w:w="0" w:type="auto"/>
            <w:tcBorders>
              <w:top w:val="single" w:sz="6" w:space="0" w:color="auto"/>
              <w:left w:val="single" w:sz="6" w:space="0" w:color="auto"/>
              <w:bottom w:val="single" w:sz="6" w:space="0" w:color="auto"/>
              <w:right w:val="single" w:sz="6" w:space="0" w:color="auto"/>
            </w:tcBorders>
            <w:vAlign w:val="center"/>
          </w:tcPr>
          <w:p w14:paraId="513413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2,811</w:t>
            </w:r>
          </w:p>
        </w:tc>
        <w:tc>
          <w:tcPr>
            <w:tcW w:w="0" w:type="auto"/>
            <w:tcBorders>
              <w:top w:val="single" w:sz="6" w:space="0" w:color="auto"/>
              <w:left w:val="single" w:sz="6" w:space="0" w:color="auto"/>
              <w:bottom w:val="single" w:sz="6" w:space="0" w:color="auto"/>
              <w:right w:val="single" w:sz="6" w:space="0" w:color="auto"/>
            </w:tcBorders>
            <w:vAlign w:val="center"/>
          </w:tcPr>
          <w:p w14:paraId="55CBDF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10,00</w:t>
            </w:r>
          </w:p>
        </w:tc>
      </w:tr>
      <w:tr w:rsidR="005942A5" w:rsidRPr="00192077" w14:paraId="3C03662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20FF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43</w:t>
            </w:r>
          </w:p>
        </w:tc>
        <w:tc>
          <w:tcPr>
            <w:tcW w:w="0" w:type="auto"/>
            <w:tcBorders>
              <w:top w:val="single" w:sz="6" w:space="0" w:color="auto"/>
              <w:left w:val="single" w:sz="6" w:space="0" w:color="auto"/>
              <w:bottom w:val="single" w:sz="6" w:space="0" w:color="auto"/>
              <w:right w:val="single" w:sz="6" w:space="0" w:color="auto"/>
            </w:tcBorders>
            <w:vAlign w:val="center"/>
          </w:tcPr>
          <w:p w14:paraId="69EAE3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№31</w:t>
            </w:r>
          </w:p>
        </w:tc>
        <w:tc>
          <w:tcPr>
            <w:tcW w:w="0" w:type="auto"/>
            <w:tcBorders>
              <w:top w:val="single" w:sz="6" w:space="0" w:color="auto"/>
              <w:left w:val="single" w:sz="6" w:space="0" w:color="auto"/>
              <w:bottom w:val="single" w:sz="6" w:space="0" w:color="auto"/>
              <w:right w:val="single" w:sz="6" w:space="0" w:color="auto"/>
            </w:tcBorders>
            <w:vAlign w:val="center"/>
          </w:tcPr>
          <w:p w14:paraId="732B4F6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5F915B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665F7B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70DD2F6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707048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EAA83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0,245</w:t>
            </w:r>
          </w:p>
        </w:tc>
        <w:tc>
          <w:tcPr>
            <w:tcW w:w="0" w:type="auto"/>
            <w:tcBorders>
              <w:top w:val="single" w:sz="6" w:space="0" w:color="auto"/>
              <w:left w:val="single" w:sz="6" w:space="0" w:color="auto"/>
              <w:bottom w:val="single" w:sz="6" w:space="0" w:color="auto"/>
              <w:right w:val="single" w:sz="6" w:space="0" w:color="auto"/>
            </w:tcBorders>
            <w:vAlign w:val="center"/>
          </w:tcPr>
          <w:p w14:paraId="0E73DE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E390E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DE7DB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0,021</w:t>
            </w:r>
          </w:p>
        </w:tc>
        <w:tc>
          <w:tcPr>
            <w:tcW w:w="0" w:type="auto"/>
            <w:tcBorders>
              <w:top w:val="single" w:sz="6" w:space="0" w:color="auto"/>
              <w:left w:val="single" w:sz="6" w:space="0" w:color="auto"/>
              <w:bottom w:val="single" w:sz="6" w:space="0" w:color="auto"/>
              <w:right w:val="single" w:sz="6" w:space="0" w:color="auto"/>
            </w:tcBorders>
            <w:vAlign w:val="center"/>
          </w:tcPr>
          <w:p w14:paraId="02DB8FD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0,205</w:t>
            </w:r>
          </w:p>
        </w:tc>
        <w:tc>
          <w:tcPr>
            <w:tcW w:w="0" w:type="auto"/>
            <w:tcBorders>
              <w:top w:val="single" w:sz="6" w:space="0" w:color="auto"/>
              <w:left w:val="single" w:sz="6" w:space="0" w:color="auto"/>
              <w:bottom w:val="single" w:sz="6" w:space="0" w:color="auto"/>
              <w:right w:val="single" w:sz="6" w:space="0" w:color="auto"/>
            </w:tcBorders>
            <w:vAlign w:val="center"/>
          </w:tcPr>
          <w:p w14:paraId="3C291D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0,088</w:t>
            </w:r>
          </w:p>
        </w:tc>
        <w:tc>
          <w:tcPr>
            <w:tcW w:w="0" w:type="auto"/>
            <w:tcBorders>
              <w:top w:val="single" w:sz="6" w:space="0" w:color="auto"/>
              <w:left w:val="single" w:sz="6" w:space="0" w:color="auto"/>
              <w:bottom w:val="single" w:sz="6" w:space="0" w:color="auto"/>
              <w:right w:val="single" w:sz="6" w:space="0" w:color="auto"/>
            </w:tcBorders>
            <w:vAlign w:val="center"/>
          </w:tcPr>
          <w:p w14:paraId="104ED9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0,31</w:t>
            </w:r>
          </w:p>
        </w:tc>
      </w:tr>
      <w:tr w:rsidR="005942A5" w:rsidRPr="00192077" w14:paraId="4D8EACF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73894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44</w:t>
            </w:r>
          </w:p>
        </w:tc>
        <w:tc>
          <w:tcPr>
            <w:tcW w:w="0" w:type="auto"/>
            <w:tcBorders>
              <w:top w:val="single" w:sz="6" w:space="0" w:color="auto"/>
              <w:left w:val="single" w:sz="6" w:space="0" w:color="auto"/>
              <w:bottom w:val="single" w:sz="6" w:space="0" w:color="auto"/>
              <w:right w:val="single" w:sz="6" w:space="0" w:color="auto"/>
            </w:tcBorders>
            <w:vAlign w:val="center"/>
          </w:tcPr>
          <w:p w14:paraId="1065C3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65 - Перспектива №32</w:t>
            </w:r>
          </w:p>
        </w:tc>
        <w:tc>
          <w:tcPr>
            <w:tcW w:w="0" w:type="auto"/>
            <w:tcBorders>
              <w:top w:val="single" w:sz="6" w:space="0" w:color="auto"/>
              <w:left w:val="single" w:sz="6" w:space="0" w:color="auto"/>
              <w:bottom w:val="single" w:sz="6" w:space="0" w:color="auto"/>
              <w:right w:val="single" w:sz="6" w:space="0" w:color="auto"/>
            </w:tcBorders>
            <w:vAlign w:val="center"/>
          </w:tcPr>
          <w:p w14:paraId="2AF7CEC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FC40C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F178F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5E72D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70CE67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9594C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0,714</w:t>
            </w:r>
          </w:p>
        </w:tc>
        <w:tc>
          <w:tcPr>
            <w:tcW w:w="0" w:type="auto"/>
            <w:tcBorders>
              <w:top w:val="single" w:sz="6" w:space="0" w:color="auto"/>
              <w:left w:val="single" w:sz="6" w:space="0" w:color="auto"/>
              <w:bottom w:val="single" w:sz="6" w:space="0" w:color="auto"/>
              <w:right w:val="single" w:sz="6" w:space="0" w:color="auto"/>
            </w:tcBorders>
            <w:vAlign w:val="center"/>
          </w:tcPr>
          <w:p w14:paraId="31E89A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38C61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B927C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0,064</w:t>
            </w:r>
          </w:p>
        </w:tc>
        <w:tc>
          <w:tcPr>
            <w:tcW w:w="0" w:type="auto"/>
            <w:tcBorders>
              <w:top w:val="single" w:sz="6" w:space="0" w:color="auto"/>
              <w:left w:val="single" w:sz="6" w:space="0" w:color="auto"/>
              <w:bottom w:val="single" w:sz="6" w:space="0" w:color="auto"/>
              <w:right w:val="single" w:sz="6" w:space="0" w:color="auto"/>
            </w:tcBorders>
            <w:vAlign w:val="center"/>
          </w:tcPr>
          <w:p w14:paraId="3DD05C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0,629</w:t>
            </w:r>
          </w:p>
        </w:tc>
        <w:tc>
          <w:tcPr>
            <w:tcW w:w="0" w:type="auto"/>
            <w:tcBorders>
              <w:top w:val="single" w:sz="6" w:space="0" w:color="auto"/>
              <w:left w:val="single" w:sz="6" w:space="0" w:color="auto"/>
              <w:bottom w:val="single" w:sz="6" w:space="0" w:color="auto"/>
              <w:right w:val="single" w:sz="6" w:space="0" w:color="auto"/>
            </w:tcBorders>
            <w:vAlign w:val="center"/>
          </w:tcPr>
          <w:p w14:paraId="7D6D2B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0,271</w:t>
            </w:r>
          </w:p>
        </w:tc>
        <w:tc>
          <w:tcPr>
            <w:tcW w:w="0" w:type="auto"/>
            <w:tcBorders>
              <w:top w:val="single" w:sz="6" w:space="0" w:color="auto"/>
              <w:left w:val="single" w:sz="6" w:space="0" w:color="auto"/>
              <w:bottom w:val="single" w:sz="6" w:space="0" w:color="auto"/>
              <w:right w:val="single" w:sz="6" w:space="0" w:color="auto"/>
            </w:tcBorders>
            <w:vAlign w:val="center"/>
          </w:tcPr>
          <w:p w14:paraId="603432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0,96</w:t>
            </w:r>
          </w:p>
        </w:tc>
      </w:tr>
      <w:tr w:rsidR="005942A5" w:rsidRPr="00192077" w14:paraId="39E9666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8EFB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094D10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№33</w:t>
            </w:r>
          </w:p>
        </w:tc>
        <w:tc>
          <w:tcPr>
            <w:tcW w:w="0" w:type="auto"/>
            <w:tcBorders>
              <w:top w:val="single" w:sz="6" w:space="0" w:color="auto"/>
              <w:left w:val="single" w:sz="6" w:space="0" w:color="auto"/>
              <w:bottom w:val="single" w:sz="6" w:space="0" w:color="auto"/>
              <w:right w:val="single" w:sz="6" w:space="0" w:color="auto"/>
            </w:tcBorders>
            <w:vAlign w:val="center"/>
          </w:tcPr>
          <w:p w14:paraId="6C7EB4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53E051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5F93EC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8E2AC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55</w:t>
            </w:r>
          </w:p>
        </w:tc>
        <w:tc>
          <w:tcPr>
            <w:tcW w:w="0" w:type="auto"/>
            <w:tcBorders>
              <w:top w:val="single" w:sz="6" w:space="0" w:color="auto"/>
              <w:left w:val="single" w:sz="6" w:space="0" w:color="auto"/>
              <w:bottom w:val="single" w:sz="6" w:space="0" w:color="auto"/>
              <w:right w:val="single" w:sz="6" w:space="0" w:color="auto"/>
            </w:tcBorders>
            <w:vAlign w:val="center"/>
          </w:tcPr>
          <w:p w14:paraId="3AFBCC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8DB34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0,673</w:t>
            </w:r>
          </w:p>
        </w:tc>
        <w:tc>
          <w:tcPr>
            <w:tcW w:w="0" w:type="auto"/>
            <w:tcBorders>
              <w:top w:val="single" w:sz="6" w:space="0" w:color="auto"/>
              <w:left w:val="single" w:sz="6" w:space="0" w:color="auto"/>
              <w:bottom w:val="single" w:sz="6" w:space="0" w:color="auto"/>
              <w:right w:val="single" w:sz="6" w:space="0" w:color="auto"/>
            </w:tcBorders>
            <w:vAlign w:val="center"/>
          </w:tcPr>
          <w:p w14:paraId="3C710EE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5855E4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22427C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0,050</w:t>
            </w:r>
          </w:p>
        </w:tc>
        <w:tc>
          <w:tcPr>
            <w:tcW w:w="0" w:type="auto"/>
            <w:tcBorders>
              <w:top w:val="single" w:sz="6" w:space="0" w:color="auto"/>
              <w:left w:val="single" w:sz="6" w:space="0" w:color="auto"/>
              <w:bottom w:val="single" w:sz="6" w:space="0" w:color="auto"/>
              <w:right w:val="single" w:sz="6" w:space="0" w:color="auto"/>
            </w:tcBorders>
            <w:vAlign w:val="center"/>
          </w:tcPr>
          <w:p w14:paraId="7016D3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0,498</w:t>
            </w:r>
          </w:p>
        </w:tc>
        <w:tc>
          <w:tcPr>
            <w:tcW w:w="0" w:type="auto"/>
            <w:tcBorders>
              <w:top w:val="single" w:sz="6" w:space="0" w:color="auto"/>
              <w:left w:val="single" w:sz="6" w:space="0" w:color="auto"/>
              <w:bottom w:val="single" w:sz="6" w:space="0" w:color="auto"/>
              <w:right w:val="single" w:sz="6" w:space="0" w:color="auto"/>
            </w:tcBorders>
            <w:vAlign w:val="center"/>
          </w:tcPr>
          <w:p w14:paraId="36CC6A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0,215</w:t>
            </w:r>
          </w:p>
        </w:tc>
        <w:tc>
          <w:tcPr>
            <w:tcW w:w="0" w:type="auto"/>
            <w:tcBorders>
              <w:top w:val="single" w:sz="6" w:space="0" w:color="auto"/>
              <w:left w:val="single" w:sz="6" w:space="0" w:color="auto"/>
              <w:bottom w:val="single" w:sz="6" w:space="0" w:color="auto"/>
              <w:right w:val="single" w:sz="6" w:space="0" w:color="auto"/>
            </w:tcBorders>
            <w:vAlign w:val="center"/>
          </w:tcPr>
          <w:p w14:paraId="5B21C7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0,76</w:t>
            </w:r>
          </w:p>
        </w:tc>
      </w:tr>
      <w:tr w:rsidR="005942A5" w:rsidRPr="00192077" w14:paraId="0AF40F5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0ADC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46</w:t>
            </w:r>
          </w:p>
        </w:tc>
        <w:tc>
          <w:tcPr>
            <w:tcW w:w="0" w:type="auto"/>
            <w:tcBorders>
              <w:top w:val="single" w:sz="6" w:space="0" w:color="auto"/>
              <w:left w:val="single" w:sz="6" w:space="0" w:color="auto"/>
              <w:bottom w:val="single" w:sz="6" w:space="0" w:color="auto"/>
              <w:right w:val="single" w:sz="6" w:space="0" w:color="auto"/>
            </w:tcBorders>
            <w:vAlign w:val="center"/>
          </w:tcPr>
          <w:p w14:paraId="1DB92A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№34</w:t>
            </w:r>
          </w:p>
        </w:tc>
        <w:tc>
          <w:tcPr>
            <w:tcW w:w="0" w:type="auto"/>
            <w:tcBorders>
              <w:top w:val="single" w:sz="6" w:space="0" w:color="auto"/>
              <w:left w:val="single" w:sz="6" w:space="0" w:color="auto"/>
              <w:bottom w:val="single" w:sz="6" w:space="0" w:color="auto"/>
              <w:right w:val="single" w:sz="6" w:space="0" w:color="auto"/>
            </w:tcBorders>
            <w:vAlign w:val="center"/>
          </w:tcPr>
          <w:p w14:paraId="63A83B4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7F788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E38E7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81BE4C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14:paraId="1123C0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395B5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1,111</w:t>
            </w:r>
          </w:p>
        </w:tc>
        <w:tc>
          <w:tcPr>
            <w:tcW w:w="0" w:type="auto"/>
            <w:tcBorders>
              <w:top w:val="single" w:sz="6" w:space="0" w:color="auto"/>
              <w:left w:val="single" w:sz="6" w:space="0" w:color="auto"/>
              <w:bottom w:val="single" w:sz="6" w:space="0" w:color="auto"/>
              <w:right w:val="single" w:sz="6" w:space="0" w:color="auto"/>
            </w:tcBorders>
            <w:vAlign w:val="center"/>
          </w:tcPr>
          <w:p w14:paraId="415159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8E245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B84E7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44BE7B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0,876</w:t>
            </w:r>
          </w:p>
        </w:tc>
        <w:tc>
          <w:tcPr>
            <w:tcW w:w="0" w:type="auto"/>
            <w:tcBorders>
              <w:top w:val="single" w:sz="6" w:space="0" w:color="auto"/>
              <w:left w:val="single" w:sz="6" w:space="0" w:color="auto"/>
              <w:bottom w:val="single" w:sz="6" w:space="0" w:color="auto"/>
              <w:right w:val="single" w:sz="6" w:space="0" w:color="auto"/>
            </w:tcBorders>
            <w:vAlign w:val="center"/>
          </w:tcPr>
          <w:p w14:paraId="5AA7A0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0,377</w:t>
            </w:r>
          </w:p>
        </w:tc>
        <w:tc>
          <w:tcPr>
            <w:tcW w:w="0" w:type="auto"/>
            <w:tcBorders>
              <w:top w:val="single" w:sz="6" w:space="0" w:color="auto"/>
              <w:left w:val="single" w:sz="6" w:space="0" w:color="auto"/>
              <w:bottom w:val="single" w:sz="6" w:space="0" w:color="auto"/>
              <w:right w:val="single" w:sz="6" w:space="0" w:color="auto"/>
            </w:tcBorders>
            <w:vAlign w:val="center"/>
          </w:tcPr>
          <w:p w14:paraId="6BB7F30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1,34</w:t>
            </w:r>
          </w:p>
        </w:tc>
      </w:tr>
      <w:tr w:rsidR="005942A5" w:rsidRPr="00192077" w14:paraId="46B1CCBD"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FE54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47</w:t>
            </w:r>
          </w:p>
        </w:tc>
        <w:tc>
          <w:tcPr>
            <w:tcW w:w="0" w:type="auto"/>
            <w:tcBorders>
              <w:top w:val="single" w:sz="6" w:space="0" w:color="auto"/>
              <w:left w:val="single" w:sz="6" w:space="0" w:color="auto"/>
              <w:bottom w:val="single" w:sz="6" w:space="0" w:color="auto"/>
              <w:right w:val="single" w:sz="6" w:space="0" w:color="auto"/>
            </w:tcBorders>
            <w:vAlign w:val="center"/>
          </w:tcPr>
          <w:p w14:paraId="6AF4EE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к52 - Перспектива №35</w:t>
            </w:r>
          </w:p>
        </w:tc>
        <w:tc>
          <w:tcPr>
            <w:tcW w:w="0" w:type="auto"/>
            <w:tcBorders>
              <w:top w:val="single" w:sz="6" w:space="0" w:color="auto"/>
              <w:left w:val="single" w:sz="6" w:space="0" w:color="auto"/>
              <w:bottom w:val="single" w:sz="6" w:space="0" w:color="auto"/>
              <w:right w:val="single" w:sz="6" w:space="0" w:color="auto"/>
            </w:tcBorders>
            <w:vAlign w:val="center"/>
          </w:tcPr>
          <w:p w14:paraId="517EFB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0F946A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4BD4E5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18095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7CF274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C7AD1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0,245</w:t>
            </w:r>
          </w:p>
        </w:tc>
        <w:tc>
          <w:tcPr>
            <w:tcW w:w="0" w:type="auto"/>
            <w:tcBorders>
              <w:top w:val="single" w:sz="6" w:space="0" w:color="auto"/>
              <w:left w:val="single" w:sz="6" w:space="0" w:color="auto"/>
              <w:bottom w:val="single" w:sz="6" w:space="0" w:color="auto"/>
              <w:right w:val="single" w:sz="6" w:space="0" w:color="auto"/>
            </w:tcBorders>
            <w:vAlign w:val="center"/>
          </w:tcPr>
          <w:p w14:paraId="0EC7D0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288F52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B30DD1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0,021</w:t>
            </w:r>
          </w:p>
        </w:tc>
        <w:tc>
          <w:tcPr>
            <w:tcW w:w="0" w:type="auto"/>
            <w:tcBorders>
              <w:top w:val="single" w:sz="6" w:space="0" w:color="auto"/>
              <w:left w:val="single" w:sz="6" w:space="0" w:color="auto"/>
              <w:bottom w:val="single" w:sz="6" w:space="0" w:color="auto"/>
              <w:right w:val="single" w:sz="6" w:space="0" w:color="auto"/>
            </w:tcBorders>
            <w:vAlign w:val="center"/>
          </w:tcPr>
          <w:p w14:paraId="1C9E76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0,205</w:t>
            </w:r>
          </w:p>
        </w:tc>
        <w:tc>
          <w:tcPr>
            <w:tcW w:w="0" w:type="auto"/>
            <w:tcBorders>
              <w:top w:val="single" w:sz="6" w:space="0" w:color="auto"/>
              <w:left w:val="single" w:sz="6" w:space="0" w:color="auto"/>
              <w:bottom w:val="single" w:sz="6" w:space="0" w:color="auto"/>
              <w:right w:val="single" w:sz="6" w:space="0" w:color="auto"/>
            </w:tcBorders>
            <w:vAlign w:val="center"/>
          </w:tcPr>
          <w:p w14:paraId="0639A5A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0,088</w:t>
            </w:r>
          </w:p>
        </w:tc>
        <w:tc>
          <w:tcPr>
            <w:tcW w:w="0" w:type="auto"/>
            <w:tcBorders>
              <w:top w:val="single" w:sz="6" w:space="0" w:color="auto"/>
              <w:left w:val="single" w:sz="6" w:space="0" w:color="auto"/>
              <w:bottom w:val="single" w:sz="6" w:space="0" w:color="auto"/>
              <w:right w:val="single" w:sz="6" w:space="0" w:color="auto"/>
            </w:tcBorders>
            <w:vAlign w:val="center"/>
          </w:tcPr>
          <w:p w14:paraId="6C95B7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0,31</w:t>
            </w:r>
          </w:p>
        </w:tc>
      </w:tr>
      <w:tr w:rsidR="005942A5" w:rsidRPr="00192077" w14:paraId="0E615BE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E084C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48</w:t>
            </w:r>
          </w:p>
        </w:tc>
        <w:tc>
          <w:tcPr>
            <w:tcW w:w="0" w:type="auto"/>
            <w:tcBorders>
              <w:top w:val="single" w:sz="6" w:space="0" w:color="auto"/>
              <w:left w:val="single" w:sz="6" w:space="0" w:color="auto"/>
              <w:bottom w:val="single" w:sz="6" w:space="0" w:color="auto"/>
              <w:right w:val="single" w:sz="6" w:space="0" w:color="auto"/>
            </w:tcBorders>
            <w:vAlign w:val="center"/>
          </w:tcPr>
          <w:p w14:paraId="0F61E1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№36</w:t>
            </w:r>
          </w:p>
        </w:tc>
        <w:tc>
          <w:tcPr>
            <w:tcW w:w="0" w:type="auto"/>
            <w:tcBorders>
              <w:top w:val="single" w:sz="6" w:space="0" w:color="auto"/>
              <w:left w:val="single" w:sz="6" w:space="0" w:color="auto"/>
              <w:bottom w:val="single" w:sz="6" w:space="0" w:color="auto"/>
              <w:right w:val="single" w:sz="6" w:space="0" w:color="auto"/>
            </w:tcBorders>
            <w:vAlign w:val="center"/>
          </w:tcPr>
          <w:p w14:paraId="391CA7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1B62503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25AD0F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B3E24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95</w:t>
            </w:r>
          </w:p>
        </w:tc>
        <w:tc>
          <w:tcPr>
            <w:tcW w:w="0" w:type="auto"/>
            <w:tcBorders>
              <w:top w:val="single" w:sz="6" w:space="0" w:color="auto"/>
              <w:left w:val="single" w:sz="6" w:space="0" w:color="auto"/>
              <w:bottom w:val="single" w:sz="6" w:space="0" w:color="auto"/>
              <w:right w:val="single" w:sz="6" w:space="0" w:color="auto"/>
            </w:tcBorders>
            <w:vAlign w:val="center"/>
          </w:tcPr>
          <w:p w14:paraId="1A17A4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80D662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1,508</w:t>
            </w:r>
          </w:p>
        </w:tc>
        <w:tc>
          <w:tcPr>
            <w:tcW w:w="0" w:type="auto"/>
            <w:tcBorders>
              <w:top w:val="single" w:sz="6" w:space="0" w:color="auto"/>
              <w:left w:val="single" w:sz="6" w:space="0" w:color="auto"/>
              <w:bottom w:val="single" w:sz="6" w:space="0" w:color="auto"/>
              <w:right w:val="single" w:sz="6" w:space="0" w:color="auto"/>
            </w:tcBorders>
            <w:vAlign w:val="center"/>
          </w:tcPr>
          <w:p w14:paraId="55141E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FEA14D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22E39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0,136</w:t>
            </w:r>
          </w:p>
        </w:tc>
        <w:tc>
          <w:tcPr>
            <w:tcW w:w="0" w:type="auto"/>
            <w:tcBorders>
              <w:top w:val="single" w:sz="6" w:space="0" w:color="auto"/>
              <w:left w:val="single" w:sz="6" w:space="0" w:color="auto"/>
              <w:bottom w:val="single" w:sz="6" w:space="0" w:color="auto"/>
              <w:right w:val="single" w:sz="6" w:space="0" w:color="auto"/>
            </w:tcBorders>
            <w:vAlign w:val="center"/>
          </w:tcPr>
          <w:p w14:paraId="526E071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1,328</w:t>
            </w:r>
          </w:p>
        </w:tc>
        <w:tc>
          <w:tcPr>
            <w:tcW w:w="0" w:type="auto"/>
            <w:tcBorders>
              <w:top w:val="single" w:sz="6" w:space="0" w:color="auto"/>
              <w:left w:val="single" w:sz="6" w:space="0" w:color="auto"/>
              <w:bottom w:val="single" w:sz="6" w:space="0" w:color="auto"/>
              <w:right w:val="single" w:sz="6" w:space="0" w:color="auto"/>
            </w:tcBorders>
            <w:vAlign w:val="center"/>
          </w:tcPr>
          <w:p w14:paraId="621294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0,572</w:t>
            </w:r>
          </w:p>
        </w:tc>
        <w:tc>
          <w:tcPr>
            <w:tcW w:w="0" w:type="auto"/>
            <w:tcBorders>
              <w:top w:val="single" w:sz="6" w:space="0" w:color="auto"/>
              <w:left w:val="single" w:sz="6" w:space="0" w:color="auto"/>
              <w:bottom w:val="single" w:sz="6" w:space="0" w:color="auto"/>
              <w:right w:val="single" w:sz="6" w:space="0" w:color="auto"/>
            </w:tcBorders>
            <w:vAlign w:val="center"/>
          </w:tcPr>
          <w:p w14:paraId="7DE67D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2,04</w:t>
            </w:r>
          </w:p>
        </w:tc>
      </w:tr>
      <w:tr w:rsidR="005942A5" w:rsidRPr="00192077" w14:paraId="1D4FC82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80F3C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49</w:t>
            </w:r>
          </w:p>
        </w:tc>
        <w:tc>
          <w:tcPr>
            <w:tcW w:w="0" w:type="auto"/>
            <w:tcBorders>
              <w:top w:val="single" w:sz="6" w:space="0" w:color="auto"/>
              <w:left w:val="single" w:sz="6" w:space="0" w:color="auto"/>
              <w:bottom w:val="single" w:sz="6" w:space="0" w:color="auto"/>
              <w:right w:val="single" w:sz="6" w:space="0" w:color="auto"/>
            </w:tcBorders>
            <w:vAlign w:val="center"/>
          </w:tcPr>
          <w:p w14:paraId="0B8292F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К29 - Перспектива №37</w:t>
            </w:r>
          </w:p>
        </w:tc>
        <w:tc>
          <w:tcPr>
            <w:tcW w:w="0" w:type="auto"/>
            <w:tcBorders>
              <w:top w:val="single" w:sz="6" w:space="0" w:color="auto"/>
              <w:left w:val="single" w:sz="6" w:space="0" w:color="auto"/>
              <w:bottom w:val="single" w:sz="6" w:space="0" w:color="auto"/>
              <w:right w:val="single" w:sz="6" w:space="0" w:color="auto"/>
            </w:tcBorders>
            <w:vAlign w:val="center"/>
          </w:tcPr>
          <w:p w14:paraId="2B4C9A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34C063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53B375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6B1DF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10E337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7CF51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0,550</w:t>
            </w:r>
          </w:p>
        </w:tc>
        <w:tc>
          <w:tcPr>
            <w:tcW w:w="0" w:type="auto"/>
            <w:tcBorders>
              <w:top w:val="single" w:sz="6" w:space="0" w:color="auto"/>
              <w:left w:val="single" w:sz="6" w:space="0" w:color="auto"/>
              <w:bottom w:val="single" w:sz="6" w:space="0" w:color="auto"/>
              <w:right w:val="single" w:sz="6" w:space="0" w:color="auto"/>
            </w:tcBorders>
            <w:vAlign w:val="center"/>
          </w:tcPr>
          <w:p w14:paraId="678625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064C7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5584C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0,044</w:t>
            </w:r>
          </w:p>
        </w:tc>
        <w:tc>
          <w:tcPr>
            <w:tcW w:w="0" w:type="auto"/>
            <w:tcBorders>
              <w:top w:val="single" w:sz="6" w:space="0" w:color="auto"/>
              <w:left w:val="single" w:sz="6" w:space="0" w:color="auto"/>
              <w:bottom w:val="single" w:sz="6" w:space="0" w:color="auto"/>
              <w:right w:val="single" w:sz="6" w:space="0" w:color="auto"/>
            </w:tcBorders>
            <w:vAlign w:val="center"/>
          </w:tcPr>
          <w:p w14:paraId="376E9D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0,434</w:t>
            </w:r>
          </w:p>
        </w:tc>
        <w:tc>
          <w:tcPr>
            <w:tcW w:w="0" w:type="auto"/>
            <w:tcBorders>
              <w:top w:val="single" w:sz="6" w:space="0" w:color="auto"/>
              <w:left w:val="single" w:sz="6" w:space="0" w:color="auto"/>
              <w:bottom w:val="single" w:sz="6" w:space="0" w:color="auto"/>
              <w:right w:val="single" w:sz="6" w:space="0" w:color="auto"/>
            </w:tcBorders>
            <w:vAlign w:val="center"/>
          </w:tcPr>
          <w:p w14:paraId="2994AB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0,187</w:t>
            </w:r>
          </w:p>
        </w:tc>
        <w:tc>
          <w:tcPr>
            <w:tcW w:w="0" w:type="auto"/>
            <w:tcBorders>
              <w:top w:val="single" w:sz="6" w:space="0" w:color="auto"/>
              <w:left w:val="single" w:sz="6" w:space="0" w:color="auto"/>
              <w:bottom w:val="single" w:sz="6" w:space="0" w:color="auto"/>
              <w:right w:val="single" w:sz="6" w:space="0" w:color="auto"/>
            </w:tcBorders>
            <w:vAlign w:val="center"/>
          </w:tcPr>
          <w:p w14:paraId="4786E6C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0,67</w:t>
            </w:r>
          </w:p>
        </w:tc>
      </w:tr>
      <w:tr w:rsidR="005942A5" w:rsidRPr="00192077" w14:paraId="566BF79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BEE0B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50</w:t>
            </w:r>
          </w:p>
        </w:tc>
        <w:tc>
          <w:tcPr>
            <w:tcW w:w="0" w:type="auto"/>
            <w:tcBorders>
              <w:top w:val="single" w:sz="6" w:space="0" w:color="auto"/>
              <w:left w:val="single" w:sz="6" w:space="0" w:color="auto"/>
              <w:bottom w:val="single" w:sz="6" w:space="0" w:color="auto"/>
              <w:right w:val="single" w:sz="6" w:space="0" w:color="auto"/>
            </w:tcBorders>
            <w:vAlign w:val="center"/>
          </w:tcPr>
          <w:p w14:paraId="6DC027D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6 - Перспектива №38</w:t>
            </w:r>
          </w:p>
        </w:tc>
        <w:tc>
          <w:tcPr>
            <w:tcW w:w="0" w:type="auto"/>
            <w:tcBorders>
              <w:top w:val="single" w:sz="6" w:space="0" w:color="auto"/>
              <w:left w:val="single" w:sz="6" w:space="0" w:color="auto"/>
              <w:bottom w:val="single" w:sz="6" w:space="0" w:color="auto"/>
              <w:right w:val="single" w:sz="6" w:space="0" w:color="auto"/>
            </w:tcBorders>
            <w:vAlign w:val="center"/>
          </w:tcPr>
          <w:p w14:paraId="7FC669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д.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79D7DA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8DE19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B8DF4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7FE8A2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AA042C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0,734</w:t>
            </w:r>
          </w:p>
        </w:tc>
        <w:tc>
          <w:tcPr>
            <w:tcW w:w="0" w:type="auto"/>
            <w:tcBorders>
              <w:top w:val="single" w:sz="6" w:space="0" w:color="auto"/>
              <w:left w:val="single" w:sz="6" w:space="0" w:color="auto"/>
              <w:bottom w:val="single" w:sz="6" w:space="0" w:color="auto"/>
              <w:right w:val="single" w:sz="6" w:space="0" w:color="auto"/>
            </w:tcBorders>
            <w:vAlign w:val="center"/>
          </w:tcPr>
          <w:p w14:paraId="112E72B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DF450B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0CA56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0,062</w:t>
            </w:r>
          </w:p>
        </w:tc>
        <w:tc>
          <w:tcPr>
            <w:tcW w:w="0" w:type="auto"/>
            <w:tcBorders>
              <w:top w:val="single" w:sz="6" w:space="0" w:color="auto"/>
              <w:left w:val="single" w:sz="6" w:space="0" w:color="auto"/>
              <w:bottom w:val="single" w:sz="6" w:space="0" w:color="auto"/>
              <w:right w:val="single" w:sz="6" w:space="0" w:color="auto"/>
            </w:tcBorders>
            <w:vAlign w:val="center"/>
          </w:tcPr>
          <w:p w14:paraId="4D681F2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0,614</w:t>
            </w:r>
          </w:p>
        </w:tc>
        <w:tc>
          <w:tcPr>
            <w:tcW w:w="0" w:type="auto"/>
            <w:tcBorders>
              <w:top w:val="single" w:sz="6" w:space="0" w:color="auto"/>
              <w:left w:val="single" w:sz="6" w:space="0" w:color="auto"/>
              <w:bottom w:val="single" w:sz="6" w:space="0" w:color="auto"/>
              <w:right w:val="single" w:sz="6" w:space="0" w:color="auto"/>
            </w:tcBorders>
            <w:vAlign w:val="center"/>
          </w:tcPr>
          <w:p w14:paraId="2E807F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0,265</w:t>
            </w:r>
          </w:p>
        </w:tc>
        <w:tc>
          <w:tcPr>
            <w:tcW w:w="0" w:type="auto"/>
            <w:tcBorders>
              <w:top w:val="single" w:sz="6" w:space="0" w:color="auto"/>
              <w:left w:val="single" w:sz="6" w:space="0" w:color="auto"/>
              <w:bottom w:val="single" w:sz="6" w:space="0" w:color="auto"/>
              <w:right w:val="single" w:sz="6" w:space="0" w:color="auto"/>
            </w:tcBorders>
            <w:vAlign w:val="center"/>
          </w:tcPr>
          <w:p w14:paraId="12A170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0,94</w:t>
            </w:r>
          </w:p>
        </w:tc>
      </w:tr>
      <w:tr w:rsidR="005942A5" w:rsidRPr="00192077" w14:paraId="3DB8E7B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706EA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51</w:t>
            </w:r>
          </w:p>
        </w:tc>
        <w:tc>
          <w:tcPr>
            <w:tcW w:w="0" w:type="auto"/>
            <w:tcBorders>
              <w:top w:val="single" w:sz="6" w:space="0" w:color="auto"/>
              <w:left w:val="single" w:sz="6" w:space="0" w:color="auto"/>
              <w:bottom w:val="single" w:sz="6" w:space="0" w:color="auto"/>
              <w:right w:val="single" w:sz="6" w:space="0" w:color="auto"/>
            </w:tcBorders>
            <w:vAlign w:val="center"/>
          </w:tcPr>
          <w:p w14:paraId="2F7026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32 - Перспектива №39</w:t>
            </w:r>
          </w:p>
        </w:tc>
        <w:tc>
          <w:tcPr>
            <w:tcW w:w="0" w:type="auto"/>
            <w:tcBorders>
              <w:top w:val="single" w:sz="6" w:space="0" w:color="auto"/>
              <w:left w:val="single" w:sz="6" w:space="0" w:color="auto"/>
              <w:bottom w:val="single" w:sz="6" w:space="0" w:color="auto"/>
              <w:right w:val="single" w:sz="6" w:space="0" w:color="auto"/>
            </w:tcBorders>
            <w:vAlign w:val="center"/>
          </w:tcPr>
          <w:p w14:paraId="7C81B52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170F329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D13D4B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CD379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17E306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B6FD0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0,367</w:t>
            </w:r>
          </w:p>
        </w:tc>
        <w:tc>
          <w:tcPr>
            <w:tcW w:w="0" w:type="auto"/>
            <w:tcBorders>
              <w:top w:val="single" w:sz="6" w:space="0" w:color="auto"/>
              <w:left w:val="single" w:sz="6" w:space="0" w:color="auto"/>
              <w:bottom w:val="single" w:sz="6" w:space="0" w:color="auto"/>
              <w:right w:val="single" w:sz="6" w:space="0" w:color="auto"/>
            </w:tcBorders>
            <w:vAlign w:val="center"/>
          </w:tcPr>
          <w:p w14:paraId="0B92F9B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081A1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820F0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0,033</w:t>
            </w:r>
          </w:p>
        </w:tc>
        <w:tc>
          <w:tcPr>
            <w:tcW w:w="0" w:type="auto"/>
            <w:tcBorders>
              <w:top w:val="single" w:sz="6" w:space="0" w:color="auto"/>
              <w:left w:val="single" w:sz="6" w:space="0" w:color="auto"/>
              <w:bottom w:val="single" w:sz="6" w:space="0" w:color="auto"/>
              <w:right w:val="single" w:sz="6" w:space="0" w:color="auto"/>
            </w:tcBorders>
            <w:vAlign w:val="center"/>
          </w:tcPr>
          <w:p w14:paraId="12BFE5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0,323</w:t>
            </w:r>
          </w:p>
        </w:tc>
        <w:tc>
          <w:tcPr>
            <w:tcW w:w="0" w:type="auto"/>
            <w:tcBorders>
              <w:top w:val="single" w:sz="6" w:space="0" w:color="auto"/>
              <w:left w:val="single" w:sz="6" w:space="0" w:color="auto"/>
              <w:bottom w:val="single" w:sz="6" w:space="0" w:color="auto"/>
              <w:right w:val="single" w:sz="6" w:space="0" w:color="auto"/>
            </w:tcBorders>
            <w:vAlign w:val="center"/>
          </w:tcPr>
          <w:p w14:paraId="66CEF9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0,139</w:t>
            </w:r>
          </w:p>
        </w:tc>
        <w:tc>
          <w:tcPr>
            <w:tcW w:w="0" w:type="auto"/>
            <w:tcBorders>
              <w:top w:val="single" w:sz="6" w:space="0" w:color="auto"/>
              <w:left w:val="single" w:sz="6" w:space="0" w:color="auto"/>
              <w:bottom w:val="single" w:sz="6" w:space="0" w:color="auto"/>
              <w:right w:val="single" w:sz="6" w:space="0" w:color="auto"/>
            </w:tcBorders>
            <w:vAlign w:val="center"/>
          </w:tcPr>
          <w:p w14:paraId="2D51FF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0,50</w:t>
            </w:r>
          </w:p>
        </w:tc>
      </w:tr>
      <w:tr w:rsidR="005942A5" w:rsidRPr="00192077" w14:paraId="559211C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9DAE7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52</w:t>
            </w:r>
          </w:p>
        </w:tc>
        <w:tc>
          <w:tcPr>
            <w:tcW w:w="0" w:type="auto"/>
            <w:tcBorders>
              <w:top w:val="single" w:sz="6" w:space="0" w:color="auto"/>
              <w:left w:val="single" w:sz="6" w:space="0" w:color="auto"/>
              <w:bottom w:val="single" w:sz="6" w:space="0" w:color="auto"/>
              <w:right w:val="single" w:sz="6" w:space="0" w:color="auto"/>
            </w:tcBorders>
            <w:vAlign w:val="center"/>
          </w:tcPr>
          <w:p w14:paraId="313C0A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№4</w:t>
            </w:r>
          </w:p>
        </w:tc>
        <w:tc>
          <w:tcPr>
            <w:tcW w:w="0" w:type="auto"/>
            <w:tcBorders>
              <w:top w:val="single" w:sz="6" w:space="0" w:color="auto"/>
              <w:left w:val="single" w:sz="6" w:space="0" w:color="auto"/>
              <w:bottom w:val="single" w:sz="6" w:space="0" w:color="auto"/>
              <w:right w:val="single" w:sz="6" w:space="0" w:color="auto"/>
            </w:tcBorders>
            <w:vAlign w:val="center"/>
          </w:tcPr>
          <w:p w14:paraId="67629B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4CE7402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E95AE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2F4F83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6BEB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F3923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3,939</w:t>
            </w:r>
          </w:p>
        </w:tc>
        <w:tc>
          <w:tcPr>
            <w:tcW w:w="0" w:type="auto"/>
            <w:tcBorders>
              <w:top w:val="single" w:sz="6" w:space="0" w:color="auto"/>
              <w:left w:val="single" w:sz="6" w:space="0" w:color="auto"/>
              <w:bottom w:val="single" w:sz="6" w:space="0" w:color="auto"/>
              <w:right w:val="single" w:sz="6" w:space="0" w:color="auto"/>
            </w:tcBorders>
            <w:vAlign w:val="center"/>
          </w:tcPr>
          <w:p w14:paraId="4E0FAD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A9283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1D42E9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0,335</w:t>
            </w:r>
          </w:p>
        </w:tc>
        <w:tc>
          <w:tcPr>
            <w:tcW w:w="0" w:type="auto"/>
            <w:tcBorders>
              <w:top w:val="single" w:sz="6" w:space="0" w:color="auto"/>
              <w:left w:val="single" w:sz="6" w:space="0" w:color="auto"/>
              <w:bottom w:val="single" w:sz="6" w:space="0" w:color="auto"/>
              <w:right w:val="single" w:sz="6" w:space="0" w:color="auto"/>
            </w:tcBorders>
            <w:vAlign w:val="center"/>
          </w:tcPr>
          <w:p w14:paraId="740D382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3,297</w:t>
            </w:r>
          </w:p>
        </w:tc>
        <w:tc>
          <w:tcPr>
            <w:tcW w:w="0" w:type="auto"/>
            <w:tcBorders>
              <w:top w:val="single" w:sz="6" w:space="0" w:color="auto"/>
              <w:left w:val="single" w:sz="6" w:space="0" w:color="auto"/>
              <w:bottom w:val="single" w:sz="6" w:space="0" w:color="auto"/>
              <w:right w:val="single" w:sz="6" w:space="0" w:color="auto"/>
            </w:tcBorders>
            <w:vAlign w:val="center"/>
          </w:tcPr>
          <w:p w14:paraId="3A2FA7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1,420</w:t>
            </w:r>
          </w:p>
        </w:tc>
        <w:tc>
          <w:tcPr>
            <w:tcW w:w="0" w:type="auto"/>
            <w:tcBorders>
              <w:top w:val="single" w:sz="6" w:space="0" w:color="auto"/>
              <w:left w:val="single" w:sz="6" w:space="0" w:color="auto"/>
              <w:bottom w:val="single" w:sz="6" w:space="0" w:color="auto"/>
              <w:right w:val="single" w:sz="6" w:space="0" w:color="auto"/>
            </w:tcBorders>
            <w:vAlign w:val="center"/>
          </w:tcPr>
          <w:p w14:paraId="51416A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5,05</w:t>
            </w:r>
          </w:p>
        </w:tc>
      </w:tr>
      <w:tr w:rsidR="005942A5" w:rsidRPr="00192077" w14:paraId="3224275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C05D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lastRenderedPageBreak/>
              <w:t>53</w:t>
            </w:r>
          </w:p>
        </w:tc>
        <w:tc>
          <w:tcPr>
            <w:tcW w:w="0" w:type="auto"/>
            <w:tcBorders>
              <w:top w:val="single" w:sz="6" w:space="0" w:color="auto"/>
              <w:left w:val="single" w:sz="6" w:space="0" w:color="auto"/>
              <w:bottom w:val="single" w:sz="6" w:space="0" w:color="auto"/>
              <w:right w:val="single" w:sz="6" w:space="0" w:color="auto"/>
            </w:tcBorders>
            <w:vAlign w:val="center"/>
          </w:tcPr>
          <w:p w14:paraId="71CFD4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К27 - Перспектива №40</w:t>
            </w:r>
          </w:p>
        </w:tc>
        <w:tc>
          <w:tcPr>
            <w:tcW w:w="0" w:type="auto"/>
            <w:tcBorders>
              <w:top w:val="single" w:sz="6" w:space="0" w:color="auto"/>
              <w:left w:val="single" w:sz="6" w:space="0" w:color="auto"/>
              <w:bottom w:val="single" w:sz="6" w:space="0" w:color="auto"/>
              <w:right w:val="single" w:sz="6" w:space="0" w:color="auto"/>
            </w:tcBorders>
            <w:vAlign w:val="center"/>
          </w:tcPr>
          <w:p w14:paraId="4D14A2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2BBD1A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0B9027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4A11F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14:paraId="544BAD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65BC7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0,428</w:t>
            </w:r>
          </w:p>
        </w:tc>
        <w:tc>
          <w:tcPr>
            <w:tcW w:w="0" w:type="auto"/>
            <w:tcBorders>
              <w:top w:val="single" w:sz="6" w:space="0" w:color="auto"/>
              <w:left w:val="single" w:sz="6" w:space="0" w:color="auto"/>
              <w:bottom w:val="single" w:sz="6" w:space="0" w:color="auto"/>
              <w:right w:val="single" w:sz="6" w:space="0" w:color="auto"/>
            </w:tcBorders>
            <w:vAlign w:val="center"/>
          </w:tcPr>
          <w:p w14:paraId="39FF27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2020</w:t>
            </w:r>
          </w:p>
        </w:tc>
        <w:tc>
          <w:tcPr>
            <w:tcW w:w="0" w:type="auto"/>
            <w:tcBorders>
              <w:top w:val="single" w:sz="6" w:space="0" w:color="auto"/>
              <w:left w:val="single" w:sz="6" w:space="0" w:color="auto"/>
              <w:bottom w:val="single" w:sz="6" w:space="0" w:color="auto"/>
              <w:right w:val="single" w:sz="6" w:space="0" w:color="auto"/>
            </w:tcBorders>
            <w:vAlign w:val="center"/>
          </w:tcPr>
          <w:p w14:paraId="0C9362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D2960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0,030</w:t>
            </w:r>
          </w:p>
        </w:tc>
        <w:tc>
          <w:tcPr>
            <w:tcW w:w="0" w:type="auto"/>
            <w:tcBorders>
              <w:top w:val="single" w:sz="6" w:space="0" w:color="auto"/>
              <w:left w:val="single" w:sz="6" w:space="0" w:color="auto"/>
              <w:bottom w:val="single" w:sz="6" w:space="0" w:color="auto"/>
              <w:right w:val="single" w:sz="6" w:space="0" w:color="auto"/>
            </w:tcBorders>
            <w:vAlign w:val="center"/>
          </w:tcPr>
          <w:p w14:paraId="0760B7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0,297</w:t>
            </w:r>
          </w:p>
        </w:tc>
        <w:tc>
          <w:tcPr>
            <w:tcW w:w="0" w:type="auto"/>
            <w:tcBorders>
              <w:top w:val="single" w:sz="6" w:space="0" w:color="auto"/>
              <w:left w:val="single" w:sz="6" w:space="0" w:color="auto"/>
              <w:bottom w:val="single" w:sz="6" w:space="0" w:color="auto"/>
              <w:right w:val="single" w:sz="6" w:space="0" w:color="auto"/>
            </w:tcBorders>
            <w:vAlign w:val="center"/>
          </w:tcPr>
          <w:p w14:paraId="2466CCD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0,128</w:t>
            </w:r>
          </w:p>
        </w:tc>
        <w:tc>
          <w:tcPr>
            <w:tcW w:w="0" w:type="auto"/>
            <w:tcBorders>
              <w:top w:val="single" w:sz="6" w:space="0" w:color="auto"/>
              <w:left w:val="single" w:sz="6" w:space="0" w:color="auto"/>
              <w:bottom w:val="single" w:sz="6" w:space="0" w:color="auto"/>
              <w:right w:val="single" w:sz="6" w:space="0" w:color="auto"/>
            </w:tcBorders>
            <w:vAlign w:val="center"/>
          </w:tcPr>
          <w:p w14:paraId="16CC2E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0,46</w:t>
            </w:r>
          </w:p>
        </w:tc>
      </w:tr>
      <w:tr w:rsidR="005942A5" w:rsidRPr="00192077" w14:paraId="42D0001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0059E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54</w:t>
            </w:r>
          </w:p>
        </w:tc>
        <w:tc>
          <w:tcPr>
            <w:tcW w:w="0" w:type="auto"/>
            <w:tcBorders>
              <w:top w:val="single" w:sz="6" w:space="0" w:color="auto"/>
              <w:left w:val="single" w:sz="6" w:space="0" w:color="auto"/>
              <w:bottom w:val="single" w:sz="6" w:space="0" w:color="auto"/>
              <w:right w:val="single" w:sz="6" w:space="0" w:color="auto"/>
            </w:tcBorders>
            <w:vAlign w:val="center"/>
          </w:tcPr>
          <w:p w14:paraId="629E7E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ТК-3 - Перспектива №41</w:t>
            </w:r>
          </w:p>
        </w:tc>
        <w:tc>
          <w:tcPr>
            <w:tcW w:w="0" w:type="auto"/>
            <w:tcBorders>
              <w:top w:val="single" w:sz="6" w:space="0" w:color="auto"/>
              <w:left w:val="single" w:sz="6" w:space="0" w:color="auto"/>
              <w:bottom w:val="single" w:sz="6" w:space="0" w:color="auto"/>
              <w:right w:val="single" w:sz="6" w:space="0" w:color="auto"/>
            </w:tcBorders>
            <w:vAlign w:val="center"/>
          </w:tcPr>
          <w:p w14:paraId="756015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022E84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4DAD16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44A56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14:paraId="32D495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207478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0,499</w:t>
            </w:r>
          </w:p>
        </w:tc>
        <w:tc>
          <w:tcPr>
            <w:tcW w:w="0" w:type="auto"/>
            <w:tcBorders>
              <w:top w:val="single" w:sz="6" w:space="0" w:color="auto"/>
              <w:left w:val="single" w:sz="6" w:space="0" w:color="auto"/>
              <w:bottom w:val="single" w:sz="6" w:space="0" w:color="auto"/>
              <w:right w:val="single" w:sz="6" w:space="0" w:color="auto"/>
            </w:tcBorders>
            <w:vAlign w:val="center"/>
          </w:tcPr>
          <w:p w14:paraId="2F399F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0A2782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3E7C5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0,040</w:t>
            </w:r>
          </w:p>
        </w:tc>
        <w:tc>
          <w:tcPr>
            <w:tcW w:w="0" w:type="auto"/>
            <w:tcBorders>
              <w:top w:val="single" w:sz="6" w:space="0" w:color="auto"/>
              <w:left w:val="single" w:sz="6" w:space="0" w:color="auto"/>
              <w:bottom w:val="single" w:sz="6" w:space="0" w:color="auto"/>
              <w:right w:val="single" w:sz="6" w:space="0" w:color="auto"/>
            </w:tcBorders>
            <w:vAlign w:val="center"/>
          </w:tcPr>
          <w:p w14:paraId="6D7DC5F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0,394</w:t>
            </w:r>
          </w:p>
        </w:tc>
        <w:tc>
          <w:tcPr>
            <w:tcW w:w="0" w:type="auto"/>
            <w:tcBorders>
              <w:top w:val="single" w:sz="6" w:space="0" w:color="auto"/>
              <w:left w:val="single" w:sz="6" w:space="0" w:color="auto"/>
              <w:bottom w:val="single" w:sz="6" w:space="0" w:color="auto"/>
              <w:right w:val="single" w:sz="6" w:space="0" w:color="auto"/>
            </w:tcBorders>
            <w:vAlign w:val="center"/>
          </w:tcPr>
          <w:p w14:paraId="0D1FEE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0,170</w:t>
            </w:r>
          </w:p>
        </w:tc>
        <w:tc>
          <w:tcPr>
            <w:tcW w:w="0" w:type="auto"/>
            <w:tcBorders>
              <w:top w:val="single" w:sz="6" w:space="0" w:color="auto"/>
              <w:left w:val="single" w:sz="6" w:space="0" w:color="auto"/>
              <w:bottom w:val="single" w:sz="6" w:space="0" w:color="auto"/>
              <w:right w:val="single" w:sz="6" w:space="0" w:color="auto"/>
            </w:tcBorders>
            <w:vAlign w:val="center"/>
          </w:tcPr>
          <w:p w14:paraId="1D0E25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0,60</w:t>
            </w:r>
          </w:p>
        </w:tc>
      </w:tr>
      <w:tr w:rsidR="005942A5" w:rsidRPr="00192077" w14:paraId="165FA5F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A0DD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55</w:t>
            </w:r>
          </w:p>
        </w:tc>
        <w:tc>
          <w:tcPr>
            <w:tcW w:w="0" w:type="auto"/>
            <w:tcBorders>
              <w:top w:val="single" w:sz="6" w:space="0" w:color="auto"/>
              <w:left w:val="single" w:sz="6" w:space="0" w:color="auto"/>
              <w:bottom w:val="single" w:sz="6" w:space="0" w:color="auto"/>
              <w:right w:val="single" w:sz="6" w:space="0" w:color="auto"/>
            </w:tcBorders>
            <w:vAlign w:val="center"/>
          </w:tcPr>
          <w:p w14:paraId="766630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№42</w:t>
            </w:r>
          </w:p>
        </w:tc>
        <w:tc>
          <w:tcPr>
            <w:tcW w:w="0" w:type="auto"/>
            <w:tcBorders>
              <w:top w:val="single" w:sz="6" w:space="0" w:color="auto"/>
              <w:left w:val="single" w:sz="6" w:space="0" w:color="auto"/>
              <w:bottom w:val="single" w:sz="6" w:space="0" w:color="auto"/>
              <w:right w:val="single" w:sz="6" w:space="0" w:color="auto"/>
            </w:tcBorders>
            <w:vAlign w:val="center"/>
          </w:tcPr>
          <w:p w14:paraId="496691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Заречный</w:t>
            </w:r>
          </w:p>
        </w:tc>
        <w:tc>
          <w:tcPr>
            <w:tcW w:w="0" w:type="auto"/>
            <w:tcBorders>
              <w:top w:val="single" w:sz="6" w:space="0" w:color="auto"/>
              <w:left w:val="single" w:sz="6" w:space="0" w:color="auto"/>
              <w:bottom w:val="single" w:sz="6" w:space="0" w:color="auto"/>
              <w:right w:val="single" w:sz="6" w:space="0" w:color="auto"/>
            </w:tcBorders>
            <w:vAlign w:val="center"/>
          </w:tcPr>
          <w:p w14:paraId="7EF432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93F47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0,076</w:t>
            </w:r>
          </w:p>
        </w:tc>
        <w:tc>
          <w:tcPr>
            <w:tcW w:w="0" w:type="auto"/>
            <w:tcBorders>
              <w:top w:val="single" w:sz="6" w:space="0" w:color="auto"/>
              <w:left w:val="single" w:sz="6" w:space="0" w:color="auto"/>
              <w:bottom w:val="single" w:sz="6" w:space="0" w:color="auto"/>
              <w:right w:val="single" w:sz="6" w:space="0" w:color="auto"/>
            </w:tcBorders>
            <w:vAlign w:val="center"/>
          </w:tcPr>
          <w:p w14:paraId="0BB92DA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125</w:t>
            </w:r>
          </w:p>
        </w:tc>
        <w:tc>
          <w:tcPr>
            <w:tcW w:w="0" w:type="auto"/>
            <w:tcBorders>
              <w:top w:val="single" w:sz="6" w:space="0" w:color="auto"/>
              <w:left w:val="single" w:sz="6" w:space="0" w:color="auto"/>
              <w:bottom w:val="single" w:sz="6" w:space="0" w:color="auto"/>
              <w:right w:val="single" w:sz="6" w:space="0" w:color="auto"/>
            </w:tcBorders>
            <w:vAlign w:val="center"/>
          </w:tcPr>
          <w:p w14:paraId="5A18D5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05B42F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1,341</w:t>
            </w:r>
          </w:p>
        </w:tc>
        <w:tc>
          <w:tcPr>
            <w:tcW w:w="0" w:type="auto"/>
            <w:tcBorders>
              <w:top w:val="single" w:sz="6" w:space="0" w:color="auto"/>
              <w:left w:val="single" w:sz="6" w:space="0" w:color="auto"/>
              <w:bottom w:val="single" w:sz="6" w:space="0" w:color="auto"/>
              <w:right w:val="single" w:sz="6" w:space="0" w:color="auto"/>
            </w:tcBorders>
            <w:vAlign w:val="center"/>
          </w:tcPr>
          <w:p w14:paraId="6C8368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84B1B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4683D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0,114</w:t>
            </w:r>
          </w:p>
        </w:tc>
        <w:tc>
          <w:tcPr>
            <w:tcW w:w="0" w:type="auto"/>
            <w:tcBorders>
              <w:top w:val="single" w:sz="6" w:space="0" w:color="auto"/>
              <w:left w:val="single" w:sz="6" w:space="0" w:color="auto"/>
              <w:bottom w:val="single" w:sz="6" w:space="0" w:color="auto"/>
              <w:right w:val="single" w:sz="6" w:space="0" w:color="auto"/>
            </w:tcBorders>
            <w:vAlign w:val="center"/>
          </w:tcPr>
          <w:p w14:paraId="6E0773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1,122</w:t>
            </w:r>
          </w:p>
        </w:tc>
        <w:tc>
          <w:tcPr>
            <w:tcW w:w="0" w:type="auto"/>
            <w:tcBorders>
              <w:top w:val="single" w:sz="6" w:space="0" w:color="auto"/>
              <w:left w:val="single" w:sz="6" w:space="0" w:color="auto"/>
              <w:bottom w:val="single" w:sz="6" w:space="0" w:color="auto"/>
              <w:right w:val="single" w:sz="6" w:space="0" w:color="auto"/>
            </w:tcBorders>
            <w:vAlign w:val="center"/>
          </w:tcPr>
          <w:p w14:paraId="2EEF76F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0,483</w:t>
            </w:r>
          </w:p>
        </w:tc>
        <w:tc>
          <w:tcPr>
            <w:tcW w:w="0" w:type="auto"/>
            <w:tcBorders>
              <w:top w:val="single" w:sz="6" w:space="0" w:color="auto"/>
              <w:left w:val="single" w:sz="6" w:space="0" w:color="auto"/>
              <w:bottom w:val="single" w:sz="6" w:space="0" w:color="auto"/>
              <w:right w:val="single" w:sz="6" w:space="0" w:color="auto"/>
            </w:tcBorders>
            <w:vAlign w:val="center"/>
          </w:tcPr>
          <w:p w14:paraId="33B3DE3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1,72</w:t>
            </w:r>
          </w:p>
        </w:tc>
      </w:tr>
      <w:tr w:rsidR="005942A5" w:rsidRPr="00192077" w14:paraId="7FFE165A"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6EB5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56</w:t>
            </w:r>
          </w:p>
        </w:tc>
        <w:tc>
          <w:tcPr>
            <w:tcW w:w="0" w:type="auto"/>
            <w:tcBorders>
              <w:top w:val="single" w:sz="6" w:space="0" w:color="auto"/>
              <w:left w:val="single" w:sz="6" w:space="0" w:color="auto"/>
              <w:bottom w:val="single" w:sz="6" w:space="0" w:color="auto"/>
              <w:right w:val="single" w:sz="6" w:space="0" w:color="auto"/>
            </w:tcBorders>
            <w:vAlign w:val="center"/>
          </w:tcPr>
          <w:p w14:paraId="2848B32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№43</w:t>
            </w:r>
          </w:p>
        </w:tc>
        <w:tc>
          <w:tcPr>
            <w:tcW w:w="0" w:type="auto"/>
            <w:tcBorders>
              <w:top w:val="single" w:sz="6" w:space="0" w:color="auto"/>
              <w:left w:val="single" w:sz="6" w:space="0" w:color="auto"/>
              <w:bottom w:val="single" w:sz="6" w:space="0" w:color="auto"/>
              <w:right w:val="single" w:sz="6" w:space="0" w:color="auto"/>
            </w:tcBorders>
            <w:vAlign w:val="center"/>
          </w:tcPr>
          <w:p w14:paraId="080CDB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704E51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07A094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67351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14:paraId="010430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8C38E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0,788</w:t>
            </w:r>
          </w:p>
        </w:tc>
        <w:tc>
          <w:tcPr>
            <w:tcW w:w="0" w:type="auto"/>
            <w:tcBorders>
              <w:top w:val="single" w:sz="6" w:space="0" w:color="auto"/>
              <w:left w:val="single" w:sz="6" w:space="0" w:color="auto"/>
              <w:bottom w:val="single" w:sz="6" w:space="0" w:color="auto"/>
              <w:right w:val="single" w:sz="6" w:space="0" w:color="auto"/>
            </w:tcBorders>
            <w:vAlign w:val="center"/>
          </w:tcPr>
          <w:p w14:paraId="213741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FC822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BE9DB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0,071</w:t>
            </w:r>
          </w:p>
        </w:tc>
        <w:tc>
          <w:tcPr>
            <w:tcW w:w="0" w:type="auto"/>
            <w:tcBorders>
              <w:top w:val="single" w:sz="6" w:space="0" w:color="auto"/>
              <w:left w:val="single" w:sz="6" w:space="0" w:color="auto"/>
              <w:bottom w:val="single" w:sz="6" w:space="0" w:color="auto"/>
              <w:right w:val="single" w:sz="6" w:space="0" w:color="auto"/>
            </w:tcBorders>
            <w:vAlign w:val="center"/>
          </w:tcPr>
          <w:p w14:paraId="75910B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0,694</w:t>
            </w:r>
          </w:p>
        </w:tc>
        <w:tc>
          <w:tcPr>
            <w:tcW w:w="0" w:type="auto"/>
            <w:tcBorders>
              <w:top w:val="single" w:sz="6" w:space="0" w:color="auto"/>
              <w:left w:val="single" w:sz="6" w:space="0" w:color="auto"/>
              <w:bottom w:val="single" w:sz="6" w:space="0" w:color="auto"/>
              <w:right w:val="single" w:sz="6" w:space="0" w:color="auto"/>
            </w:tcBorders>
            <w:vAlign w:val="center"/>
          </w:tcPr>
          <w:p w14:paraId="5879A89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0,299</w:t>
            </w:r>
          </w:p>
        </w:tc>
        <w:tc>
          <w:tcPr>
            <w:tcW w:w="0" w:type="auto"/>
            <w:tcBorders>
              <w:top w:val="single" w:sz="6" w:space="0" w:color="auto"/>
              <w:left w:val="single" w:sz="6" w:space="0" w:color="auto"/>
              <w:bottom w:val="single" w:sz="6" w:space="0" w:color="auto"/>
              <w:right w:val="single" w:sz="6" w:space="0" w:color="auto"/>
            </w:tcBorders>
            <w:vAlign w:val="center"/>
          </w:tcPr>
          <w:p w14:paraId="4E4674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1,06</w:t>
            </w:r>
          </w:p>
        </w:tc>
      </w:tr>
      <w:tr w:rsidR="005942A5" w:rsidRPr="00192077" w14:paraId="6FB45DE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AC73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57</w:t>
            </w:r>
          </w:p>
        </w:tc>
        <w:tc>
          <w:tcPr>
            <w:tcW w:w="0" w:type="auto"/>
            <w:tcBorders>
              <w:top w:val="single" w:sz="6" w:space="0" w:color="auto"/>
              <w:left w:val="single" w:sz="6" w:space="0" w:color="auto"/>
              <w:bottom w:val="single" w:sz="6" w:space="0" w:color="auto"/>
              <w:right w:val="single" w:sz="6" w:space="0" w:color="auto"/>
            </w:tcBorders>
            <w:vAlign w:val="center"/>
          </w:tcPr>
          <w:p w14:paraId="5FCE687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ТК-2 - Перспектива №44</w:t>
            </w:r>
          </w:p>
        </w:tc>
        <w:tc>
          <w:tcPr>
            <w:tcW w:w="0" w:type="auto"/>
            <w:tcBorders>
              <w:top w:val="single" w:sz="6" w:space="0" w:color="auto"/>
              <w:left w:val="single" w:sz="6" w:space="0" w:color="auto"/>
              <w:bottom w:val="single" w:sz="6" w:space="0" w:color="auto"/>
              <w:right w:val="single" w:sz="6" w:space="0" w:color="auto"/>
            </w:tcBorders>
            <w:vAlign w:val="center"/>
          </w:tcPr>
          <w:p w14:paraId="0C8B88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5FFFC7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28DAF0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080D2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14:paraId="29259B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22DBF62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1,427</w:t>
            </w:r>
          </w:p>
        </w:tc>
        <w:tc>
          <w:tcPr>
            <w:tcW w:w="0" w:type="auto"/>
            <w:tcBorders>
              <w:top w:val="single" w:sz="6" w:space="0" w:color="auto"/>
              <w:left w:val="single" w:sz="6" w:space="0" w:color="auto"/>
              <w:bottom w:val="single" w:sz="6" w:space="0" w:color="auto"/>
              <w:right w:val="single" w:sz="6" w:space="0" w:color="auto"/>
            </w:tcBorders>
            <w:vAlign w:val="center"/>
          </w:tcPr>
          <w:p w14:paraId="6B7EA6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4C6A47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3A1328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0,107</w:t>
            </w:r>
          </w:p>
        </w:tc>
        <w:tc>
          <w:tcPr>
            <w:tcW w:w="0" w:type="auto"/>
            <w:tcBorders>
              <w:top w:val="single" w:sz="6" w:space="0" w:color="auto"/>
              <w:left w:val="single" w:sz="6" w:space="0" w:color="auto"/>
              <w:bottom w:val="single" w:sz="6" w:space="0" w:color="auto"/>
              <w:right w:val="single" w:sz="6" w:space="0" w:color="auto"/>
            </w:tcBorders>
            <w:vAlign w:val="center"/>
          </w:tcPr>
          <w:p w14:paraId="5A1CBDF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1,057</w:t>
            </w:r>
          </w:p>
        </w:tc>
        <w:tc>
          <w:tcPr>
            <w:tcW w:w="0" w:type="auto"/>
            <w:tcBorders>
              <w:top w:val="single" w:sz="6" w:space="0" w:color="auto"/>
              <w:left w:val="single" w:sz="6" w:space="0" w:color="auto"/>
              <w:bottom w:val="single" w:sz="6" w:space="0" w:color="auto"/>
              <w:right w:val="single" w:sz="6" w:space="0" w:color="auto"/>
            </w:tcBorders>
            <w:vAlign w:val="center"/>
          </w:tcPr>
          <w:p w14:paraId="1BB05A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0,456</w:t>
            </w:r>
          </w:p>
        </w:tc>
        <w:tc>
          <w:tcPr>
            <w:tcW w:w="0" w:type="auto"/>
            <w:tcBorders>
              <w:top w:val="single" w:sz="6" w:space="0" w:color="auto"/>
              <w:left w:val="single" w:sz="6" w:space="0" w:color="auto"/>
              <w:bottom w:val="single" w:sz="6" w:space="0" w:color="auto"/>
              <w:right w:val="single" w:sz="6" w:space="0" w:color="auto"/>
            </w:tcBorders>
            <w:vAlign w:val="center"/>
          </w:tcPr>
          <w:p w14:paraId="578A4C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1,62</w:t>
            </w:r>
          </w:p>
        </w:tc>
      </w:tr>
      <w:tr w:rsidR="005942A5" w:rsidRPr="00192077" w14:paraId="7FC7360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83650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58</w:t>
            </w:r>
          </w:p>
        </w:tc>
        <w:tc>
          <w:tcPr>
            <w:tcW w:w="0" w:type="auto"/>
            <w:tcBorders>
              <w:top w:val="single" w:sz="6" w:space="0" w:color="auto"/>
              <w:left w:val="single" w:sz="6" w:space="0" w:color="auto"/>
              <w:bottom w:val="single" w:sz="6" w:space="0" w:color="auto"/>
              <w:right w:val="single" w:sz="6" w:space="0" w:color="auto"/>
            </w:tcBorders>
            <w:vAlign w:val="center"/>
          </w:tcPr>
          <w:p w14:paraId="4CC765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ТК-11 - Перспектива №45</w:t>
            </w:r>
          </w:p>
        </w:tc>
        <w:tc>
          <w:tcPr>
            <w:tcW w:w="0" w:type="auto"/>
            <w:tcBorders>
              <w:top w:val="single" w:sz="6" w:space="0" w:color="auto"/>
              <w:left w:val="single" w:sz="6" w:space="0" w:color="auto"/>
              <w:bottom w:val="single" w:sz="6" w:space="0" w:color="auto"/>
              <w:right w:val="single" w:sz="6" w:space="0" w:color="auto"/>
            </w:tcBorders>
            <w:vAlign w:val="center"/>
          </w:tcPr>
          <w:p w14:paraId="1892B2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4ECBFB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027423C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C8D06E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094E60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1ECE64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0,428</w:t>
            </w:r>
          </w:p>
        </w:tc>
        <w:tc>
          <w:tcPr>
            <w:tcW w:w="0" w:type="auto"/>
            <w:tcBorders>
              <w:top w:val="single" w:sz="6" w:space="0" w:color="auto"/>
              <w:left w:val="single" w:sz="6" w:space="0" w:color="auto"/>
              <w:bottom w:val="single" w:sz="6" w:space="0" w:color="auto"/>
              <w:right w:val="single" w:sz="6" w:space="0" w:color="auto"/>
            </w:tcBorders>
            <w:vAlign w:val="center"/>
          </w:tcPr>
          <w:p w14:paraId="6EE589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6EA48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4F227F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28F47EA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0,338</w:t>
            </w:r>
          </w:p>
        </w:tc>
        <w:tc>
          <w:tcPr>
            <w:tcW w:w="0" w:type="auto"/>
            <w:tcBorders>
              <w:top w:val="single" w:sz="6" w:space="0" w:color="auto"/>
              <w:left w:val="single" w:sz="6" w:space="0" w:color="auto"/>
              <w:bottom w:val="single" w:sz="6" w:space="0" w:color="auto"/>
              <w:right w:val="single" w:sz="6" w:space="0" w:color="auto"/>
            </w:tcBorders>
            <w:vAlign w:val="center"/>
          </w:tcPr>
          <w:p w14:paraId="46ABCEE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0,145</w:t>
            </w:r>
          </w:p>
        </w:tc>
        <w:tc>
          <w:tcPr>
            <w:tcW w:w="0" w:type="auto"/>
            <w:tcBorders>
              <w:top w:val="single" w:sz="6" w:space="0" w:color="auto"/>
              <w:left w:val="single" w:sz="6" w:space="0" w:color="auto"/>
              <w:bottom w:val="single" w:sz="6" w:space="0" w:color="auto"/>
              <w:right w:val="single" w:sz="6" w:space="0" w:color="auto"/>
            </w:tcBorders>
            <w:vAlign w:val="center"/>
          </w:tcPr>
          <w:p w14:paraId="482CF53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0,52</w:t>
            </w:r>
          </w:p>
        </w:tc>
      </w:tr>
      <w:tr w:rsidR="005942A5" w:rsidRPr="00192077" w14:paraId="1A4F5AC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6FE9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59</w:t>
            </w:r>
          </w:p>
        </w:tc>
        <w:tc>
          <w:tcPr>
            <w:tcW w:w="0" w:type="auto"/>
            <w:tcBorders>
              <w:top w:val="single" w:sz="6" w:space="0" w:color="auto"/>
              <w:left w:val="single" w:sz="6" w:space="0" w:color="auto"/>
              <w:bottom w:val="single" w:sz="6" w:space="0" w:color="auto"/>
              <w:right w:val="single" w:sz="6" w:space="0" w:color="auto"/>
            </w:tcBorders>
            <w:vAlign w:val="center"/>
          </w:tcPr>
          <w:p w14:paraId="185B00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врезка - Перспектива №46</w:t>
            </w:r>
          </w:p>
        </w:tc>
        <w:tc>
          <w:tcPr>
            <w:tcW w:w="0" w:type="auto"/>
            <w:tcBorders>
              <w:top w:val="single" w:sz="6" w:space="0" w:color="auto"/>
              <w:left w:val="single" w:sz="6" w:space="0" w:color="auto"/>
              <w:bottom w:val="single" w:sz="6" w:space="0" w:color="auto"/>
              <w:right w:val="single" w:sz="6" w:space="0" w:color="auto"/>
            </w:tcBorders>
            <w:vAlign w:val="center"/>
          </w:tcPr>
          <w:p w14:paraId="763A51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3660E8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EB459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27E9B8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4C5603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AC572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1,182</w:t>
            </w:r>
          </w:p>
        </w:tc>
        <w:tc>
          <w:tcPr>
            <w:tcW w:w="0" w:type="auto"/>
            <w:tcBorders>
              <w:top w:val="single" w:sz="6" w:space="0" w:color="auto"/>
              <w:left w:val="single" w:sz="6" w:space="0" w:color="auto"/>
              <w:bottom w:val="single" w:sz="6" w:space="0" w:color="auto"/>
              <w:right w:val="single" w:sz="6" w:space="0" w:color="auto"/>
            </w:tcBorders>
            <w:vAlign w:val="center"/>
          </w:tcPr>
          <w:p w14:paraId="23D2E4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C928A1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CC828F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0,100</w:t>
            </w:r>
          </w:p>
        </w:tc>
        <w:tc>
          <w:tcPr>
            <w:tcW w:w="0" w:type="auto"/>
            <w:tcBorders>
              <w:top w:val="single" w:sz="6" w:space="0" w:color="auto"/>
              <w:left w:val="single" w:sz="6" w:space="0" w:color="auto"/>
              <w:bottom w:val="single" w:sz="6" w:space="0" w:color="auto"/>
              <w:right w:val="single" w:sz="6" w:space="0" w:color="auto"/>
            </w:tcBorders>
            <w:vAlign w:val="center"/>
          </w:tcPr>
          <w:p w14:paraId="35D83D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0,989</w:t>
            </w:r>
          </w:p>
        </w:tc>
        <w:tc>
          <w:tcPr>
            <w:tcW w:w="0" w:type="auto"/>
            <w:tcBorders>
              <w:top w:val="single" w:sz="6" w:space="0" w:color="auto"/>
              <w:left w:val="single" w:sz="6" w:space="0" w:color="auto"/>
              <w:bottom w:val="single" w:sz="6" w:space="0" w:color="auto"/>
              <w:right w:val="single" w:sz="6" w:space="0" w:color="auto"/>
            </w:tcBorders>
            <w:vAlign w:val="center"/>
          </w:tcPr>
          <w:p w14:paraId="43B8A9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0,426</w:t>
            </w:r>
          </w:p>
        </w:tc>
        <w:tc>
          <w:tcPr>
            <w:tcW w:w="0" w:type="auto"/>
            <w:tcBorders>
              <w:top w:val="single" w:sz="6" w:space="0" w:color="auto"/>
              <w:left w:val="single" w:sz="6" w:space="0" w:color="auto"/>
              <w:bottom w:val="single" w:sz="6" w:space="0" w:color="auto"/>
              <w:right w:val="single" w:sz="6" w:space="0" w:color="auto"/>
            </w:tcBorders>
            <w:vAlign w:val="center"/>
          </w:tcPr>
          <w:p w14:paraId="1E39611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1,52</w:t>
            </w:r>
          </w:p>
        </w:tc>
      </w:tr>
      <w:tr w:rsidR="005942A5" w:rsidRPr="00192077" w14:paraId="37B9CBC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5A0B1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26691F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ТК-2 - Перспектива №47</w:t>
            </w:r>
          </w:p>
        </w:tc>
        <w:tc>
          <w:tcPr>
            <w:tcW w:w="0" w:type="auto"/>
            <w:tcBorders>
              <w:top w:val="single" w:sz="6" w:space="0" w:color="auto"/>
              <w:left w:val="single" w:sz="6" w:space="0" w:color="auto"/>
              <w:bottom w:val="single" w:sz="6" w:space="0" w:color="auto"/>
              <w:right w:val="single" w:sz="6" w:space="0" w:color="auto"/>
            </w:tcBorders>
            <w:vAlign w:val="center"/>
          </w:tcPr>
          <w:p w14:paraId="29E340D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0E3C41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8A385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4411E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013DDD2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D5A7B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0,952</w:t>
            </w:r>
          </w:p>
        </w:tc>
        <w:tc>
          <w:tcPr>
            <w:tcW w:w="0" w:type="auto"/>
            <w:tcBorders>
              <w:top w:val="single" w:sz="6" w:space="0" w:color="auto"/>
              <w:left w:val="single" w:sz="6" w:space="0" w:color="auto"/>
              <w:bottom w:val="single" w:sz="6" w:space="0" w:color="auto"/>
              <w:right w:val="single" w:sz="6" w:space="0" w:color="auto"/>
            </w:tcBorders>
            <w:vAlign w:val="center"/>
          </w:tcPr>
          <w:p w14:paraId="53386F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72D4B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FBED9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0,086</w:t>
            </w:r>
          </w:p>
        </w:tc>
        <w:tc>
          <w:tcPr>
            <w:tcW w:w="0" w:type="auto"/>
            <w:tcBorders>
              <w:top w:val="single" w:sz="6" w:space="0" w:color="auto"/>
              <w:left w:val="single" w:sz="6" w:space="0" w:color="auto"/>
              <w:bottom w:val="single" w:sz="6" w:space="0" w:color="auto"/>
              <w:right w:val="single" w:sz="6" w:space="0" w:color="auto"/>
            </w:tcBorders>
            <w:vAlign w:val="center"/>
          </w:tcPr>
          <w:p w14:paraId="37BD9A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0,839</w:t>
            </w:r>
          </w:p>
        </w:tc>
        <w:tc>
          <w:tcPr>
            <w:tcW w:w="0" w:type="auto"/>
            <w:tcBorders>
              <w:top w:val="single" w:sz="6" w:space="0" w:color="auto"/>
              <w:left w:val="single" w:sz="6" w:space="0" w:color="auto"/>
              <w:bottom w:val="single" w:sz="6" w:space="0" w:color="auto"/>
              <w:right w:val="single" w:sz="6" w:space="0" w:color="auto"/>
            </w:tcBorders>
            <w:vAlign w:val="center"/>
          </w:tcPr>
          <w:p w14:paraId="7FD62C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0,361</w:t>
            </w:r>
          </w:p>
        </w:tc>
        <w:tc>
          <w:tcPr>
            <w:tcW w:w="0" w:type="auto"/>
            <w:tcBorders>
              <w:top w:val="single" w:sz="6" w:space="0" w:color="auto"/>
              <w:left w:val="single" w:sz="6" w:space="0" w:color="auto"/>
              <w:bottom w:val="single" w:sz="6" w:space="0" w:color="auto"/>
              <w:right w:val="single" w:sz="6" w:space="0" w:color="auto"/>
            </w:tcBorders>
            <w:vAlign w:val="center"/>
          </w:tcPr>
          <w:p w14:paraId="567DEB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1,29</w:t>
            </w:r>
          </w:p>
        </w:tc>
      </w:tr>
      <w:tr w:rsidR="005942A5" w:rsidRPr="00192077" w14:paraId="4BB7905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CAAD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61</w:t>
            </w:r>
          </w:p>
        </w:tc>
        <w:tc>
          <w:tcPr>
            <w:tcW w:w="0" w:type="auto"/>
            <w:tcBorders>
              <w:top w:val="single" w:sz="6" w:space="0" w:color="auto"/>
              <w:left w:val="single" w:sz="6" w:space="0" w:color="auto"/>
              <w:bottom w:val="single" w:sz="6" w:space="0" w:color="auto"/>
              <w:right w:val="single" w:sz="6" w:space="0" w:color="auto"/>
            </w:tcBorders>
            <w:vAlign w:val="center"/>
          </w:tcPr>
          <w:p w14:paraId="137FAF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ТК-5 - Перспектива №48</w:t>
            </w:r>
          </w:p>
        </w:tc>
        <w:tc>
          <w:tcPr>
            <w:tcW w:w="0" w:type="auto"/>
            <w:tcBorders>
              <w:top w:val="single" w:sz="6" w:space="0" w:color="auto"/>
              <w:left w:val="single" w:sz="6" w:space="0" w:color="auto"/>
              <w:bottom w:val="single" w:sz="6" w:space="0" w:color="auto"/>
              <w:right w:val="single" w:sz="6" w:space="0" w:color="auto"/>
            </w:tcBorders>
            <w:vAlign w:val="center"/>
          </w:tcPr>
          <w:p w14:paraId="247F56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442EB3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E9B9EA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32180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14:paraId="775BAF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379214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0,269</w:t>
            </w:r>
          </w:p>
        </w:tc>
        <w:tc>
          <w:tcPr>
            <w:tcW w:w="0" w:type="auto"/>
            <w:tcBorders>
              <w:top w:val="single" w:sz="6" w:space="0" w:color="auto"/>
              <w:left w:val="single" w:sz="6" w:space="0" w:color="auto"/>
              <w:bottom w:val="single" w:sz="6" w:space="0" w:color="auto"/>
              <w:right w:val="single" w:sz="6" w:space="0" w:color="auto"/>
            </w:tcBorders>
            <w:vAlign w:val="center"/>
          </w:tcPr>
          <w:p w14:paraId="28FE05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423B4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8DB83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0,020</w:t>
            </w:r>
          </w:p>
        </w:tc>
        <w:tc>
          <w:tcPr>
            <w:tcW w:w="0" w:type="auto"/>
            <w:tcBorders>
              <w:top w:val="single" w:sz="6" w:space="0" w:color="auto"/>
              <w:left w:val="single" w:sz="6" w:space="0" w:color="auto"/>
              <w:bottom w:val="single" w:sz="6" w:space="0" w:color="auto"/>
              <w:right w:val="single" w:sz="6" w:space="0" w:color="auto"/>
            </w:tcBorders>
            <w:vAlign w:val="center"/>
          </w:tcPr>
          <w:p w14:paraId="784033A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0,199</w:t>
            </w:r>
          </w:p>
        </w:tc>
        <w:tc>
          <w:tcPr>
            <w:tcW w:w="0" w:type="auto"/>
            <w:tcBorders>
              <w:top w:val="single" w:sz="6" w:space="0" w:color="auto"/>
              <w:left w:val="single" w:sz="6" w:space="0" w:color="auto"/>
              <w:bottom w:val="single" w:sz="6" w:space="0" w:color="auto"/>
              <w:right w:val="single" w:sz="6" w:space="0" w:color="auto"/>
            </w:tcBorders>
            <w:vAlign w:val="center"/>
          </w:tcPr>
          <w:p w14:paraId="5209D5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0,086</w:t>
            </w:r>
          </w:p>
        </w:tc>
        <w:tc>
          <w:tcPr>
            <w:tcW w:w="0" w:type="auto"/>
            <w:tcBorders>
              <w:top w:val="single" w:sz="6" w:space="0" w:color="auto"/>
              <w:left w:val="single" w:sz="6" w:space="0" w:color="auto"/>
              <w:bottom w:val="single" w:sz="6" w:space="0" w:color="auto"/>
              <w:right w:val="single" w:sz="6" w:space="0" w:color="auto"/>
            </w:tcBorders>
            <w:vAlign w:val="center"/>
          </w:tcPr>
          <w:p w14:paraId="5E5DB36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0,31</w:t>
            </w:r>
          </w:p>
        </w:tc>
      </w:tr>
      <w:tr w:rsidR="005942A5" w:rsidRPr="00192077" w14:paraId="7ACF5A1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2A30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62</w:t>
            </w:r>
          </w:p>
        </w:tc>
        <w:tc>
          <w:tcPr>
            <w:tcW w:w="0" w:type="auto"/>
            <w:tcBorders>
              <w:top w:val="single" w:sz="6" w:space="0" w:color="auto"/>
              <w:left w:val="single" w:sz="6" w:space="0" w:color="auto"/>
              <w:bottom w:val="single" w:sz="6" w:space="0" w:color="auto"/>
              <w:right w:val="single" w:sz="6" w:space="0" w:color="auto"/>
            </w:tcBorders>
            <w:vAlign w:val="center"/>
          </w:tcPr>
          <w:p w14:paraId="59A0F8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ТК-4 - Перспектива №49</w:t>
            </w:r>
          </w:p>
        </w:tc>
        <w:tc>
          <w:tcPr>
            <w:tcW w:w="0" w:type="auto"/>
            <w:tcBorders>
              <w:top w:val="single" w:sz="6" w:space="0" w:color="auto"/>
              <w:left w:val="single" w:sz="6" w:space="0" w:color="auto"/>
              <w:bottom w:val="single" w:sz="6" w:space="0" w:color="auto"/>
              <w:right w:val="single" w:sz="6" w:space="0" w:color="auto"/>
            </w:tcBorders>
            <w:vAlign w:val="center"/>
          </w:tcPr>
          <w:p w14:paraId="0F7205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244DDA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9C766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1BC332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14:paraId="3C0238C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C480DB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0,122</w:t>
            </w:r>
          </w:p>
        </w:tc>
        <w:tc>
          <w:tcPr>
            <w:tcW w:w="0" w:type="auto"/>
            <w:tcBorders>
              <w:top w:val="single" w:sz="6" w:space="0" w:color="auto"/>
              <w:left w:val="single" w:sz="6" w:space="0" w:color="auto"/>
              <w:bottom w:val="single" w:sz="6" w:space="0" w:color="auto"/>
              <w:right w:val="single" w:sz="6" w:space="0" w:color="auto"/>
            </w:tcBorders>
            <w:vAlign w:val="center"/>
          </w:tcPr>
          <w:p w14:paraId="334227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BED73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F6875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0,010</w:t>
            </w:r>
          </w:p>
        </w:tc>
        <w:tc>
          <w:tcPr>
            <w:tcW w:w="0" w:type="auto"/>
            <w:tcBorders>
              <w:top w:val="single" w:sz="6" w:space="0" w:color="auto"/>
              <w:left w:val="single" w:sz="6" w:space="0" w:color="auto"/>
              <w:bottom w:val="single" w:sz="6" w:space="0" w:color="auto"/>
              <w:right w:val="single" w:sz="6" w:space="0" w:color="auto"/>
            </w:tcBorders>
            <w:vAlign w:val="center"/>
          </w:tcPr>
          <w:p w14:paraId="556B5F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0,096</w:t>
            </w:r>
          </w:p>
        </w:tc>
        <w:tc>
          <w:tcPr>
            <w:tcW w:w="0" w:type="auto"/>
            <w:tcBorders>
              <w:top w:val="single" w:sz="6" w:space="0" w:color="auto"/>
              <w:left w:val="single" w:sz="6" w:space="0" w:color="auto"/>
              <w:bottom w:val="single" w:sz="6" w:space="0" w:color="auto"/>
              <w:right w:val="single" w:sz="6" w:space="0" w:color="auto"/>
            </w:tcBorders>
            <w:vAlign w:val="center"/>
          </w:tcPr>
          <w:p w14:paraId="134829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0,042</w:t>
            </w:r>
          </w:p>
        </w:tc>
        <w:tc>
          <w:tcPr>
            <w:tcW w:w="0" w:type="auto"/>
            <w:tcBorders>
              <w:top w:val="single" w:sz="6" w:space="0" w:color="auto"/>
              <w:left w:val="single" w:sz="6" w:space="0" w:color="auto"/>
              <w:bottom w:val="single" w:sz="6" w:space="0" w:color="auto"/>
              <w:right w:val="single" w:sz="6" w:space="0" w:color="auto"/>
            </w:tcBorders>
            <w:vAlign w:val="center"/>
          </w:tcPr>
          <w:p w14:paraId="5261538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0,15</w:t>
            </w:r>
          </w:p>
        </w:tc>
      </w:tr>
      <w:tr w:rsidR="005942A5" w:rsidRPr="00192077" w14:paraId="6EB1D2C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FC0B0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63</w:t>
            </w:r>
          </w:p>
        </w:tc>
        <w:tc>
          <w:tcPr>
            <w:tcW w:w="0" w:type="auto"/>
            <w:tcBorders>
              <w:top w:val="single" w:sz="6" w:space="0" w:color="auto"/>
              <w:left w:val="single" w:sz="6" w:space="0" w:color="auto"/>
              <w:bottom w:val="single" w:sz="6" w:space="0" w:color="auto"/>
              <w:right w:val="single" w:sz="6" w:space="0" w:color="auto"/>
            </w:tcBorders>
            <w:vAlign w:val="center"/>
          </w:tcPr>
          <w:p w14:paraId="1E4981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15 - Перспектива №5</w:t>
            </w:r>
          </w:p>
        </w:tc>
        <w:tc>
          <w:tcPr>
            <w:tcW w:w="0" w:type="auto"/>
            <w:tcBorders>
              <w:top w:val="single" w:sz="6" w:space="0" w:color="auto"/>
              <w:left w:val="single" w:sz="6" w:space="0" w:color="auto"/>
              <w:bottom w:val="single" w:sz="6" w:space="0" w:color="auto"/>
              <w:right w:val="single" w:sz="6" w:space="0" w:color="auto"/>
            </w:tcBorders>
            <w:vAlign w:val="center"/>
          </w:tcPr>
          <w:p w14:paraId="05057D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Бужаниново</w:t>
            </w:r>
          </w:p>
        </w:tc>
        <w:tc>
          <w:tcPr>
            <w:tcW w:w="0" w:type="auto"/>
            <w:tcBorders>
              <w:top w:val="single" w:sz="6" w:space="0" w:color="auto"/>
              <w:left w:val="single" w:sz="6" w:space="0" w:color="auto"/>
              <w:bottom w:val="single" w:sz="6" w:space="0" w:color="auto"/>
              <w:right w:val="single" w:sz="6" w:space="0" w:color="auto"/>
            </w:tcBorders>
            <w:vAlign w:val="center"/>
          </w:tcPr>
          <w:p w14:paraId="3EA889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2ACC6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1939CE4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14:paraId="59AB88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49BE4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2,364</w:t>
            </w:r>
          </w:p>
        </w:tc>
        <w:tc>
          <w:tcPr>
            <w:tcW w:w="0" w:type="auto"/>
            <w:tcBorders>
              <w:top w:val="single" w:sz="6" w:space="0" w:color="auto"/>
              <w:left w:val="single" w:sz="6" w:space="0" w:color="auto"/>
              <w:bottom w:val="single" w:sz="6" w:space="0" w:color="auto"/>
              <w:right w:val="single" w:sz="6" w:space="0" w:color="auto"/>
            </w:tcBorders>
            <w:vAlign w:val="center"/>
          </w:tcPr>
          <w:p w14:paraId="0B9904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83EFC8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36A07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0,213</w:t>
            </w:r>
          </w:p>
        </w:tc>
        <w:tc>
          <w:tcPr>
            <w:tcW w:w="0" w:type="auto"/>
            <w:tcBorders>
              <w:top w:val="single" w:sz="6" w:space="0" w:color="auto"/>
              <w:left w:val="single" w:sz="6" w:space="0" w:color="auto"/>
              <w:bottom w:val="single" w:sz="6" w:space="0" w:color="auto"/>
              <w:right w:val="single" w:sz="6" w:space="0" w:color="auto"/>
            </w:tcBorders>
            <w:vAlign w:val="center"/>
          </w:tcPr>
          <w:p w14:paraId="45B758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2,082</w:t>
            </w:r>
          </w:p>
        </w:tc>
        <w:tc>
          <w:tcPr>
            <w:tcW w:w="0" w:type="auto"/>
            <w:tcBorders>
              <w:top w:val="single" w:sz="6" w:space="0" w:color="auto"/>
              <w:left w:val="single" w:sz="6" w:space="0" w:color="auto"/>
              <w:bottom w:val="single" w:sz="6" w:space="0" w:color="auto"/>
              <w:right w:val="single" w:sz="6" w:space="0" w:color="auto"/>
            </w:tcBorders>
            <w:vAlign w:val="center"/>
          </w:tcPr>
          <w:p w14:paraId="25BC3FF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0,897</w:t>
            </w:r>
          </w:p>
        </w:tc>
        <w:tc>
          <w:tcPr>
            <w:tcW w:w="0" w:type="auto"/>
            <w:tcBorders>
              <w:top w:val="single" w:sz="6" w:space="0" w:color="auto"/>
              <w:left w:val="single" w:sz="6" w:space="0" w:color="auto"/>
              <w:bottom w:val="single" w:sz="6" w:space="0" w:color="auto"/>
              <w:right w:val="single" w:sz="6" w:space="0" w:color="auto"/>
            </w:tcBorders>
            <w:vAlign w:val="center"/>
          </w:tcPr>
          <w:p w14:paraId="41EE51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3,19</w:t>
            </w:r>
          </w:p>
        </w:tc>
      </w:tr>
      <w:tr w:rsidR="005942A5" w:rsidRPr="00192077" w14:paraId="6610B5E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EF49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64</w:t>
            </w:r>
          </w:p>
        </w:tc>
        <w:tc>
          <w:tcPr>
            <w:tcW w:w="0" w:type="auto"/>
            <w:tcBorders>
              <w:top w:val="single" w:sz="6" w:space="0" w:color="auto"/>
              <w:left w:val="single" w:sz="6" w:space="0" w:color="auto"/>
              <w:bottom w:val="single" w:sz="6" w:space="0" w:color="auto"/>
              <w:right w:val="single" w:sz="6" w:space="0" w:color="auto"/>
            </w:tcBorders>
            <w:vAlign w:val="center"/>
          </w:tcPr>
          <w:p w14:paraId="14F1D1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ТК-35 - Перспектива №50</w:t>
            </w:r>
          </w:p>
        </w:tc>
        <w:tc>
          <w:tcPr>
            <w:tcW w:w="0" w:type="auto"/>
            <w:tcBorders>
              <w:top w:val="single" w:sz="6" w:space="0" w:color="auto"/>
              <w:left w:val="single" w:sz="6" w:space="0" w:color="auto"/>
              <w:bottom w:val="single" w:sz="6" w:space="0" w:color="auto"/>
              <w:right w:val="single" w:sz="6" w:space="0" w:color="auto"/>
            </w:tcBorders>
            <w:vAlign w:val="center"/>
          </w:tcPr>
          <w:p w14:paraId="1BF8F4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ФКП «НИЦ РКП»</w:t>
            </w:r>
          </w:p>
        </w:tc>
        <w:tc>
          <w:tcPr>
            <w:tcW w:w="0" w:type="auto"/>
            <w:tcBorders>
              <w:top w:val="single" w:sz="6" w:space="0" w:color="auto"/>
              <w:left w:val="single" w:sz="6" w:space="0" w:color="auto"/>
              <w:bottom w:val="single" w:sz="6" w:space="0" w:color="auto"/>
              <w:right w:val="single" w:sz="6" w:space="0" w:color="auto"/>
            </w:tcBorders>
            <w:vAlign w:val="center"/>
          </w:tcPr>
          <w:p w14:paraId="38D9581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ФКП «НИЦ РКП»</w:t>
            </w:r>
          </w:p>
        </w:tc>
        <w:tc>
          <w:tcPr>
            <w:tcW w:w="0" w:type="auto"/>
            <w:tcBorders>
              <w:top w:val="single" w:sz="6" w:space="0" w:color="auto"/>
              <w:left w:val="single" w:sz="6" w:space="0" w:color="auto"/>
              <w:bottom w:val="single" w:sz="6" w:space="0" w:color="auto"/>
              <w:right w:val="single" w:sz="6" w:space="0" w:color="auto"/>
            </w:tcBorders>
            <w:vAlign w:val="center"/>
          </w:tcPr>
          <w:p w14:paraId="0515D12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104F0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14:paraId="258E0E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5CDEDF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0,428</w:t>
            </w:r>
          </w:p>
        </w:tc>
        <w:tc>
          <w:tcPr>
            <w:tcW w:w="0" w:type="auto"/>
            <w:tcBorders>
              <w:top w:val="single" w:sz="6" w:space="0" w:color="auto"/>
              <w:left w:val="single" w:sz="6" w:space="0" w:color="auto"/>
              <w:bottom w:val="single" w:sz="6" w:space="0" w:color="auto"/>
              <w:right w:val="single" w:sz="6" w:space="0" w:color="auto"/>
            </w:tcBorders>
            <w:vAlign w:val="center"/>
          </w:tcPr>
          <w:p w14:paraId="582F8E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37E6A4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3C133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0,036</w:t>
            </w:r>
          </w:p>
        </w:tc>
        <w:tc>
          <w:tcPr>
            <w:tcW w:w="0" w:type="auto"/>
            <w:tcBorders>
              <w:top w:val="single" w:sz="6" w:space="0" w:color="auto"/>
              <w:left w:val="single" w:sz="6" w:space="0" w:color="auto"/>
              <w:bottom w:val="single" w:sz="6" w:space="0" w:color="auto"/>
              <w:right w:val="single" w:sz="6" w:space="0" w:color="auto"/>
            </w:tcBorders>
            <w:vAlign w:val="center"/>
          </w:tcPr>
          <w:p w14:paraId="75E7C7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0,358</w:t>
            </w:r>
          </w:p>
        </w:tc>
        <w:tc>
          <w:tcPr>
            <w:tcW w:w="0" w:type="auto"/>
            <w:tcBorders>
              <w:top w:val="single" w:sz="6" w:space="0" w:color="auto"/>
              <w:left w:val="single" w:sz="6" w:space="0" w:color="auto"/>
              <w:bottom w:val="single" w:sz="6" w:space="0" w:color="auto"/>
              <w:right w:val="single" w:sz="6" w:space="0" w:color="auto"/>
            </w:tcBorders>
            <w:vAlign w:val="center"/>
          </w:tcPr>
          <w:p w14:paraId="57EB51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0,154</w:t>
            </w:r>
          </w:p>
        </w:tc>
        <w:tc>
          <w:tcPr>
            <w:tcW w:w="0" w:type="auto"/>
            <w:tcBorders>
              <w:top w:val="single" w:sz="6" w:space="0" w:color="auto"/>
              <w:left w:val="single" w:sz="6" w:space="0" w:color="auto"/>
              <w:bottom w:val="single" w:sz="6" w:space="0" w:color="auto"/>
              <w:right w:val="single" w:sz="6" w:space="0" w:color="auto"/>
            </w:tcBorders>
            <w:vAlign w:val="center"/>
          </w:tcPr>
          <w:p w14:paraId="79A5BB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0,55</w:t>
            </w:r>
          </w:p>
        </w:tc>
      </w:tr>
      <w:tr w:rsidR="005942A5" w:rsidRPr="00192077" w14:paraId="63C84A3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1F028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65</w:t>
            </w:r>
          </w:p>
        </w:tc>
        <w:tc>
          <w:tcPr>
            <w:tcW w:w="0" w:type="auto"/>
            <w:tcBorders>
              <w:top w:val="single" w:sz="6" w:space="0" w:color="auto"/>
              <w:left w:val="single" w:sz="6" w:space="0" w:color="auto"/>
              <w:bottom w:val="single" w:sz="6" w:space="0" w:color="auto"/>
              <w:right w:val="single" w:sz="6" w:space="0" w:color="auto"/>
            </w:tcBorders>
            <w:vAlign w:val="center"/>
          </w:tcPr>
          <w:p w14:paraId="02B019C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ТК-4 - Перспектива №51</w:t>
            </w:r>
          </w:p>
        </w:tc>
        <w:tc>
          <w:tcPr>
            <w:tcW w:w="0" w:type="auto"/>
            <w:tcBorders>
              <w:top w:val="single" w:sz="6" w:space="0" w:color="auto"/>
              <w:left w:val="single" w:sz="6" w:space="0" w:color="auto"/>
              <w:bottom w:val="single" w:sz="6" w:space="0" w:color="auto"/>
              <w:right w:val="single" w:sz="6" w:space="0" w:color="auto"/>
            </w:tcBorders>
            <w:vAlign w:val="center"/>
          </w:tcPr>
          <w:p w14:paraId="38D9DE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193414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E06B2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20B38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14:paraId="6388BF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035B5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0,856</w:t>
            </w:r>
          </w:p>
        </w:tc>
        <w:tc>
          <w:tcPr>
            <w:tcW w:w="0" w:type="auto"/>
            <w:tcBorders>
              <w:top w:val="single" w:sz="6" w:space="0" w:color="auto"/>
              <w:left w:val="single" w:sz="6" w:space="0" w:color="auto"/>
              <w:bottom w:val="single" w:sz="6" w:space="0" w:color="auto"/>
              <w:right w:val="single" w:sz="6" w:space="0" w:color="auto"/>
            </w:tcBorders>
            <w:vAlign w:val="center"/>
          </w:tcPr>
          <w:p w14:paraId="7771F0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9367F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ACD46E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0,077</w:t>
            </w:r>
          </w:p>
        </w:tc>
        <w:tc>
          <w:tcPr>
            <w:tcW w:w="0" w:type="auto"/>
            <w:tcBorders>
              <w:top w:val="single" w:sz="6" w:space="0" w:color="auto"/>
              <w:left w:val="single" w:sz="6" w:space="0" w:color="auto"/>
              <w:bottom w:val="single" w:sz="6" w:space="0" w:color="auto"/>
              <w:right w:val="single" w:sz="6" w:space="0" w:color="auto"/>
            </w:tcBorders>
            <w:vAlign w:val="center"/>
          </w:tcPr>
          <w:p w14:paraId="6025B5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0,754</w:t>
            </w:r>
          </w:p>
        </w:tc>
        <w:tc>
          <w:tcPr>
            <w:tcW w:w="0" w:type="auto"/>
            <w:tcBorders>
              <w:top w:val="single" w:sz="6" w:space="0" w:color="auto"/>
              <w:left w:val="single" w:sz="6" w:space="0" w:color="auto"/>
              <w:bottom w:val="single" w:sz="6" w:space="0" w:color="auto"/>
              <w:right w:val="single" w:sz="6" w:space="0" w:color="auto"/>
            </w:tcBorders>
            <w:vAlign w:val="center"/>
          </w:tcPr>
          <w:p w14:paraId="21B988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0,325</w:t>
            </w:r>
          </w:p>
        </w:tc>
        <w:tc>
          <w:tcPr>
            <w:tcW w:w="0" w:type="auto"/>
            <w:tcBorders>
              <w:top w:val="single" w:sz="6" w:space="0" w:color="auto"/>
              <w:left w:val="single" w:sz="6" w:space="0" w:color="auto"/>
              <w:bottom w:val="single" w:sz="6" w:space="0" w:color="auto"/>
              <w:right w:val="single" w:sz="6" w:space="0" w:color="auto"/>
            </w:tcBorders>
            <w:vAlign w:val="center"/>
          </w:tcPr>
          <w:p w14:paraId="65AAC80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1,16</w:t>
            </w:r>
          </w:p>
        </w:tc>
      </w:tr>
      <w:tr w:rsidR="005942A5" w:rsidRPr="00192077" w14:paraId="25F3684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5D34CF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66</w:t>
            </w:r>
          </w:p>
        </w:tc>
        <w:tc>
          <w:tcPr>
            <w:tcW w:w="0" w:type="auto"/>
            <w:tcBorders>
              <w:top w:val="single" w:sz="6" w:space="0" w:color="auto"/>
              <w:left w:val="single" w:sz="6" w:space="0" w:color="auto"/>
              <w:bottom w:val="single" w:sz="6" w:space="0" w:color="auto"/>
              <w:right w:val="single" w:sz="6" w:space="0" w:color="auto"/>
            </w:tcBorders>
            <w:vAlign w:val="center"/>
          </w:tcPr>
          <w:p w14:paraId="663C49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ТК-3 - Перспектива №52</w:t>
            </w:r>
          </w:p>
        </w:tc>
        <w:tc>
          <w:tcPr>
            <w:tcW w:w="0" w:type="auto"/>
            <w:tcBorders>
              <w:top w:val="single" w:sz="6" w:space="0" w:color="auto"/>
              <w:left w:val="single" w:sz="6" w:space="0" w:color="auto"/>
              <w:bottom w:val="single" w:sz="6" w:space="0" w:color="auto"/>
              <w:right w:val="single" w:sz="6" w:space="0" w:color="auto"/>
            </w:tcBorders>
            <w:vAlign w:val="center"/>
          </w:tcPr>
          <w:p w14:paraId="31D57A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65DC68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3B1E8D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B3F83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14:paraId="7E9B696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28242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0,306</w:t>
            </w:r>
          </w:p>
        </w:tc>
        <w:tc>
          <w:tcPr>
            <w:tcW w:w="0" w:type="auto"/>
            <w:tcBorders>
              <w:top w:val="single" w:sz="6" w:space="0" w:color="auto"/>
              <w:left w:val="single" w:sz="6" w:space="0" w:color="auto"/>
              <w:bottom w:val="single" w:sz="6" w:space="0" w:color="auto"/>
              <w:right w:val="single" w:sz="6" w:space="0" w:color="auto"/>
            </w:tcBorders>
            <w:vAlign w:val="center"/>
          </w:tcPr>
          <w:p w14:paraId="3E00F1B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54607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A8B09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0,023</w:t>
            </w:r>
          </w:p>
        </w:tc>
        <w:tc>
          <w:tcPr>
            <w:tcW w:w="0" w:type="auto"/>
            <w:tcBorders>
              <w:top w:val="single" w:sz="6" w:space="0" w:color="auto"/>
              <w:left w:val="single" w:sz="6" w:space="0" w:color="auto"/>
              <w:bottom w:val="single" w:sz="6" w:space="0" w:color="auto"/>
              <w:right w:val="single" w:sz="6" w:space="0" w:color="auto"/>
            </w:tcBorders>
            <w:vAlign w:val="center"/>
          </w:tcPr>
          <w:p w14:paraId="32E8D4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0,227</w:t>
            </w:r>
          </w:p>
        </w:tc>
        <w:tc>
          <w:tcPr>
            <w:tcW w:w="0" w:type="auto"/>
            <w:tcBorders>
              <w:top w:val="single" w:sz="6" w:space="0" w:color="auto"/>
              <w:left w:val="single" w:sz="6" w:space="0" w:color="auto"/>
              <w:bottom w:val="single" w:sz="6" w:space="0" w:color="auto"/>
              <w:right w:val="single" w:sz="6" w:space="0" w:color="auto"/>
            </w:tcBorders>
            <w:vAlign w:val="center"/>
          </w:tcPr>
          <w:p w14:paraId="2934E8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0,098</w:t>
            </w:r>
          </w:p>
        </w:tc>
        <w:tc>
          <w:tcPr>
            <w:tcW w:w="0" w:type="auto"/>
            <w:tcBorders>
              <w:top w:val="single" w:sz="6" w:space="0" w:color="auto"/>
              <w:left w:val="single" w:sz="6" w:space="0" w:color="auto"/>
              <w:bottom w:val="single" w:sz="6" w:space="0" w:color="auto"/>
              <w:right w:val="single" w:sz="6" w:space="0" w:color="auto"/>
            </w:tcBorders>
            <w:vAlign w:val="center"/>
          </w:tcPr>
          <w:p w14:paraId="6DC126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0,35</w:t>
            </w:r>
          </w:p>
        </w:tc>
      </w:tr>
      <w:tr w:rsidR="005942A5" w:rsidRPr="00192077" w14:paraId="62BBD44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5F3F61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67</w:t>
            </w:r>
          </w:p>
        </w:tc>
        <w:tc>
          <w:tcPr>
            <w:tcW w:w="0" w:type="auto"/>
            <w:tcBorders>
              <w:top w:val="single" w:sz="6" w:space="0" w:color="auto"/>
              <w:left w:val="single" w:sz="6" w:space="0" w:color="auto"/>
              <w:bottom w:val="single" w:sz="6" w:space="0" w:color="auto"/>
              <w:right w:val="single" w:sz="6" w:space="0" w:color="auto"/>
            </w:tcBorders>
            <w:vAlign w:val="center"/>
          </w:tcPr>
          <w:p w14:paraId="7B3372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ТК-5 - Перспектива №53</w:t>
            </w:r>
          </w:p>
        </w:tc>
        <w:tc>
          <w:tcPr>
            <w:tcW w:w="0" w:type="auto"/>
            <w:tcBorders>
              <w:top w:val="single" w:sz="6" w:space="0" w:color="auto"/>
              <w:left w:val="single" w:sz="6" w:space="0" w:color="auto"/>
              <w:bottom w:val="single" w:sz="6" w:space="0" w:color="auto"/>
              <w:right w:val="single" w:sz="6" w:space="0" w:color="auto"/>
            </w:tcBorders>
            <w:vAlign w:val="center"/>
          </w:tcPr>
          <w:p w14:paraId="7FCA8B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184A70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ACAC40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FCF1F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480</w:t>
            </w:r>
          </w:p>
        </w:tc>
        <w:tc>
          <w:tcPr>
            <w:tcW w:w="0" w:type="auto"/>
            <w:tcBorders>
              <w:top w:val="single" w:sz="6" w:space="0" w:color="auto"/>
              <w:left w:val="single" w:sz="6" w:space="0" w:color="auto"/>
              <w:bottom w:val="single" w:sz="6" w:space="0" w:color="auto"/>
              <w:right w:val="single" w:sz="6" w:space="0" w:color="auto"/>
            </w:tcBorders>
            <w:vAlign w:val="center"/>
          </w:tcPr>
          <w:p w14:paraId="57E90B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2626CA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7,617</w:t>
            </w:r>
          </w:p>
        </w:tc>
        <w:tc>
          <w:tcPr>
            <w:tcW w:w="0" w:type="auto"/>
            <w:tcBorders>
              <w:top w:val="single" w:sz="6" w:space="0" w:color="auto"/>
              <w:left w:val="single" w:sz="6" w:space="0" w:color="auto"/>
              <w:bottom w:val="single" w:sz="6" w:space="0" w:color="auto"/>
              <w:right w:val="single" w:sz="6" w:space="0" w:color="auto"/>
            </w:tcBorders>
            <w:vAlign w:val="center"/>
          </w:tcPr>
          <w:p w14:paraId="34EFE0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173E7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67F7F9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0,608</w:t>
            </w:r>
          </w:p>
        </w:tc>
        <w:tc>
          <w:tcPr>
            <w:tcW w:w="0" w:type="auto"/>
            <w:tcBorders>
              <w:top w:val="single" w:sz="6" w:space="0" w:color="auto"/>
              <w:left w:val="single" w:sz="6" w:space="0" w:color="auto"/>
              <w:bottom w:val="single" w:sz="6" w:space="0" w:color="auto"/>
              <w:right w:val="single" w:sz="6" w:space="0" w:color="auto"/>
            </w:tcBorders>
            <w:vAlign w:val="center"/>
          </w:tcPr>
          <w:p w14:paraId="644E0B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6,008</w:t>
            </w:r>
          </w:p>
        </w:tc>
        <w:tc>
          <w:tcPr>
            <w:tcW w:w="0" w:type="auto"/>
            <w:tcBorders>
              <w:top w:val="single" w:sz="6" w:space="0" w:color="auto"/>
              <w:left w:val="single" w:sz="6" w:space="0" w:color="auto"/>
              <w:bottom w:val="single" w:sz="6" w:space="0" w:color="auto"/>
              <w:right w:val="single" w:sz="6" w:space="0" w:color="auto"/>
            </w:tcBorders>
            <w:vAlign w:val="center"/>
          </w:tcPr>
          <w:p w14:paraId="211983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2,588</w:t>
            </w:r>
          </w:p>
        </w:tc>
        <w:tc>
          <w:tcPr>
            <w:tcW w:w="0" w:type="auto"/>
            <w:tcBorders>
              <w:top w:val="single" w:sz="6" w:space="0" w:color="auto"/>
              <w:left w:val="single" w:sz="6" w:space="0" w:color="auto"/>
              <w:bottom w:val="single" w:sz="6" w:space="0" w:color="auto"/>
              <w:right w:val="single" w:sz="6" w:space="0" w:color="auto"/>
            </w:tcBorders>
            <w:vAlign w:val="center"/>
          </w:tcPr>
          <w:p w14:paraId="6AE15D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9,20</w:t>
            </w:r>
          </w:p>
        </w:tc>
      </w:tr>
      <w:tr w:rsidR="005942A5" w:rsidRPr="00192077" w14:paraId="1AF5E248"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CB7AB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68</w:t>
            </w:r>
          </w:p>
        </w:tc>
        <w:tc>
          <w:tcPr>
            <w:tcW w:w="0" w:type="auto"/>
            <w:tcBorders>
              <w:top w:val="single" w:sz="6" w:space="0" w:color="auto"/>
              <w:left w:val="single" w:sz="6" w:space="0" w:color="auto"/>
              <w:bottom w:val="single" w:sz="6" w:space="0" w:color="auto"/>
              <w:right w:val="single" w:sz="6" w:space="0" w:color="auto"/>
            </w:tcBorders>
            <w:vAlign w:val="center"/>
          </w:tcPr>
          <w:p w14:paraId="4B3081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ТК-3 - Перспектива №54</w:t>
            </w:r>
          </w:p>
        </w:tc>
        <w:tc>
          <w:tcPr>
            <w:tcW w:w="0" w:type="auto"/>
            <w:tcBorders>
              <w:top w:val="single" w:sz="6" w:space="0" w:color="auto"/>
              <w:left w:val="single" w:sz="6" w:space="0" w:color="auto"/>
              <w:bottom w:val="single" w:sz="6" w:space="0" w:color="auto"/>
              <w:right w:val="single" w:sz="6" w:space="0" w:color="auto"/>
            </w:tcBorders>
            <w:vAlign w:val="center"/>
          </w:tcPr>
          <w:p w14:paraId="1EE1E1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5A86811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513EC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1851E4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14:paraId="18BB430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306688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0,306</w:t>
            </w:r>
          </w:p>
        </w:tc>
        <w:tc>
          <w:tcPr>
            <w:tcW w:w="0" w:type="auto"/>
            <w:tcBorders>
              <w:top w:val="single" w:sz="6" w:space="0" w:color="auto"/>
              <w:left w:val="single" w:sz="6" w:space="0" w:color="auto"/>
              <w:bottom w:val="single" w:sz="6" w:space="0" w:color="auto"/>
              <w:right w:val="single" w:sz="6" w:space="0" w:color="auto"/>
            </w:tcBorders>
            <w:vAlign w:val="center"/>
          </w:tcPr>
          <w:p w14:paraId="07E439B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985F5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325EE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0,026</w:t>
            </w:r>
          </w:p>
        </w:tc>
        <w:tc>
          <w:tcPr>
            <w:tcW w:w="0" w:type="auto"/>
            <w:tcBorders>
              <w:top w:val="single" w:sz="6" w:space="0" w:color="auto"/>
              <w:left w:val="single" w:sz="6" w:space="0" w:color="auto"/>
              <w:bottom w:val="single" w:sz="6" w:space="0" w:color="auto"/>
              <w:right w:val="single" w:sz="6" w:space="0" w:color="auto"/>
            </w:tcBorders>
            <w:vAlign w:val="center"/>
          </w:tcPr>
          <w:p w14:paraId="6139C26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0,256</w:t>
            </w:r>
          </w:p>
        </w:tc>
        <w:tc>
          <w:tcPr>
            <w:tcW w:w="0" w:type="auto"/>
            <w:tcBorders>
              <w:top w:val="single" w:sz="6" w:space="0" w:color="auto"/>
              <w:left w:val="single" w:sz="6" w:space="0" w:color="auto"/>
              <w:bottom w:val="single" w:sz="6" w:space="0" w:color="auto"/>
              <w:right w:val="single" w:sz="6" w:space="0" w:color="auto"/>
            </w:tcBorders>
            <w:vAlign w:val="center"/>
          </w:tcPr>
          <w:p w14:paraId="7FE33F8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0,110</w:t>
            </w:r>
          </w:p>
        </w:tc>
        <w:tc>
          <w:tcPr>
            <w:tcW w:w="0" w:type="auto"/>
            <w:tcBorders>
              <w:top w:val="single" w:sz="6" w:space="0" w:color="auto"/>
              <w:left w:val="single" w:sz="6" w:space="0" w:color="auto"/>
              <w:bottom w:val="single" w:sz="6" w:space="0" w:color="auto"/>
              <w:right w:val="single" w:sz="6" w:space="0" w:color="auto"/>
            </w:tcBorders>
            <w:vAlign w:val="center"/>
          </w:tcPr>
          <w:p w14:paraId="4C0947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0,39</w:t>
            </w:r>
          </w:p>
        </w:tc>
      </w:tr>
      <w:tr w:rsidR="005942A5" w:rsidRPr="00192077" w14:paraId="2AE0BA9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F6B3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69</w:t>
            </w:r>
          </w:p>
        </w:tc>
        <w:tc>
          <w:tcPr>
            <w:tcW w:w="0" w:type="auto"/>
            <w:tcBorders>
              <w:top w:val="single" w:sz="6" w:space="0" w:color="auto"/>
              <w:left w:val="single" w:sz="6" w:space="0" w:color="auto"/>
              <w:bottom w:val="single" w:sz="6" w:space="0" w:color="auto"/>
              <w:right w:val="single" w:sz="6" w:space="0" w:color="auto"/>
            </w:tcBorders>
            <w:vAlign w:val="center"/>
          </w:tcPr>
          <w:p w14:paraId="4459E3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№55</w:t>
            </w:r>
          </w:p>
        </w:tc>
        <w:tc>
          <w:tcPr>
            <w:tcW w:w="0" w:type="auto"/>
            <w:tcBorders>
              <w:top w:val="single" w:sz="6" w:space="0" w:color="auto"/>
              <w:left w:val="single" w:sz="6" w:space="0" w:color="auto"/>
              <w:bottom w:val="single" w:sz="6" w:space="0" w:color="auto"/>
              <w:right w:val="single" w:sz="6" w:space="0" w:color="auto"/>
            </w:tcBorders>
            <w:vAlign w:val="center"/>
          </w:tcPr>
          <w:p w14:paraId="4767521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61C43D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083C3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0,426</w:t>
            </w:r>
          </w:p>
        </w:tc>
        <w:tc>
          <w:tcPr>
            <w:tcW w:w="0" w:type="auto"/>
            <w:tcBorders>
              <w:top w:val="single" w:sz="6" w:space="0" w:color="auto"/>
              <w:left w:val="single" w:sz="6" w:space="0" w:color="auto"/>
              <w:bottom w:val="single" w:sz="6" w:space="0" w:color="auto"/>
              <w:right w:val="single" w:sz="6" w:space="0" w:color="auto"/>
            </w:tcBorders>
            <w:vAlign w:val="center"/>
          </w:tcPr>
          <w:p w14:paraId="19E94F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14:paraId="26AAF0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6EBE9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19,335</w:t>
            </w:r>
          </w:p>
        </w:tc>
        <w:tc>
          <w:tcPr>
            <w:tcW w:w="0" w:type="auto"/>
            <w:tcBorders>
              <w:top w:val="single" w:sz="6" w:space="0" w:color="auto"/>
              <w:left w:val="single" w:sz="6" w:space="0" w:color="auto"/>
              <w:bottom w:val="single" w:sz="6" w:space="0" w:color="auto"/>
              <w:right w:val="single" w:sz="6" w:space="0" w:color="auto"/>
            </w:tcBorders>
            <w:vAlign w:val="center"/>
          </w:tcPr>
          <w:p w14:paraId="23776F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7FD15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031DA3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1,743</w:t>
            </w:r>
          </w:p>
        </w:tc>
        <w:tc>
          <w:tcPr>
            <w:tcW w:w="0" w:type="auto"/>
            <w:tcBorders>
              <w:top w:val="single" w:sz="6" w:space="0" w:color="auto"/>
              <w:left w:val="single" w:sz="6" w:space="0" w:color="auto"/>
              <w:bottom w:val="single" w:sz="6" w:space="0" w:color="auto"/>
              <w:right w:val="single" w:sz="6" w:space="0" w:color="auto"/>
            </w:tcBorders>
            <w:vAlign w:val="center"/>
          </w:tcPr>
          <w:p w14:paraId="231981B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17,031</w:t>
            </w:r>
          </w:p>
        </w:tc>
        <w:tc>
          <w:tcPr>
            <w:tcW w:w="0" w:type="auto"/>
            <w:tcBorders>
              <w:top w:val="single" w:sz="6" w:space="0" w:color="auto"/>
              <w:left w:val="single" w:sz="6" w:space="0" w:color="auto"/>
              <w:bottom w:val="single" w:sz="6" w:space="0" w:color="auto"/>
              <w:right w:val="single" w:sz="6" w:space="0" w:color="auto"/>
            </w:tcBorders>
            <w:vAlign w:val="center"/>
          </w:tcPr>
          <w:p w14:paraId="24931E1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7,336</w:t>
            </w:r>
          </w:p>
        </w:tc>
        <w:tc>
          <w:tcPr>
            <w:tcW w:w="0" w:type="auto"/>
            <w:tcBorders>
              <w:top w:val="single" w:sz="6" w:space="0" w:color="auto"/>
              <w:left w:val="single" w:sz="6" w:space="0" w:color="auto"/>
              <w:bottom w:val="single" w:sz="6" w:space="0" w:color="auto"/>
              <w:right w:val="single" w:sz="6" w:space="0" w:color="auto"/>
            </w:tcBorders>
            <w:vAlign w:val="center"/>
          </w:tcPr>
          <w:p w14:paraId="3AF6D8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26,11</w:t>
            </w:r>
          </w:p>
        </w:tc>
      </w:tr>
      <w:tr w:rsidR="005942A5" w:rsidRPr="00192077" w14:paraId="625A216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638F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14:paraId="287D18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№56</w:t>
            </w:r>
          </w:p>
        </w:tc>
        <w:tc>
          <w:tcPr>
            <w:tcW w:w="0" w:type="auto"/>
            <w:tcBorders>
              <w:top w:val="single" w:sz="6" w:space="0" w:color="auto"/>
              <w:left w:val="single" w:sz="6" w:space="0" w:color="auto"/>
              <w:bottom w:val="single" w:sz="6" w:space="0" w:color="auto"/>
              <w:right w:val="single" w:sz="6" w:space="0" w:color="auto"/>
            </w:tcBorders>
            <w:vAlign w:val="center"/>
          </w:tcPr>
          <w:p w14:paraId="6231E60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2F539C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5A7A6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0,325</w:t>
            </w:r>
          </w:p>
        </w:tc>
        <w:tc>
          <w:tcPr>
            <w:tcW w:w="0" w:type="auto"/>
            <w:tcBorders>
              <w:top w:val="single" w:sz="6" w:space="0" w:color="auto"/>
              <w:left w:val="single" w:sz="6" w:space="0" w:color="auto"/>
              <w:bottom w:val="single" w:sz="6" w:space="0" w:color="auto"/>
              <w:right w:val="single" w:sz="6" w:space="0" w:color="auto"/>
            </w:tcBorders>
            <w:vAlign w:val="center"/>
          </w:tcPr>
          <w:p w14:paraId="7B9EF7B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14:paraId="1C9232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FB582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616E89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8B068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29B77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14:paraId="3146271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9,960</w:t>
            </w:r>
          </w:p>
        </w:tc>
        <w:tc>
          <w:tcPr>
            <w:tcW w:w="0" w:type="auto"/>
            <w:tcBorders>
              <w:top w:val="single" w:sz="6" w:space="0" w:color="auto"/>
              <w:left w:val="single" w:sz="6" w:space="0" w:color="auto"/>
              <w:bottom w:val="single" w:sz="6" w:space="0" w:color="auto"/>
              <w:right w:val="single" w:sz="6" w:space="0" w:color="auto"/>
            </w:tcBorders>
            <w:vAlign w:val="center"/>
          </w:tcPr>
          <w:p w14:paraId="6B55EF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4,290</w:t>
            </w:r>
          </w:p>
        </w:tc>
        <w:tc>
          <w:tcPr>
            <w:tcW w:w="0" w:type="auto"/>
            <w:tcBorders>
              <w:top w:val="single" w:sz="6" w:space="0" w:color="auto"/>
              <w:left w:val="single" w:sz="6" w:space="0" w:color="auto"/>
              <w:bottom w:val="single" w:sz="6" w:space="0" w:color="auto"/>
              <w:right w:val="single" w:sz="6" w:space="0" w:color="auto"/>
            </w:tcBorders>
            <w:vAlign w:val="center"/>
          </w:tcPr>
          <w:p w14:paraId="5ACC15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15,26</w:t>
            </w:r>
          </w:p>
        </w:tc>
      </w:tr>
      <w:tr w:rsidR="005942A5" w:rsidRPr="00192077" w14:paraId="427CD9A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C17FD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71</w:t>
            </w:r>
          </w:p>
        </w:tc>
        <w:tc>
          <w:tcPr>
            <w:tcW w:w="0" w:type="auto"/>
            <w:tcBorders>
              <w:top w:val="single" w:sz="6" w:space="0" w:color="auto"/>
              <w:left w:val="single" w:sz="6" w:space="0" w:color="auto"/>
              <w:bottom w:val="single" w:sz="6" w:space="0" w:color="auto"/>
              <w:right w:val="single" w:sz="6" w:space="0" w:color="auto"/>
            </w:tcBorders>
            <w:vAlign w:val="center"/>
          </w:tcPr>
          <w:p w14:paraId="3851E6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№57</w:t>
            </w:r>
          </w:p>
        </w:tc>
        <w:tc>
          <w:tcPr>
            <w:tcW w:w="0" w:type="auto"/>
            <w:tcBorders>
              <w:top w:val="single" w:sz="6" w:space="0" w:color="auto"/>
              <w:left w:val="single" w:sz="6" w:space="0" w:color="auto"/>
              <w:bottom w:val="single" w:sz="6" w:space="0" w:color="auto"/>
              <w:right w:val="single" w:sz="6" w:space="0" w:color="auto"/>
            </w:tcBorders>
            <w:vAlign w:val="center"/>
          </w:tcPr>
          <w:p w14:paraId="390181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09C34B7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432FF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0,325</w:t>
            </w:r>
          </w:p>
        </w:tc>
        <w:tc>
          <w:tcPr>
            <w:tcW w:w="0" w:type="auto"/>
            <w:tcBorders>
              <w:top w:val="single" w:sz="6" w:space="0" w:color="auto"/>
              <w:left w:val="single" w:sz="6" w:space="0" w:color="auto"/>
              <w:bottom w:val="single" w:sz="6" w:space="0" w:color="auto"/>
              <w:right w:val="single" w:sz="6" w:space="0" w:color="auto"/>
            </w:tcBorders>
            <w:vAlign w:val="center"/>
          </w:tcPr>
          <w:p w14:paraId="538D3B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14:paraId="6C32CB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3A632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49D94B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04264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E1416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1,073</w:t>
            </w:r>
          </w:p>
        </w:tc>
        <w:tc>
          <w:tcPr>
            <w:tcW w:w="0" w:type="auto"/>
            <w:tcBorders>
              <w:top w:val="single" w:sz="6" w:space="0" w:color="auto"/>
              <w:left w:val="single" w:sz="6" w:space="0" w:color="auto"/>
              <w:bottom w:val="single" w:sz="6" w:space="0" w:color="auto"/>
              <w:right w:val="single" w:sz="6" w:space="0" w:color="auto"/>
            </w:tcBorders>
            <w:vAlign w:val="center"/>
          </w:tcPr>
          <w:p w14:paraId="63AB13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10,601</w:t>
            </w:r>
          </w:p>
        </w:tc>
        <w:tc>
          <w:tcPr>
            <w:tcW w:w="0" w:type="auto"/>
            <w:tcBorders>
              <w:top w:val="single" w:sz="6" w:space="0" w:color="auto"/>
              <w:left w:val="single" w:sz="6" w:space="0" w:color="auto"/>
              <w:bottom w:val="single" w:sz="6" w:space="0" w:color="auto"/>
              <w:right w:val="single" w:sz="6" w:space="0" w:color="auto"/>
            </w:tcBorders>
            <w:vAlign w:val="center"/>
          </w:tcPr>
          <w:p w14:paraId="3521937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4,567</w:t>
            </w:r>
          </w:p>
        </w:tc>
        <w:tc>
          <w:tcPr>
            <w:tcW w:w="0" w:type="auto"/>
            <w:tcBorders>
              <w:top w:val="single" w:sz="6" w:space="0" w:color="auto"/>
              <w:left w:val="single" w:sz="6" w:space="0" w:color="auto"/>
              <w:bottom w:val="single" w:sz="6" w:space="0" w:color="auto"/>
              <w:right w:val="single" w:sz="6" w:space="0" w:color="auto"/>
            </w:tcBorders>
            <w:vAlign w:val="center"/>
          </w:tcPr>
          <w:p w14:paraId="64238A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16,24</w:t>
            </w:r>
          </w:p>
        </w:tc>
      </w:tr>
      <w:tr w:rsidR="005942A5" w:rsidRPr="00192077" w14:paraId="02C9A089"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B5B76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72</w:t>
            </w:r>
          </w:p>
        </w:tc>
        <w:tc>
          <w:tcPr>
            <w:tcW w:w="0" w:type="auto"/>
            <w:tcBorders>
              <w:top w:val="single" w:sz="6" w:space="0" w:color="auto"/>
              <w:left w:val="single" w:sz="6" w:space="0" w:color="auto"/>
              <w:bottom w:val="single" w:sz="6" w:space="0" w:color="auto"/>
              <w:right w:val="single" w:sz="6" w:space="0" w:color="auto"/>
            </w:tcBorders>
            <w:vAlign w:val="center"/>
          </w:tcPr>
          <w:p w14:paraId="384AA4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№58</w:t>
            </w:r>
          </w:p>
        </w:tc>
        <w:tc>
          <w:tcPr>
            <w:tcW w:w="0" w:type="auto"/>
            <w:tcBorders>
              <w:top w:val="single" w:sz="6" w:space="0" w:color="auto"/>
              <w:left w:val="single" w:sz="6" w:space="0" w:color="auto"/>
              <w:bottom w:val="single" w:sz="6" w:space="0" w:color="auto"/>
              <w:right w:val="single" w:sz="6" w:space="0" w:color="auto"/>
            </w:tcBorders>
            <w:vAlign w:val="center"/>
          </w:tcPr>
          <w:p w14:paraId="229366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0BD7F79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740FF9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0,325</w:t>
            </w:r>
          </w:p>
        </w:tc>
        <w:tc>
          <w:tcPr>
            <w:tcW w:w="0" w:type="auto"/>
            <w:tcBorders>
              <w:top w:val="single" w:sz="6" w:space="0" w:color="auto"/>
              <w:left w:val="single" w:sz="6" w:space="0" w:color="auto"/>
              <w:bottom w:val="single" w:sz="6" w:space="0" w:color="auto"/>
              <w:right w:val="single" w:sz="6" w:space="0" w:color="auto"/>
            </w:tcBorders>
            <w:vAlign w:val="center"/>
          </w:tcPr>
          <w:p w14:paraId="139936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14:paraId="77D1164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4F80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240918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C08B4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513D2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1,142</w:t>
            </w:r>
          </w:p>
        </w:tc>
        <w:tc>
          <w:tcPr>
            <w:tcW w:w="0" w:type="auto"/>
            <w:tcBorders>
              <w:top w:val="single" w:sz="6" w:space="0" w:color="auto"/>
              <w:left w:val="single" w:sz="6" w:space="0" w:color="auto"/>
              <w:bottom w:val="single" w:sz="6" w:space="0" w:color="auto"/>
              <w:right w:val="single" w:sz="6" w:space="0" w:color="auto"/>
            </w:tcBorders>
            <w:vAlign w:val="center"/>
          </w:tcPr>
          <w:p w14:paraId="247E95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11,251</w:t>
            </w:r>
          </w:p>
        </w:tc>
        <w:tc>
          <w:tcPr>
            <w:tcW w:w="0" w:type="auto"/>
            <w:tcBorders>
              <w:top w:val="single" w:sz="6" w:space="0" w:color="auto"/>
              <w:left w:val="single" w:sz="6" w:space="0" w:color="auto"/>
              <w:bottom w:val="single" w:sz="6" w:space="0" w:color="auto"/>
              <w:right w:val="single" w:sz="6" w:space="0" w:color="auto"/>
            </w:tcBorders>
            <w:vAlign w:val="center"/>
          </w:tcPr>
          <w:p w14:paraId="273DCB0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4,846</w:t>
            </w:r>
          </w:p>
        </w:tc>
        <w:tc>
          <w:tcPr>
            <w:tcW w:w="0" w:type="auto"/>
            <w:tcBorders>
              <w:top w:val="single" w:sz="6" w:space="0" w:color="auto"/>
              <w:left w:val="single" w:sz="6" w:space="0" w:color="auto"/>
              <w:bottom w:val="single" w:sz="6" w:space="0" w:color="auto"/>
              <w:right w:val="single" w:sz="6" w:space="0" w:color="auto"/>
            </w:tcBorders>
            <w:vAlign w:val="center"/>
          </w:tcPr>
          <w:p w14:paraId="08A37B9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17,24</w:t>
            </w:r>
          </w:p>
        </w:tc>
      </w:tr>
      <w:tr w:rsidR="005942A5" w:rsidRPr="00192077" w14:paraId="28963F1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2056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73</w:t>
            </w:r>
          </w:p>
        </w:tc>
        <w:tc>
          <w:tcPr>
            <w:tcW w:w="0" w:type="auto"/>
            <w:tcBorders>
              <w:top w:val="single" w:sz="6" w:space="0" w:color="auto"/>
              <w:left w:val="single" w:sz="6" w:space="0" w:color="auto"/>
              <w:bottom w:val="single" w:sz="6" w:space="0" w:color="auto"/>
              <w:right w:val="single" w:sz="6" w:space="0" w:color="auto"/>
            </w:tcBorders>
            <w:vAlign w:val="center"/>
          </w:tcPr>
          <w:p w14:paraId="4F98BA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Новое ответвление - Перспектива №59</w:t>
            </w:r>
          </w:p>
        </w:tc>
        <w:tc>
          <w:tcPr>
            <w:tcW w:w="0" w:type="auto"/>
            <w:tcBorders>
              <w:top w:val="single" w:sz="6" w:space="0" w:color="auto"/>
              <w:left w:val="single" w:sz="6" w:space="0" w:color="auto"/>
              <w:bottom w:val="single" w:sz="6" w:space="0" w:color="auto"/>
              <w:right w:val="single" w:sz="6" w:space="0" w:color="auto"/>
            </w:tcBorders>
            <w:vAlign w:val="center"/>
          </w:tcPr>
          <w:p w14:paraId="312D14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297E5A8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F63E3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6216C1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2B3D64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D44BB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0,367</w:t>
            </w:r>
          </w:p>
        </w:tc>
        <w:tc>
          <w:tcPr>
            <w:tcW w:w="0" w:type="auto"/>
            <w:tcBorders>
              <w:top w:val="single" w:sz="6" w:space="0" w:color="auto"/>
              <w:left w:val="single" w:sz="6" w:space="0" w:color="auto"/>
              <w:bottom w:val="single" w:sz="6" w:space="0" w:color="auto"/>
              <w:right w:val="single" w:sz="6" w:space="0" w:color="auto"/>
            </w:tcBorders>
            <w:vAlign w:val="center"/>
          </w:tcPr>
          <w:p w14:paraId="00DE7C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26208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35F7DE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0,033</w:t>
            </w:r>
          </w:p>
        </w:tc>
        <w:tc>
          <w:tcPr>
            <w:tcW w:w="0" w:type="auto"/>
            <w:tcBorders>
              <w:top w:val="single" w:sz="6" w:space="0" w:color="auto"/>
              <w:left w:val="single" w:sz="6" w:space="0" w:color="auto"/>
              <w:bottom w:val="single" w:sz="6" w:space="0" w:color="auto"/>
              <w:right w:val="single" w:sz="6" w:space="0" w:color="auto"/>
            </w:tcBorders>
            <w:vAlign w:val="center"/>
          </w:tcPr>
          <w:p w14:paraId="011599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0,323</w:t>
            </w:r>
          </w:p>
        </w:tc>
        <w:tc>
          <w:tcPr>
            <w:tcW w:w="0" w:type="auto"/>
            <w:tcBorders>
              <w:top w:val="single" w:sz="6" w:space="0" w:color="auto"/>
              <w:left w:val="single" w:sz="6" w:space="0" w:color="auto"/>
              <w:bottom w:val="single" w:sz="6" w:space="0" w:color="auto"/>
              <w:right w:val="single" w:sz="6" w:space="0" w:color="auto"/>
            </w:tcBorders>
            <w:vAlign w:val="center"/>
          </w:tcPr>
          <w:p w14:paraId="34B4B7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0,139</w:t>
            </w:r>
          </w:p>
        </w:tc>
        <w:tc>
          <w:tcPr>
            <w:tcW w:w="0" w:type="auto"/>
            <w:tcBorders>
              <w:top w:val="single" w:sz="6" w:space="0" w:color="auto"/>
              <w:left w:val="single" w:sz="6" w:space="0" w:color="auto"/>
              <w:bottom w:val="single" w:sz="6" w:space="0" w:color="auto"/>
              <w:right w:val="single" w:sz="6" w:space="0" w:color="auto"/>
            </w:tcBorders>
            <w:vAlign w:val="center"/>
          </w:tcPr>
          <w:p w14:paraId="13F13BF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0,50</w:t>
            </w:r>
          </w:p>
        </w:tc>
      </w:tr>
      <w:tr w:rsidR="005942A5" w:rsidRPr="00192077" w14:paraId="0A7A468A"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0055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74</w:t>
            </w:r>
          </w:p>
        </w:tc>
        <w:tc>
          <w:tcPr>
            <w:tcW w:w="0" w:type="auto"/>
            <w:tcBorders>
              <w:top w:val="single" w:sz="6" w:space="0" w:color="auto"/>
              <w:left w:val="single" w:sz="6" w:space="0" w:color="auto"/>
              <w:bottom w:val="single" w:sz="6" w:space="0" w:color="auto"/>
              <w:right w:val="single" w:sz="6" w:space="0" w:color="auto"/>
            </w:tcBorders>
            <w:vAlign w:val="center"/>
          </w:tcPr>
          <w:p w14:paraId="52ED362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10 - Перспектива №6</w:t>
            </w:r>
          </w:p>
        </w:tc>
        <w:tc>
          <w:tcPr>
            <w:tcW w:w="0" w:type="auto"/>
            <w:tcBorders>
              <w:top w:val="single" w:sz="6" w:space="0" w:color="auto"/>
              <w:left w:val="single" w:sz="6" w:space="0" w:color="auto"/>
              <w:bottom w:val="single" w:sz="6" w:space="0" w:color="auto"/>
              <w:right w:val="single" w:sz="6" w:space="0" w:color="auto"/>
            </w:tcBorders>
            <w:vAlign w:val="center"/>
          </w:tcPr>
          <w:p w14:paraId="71428E0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21508D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A45966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AA79B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1B0DEB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01B67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2,017</w:t>
            </w:r>
          </w:p>
        </w:tc>
        <w:tc>
          <w:tcPr>
            <w:tcW w:w="0" w:type="auto"/>
            <w:tcBorders>
              <w:top w:val="single" w:sz="6" w:space="0" w:color="auto"/>
              <w:left w:val="single" w:sz="6" w:space="0" w:color="auto"/>
              <w:bottom w:val="single" w:sz="6" w:space="0" w:color="auto"/>
              <w:right w:val="single" w:sz="6" w:space="0" w:color="auto"/>
            </w:tcBorders>
            <w:vAlign w:val="center"/>
          </w:tcPr>
          <w:p w14:paraId="3653AA1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2B0C0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1CA1AD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0,151</w:t>
            </w:r>
          </w:p>
        </w:tc>
        <w:tc>
          <w:tcPr>
            <w:tcW w:w="0" w:type="auto"/>
            <w:tcBorders>
              <w:top w:val="single" w:sz="6" w:space="0" w:color="auto"/>
              <w:left w:val="single" w:sz="6" w:space="0" w:color="auto"/>
              <w:bottom w:val="single" w:sz="6" w:space="0" w:color="auto"/>
              <w:right w:val="single" w:sz="6" w:space="0" w:color="auto"/>
            </w:tcBorders>
            <w:vAlign w:val="center"/>
          </w:tcPr>
          <w:p w14:paraId="1174EB2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1,494</w:t>
            </w:r>
          </w:p>
        </w:tc>
        <w:tc>
          <w:tcPr>
            <w:tcW w:w="0" w:type="auto"/>
            <w:tcBorders>
              <w:top w:val="single" w:sz="6" w:space="0" w:color="auto"/>
              <w:left w:val="single" w:sz="6" w:space="0" w:color="auto"/>
              <w:bottom w:val="single" w:sz="6" w:space="0" w:color="auto"/>
              <w:right w:val="single" w:sz="6" w:space="0" w:color="auto"/>
            </w:tcBorders>
            <w:vAlign w:val="center"/>
          </w:tcPr>
          <w:p w14:paraId="4D6CDA8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0,644</w:t>
            </w:r>
          </w:p>
        </w:tc>
        <w:tc>
          <w:tcPr>
            <w:tcW w:w="0" w:type="auto"/>
            <w:tcBorders>
              <w:top w:val="single" w:sz="6" w:space="0" w:color="auto"/>
              <w:left w:val="single" w:sz="6" w:space="0" w:color="auto"/>
              <w:bottom w:val="single" w:sz="6" w:space="0" w:color="auto"/>
              <w:right w:val="single" w:sz="6" w:space="0" w:color="auto"/>
            </w:tcBorders>
            <w:vAlign w:val="center"/>
          </w:tcPr>
          <w:p w14:paraId="640763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2,29</w:t>
            </w:r>
          </w:p>
        </w:tc>
      </w:tr>
      <w:tr w:rsidR="005942A5" w:rsidRPr="00192077" w14:paraId="7AF2A29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F0D8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75</w:t>
            </w:r>
          </w:p>
        </w:tc>
        <w:tc>
          <w:tcPr>
            <w:tcW w:w="0" w:type="auto"/>
            <w:tcBorders>
              <w:top w:val="single" w:sz="6" w:space="0" w:color="auto"/>
              <w:left w:val="single" w:sz="6" w:space="0" w:color="auto"/>
              <w:bottom w:val="single" w:sz="6" w:space="0" w:color="auto"/>
              <w:right w:val="single" w:sz="6" w:space="0" w:color="auto"/>
            </w:tcBorders>
            <w:vAlign w:val="center"/>
          </w:tcPr>
          <w:p w14:paraId="25A9B63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Новое ответвление - Перспектива №60</w:t>
            </w:r>
          </w:p>
        </w:tc>
        <w:tc>
          <w:tcPr>
            <w:tcW w:w="0" w:type="auto"/>
            <w:tcBorders>
              <w:top w:val="single" w:sz="6" w:space="0" w:color="auto"/>
              <w:left w:val="single" w:sz="6" w:space="0" w:color="auto"/>
              <w:bottom w:val="single" w:sz="6" w:space="0" w:color="auto"/>
              <w:right w:val="single" w:sz="6" w:space="0" w:color="auto"/>
            </w:tcBorders>
            <w:vAlign w:val="center"/>
          </w:tcPr>
          <w:p w14:paraId="7AC01F9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3787D15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077FF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68A2C5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14:paraId="3DD44A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438B1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0,367</w:t>
            </w:r>
          </w:p>
        </w:tc>
        <w:tc>
          <w:tcPr>
            <w:tcW w:w="0" w:type="auto"/>
            <w:tcBorders>
              <w:top w:val="single" w:sz="6" w:space="0" w:color="auto"/>
              <w:left w:val="single" w:sz="6" w:space="0" w:color="auto"/>
              <w:bottom w:val="single" w:sz="6" w:space="0" w:color="auto"/>
              <w:right w:val="single" w:sz="6" w:space="0" w:color="auto"/>
            </w:tcBorders>
            <w:vAlign w:val="center"/>
          </w:tcPr>
          <w:p w14:paraId="5DFAD3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A870A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9A5F3B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0,027</w:t>
            </w:r>
          </w:p>
        </w:tc>
        <w:tc>
          <w:tcPr>
            <w:tcW w:w="0" w:type="auto"/>
            <w:tcBorders>
              <w:top w:val="single" w:sz="6" w:space="0" w:color="auto"/>
              <w:left w:val="single" w:sz="6" w:space="0" w:color="auto"/>
              <w:bottom w:val="single" w:sz="6" w:space="0" w:color="auto"/>
              <w:right w:val="single" w:sz="6" w:space="0" w:color="auto"/>
            </w:tcBorders>
            <w:vAlign w:val="center"/>
          </w:tcPr>
          <w:p w14:paraId="5E82C00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0,272</w:t>
            </w:r>
          </w:p>
        </w:tc>
        <w:tc>
          <w:tcPr>
            <w:tcW w:w="0" w:type="auto"/>
            <w:tcBorders>
              <w:top w:val="single" w:sz="6" w:space="0" w:color="auto"/>
              <w:left w:val="single" w:sz="6" w:space="0" w:color="auto"/>
              <w:bottom w:val="single" w:sz="6" w:space="0" w:color="auto"/>
              <w:right w:val="single" w:sz="6" w:space="0" w:color="auto"/>
            </w:tcBorders>
            <w:vAlign w:val="center"/>
          </w:tcPr>
          <w:p w14:paraId="590D36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0,117</w:t>
            </w:r>
          </w:p>
        </w:tc>
        <w:tc>
          <w:tcPr>
            <w:tcW w:w="0" w:type="auto"/>
            <w:tcBorders>
              <w:top w:val="single" w:sz="6" w:space="0" w:color="auto"/>
              <w:left w:val="single" w:sz="6" w:space="0" w:color="auto"/>
              <w:bottom w:val="single" w:sz="6" w:space="0" w:color="auto"/>
              <w:right w:val="single" w:sz="6" w:space="0" w:color="auto"/>
            </w:tcBorders>
            <w:vAlign w:val="center"/>
          </w:tcPr>
          <w:p w14:paraId="6AFCAF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0,42</w:t>
            </w:r>
          </w:p>
        </w:tc>
      </w:tr>
      <w:tr w:rsidR="005942A5" w:rsidRPr="00192077" w14:paraId="5F5DDE8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558D9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76</w:t>
            </w:r>
          </w:p>
        </w:tc>
        <w:tc>
          <w:tcPr>
            <w:tcW w:w="0" w:type="auto"/>
            <w:tcBorders>
              <w:top w:val="single" w:sz="6" w:space="0" w:color="auto"/>
              <w:left w:val="single" w:sz="6" w:space="0" w:color="auto"/>
              <w:bottom w:val="single" w:sz="6" w:space="0" w:color="auto"/>
              <w:right w:val="single" w:sz="6" w:space="0" w:color="auto"/>
            </w:tcBorders>
            <w:vAlign w:val="center"/>
          </w:tcPr>
          <w:p w14:paraId="7225E6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ТК-7 - Перспектива №61</w:t>
            </w:r>
          </w:p>
        </w:tc>
        <w:tc>
          <w:tcPr>
            <w:tcW w:w="0" w:type="auto"/>
            <w:tcBorders>
              <w:top w:val="single" w:sz="6" w:space="0" w:color="auto"/>
              <w:left w:val="single" w:sz="6" w:space="0" w:color="auto"/>
              <w:bottom w:val="single" w:sz="6" w:space="0" w:color="auto"/>
              <w:right w:val="single" w:sz="6" w:space="0" w:color="auto"/>
            </w:tcBorders>
            <w:vAlign w:val="center"/>
          </w:tcPr>
          <w:p w14:paraId="3302AD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Селково</w:t>
            </w:r>
          </w:p>
        </w:tc>
        <w:tc>
          <w:tcPr>
            <w:tcW w:w="0" w:type="auto"/>
            <w:tcBorders>
              <w:top w:val="single" w:sz="6" w:space="0" w:color="auto"/>
              <w:left w:val="single" w:sz="6" w:space="0" w:color="auto"/>
              <w:bottom w:val="single" w:sz="6" w:space="0" w:color="auto"/>
              <w:right w:val="single" w:sz="6" w:space="0" w:color="auto"/>
            </w:tcBorders>
            <w:vAlign w:val="center"/>
          </w:tcPr>
          <w:p w14:paraId="08D6AB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E8C56E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8EE2A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14:paraId="43D755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7094B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0,306</w:t>
            </w:r>
          </w:p>
        </w:tc>
        <w:tc>
          <w:tcPr>
            <w:tcW w:w="0" w:type="auto"/>
            <w:tcBorders>
              <w:top w:val="single" w:sz="6" w:space="0" w:color="auto"/>
              <w:left w:val="single" w:sz="6" w:space="0" w:color="auto"/>
              <w:bottom w:val="single" w:sz="6" w:space="0" w:color="auto"/>
              <w:right w:val="single" w:sz="6" w:space="0" w:color="auto"/>
            </w:tcBorders>
            <w:vAlign w:val="center"/>
          </w:tcPr>
          <w:p w14:paraId="7AACFE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9B9470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3E60DE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0,024</w:t>
            </w:r>
          </w:p>
        </w:tc>
        <w:tc>
          <w:tcPr>
            <w:tcW w:w="0" w:type="auto"/>
            <w:tcBorders>
              <w:top w:val="single" w:sz="6" w:space="0" w:color="auto"/>
              <w:left w:val="single" w:sz="6" w:space="0" w:color="auto"/>
              <w:bottom w:val="single" w:sz="6" w:space="0" w:color="auto"/>
              <w:right w:val="single" w:sz="6" w:space="0" w:color="auto"/>
            </w:tcBorders>
            <w:vAlign w:val="center"/>
          </w:tcPr>
          <w:p w14:paraId="1BAFA8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0,241</w:t>
            </w:r>
          </w:p>
        </w:tc>
        <w:tc>
          <w:tcPr>
            <w:tcW w:w="0" w:type="auto"/>
            <w:tcBorders>
              <w:top w:val="single" w:sz="6" w:space="0" w:color="auto"/>
              <w:left w:val="single" w:sz="6" w:space="0" w:color="auto"/>
              <w:bottom w:val="single" w:sz="6" w:space="0" w:color="auto"/>
              <w:right w:val="single" w:sz="6" w:space="0" w:color="auto"/>
            </w:tcBorders>
            <w:vAlign w:val="center"/>
          </w:tcPr>
          <w:p w14:paraId="3CDE9F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0,104</w:t>
            </w:r>
          </w:p>
        </w:tc>
        <w:tc>
          <w:tcPr>
            <w:tcW w:w="0" w:type="auto"/>
            <w:tcBorders>
              <w:top w:val="single" w:sz="6" w:space="0" w:color="auto"/>
              <w:left w:val="single" w:sz="6" w:space="0" w:color="auto"/>
              <w:bottom w:val="single" w:sz="6" w:space="0" w:color="auto"/>
              <w:right w:val="single" w:sz="6" w:space="0" w:color="auto"/>
            </w:tcBorders>
            <w:vAlign w:val="center"/>
          </w:tcPr>
          <w:p w14:paraId="4395A81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0,37</w:t>
            </w:r>
          </w:p>
        </w:tc>
      </w:tr>
      <w:tr w:rsidR="005942A5" w:rsidRPr="00192077" w14:paraId="69FC52E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2FDE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77</w:t>
            </w:r>
          </w:p>
        </w:tc>
        <w:tc>
          <w:tcPr>
            <w:tcW w:w="0" w:type="auto"/>
            <w:tcBorders>
              <w:top w:val="single" w:sz="6" w:space="0" w:color="auto"/>
              <w:left w:val="single" w:sz="6" w:space="0" w:color="auto"/>
              <w:bottom w:val="single" w:sz="6" w:space="0" w:color="auto"/>
              <w:right w:val="single" w:sz="6" w:space="0" w:color="auto"/>
            </w:tcBorders>
            <w:vAlign w:val="center"/>
          </w:tcPr>
          <w:p w14:paraId="5A8629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УЗ-20 - Перспектива №62</w:t>
            </w:r>
          </w:p>
        </w:tc>
        <w:tc>
          <w:tcPr>
            <w:tcW w:w="0" w:type="auto"/>
            <w:tcBorders>
              <w:top w:val="single" w:sz="6" w:space="0" w:color="auto"/>
              <w:left w:val="single" w:sz="6" w:space="0" w:color="auto"/>
              <w:bottom w:val="single" w:sz="6" w:space="0" w:color="auto"/>
              <w:right w:val="single" w:sz="6" w:space="0" w:color="auto"/>
            </w:tcBorders>
            <w:vAlign w:val="center"/>
          </w:tcPr>
          <w:p w14:paraId="67FE12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Торгашино</w:t>
            </w:r>
          </w:p>
        </w:tc>
        <w:tc>
          <w:tcPr>
            <w:tcW w:w="0" w:type="auto"/>
            <w:tcBorders>
              <w:top w:val="single" w:sz="6" w:space="0" w:color="auto"/>
              <w:left w:val="single" w:sz="6" w:space="0" w:color="auto"/>
              <w:bottom w:val="single" w:sz="6" w:space="0" w:color="auto"/>
              <w:right w:val="single" w:sz="6" w:space="0" w:color="auto"/>
            </w:tcBorders>
            <w:vAlign w:val="center"/>
          </w:tcPr>
          <w:p w14:paraId="190E58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65A4C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61296E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121,18</w:t>
            </w:r>
          </w:p>
        </w:tc>
        <w:tc>
          <w:tcPr>
            <w:tcW w:w="0" w:type="auto"/>
            <w:tcBorders>
              <w:top w:val="single" w:sz="6" w:space="0" w:color="auto"/>
              <w:left w:val="single" w:sz="6" w:space="0" w:color="auto"/>
              <w:bottom w:val="single" w:sz="6" w:space="0" w:color="auto"/>
              <w:right w:val="single" w:sz="6" w:space="0" w:color="auto"/>
            </w:tcBorders>
            <w:vAlign w:val="center"/>
          </w:tcPr>
          <w:p w14:paraId="0D8602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91099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0,854</w:t>
            </w:r>
          </w:p>
        </w:tc>
        <w:tc>
          <w:tcPr>
            <w:tcW w:w="0" w:type="auto"/>
            <w:tcBorders>
              <w:top w:val="single" w:sz="6" w:space="0" w:color="auto"/>
              <w:left w:val="single" w:sz="6" w:space="0" w:color="auto"/>
              <w:bottom w:val="single" w:sz="6" w:space="0" w:color="auto"/>
              <w:right w:val="single" w:sz="6" w:space="0" w:color="auto"/>
            </w:tcBorders>
            <w:vAlign w:val="center"/>
          </w:tcPr>
          <w:p w14:paraId="3CD51EB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7076D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30860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0,073</w:t>
            </w:r>
          </w:p>
        </w:tc>
        <w:tc>
          <w:tcPr>
            <w:tcW w:w="0" w:type="auto"/>
            <w:tcBorders>
              <w:top w:val="single" w:sz="6" w:space="0" w:color="auto"/>
              <w:left w:val="single" w:sz="6" w:space="0" w:color="auto"/>
              <w:bottom w:val="single" w:sz="6" w:space="0" w:color="auto"/>
              <w:right w:val="single" w:sz="6" w:space="0" w:color="auto"/>
            </w:tcBorders>
            <w:vAlign w:val="center"/>
          </w:tcPr>
          <w:p w14:paraId="036999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0,715</w:t>
            </w:r>
          </w:p>
        </w:tc>
        <w:tc>
          <w:tcPr>
            <w:tcW w:w="0" w:type="auto"/>
            <w:tcBorders>
              <w:top w:val="single" w:sz="6" w:space="0" w:color="auto"/>
              <w:left w:val="single" w:sz="6" w:space="0" w:color="auto"/>
              <w:bottom w:val="single" w:sz="6" w:space="0" w:color="auto"/>
              <w:right w:val="single" w:sz="6" w:space="0" w:color="auto"/>
            </w:tcBorders>
            <w:vAlign w:val="center"/>
          </w:tcPr>
          <w:p w14:paraId="052F255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0,308</w:t>
            </w:r>
          </w:p>
        </w:tc>
        <w:tc>
          <w:tcPr>
            <w:tcW w:w="0" w:type="auto"/>
            <w:tcBorders>
              <w:top w:val="single" w:sz="6" w:space="0" w:color="auto"/>
              <w:left w:val="single" w:sz="6" w:space="0" w:color="auto"/>
              <w:bottom w:val="single" w:sz="6" w:space="0" w:color="auto"/>
              <w:right w:val="single" w:sz="6" w:space="0" w:color="auto"/>
            </w:tcBorders>
            <w:vAlign w:val="center"/>
          </w:tcPr>
          <w:p w14:paraId="7CB940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1,10</w:t>
            </w:r>
          </w:p>
        </w:tc>
      </w:tr>
      <w:tr w:rsidR="005942A5" w:rsidRPr="00192077" w14:paraId="09ADA8A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06737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78</w:t>
            </w:r>
          </w:p>
        </w:tc>
        <w:tc>
          <w:tcPr>
            <w:tcW w:w="0" w:type="auto"/>
            <w:tcBorders>
              <w:top w:val="single" w:sz="6" w:space="0" w:color="auto"/>
              <w:left w:val="single" w:sz="6" w:space="0" w:color="auto"/>
              <w:bottom w:val="single" w:sz="6" w:space="0" w:color="auto"/>
              <w:right w:val="single" w:sz="6" w:space="0" w:color="auto"/>
            </w:tcBorders>
            <w:vAlign w:val="center"/>
          </w:tcPr>
          <w:p w14:paraId="628871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ТК-150 - Перспектива №63</w:t>
            </w:r>
          </w:p>
        </w:tc>
        <w:tc>
          <w:tcPr>
            <w:tcW w:w="0" w:type="auto"/>
            <w:tcBorders>
              <w:top w:val="single" w:sz="6" w:space="0" w:color="auto"/>
              <w:left w:val="single" w:sz="6" w:space="0" w:color="auto"/>
              <w:bottom w:val="single" w:sz="6" w:space="0" w:color="auto"/>
              <w:right w:val="single" w:sz="6" w:space="0" w:color="auto"/>
            </w:tcBorders>
            <w:vAlign w:val="center"/>
          </w:tcPr>
          <w:p w14:paraId="27770A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1CCB4FA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3EBC7D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0,273</w:t>
            </w:r>
          </w:p>
        </w:tc>
        <w:tc>
          <w:tcPr>
            <w:tcW w:w="0" w:type="auto"/>
            <w:tcBorders>
              <w:top w:val="single" w:sz="6" w:space="0" w:color="auto"/>
              <w:left w:val="single" w:sz="6" w:space="0" w:color="auto"/>
              <w:bottom w:val="single" w:sz="6" w:space="0" w:color="auto"/>
              <w:right w:val="single" w:sz="6" w:space="0" w:color="auto"/>
            </w:tcBorders>
            <w:vAlign w:val="center"/>
          </w:tcPr>
          <w:p w14:paraId="602A9F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454,74</w:t>
            </w:r>
          </w:p>
        </w:tc>
        <w:tc>
          <w:tcPr>
            <w:tcW w:w="0" w:type="auto"/>
            <w:tcBorders>
              <w:top w:val="single" w:sz="6" w:space="0" w:color="auto"/>
              <w:left w:val="single" w:sz="6" w:space="0" w:color="auto"/>
              <w:bottom w:val="single" w:sz="6" w:space="0" w:color="auto"/>
              <w:right w:val="single" w:sz="6" w:space="0" w:color="auto"/>
            </w:tcBorders>
            <w:vAlign w:val="center"/>
          </w:tcPr>
          <w:p w14:paraId="5E448A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67D669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12,563</w:t>
            </w:r>
          </w:p>
        </w:tc>
        <w:tc>
          <w:tcPr>
            <w:tcW w:w="0" w:type="auto"/>
            <w:tcBorders>
              <w:top w:val="single" w:sz="6" w:space="0" w:color="auto"/>
              <w:left w:val="single" w:sz="6" w:space="0" w:color="auto"/>
              <w:bottom w:val="single" w:sz="6" w:space="0" w:color="auto"/>
              <w:right w:val="single" w:sz="6" w:space="0" w:color="auto"/>
            </w:tcBorders>
            <w:vAlign w:val="center"/>
          </w:tcPr>
          <w:p w14:paraId="13D536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59B741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7C0F2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1,132</w:t>
            </w:r>
          </w:p>
        </w:tc>
        <w:tc>
          <w:tcPr>
            <w:tcW w:w="0" w:type="auto"/>
            <w:tcBorders>
              <w:top w:val="single" w:sz="6" w:space="0" w:color="auto"/>
              <w:left w:val="single" w:sz="6" w:space="0" w:color="auto"/>
              <w:bottom w:val="single" w:sz="6" w:space="0" w:color="auto"/>
              <w:right w:val="single" w:sz="6" w:space="0" w:color="auto"/>
            </w:tcBorders>
            <w:vAlign w:val="center"/>
          </w:tcPr>
          <w:p w14:paraId="702298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11,066</w:t>
            </w:r>
          </w:p>
        </w:tc>
        <w:tc>
          <w:tcPr>
            <w:tcW w:w="0" w:type="auto"/>
            <w:tcBorders>
              <w:top w:val="single" w:sz="6" w:space="0" w:color="auto"/>
              <w:left w:val="single" w:sz="6" w:space="0" w:color="auto"/>
              <w:bottom w:val="single" w:sz="6" w:space="0" w:color="auto"/>
              <w:right w:val="single" w:sz="6" w:space="0" w:color="auto"/>
            </w:tcBorders>
            <w:vAlign w:val="center"/>
          </w:tcPr>
          <w:p w14:paraId="7A5159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4,767</w:t>
            </w:r>
          </w:p>
        </w:tc>
        <w:tc>
          <w:tcPr>
            <w:tcW w:w="0" w:type="auto"/>
            <w:tcBorders>
              <w:top w:val="single" w:sz="6" w:space="0" w:color="auto"/>
              <w:left w:val="single" w:sz="6" w:space="0" w:color="auto"/>
              <w:bottom w:val="single" w:sz="6" w:space="0" w:color="auto"/>
              <w:right w:val="single" w:sz="6" w:space="0" w:color="auto"/>
            </w:tcBorders>
            <w:vAlign w:val="center"/>
          </w:tcPr>
          <w:p w14:paraId="1DE232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16,97</w:t>
            </w:r>
          </w:p>
        </w:tc>
      </w:tr>
      <w:tr w:rsidR="005942A5" w:rsidRPr="00192077" w14:paraId="54FB7D5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2AB5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79</w:t>
            </w:r>
          </w:p>
        </w:tc>
        <w:tc>
          <w:tcPr>
            <w:tcW w:w="0" w:type="auto"/>
            <w:tcBorders>
              <w:top w:val="single" w:sz="6" w:space="0" w:color="auto"/>
              <w:left w:val="single" w:sz="6" w:space="0" w:color="auto"/>
              <w:bottom w:val="single" w:sz="6" w:space="0" w:color="auto"/>
              <w:right w:val="single" w:sz="6" w:space="0" w:color="auto"/>
            </w:tcBorders>
            <w:vAlign w:val="center"/>
          </w:tcPr>
          <w:p w14:paraId="0F82C6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93 - Перспектива №64</w:t>
            </w:r>
          </w:p>
        </w:tc>
        <w:tc>
          <w:tcPr>
            <w:tcW w:w="0" w:type="auto"/>
            <w:tcBorders>
              <w:top w:val="single" w:sz="6" w:space="0" w:color="auto"/>
              <w:left w:val="single" w:sz="6" w:space="0" w:color="auto"/>
              <w:bottom w:val="single" w:sz="6" w:space="0" w:color="auto"/>
              <w:right w:val="single" w:sz="6" w:space="0" w:color="auto"/>
            </w:tcBorders>
            <w:vAlign w:val="center"/>
          </w:tcPr>
          <w:p w14:paraId="270F6AE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1584C76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21E2B0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1088E9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112,32</w:t>
            </w:r>
          </w:p>
        </w:tc>
        <w:tc>
          <w:tcPr>
            <w:tcW w:w="0" w:type="auto"/>
            <w:tcBorders>
              <w:top w:val="single" w:sz="6" w:space="0" w:color="auto"/>
              <w:left w:val="single" w:sz="6" w:space="0" w:color="auto"/>
              <w:bottom w:val="single" w:sz="6" w:space="0" w:color="auto"/>
              <w:right w:val="single" w:sz="6" w:space="0" w:color="auto"/>
            </w:tcBorders>
            <w:vAlign w:val="center"/>
          </w:tcPr>
          <w:p w14:paraId="6F7924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56BEC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2,459</w:t>
            </w:r>
          </w:p>
        </w:tc>
        <w:tc>
          <w:tcPr>
            <w:tcW w:w="0" w:type="auto"/>
            <w:tcBorders>
              <w:top w:val="single" w:sz="6" w:space="0" w:color="auto"/>
              <w:left w:val="single" w:sz="6" w:space="0" w:color="auto"/>
              <w:bottom w:val="single" w:sz="6" w:space="0" w:color="auto"/>
              <w:right w:val="single" w:sz="6" w:space="0" w:color="auto"/>
            </w:tcBorders>
            <w:vAlign w:val="center"/>
          </w:tcPr>
          <w:p w14:paraId="684E048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411844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F0C05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0,184</w:t>
            </w:r>
          </w:p>
        </w:tc>
        <w:tc>
          <w:tcPr>
            <w:tcW w:w="0" w:type="auto"/>
            <w:tcBorders>
              <w:top w:val="single" w:sz="6" w:space="0" w:color="auto"/>
              <w:left w:val="single" w:sz="6" w:space="0" w:color="auto"/>
              <w:bottom w:val="single" w:sz="6" w:space="0" w:color="auto"/>
              <w:right w:val="single" w:sz="6" w:space="0" w:color="auto"/>
            </w:tcBorders>
            <w:vAlign w:val="center"/>
          </w:tcPr>
          <w:p w14:paraId="0B4A9F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1,822</w:t>
            </w:r>
          </w:p>
        </w:tc>
        <w:tc>
          <w:tcPr>
            <w:tcW w:w="0" w:type="auto"/>
            <w:tcBorders>
              <w:top w:val="single" w:sz="6" w:space="0" w:color="auto"/>
              <w:left w:val="single" w:sz="6" w:space="0" w:color="auto"/>
              <w:bottom w:val="single" w:sz="6" w:space="0" w:color="auto"/>
              <w:right w:val="single" w:sz="6" w:space="0" w:color="auto"/>
            </w:tcBorders>
            <w:vAlign w:val="center"/>
          </w:tcPr>
          <w:p w14:paraId="48D590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0,785</w:t>
            </w:r>
          </w:p>
        </w:tc>
        <w:tc>
          <w:tcPr>
            <w:tcW w:w="0" w:type="auto"/>
            <w:tcBorders>
              <w:top w:val="single" w:sz="6" w:space="0" w:color="auto"/>
              <w:left w:val="single" w:sz="6" w:space="0" w:color="auto"/>
              <w:bottom w:val="single" w:sz="6" w:space="0" w:color="auto"/>
              <w:right w:val="single" w:sz="6" w:space="0" w:color="auto"/>
            </w:tcBorders>
            <w:vAlign w:val="center"/>
          </w:tcPr>
          <w:p w14:paraId="440D803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2,79</w:t>
            </w:r>
          </w:p>
        </w:tc>
      </w:tr>
      <w:tr w:rsidR="005942A5" w:rsidRPr="00192077" w14:paraId="06DBA5D6"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044C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80</w:t>
            </w:r>
          </w:p>
        </w:tc>
        <w:tc>
          <w:tcPr>
            <w:tcW w:w="0" w:type="auto"/>
            <w:tcBorders>
              <w:top w:val="single" w:sz="6" w:space="0" w:color="auto"/>
              <w:left w:val="single" w:sz="6" w:space="0" w:color="auto"/>
              <w:bottom w:val="single" w:sz="6" w:space="0" w:color="auto"/>
              <w:right w:val="single" w:sz="6" w:space="0" w:color="auto"/>
            </w:tcBorders>
            <w:vAlign w:val="center"/>
          </w:tcPr>
          <w:p w14:paraId="72F862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тп 21 - Перспектива №65</w:t>
            </w:r>
          </w:p>
        </w:tc>
        <w:tc>
          <w:tcPr>
            <w:tcW w:w="0" w:type="auto"/>
            <w:tcBorders>
              <w:top w:val="single" w:sz="6" w:space="0" w:color="auto"/>
              <w:left w:val="single" w:sz="6" w:space="0" w:color="auto"/>
              <w:bottom w:val="single" w:sz="6" w:space="0" w:color="auto"/>
              <w:right w:val="single" w:sz="6" w:space="0" w:color="auto"/>
            </w:tcBorders>
            <w:vAlign w:val="center"/>
          </w:tcPr>
          <w:p w14:paraId="3DF926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Рабочий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1A3E1A2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5B7F2C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8E989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67,9</w:t>
            </w:r>
          </w:p>
        </w:tc>
        <w:tc>
          <w:tcPr>
            <w:tcW w:w="0" w:type="auto"/>
            <w:tcBorders>
              <w:top w:val="single" w:sz="6" w:space="0" w:color="auto"/>
              <w:left w:val="single" w:sz="6" w:space="0" w:color="auto"/>
              <w:bottom w:val="single" w:sz="6" w:space="0" w:color="auto"/>
              <w:right w:val="single" w:sz="6" w:space="0" w:color="auto"/>
            </w:tcBorders>
            <w:vAlign w:val="center"/>
          </w:tcPr>
          <w:p w14:paraId="72427F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C32FC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0,830</w:t>
            </w:r>
          </w:p>
        </w:tc>
        <w:tc>
          <w:tcPr>
            <w:tcW w:w="0" w:type="auto"/>
            <w:tcBorders>
              <w:top w:val="single" w:sz="6" w:space="0" w:color="auto"/>
              <w:left w:val="single" w:sz="6" w:space="0" w:color="auto"/>
              <w:bottom w:val="single" w:sz="6" w:space="0" w:color="auto"/>
              <w:right w:val="single" w:sz="6" w:space="0" w:color="auto"/>
            </w:tcBorders>
            <w:vAlign w:val="center"/>
          </w:tcPr>
          <w:p w14:paraId="4B0A73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B09851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742D8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0,066</w:t>
            </w:r>
          </w:p>
        </w:tc>
        <w:tc>
          <w:tcPr>
            <w:tcW w:w="0" w:type="auto"/>
            <w:tcBorders>
              <w:top w:val="single" w:sz="6" w:space="0" w:color="auto"/>
              <w:left w:val="single" w:sz="6" w:space="0" w:color="auto"/>
              <w:bottom w:val="single" w:sz="6" w:space="0" w:color="auto"/>
              <w:right w:val="single" w:sz="6" w:space="0" w:color="auto"/>
            </w:tcBorders>
            <w:vAlign w:val="center"/>
          </w:tcPr>
          <w:p w14:paraId="0A6D4C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0,655</w:t>
            </w:r>
          </w:p>
        </w:tc>
        <w:tc>
          <w:tcPr>
            <w:tcW w:w="0" w:type="auto"/>
            <w:tcBorders>
              <w:top w:val="single" w:sz="6" w:space="0" w:color="auto"/>
              <w:left w:val="single" w:sz="6" w:space="0" w:color="auto"/>
              <w:bottom w:val="single" w:sz="6" w:space="0" w:color="auto"/>
              <w:right w:val="single" w:sz="6" w:space="0" w:color="auto"/>
            </w:tcBorders>
            <w:vAlign w:val="center"/>
          </w:tcPr>
          <w:p w14:paraId="1E2F30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0,282</w:t>
            </w:r>
          </w:p>
        </w:tc>
        <w:tc>
          <w:tcPr>
            <w:tcW w:w="0" w:type="auto"/>
            <w:tcBorders>
              <w:top w:val="single" w:sz="6" w:space="0" w:color="auto"/>
              <w:left w:val="single" w:sz="6" w:space="0" w:color="auto"/>
              <w:bottom w:val="single" w:sz="6" w:space="0" w:color="auto"/>
              <w:right w:val="single" w:sz="6" w:space="0" w:color="auto"/>
            </w:tcBorders>
            <w:vAlign w:val="center"/>
          </w:tcPr>
          <w:p w14:paraId="135D8C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1,00</w:t>
            </w:r>
          </w:p>
        </w:tc>
      </w:tr>
      <w:tr w:rsidR="005942A5" w:rsidRPr="00192077" w14:paraId="39D8651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75CA0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lastRenderedPageBreak/>
              <w:t>81</w:t>
            </w:r>
          </w:p>
        </w:tc>
        <w:tc>
          <w:tcPr>
            <w:tcW w:w="0" w:type="auto"/>
            <w:tcBorders>
              <w:top w:val="single" w:sz="6" w:space="0" w:color="auto"/>
              <w:left w:val="single" w:sz="6" w:space="0" w:color="auto"/>
              <w:bottom w:val="single" w:sz="6" w:space="0" w:color="auto"/>
              <w:right w:val="single" w:sz="6" w:space="0" w:color="auto"/>
            </w:tcBorders>
            <w:vAlign w:val="center"/>
          </w:tcPr>
          <w:p w14:paraId="48D331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29/1 - Перспектива №66</w:t>
            </w:r>
          </w:p>
        </w:tc>
        <w:tc>
          <w:tcPr>
            <w:tcW w:w="0" w:type="auto"/>
            <w:tcBorders>
              <w:top w:val="single" w:sz="6" w:space="0" w:color="auto"/>
              <w:left w:val="single" w:sz="6" w:space="0" w:color="auto"/>
              <w:bottom w:val="single" w:sz="6" w:space="0" w:color="auto"/>
              <w:right w:val="single" w:sz="6" w:space="0" w:color="auto"/>
            </w:tcBorders>
            <w:vAlign w:val="center"/>
          </w:tcPr>
          <w:p w14:paraId="692D29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Рабочий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04B040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789CB3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EABC6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44,67</w:t>
            </w:r>
          </w:p>
        </w:tc>
        <w:tc>
          <w:tcPr>
            <w:tcW w:w="0" w:type="auto"/>
            <w:tcBorders>
              <w:top w:val="single" w:sz="6" w:space="0" w:color="auto"/>
              <w:left w:val="single" w:sz="6" w:space="0" w:color="auto"/>
              <w:bottom w:val="single" w:sz="6" w:space="0" w:color="auto"/>
              <w:right w:val="single" w:sz="6" w:space="0" w:color="auto"/>
            </w:tcBorders>
            <w:vAlign w:val="center"/>
          </w:tcPr>
          <w:p w14:paraId="0EDD7CA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2037B7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14:paraId="3AA36C0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A750B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757A82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0,060</w:t>
            </w:r>
          </w:p>
        </w:tc>
        <w:tc>
          <w:tcPr>
            <w:tcW w:w="0" w:type="auto"/>
            <w:tcBorders>
              <w:top w:val="single" w:sz="6" w:space="0" w:color="auto"/>
              <w:left w:val="single" w:sz="6" w:space="0" w:color="auto"/>
              <w:bottom w:val="single" w:sz="6" w:space="0" w:color="auto"/>
              <w:right w:val="single" w:sz="6" w:space="0" w:color="auto"/>
            </w:tcBorders>
            <w:vAlign w:val="center"/>
          </w:tcPr>
          <w:p w14:paraId="28DB330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0,593</w:t>
            </w:r>
          </w:p>
        </w:tc>
        <w:tc>
          <w:tcPr>
            <w:tcW w:w="0" w:type="auto"/>
            <w:tcBorders>
              <w:top w:val="single" w:sz="6" w:space="0" w:color="auto"/>
              <w:left w:val="single" w:sz="6" w:space="0" w:color="auto"/>
              <w:bottom w:val="single" w:sz="6" w:space="0" w:color="auto"/>
              <w:right w:val="single" w:sz="6" w:space="0" w:color="auto"/>
            </w:tcBorders>
            <w:vAlign w:val="center"/>
          </w:tcPr>
          <w:p w14:paraId="7C40FF8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0,256</w:t>
            </w:r>
          </w:p>
        </w:tc>
        <w:tc>
          <w:tcPr>
            <w:tcW w:w="0" w:type="auto"/>
            <w:tcBorders>
              <w:top w:val="single" w:sz="6" w:space="0" w:color="auto"/>
              <w:left w:val="single" w:sz="6" w:space="0" w:color="auto"/>
              <w:bottom w:val="single" w:sz="6" w:space="0" w:color="auto"/>
              <w:right w:val="single" w:sz="6" w:space="0" w:color="auto"/>
            </w:tcBorders>
            <w:vAlign w:val="center"/>
          </w:tcPr>
          <w:p w14:paraId="649817D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0,91</w:t>
            </w:r>
          </w:p>
        </w:tc>
      </w:tr>
      <w:tr w:rsidR="005942A5" w:rsidRPr="00192077" w14:paraId="50BCE15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ABA5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82</w:t>
            </w:r>
          </w:p>
        </w:tc>
        <w:tc>
          <w:tcPr>
            <w:tcW w:w="0" w:type="auto"/>
            <w:tcBorders>
              <w:top w:val="single" w:sz="6" w:space="0" w:color="auto"/>
              <w:left w:val="single" w:sz="6" w:space="0" w:color="auto"/>
              <w:bottom w:val="single" w:sz="6" w:space="0" w:color="auto"/>
              <w:right w:val="single" w:sz="6" w:space="0" w:color="auto"/>
            </w:tcBorders>
            <w:vAlign w:val="center"/>
          </w:tcPr>
          <w:p w14:paraId="7CEFB6C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1 - Перспектива №67</w:t>
            </w:r>
          </w:p>
        </w:tc>
        <w:tc>
          <w:tcPr>
            <w:tcW w:w="0" w:type="auto"/>
            <w:tcBorders>
              <w:top w:val="single" w:sz="6" w:space="0" w:color="auto"/>
              <w:left w:val="single" w:sz="6" w:space="0" w:color="auto"/>
              <w:bottom w:val="single" w:sz="6" w:space="0" w:color="auto"/>
              <w:right w:val="single" w:sz="6" w:space="0" w:color="auto"/>
            </w:tcBorders>
            <w:vAlign w:val="center"/>
          </w:tcPr>
          <w:p w14:paraId="13430BE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ООО «Экотерм»</w:t>
            </w:r>
          </w:p>
        </w:tc>
        <w:tc>
          <w:tcPr>
            <w:tcW w:w="0" w:type="auto"/>
            <w:tcBorders>
              <w:top w:val="single" w:sz="6" w:space="0" w:color="auto"/>
              <w:left w:val="single" w:sz="6" w:space="0" w:color="auto"/>
              <w:bottom w:val="single" w:sz="6" w:space="0" w:color="auto"/>
              <w:right w:val="single" w:sz="6" w:space="0" w:color="auto"/>
            </w:tcBorders>
            <w:vAlign w:val="center"/>
          </w:tcPr>
          <w:p w14:paraId="0E2BF46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ООО «Экотерм»</w:t>
            </w:r>
          </w:p>
        </w:tc>
        <w:tc>
          <w:tcPr>
            <w:tcW w:w="0" w:type="auto"/>
            <w:tcBorders>
              <w:top w:val="single" w:sz="6" w:space="0" w:color="auto"/>
              <w:left w:val="single" w:sz="6" w:space="0" w:color="auto"/>
              <w:bottom w:val="single" w:sz="6" w:space="0" w:color="auto"/>
              <w:right w:val="single" w:sz="6" w:space="0" w:color="auto"/>
            </w:tcBorders>
            <w:vAlign w:val="center"/>
          </w:tcPr>
          <w:p w14:paraId="474B232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8914B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109,21</w:t>
            </w:r>
          </w:p>
        </w:tc>
        <w:tc>
          <w:tcPr>
            <w:tcW w:w="0" w:type="auto"/>
            <w:tcBorders>
              <w:top w:val="single" w:sz="6" w:space="0" w:color="auto"/>
              <w:left w:val="single" w:sz="6" w:space="0" w:color="auto"/>
              <w:bottom w:val="single" w:sz="6" w:space="0" w:color="auto"/>
              <w:right w:val="single" w:sz="6" w:space="0" w:color="auto"/>
            </w:tcBorders>
            <w:vAlign w:val="center"/>
          </w:tcPr>
          <w:p w14:paraId="6907FC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2717B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1,733</w:t>
            </w:r>
          </w:p>
        </w:tc>
        <w:tc>
          <w:tcPr>
            <w:tcW w:w="0" w:type="auto"/>
            <w:tcBorders>
              <w:top w:val="single" w:sz="6" w:space="0" w:color="auto"/>
              <w:left w:val="single" w:sz="6" w:space="0" w:color="auto"/>
              <w:bottom w:val="single" w:sz="6" w:space="0" w:color="auto"/>
              <w:right w:val="single" w:sz="6" w:space="0" w:color="auto"/>
            </w:tcBorders>
            <w:vAlign w:val="center"/>
          </w:tcPr>
          <w:p w14:paraId="06899D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86834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00B632D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0,156</w:t>
            </w:r>
          </w:p>
        </w:tc>
        <w:tc>
          <w:tcPr>
            <w:tcW w:w="0" w:type="auto"/>
            <w:tcBorders>
              <w:top w:val="single" w:sz="6" w:space="0" w:color="auto"/>
              <w:left w:val="single" w:sz="6" w:space="0" w:color="auto"/>
              <w:bottom w:val="single" w:sz="6" w:space="0" w:color="auto"/>
              <w:right w:val="single" w:sz="6" w:space="0" w:color="auto"/>
            </w:tcBorders>
            <w:vAlign w:val="center"/>
          </w:tcPr>
          <w:p w14:paraId="68CA0F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1,527</w:t>
            </w:r>
          </w:p>
        </w:tc>
        <w:tc>
          <w:tcPr>
            <w:tcW w:w="0" w:type="auto"/>
            <w:tcBorders>
              <w:top w:val="single" w:sz="6" w:space="0" w:color="auto"/>
              <w:left w:val="single" w:sz="6" w:space="0" w:color="auto"/>
              <w:bottom w:val="single" w:sz="6" w:space="0" w:color="auto"/>
              <w:right w:val="single" w:sz="6" w:space="0" w:color="auto"/>
            </w:tcBorders>
            <w:vAlign w:val="center"/>
          </w:tcPr>
          <w:p w14:paraId="2AD456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0,658</w:t>
            </w:r>
          </w:p>
        </w:tc>
        <w:tc>
          <w:tcPr>
            <w:tcW w:w="0" w:type="auto"/>
            <w:tcBorders>
              <w:top w:val="single" w:sz="6" w:space="0" w:color="auto"/>
              <w:left w:val="single" w:sz="6" w:space="0" w:color="auto"/>
              <w:bottom w:val="single" w:sz="6" w:space="0" w:color="auto"/>
              <w:right w:val="single" w:sz="6" w:space="0" w:color="auto"/>
            </w:tcBorders>
            <w:vAlign w:val="center"/>
          </w:tcPr>
          <w:p w14:paraId="2F0AE9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2,34</w:t>
            </w:r>
          </w:p>
        </w:tc>
      </w:tr>
      <w:tr w:rsidR="005942A5" w:rsidRPr="00192077" w14:paraId="6E3A41B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1EBC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83</w:t>
            </w:r>
          </w:p>
        </w:tc>
        <w:tc>
          <w:tcPr>
            <w:tcW w:w="0" w:type="auto"/>
            <w:tcBorders>
              <w:top w:val="single" w:sz="6" w:space="0" w:color="auto"/>
              <w:left w:val="single" w:sz="6" w:space="0" w:color="auto"/>
              <w:bottom w:val="single" w:sz="6" w:space="0" w:color="auto"/>
              <w:right w:val="single" w:sz="6" w:space="0" w:color="auto"/>
            </w:tcBorders>
            <w:vAlign w:val="center"/>
          </w:tcPr>
          <w:p w14:paraId="2B3DBC4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8 - Перспектива №68</w:t>
            </w:r>
          </w:p>
        </w:tc>
        <w:tc>
          <w:tcPr>
            <w:tcW w:w="0" w:type="auto"/>
            <w:tcBorders>
              <w:top w:val="single" w:sz="6" w:space="0" w:color="auto"/>
              <w:left w:val="single" w:sz="6" w:space="0" w:color="auto"/>
              <w:bottom w:val="single" w:sz="6" w:space="0" w:color="auto"/>
              <w:right w:val="single" w:sz="6" w:space="0" w:color="auto"/>
            </w:tcBorders>
            <w:vAlign w:val="center"/>
          </w:tcPr>
          <w:p w14:paraId="7A6D6F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«СТЭК»</w:t>
            </w:r>
          </w:p>
        </w:tc>
        <w:tc>
          <w:tcPr>
            <w:tcW w:w="0" w:type="auto"/>
            <w:tcBorders>
              <w:top w:val="single" w:sz="6" w:space="0" w:color="auto"/>
              <w:left w:val="single" w:sz="6" w:space="0" w:color="auto"/>
              <w:bottom w:val="single" w:sz="6" w:space="0" w:color="auto"/>
              <w:right w:val="single" w:sz="6" w:space="0" w:color="auto"/>
            </w:tcBorders>
            <w:vAlign w:val="center"/>
          </w:tcPr>
          <w:p w14:paraId="535C3F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«ЗОМЗ»</w:t>
            </w:r>
          </w:p>
        </w:tc>
        <w:tc>
          <w:tcPr>
            <w:tcW w:w="0" w:type="auto"/>
            <w:tcBorders>
              <w:top w:val="single" w:sz="6" w:space="0" w:color="auto"/>
              <w:left w:val="single" w:sz="6" w:space="0" w:color="auto"/>
              <w:bottom w:val="single" w:sz="6" w:space="0" w:color="auto"/>
              <w:right w:val="single" w:sz="6" w:space="0" w:color="auto"/>
            </w:tcBorders>
            <w:vAlign w:val="center"/>
          </w:tcPr>
          <w:p w14:paraId="14F1410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6575CB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203,68</w:t>
            </w:r>
          </w:p>
        </w:tc>
        <w:tc>
          <w:tcPr>
            <w:tcW w:w="0" w:type="auto"/>
            <w:tcBorders>
              <w:top w:val="single" w:sz="6" w:space="0" w:color="auto"/>
              <w:left w:val="single" w:sz="6" w:space="0" w:color="auto"/>
              <w:bottom w:val="single" w:sz="6" w:space="0" w:color="auto"/>
              <w:right w:val="single" w:sz="6" w:space="0" w:color="auto"/>
            </w:tcBorders>
            <w:vAlign w:val="center"/>
          </w:tcPr>
          <w:p w14:paraId="608BB4E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AA83AD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3,232</w:t>
            </w:r>
          </w:p>
        </w:tc>
        <w:tc>
          <w:tcPr>
            <w:tcW w:w="0" w:type="auto"/>
            <w:tcBorders>
              <w:top w:val="single" w:sz="6" w:space="0" w:color="auto"/>
              <w:left w:val="single" w:sz="6" w:space="0" w:color="auto"/>
              <w:bottom w:val="single" w:sz="6" w:space="0" w:color="auto"/>
              <w:right w:val="single" w:sz="6" w:space="0" w:color="auto"/>
            </w:tcBorders>
            <w:vAlign w:val="center"/>
          </w:tcPr>
          <w:p w14:paraId="52E62F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3A7397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153A7B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0,242</w:t>
            </w:r>
          </w:p>
        </w:tc>
        <w:tc>
          <w:tcPr>
            <w:tcW w:w="0" w:type="auto"/>
            <w:tcBorders>
              <w:top w:val="single" w:sz="6" w:space="0" w:color="auto"/>
              <w:left w:val="single" w:sz="6" w:space="0" w:color="auto"/>
              <w:bottom w:val="single" w:sz="6" w:space="0" w:color="auto"/>
              <w:right w:val="single" w:sz="6" w:space="0" w:color="auto"/>
            </w:tcBorders>
            <w:vAlign w:val="center"/>
          </w:tcPr>
          <w:p w14:paraId="21555D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2,395</w:t>
            </w:r>
          </w:p>
        </w:tc>
        <w:tc>
          <w:tcPr>
            <w:tcW w:w="0" w:type="auto"/>
            <w:tcBorders>
              <w:top w:val="single" w:sz="6" w:space="0" w:color="auto"/>
              <w:left w:val="single" w:sz="6" w:space="0" w:color="auto"/>
              <w:bottom w:val="single" w:sz="6" w:space="0" w:color="auto"/>
              <w:right w:val="single" w:sz="6" w:space="0" w:color="auto"/>
            </w:tcBorders>
            <w:vAlign w:val="center"/>
          </w:tcPr>
          <w:p w14:paraId="62EA87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1,032</w:t>
            </w:r>
          </w:p>
        </w:tc>
        <w:tc>
          <w:tcPr>
            <w:tcW w:w="0" w:type="auto"/>
            <w:tcBorders>
              <w:top w:val="single" w:sz="6" w:space="0" w:color="auto"/>
              <w:left w:val="single" w:sz="6" w:space="0" w:color="auto"/>
              <w:bottom w:val="single" w:sz="6" w:space="0" w:color="auto"/>
              <w:right w:val="single" w:sz="6" w:space="0" w:color="auto"/>
            </w:tcBorders>
            <w:vAlign w:val="center"/>
          </w:tcPr>
          <w:p w14:paraId="5A6BA2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3,67</w:t>
            </w:r>
          </w:p>
        </w:tc>
      </w:tr>
      <w:tr w:rsidR="005942A5" w:rsidRPr="00192077" w14:paraId="3CBC388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F8C6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84</w:t>
            </w:r>
          </w:p>
        </w:tc>
        <w:tc>
          <w:tcPr>
            <w:tcW w:w="0" w:type="auto"/>
            <w:tcBorders>
              <w:top w:val="single" w:sz="6" w:space="0" w:color="auto"/>
              <w:left w:val="single" w:sz="6" w:space="0" w:color="auto"/>
              <w:bottom w:val="single" w:sz="6" w:space="0" w:color="auto"/>
              <w:right w:val="single" w:sz="6" w:space="0" w:color="auto"/>
            </w:tcBorders>
            <w:vAlign w:val="center"/>
          </w:tcPr>
          <w:p w14:paraId="21F269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2 - Перспектива №69</w:t>
            </w:r>
          </w:p>
        </w:tc>
        <w:tc>
          <w:tcPr>
            <w:tcW w:w="0" w:type="auto"/>
            <w:tcBorders>
              <w:top w:val="single" w:sz="6" w:space="0" w:color="auto"/>
              <w:left w:val="single" w:sz="6" w:space="0" w:color="auto"/>
              <w:bottom w:val="single" w:sz="6" w:space="0" w:color="auto"/>
              <w:right w:val="single" w:sz="6" w:space="0" w:color="auto"/>
            </w:tcBorders>
            <w:vAlign w:val="center"/>
          </w:tcPr>
          <w:p w14:paraId="6BCDC8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Скобяной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508634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4785DE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5B03A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324,8</w:t>
            </w:r>
          </w:p>
        </w:tc>
        <w:tc>
          <w:tcPr>
            <w:tcW w:w="0" w:type="auto"/>
            <w:tcBorders>
              <w:top w:val="single" w:sz="6" w:space="0" w:color="auto"/>
              <w:left w:val="single" w:sz="6" w:space="0" w:color="auto"/>
              <w:bottom w:val="single" w:sz="6" w:space="0" w:color="auto"/>
              <w:right w:val="single" w:sz="6" w:space="0" w:color="auto"/>
            </w:tcBorders>
            <w:vAlign w:val="center"/>
          </w:tcPr>
          <w:p w14:paraId="04C6DA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BAEE0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5,154</w:t>
            </w:r>
          </w:p>
        </w:tc>
        <w:tc>
          <w:tcPr>
            <w:tcW w:w="0" w:type="auto"/>
            <w:tcBorders>
              <w:top w:val="single" w:sz="6" w:space="0" w:color="auto"/>
              <w:left w:val="single" w:sz="6" w:space="0" w:color="auto"/>
              <w:bottom w:val="single" w:sz="6" w:space="0" w:color="auto"/>
              <w:right w:val="single" w:sz="6" w:space="0" w:color="auto"/>
            </w:tcBorders>
            <w:vAlign w:val="center"/>
          </w:tcPr>
          <w:p w14:paraId="5EF5CA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65C70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34E557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0,411</w:t>
            </w:r>
          </w:p>
        </w:tc>
        <w:tc>
          <w:tcPr>
            <w:tcW w:w="0" w:type="auto"/>
            <w:tcBorders>
              <w:top w:val="single" w:sz="6" w:space="0" w:color="auto"/>
              <w:left w:val="single" w:sz="6" w:space="0" w:color="auto"/>
              <w:bottom w:val="single" w:sz="6" w:space="0" w:color="auto"/>
              <w:right w:val="single" w:sz="6" w:space="0" w:color="auto"/>
            </w:tcBorders>
            <w:vAlign w:val="center"/>
          </w:tcPr>
          <w:p w14:paraId="1F3219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4,065</w:t>
            </w:r>
          </w:p>
        </w:tc>
        <w:tc>
          <w:tcPr>
            <w:tcW w:w="0" w:type="auto"/>
            <w:tcBorders>
              <w:top w:val="single" w:sz="6" w:space="0" w:color="auto"/>
              <w:left w:val="single" w:sz="6" w:space="0" w:color="auto"/>
              <w:bottom w:val="single" w:sz="6" w:space="0" w:color="auto"/>
              <w:right w:val="single" w:sz="6" w:space="0" w:color="auto"/>
            </w:tcBorders>
            <w:vAlign w:val="center"/>
          </w:tcPr>
          <w:p w14:paraId="5FF767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1,751</w:t>
            </w:r>
          </w:p>
        </w:tc>
        <w:tc>
          <w:tcPr>
            <w:tcW w:w="0" w:type="auto"/>
            <w:tcBorders>
              <w:top w:val="single" w:sz="6" w:space="0" w:color="auto"/>
              <w:left w:val="single" w:sz="6" w:space="0" w:color="auto"/>
              <w:bottom w:val="single" w:sz="6" w:space="0" w:color="auto"/>
              <w:right w:val="single" w:sz="6" w:space="0" w:color="auto"/>
            </w:tcBorders>
            <w:vAlign w:val="center"/>
          </w:tcPr>
          <w:p w14:paraId="3158F5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6,23</w:t>
            </w:r>
          </w:p>
        </w:tc>
      </w:tr>
      <w:tr w:rsidR="005942A5" w:rsidRPr="00192077" w14:paraId="2A89FE8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BD05A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85</w:t>
            </w:r>
          </w:p>
        </w:tc>
        <w:tc>
          <w:tcPr>
            <w:tcW w:w="0" w:type="auto"/>
            <w:tcBorders>
              <w:top w:val="single" w:sz="6" w:space="0" w:color="auto"/>
              <w:left w:val="single" w:sz="6" w:space="0" w:color="auto"/>
              <w:bottom w:val="single" w:sz="6" w:space="0" w:color="auto"/>
              <w:right w:val="single" w:sz="6" w:space="0" w:color="auto"/>
            </w:tcBorders>
            <w:vAlign w:val="center"/>
          </w:tcPr>
          <w:p w14:paraId="231E26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5 - Перспектива №7</w:t>
            </w:r>
          </w:p>
        </w:tc>
        <w:tc>
          <w:tcPr>
            <w:tcW w:w="0" w:type="auto"/>
            <w:tcBorders>
              <w:top w:val="single" w:sz="6" w:space="0" w:color="auto"/>
              <w:left w:val="single" w:sz="6" w:space="0" w:color="auto"/>
              <w:bottom w:val="single" w:sz="6" w:space="0" w:color="auto"/>
              <w:right w:val="single" w:sz="6" w:space="0" w:color="auto"/>
            </w:tcBorders>
            <w:vAlign w:val="center"/>
          </w:tcPr>
          <w:p w14:paraId="56A517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Бужаниново</w:t>
            </w:r>
          </w:p>
        </w:tc>
        <w:tc>
          <w:tcPr>
            <w:tcW w:w="0" w:type="auto"/>
            <w:tcBorders>
              <w:top w:val="single" w:sz="6" w:space="0" w:color="auto"/>
              <w:left w:val="single" w:sz="6" w:space="0" w:color="auto"/>
              <w:bottom w:val="single" w:sz="6" w:space="0" w:color="auto"/>
              <w:right w:val="single" w:sz="6" w:space="0" w:color="auto"/>
            </w:tcBorders>
            <w:vAlign w:val="center"/>
          </w:tcPr>
          <w:p w14:paraId="167A14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47023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CFF58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14:paraId="2AEBD3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42DDC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2,017</w:t>
            </w:r>
          </w:p>
        </w:tc>
        <w:tc>
          <w:tcPr>
            <w:tcW w:w="0" w:type="auto"/>
            <w:tcBorders>
              <w:top w:val="single" w:sz="6" w:space="0" w:color="auto"/>
              <w:left w:val="single" w:sz="6" w:space="0" w:color="auto"/>
              <w:bottom w:val="single" w:sz="6" w:space="0" w:color="auto"/>
              <w:right w:val="single" w:sz="6" w:space="0" w:color="auto"/>
            </w:tcBorders>
            <w:vAlign w:val="center"/>
          </w:tcPr>
          <w:p w14:paraId="5E8141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FCABB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F8F88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0,161</w:t>
            </w:r>
          </w:p>
        </w:tc>
        <w:tc>
          <w:tcPr>
            <w:tcW w:w="0" w:type="auto"/>
            <w:tcBorders>
              <w:top w:val="single" w:sz="6" w:space="0" w:color="auto"/>
              <w:left w:val="single" w:sz="6" w:space="0" w:color="auto"/>
              <w:bottom w:val="single" w:sz="6" w:space="0" w:color="auto"/>
              <w:right w:val="single" w:sz="6" w:space="0" w:color="auto"/>
            </w:tcBorders>
            <w:vAlign w:val="center"/>
          </w:tcPr>
          <w:p w14:paraId="0061A7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1,591</w:t>
            </w:r>
          </w:p>
        </w:tc>
        <w:tc>
          <w:tcPr>
            <w:tcW w:w="0" w:type="auto"/>
            <w:tcBorders>
              <w:top w:val="single" w:sz="6" w:space="0" w:color="auto"/>
              <w:left w:val="single" w:sz="6" w:space="0" w:color="auto"/>
              <w:bottom w:val="single" w:sz="6" w:space="0" w:color="auto"/>
              <w:right w:val="single" w:sz="6" w:space="0" w:color="auto"/>
            </w:tcBorders>
            <w:vAlign w:val="center"/>
          </w:tcPr>
          <w:p w14:paraId="3D6737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0,685</w:t>
            </w:r>
          </w:p>
        </w:tc>
        <w:tc>
          <w:tcPr>
            <w:tcW w:w="0" w:type="auto"/>
            <w:tcBorders>
              <w:top w:val="single" w:sz="6" w:space="0" w:color="auto"/>
              <w:left w:val="single" w:sz="6" w:space="0" w:color="auto"/>
              <w:bottom w:val="single" w:sz="6" w:space="0" w:color="auto"/>
              <w:right w:val="single" w:sz="6" w:space="0" w:color="auto"/>
            </w:tcBorders>
            <w:vAlign w:val="center"/>
          </w:tcPr>
          <w:p w14:paraId="3BBBB13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2,44</w:t>
            </w:r>
          </w:p>
        </w:tc>
      </w:tr>
      <w:tr w:rsidR="005942A5" w:rsidRPr="00192077" w14:paraId="1E47399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F6EE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86</w:t>
            </w:r>
          </w:p>
        </w:tc>
        <w:tc>
          <w:tcPr>
            <w:tcW w:w="0" w:type="auto"/>
            <w:tcBorders>
              <w:top w:val="single" w:sz="6" w:space="0" w:color="auto"/>
              <w:left w:val="single" w:sz="6" w:space="0" w:color="auto"/>
              <w:bottom w:val="single" w:sz="6" w:space="0" w:color="auto"/>
              <w:right w:val="single" w:sz="6" w:space="0" w:color="auto"/>
            </w:tcBorders>
            <w:vAlign w:val="center"/>
          </w:tcPr>
          <w:p w14:paraId="3E28230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4 - Перспектива №70</w:t>
            </w:r>
          </w:p>
        </w:tc>
        <w:tc>
          <w:tcPr>
            <w:tcW w:w="0" w:type="auto"/>
            <w:tcBorders>
              <w:top w:val="single" w:sz="6" w:space="0" w:color="auto"/>
              <w:left w:val="single" w:sz="6" w:space="0" w:color="auto"/>
              <w:bottom w:val="single" w:sz="6" w:space="0" w:color="auto"/>
              <w:right w:val="single" w:sz="6" w:space="0" w:color="auto"/>
            </w:tcBorders>
            <w:vAlign w:val="center"/>
          </w:tcPr>
          <w:p w14:paraId="24D39EE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ВНИИИД «Игрушки»</w:t>
            </w:r>
          </w:p>
        </w:tc>
        <w:tc>
          <w:tcPr>
            <w:tcW w:w="0" w:type="auto"/>
            <w:tcBorders>
              <w:top w:val="single" w:sz="6" w:space="0" w:color="auto"/>
              <w:left w:val="single" w:sz="6" w:space="0" w:color="auto"/>
              <w:bottom w:val="single" w:sz="6" w:space="0" w:color="auto"/>
              <w:right w:val="single" w:sz="6" w:space="0" w:color="auto"/>
            </w:tcBorders>
            <w:vAlign w:val="center"/>
          </w:tcPr>
          <w:p w14:paraId="6584C1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ООО «Энерго Инвест»</w:t>
            </w:r>
          </w:p>
        </w:tc>
        <w:tc>
          <w:tcPr>
            <w:tcW w:w="0" w:type="auto"/>
            <w:tcBorders>
              <w:top w:val="single" w:sz="6" w:space="0" w:color="auto"/>
              <w:left w:val="single" w:sz="6" w:space="0" w:color="auto"/>
              <w:bottom w:val="single" w:sz="6" w:space="0" w:color="auto"/>
              <w:right w:val="single" w:sz="6" w:space="0" w:color="auto"/>
            </w:tcBorders>
            <w:vAlign w:val="center"/>
          </w:tcPr>
          <w:p w14:paraId="30FEC42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8B6ED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131,89</w:t>
            </w:r>
          </w:p>
        </w:tc>
        <w:tc>
          <w:tcPr>
            <w:tcW w:w="0" w:type="auto"/>
            <w:tcBorders>
              <w:top w:val="single" w:sz="6" w:space="0" w:color="auto"/>
              <w:left w:val="single" w:sz="6" w:space="0" w:color="auto"/>
              <w:bottom w:val="single" w:sz="6" w:space="0" w:color="auto"/>
              <w:right w:val="single" w:sz="6" w:space="0" w:color="auto"/>
            </w:tcBorders>
            <w:vAlign w:val="center"/>
          </w:tcPr>
          <w:p w14:paraId="5CD2389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7D212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1,613</w:t>
            </w:r>
          </w:p>
        </w:tc>
        <w:tc>
          <w:tcPr>
            <w:tcW w:w="0" w:type="auto"/>
            <w:tcBorders>
              <w:top w:val="single" w:sz="6" w:space="0" w:color="auto"/>
              <w:left w:val="single" w:sz="6" w:space="0" w:color="auto"/>
              <w:bottom w:val="single" w:sz="6" w:space="0" w:color="auto"/>
              <w:right w:val="single" w:sz="6" w:space="0" w:color="auto"/>
            </w:tcBorders>
            <w:vAlign w:val="center"/>
          </w:tcPr>
          <w:p w14:paraId="211AFA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30065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14605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0,137</w:t>
            </w:r>
          </w:p>
        </w:tc>
        <w:tc>
          <w:tcPr>
            <w:tcW w:w="0" w:type="auto"/>
            <w:tcBorders>
              <w:top w:val="single" w:sz="6" w:space="0" w:color="auto"/>
              <w:left w:val="single" w:sz="6" w:space="0" w:color="auto"/>
              <w:bottom w:val="single" w:sz="6" w:space="0" w:color="auto"/>
              <w:right w:val="single" w:sz="6" w:space="0" w:color="auto"/>
            </w:tcBorders>
            <w:vAlign w:val="center"/>
          </w:tcPr>
          <w:p w14:paraId="5652DF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1,350</w:t>
            </w:r>
          </w:p>
        </w:tc>
        <w:tc>
          <w:tcPr>
            <w:tcW w:w="0" w:type="auto"/>
            <w:tcBorders>
              <w:top w:val="single" w:sz="6" w:space="0" w:color="auto"/>
              <w:left w:val="single" w:sz="6" w:space="0" w:color="auto"/>
              <w:bottom w:val="single" w:sz="6" w:space="0" w:color="auto"/>
              <w:right w:val="single" w:sz="6" w:space="0" w:color="auto"/>
            </w:tcBorders>
            <w:vAlign w:val="center"/>
          </w:tcPr>
          <w:p w14:paraId="4443252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0,582</w:t>
            </w:r>
          </w:p>
        </w:tc>
        <w:tc>
          <w:tcPr>
            <w:tcW w:w="0" w:type="auto"/>
            <w:tcBorders>
              <w:top w:val="single" w:sz="6" w:space="0" w:color="auto"/>
              <w:left w:val="single" w:sz="6" w:space="0" w:color="auto"/>
              <w:bottom w:val="single" w:sz="6" w:space="0" w:color="auto"/>
              <w:right w:val="single" w:sz="6" w:space="0" w:color="auto"/>
            </w:tcBorders>
            <w:vAlign w:val="center"/>
          </w:tcPr>
          <w:p w14:paraId="5EF5FF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2,07</w:t>
            </w:r>
          </w:p>
        </w:tc>
      </w:tr>
      <w:tr w:rsidR="005942A5" w:rsidRPr="00192077" w14:paraId="03BD166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D785C5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87</w:t>
            </w:r>
          </w:p>
        </w:tc>
        <w:tc>
          <w:tcPr>
            <w:tcW w:w="0" w:type="auto"/>
            <w:tcBorders>
              <w:top w:val="single" w:sz="6" w:space="0" w:color="auto"/>
              <w:left w:val="single" w:sz="6" w:space="0" w:color="auto"/>
              <w:bottom w:val="single" w:sz="6" w:space="0" w:color="auto"/>
              <w:right w:val="single" w:sz="6" w:space="0" w:color="auto"/>
            </w:tcBorders>
            <w:vAlign w:val="center"/>
          </w:tcPr>
          <w:p w14:paraId="7D7A9E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81 - Перспектива №71</w:t>
            </w:r>
          </w:p>
        </w:tc>
        <w:tc>
          <w:tcPr>
            <w:tcW w:w="0" w:type="auto"/>
            <w:tcBorders>
              <w:top w:val="single" w:sz="6" w:space="0" w:color="auto"/>
              <w:left w:val="single" w:sz="6" w:space="0" w:color="auto"/>
              <w:bottom w:val="single" w:sz="6" w:space="0" w:color="auto"/>
              <w:right w:val="single" w:sz="6" w:space="0" w:color="auto"/>
            </w:tcBorders>
            <w:vAlign w:val="center"/>
          </w:tcPr>
          <w:p w14:paraId="64128C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36946E1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774F991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0,133</w:t>
            </w:r>
          </w:p>
        </w:tc>
        <w:tc>
          <w:tcPr>
            <w:tcW w:w="0" w:type="auto"/>
            <w:tcBorders>
              <w:top w:val="single" w:sz="6" w:space="0" w:color="auto"/>
              <w:left w:val="single" w:sz="6" w:space="0" w:color="auto"/>
              <w:bottom w:val="single" w:sz="6" w:space="0" w:color="auto"/>
              <w:right w:val="single" w:sz="6" w:space="0" w:color="auto"/>
            </w:tcBorders>
            <w:vAlign w:val="center"/>
          </w:tcPr>
          <w:p w14:paraId="43B08D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61,91</w:t>
            </w:r>
          </w:p>
        </w:tc>
        <w:tc>
          <w:tcPr>
            <w:tcW w:w="0" w:type="auto"/>
            <w:tcBorders>
              <w:top w:val="single" w:sz="6" w:space="0" w:color="auto"/>
              <w:left w:val="single" w:sz="6" w:space="0" w:color="auto"/>
              <w:bottom w:val="single" w:sz="6" w:space="0" w:color="auto"/>
              <w:right w:val="single" w:sz="6" w:space="0" w:color="auto"/>
            </w:tcBorders>
            <w:vAlign w:val="center"/>
          </w:tcPr>
          <w:p w14:paraId="6739DC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1DF5C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0,868</w:t>
            </w:r>
          </w:p>
        </w:tc>
        <w:tc>
          <w:tcPr>
            <w:tcW w:w="0" w:type="auto"/>
            <w:tcBorders>
              <w:top w:val="single" w:sz="6" w:space="0" w:color="auto"/>
              <w:left w:val="single" w:sz="6" w:space="0" w:color="auto"/>
              <w:bottom w:val="single" w:sz="6" w:space="0" w:color="auto"/>
              <w:right w:val="single" w:sz="6" w:space="0" w:color="auto"/>
            </w:tcBorders>
            <w:vAlign w:val="center"/>
          </w:tcPr>
          <w:p w14:paraId="60F819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8FA65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91AD9E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0,078</w:t>
            </w:r>
          </w:p>
        </w:tc>
        <w:tc>
          <w:tcPr>
            <w:tcW w:w="0" w:type="auto"/>
            <w:tcBorders>
              <w:top w:val="single" w:sz="6" w:space="0" w:color="auto"/>
              <w:left w:val="single" w:sz="6" w:space="0" w:color="auto"/>
              <w:bottom w:val="single" w:sz="6" w:space="0" w:color="auto"/>
              <w:right w:val="single" w:sz="6" w:space="0" w:color="auto"/>
            </w:tcBorders>
            <w:vAlign w:val="center"/>
          </w:tcPr>
          <w:p w14:paraId="0625BC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0,764</w:t>
            </w:r>
          </w:p>
        </w:tc>
        <w:tc>
          <w:tcPr>
            <w:tcW w:w="0" w:type="auto"/>
            <w:tcBorders>
              <w:top w:val="single" w:sz="6" w:space="0" w:color="auto"/>
              <w:left w:val="single" w:sz="6" w:space="0" w:color="auto"/>
              <w:bottom w:val="single" w:sz="6" w:space="0" w:color="auto"/>
              <w:right w:val="single" w:sz="6" w:space="0" w:color="auto"/>
            </w:tcBorders>
            <w:vAlign w:val="center"/>
          </w:tcPr>
          <w:p w14:paraId="70CF58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0,329</w:t>
            </w:r>
          </w:p>
        </w:tc>
        <w:tc>
          <w:tcPr>
            <w:tcW w:w="0" w:type="auto"/>
            <w:tcBorders>
              <w:top w:val="single" w:sz="6" w:space="0" w:color="auto"/>
              <w:left w:val="single" w:sz="6" w:space="0" w:color="auto"/>
              <w:bottom w:val="single" w:sz="6" w:space="0" w:color="auto"/>
              <w:right w:val="single" w:sz="6" w:space="0" w:color="auto"/>
            </w:tcBorders>
            <w:vAlign w:val="center"/>
          </w:tcPr>
          <w:p w14:paraId="5D7C470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1,17</w:t>
            </w:r>
          </w:p>
        </w:tc>
      </w:tr>
      <w:tr w:rsidR="005942A5" w:rsidRPr="00192077" w14:paraId="23EEAB2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1259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88</w:t>
            </w:r>
          </w:p>
        </w:tc>
        <w:tc>
          <w:tcPr>
            <w:tcW w:w="0" w:type="auto"/>
            <w:tcBorders>
              <w:top w:val="single" w:sz="6" w:space="0" w:color="auto"/>
              <w:left w:val="single" w:sz="6" w:space="0" w:color="auto"/>
              <w:bottom w:val="single" w:sz="6" w:space="0" w:color="auto"/>
              <w:right w:val="single" w:sz="6" w:space="0" w:color="auto"/>
            </w:tcBorders>
            <w:vAlign w:val="center"/>
          </w:tcPr>
          <w:p w14:paraId="4308C6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8 - Перспектива №72</w:t>
            </w:r>
          </w:p>
        </w:tc>
        <w:tc>
          <w:tcPr>
            <w:tcW w:w="0" w:type="auto"/>
            <w:tcBorders>
              <w:top w:val="single" w:sz="6" w:space="0" w:color="auto"/>
              <w:left w:val="single" w:sz="6" w:space="0" w:color="auto"/>
              <w:bottom w:val="single" w:sz="6" w:space="0" w:color="auto"/>
              <w:right w:val="single" w:sz="6" w:space="0" w:color="auto"/>
            </w:tcBorders>
            <w:vAlign w:val="center"/>
          </w:tcPr>
          <w:p w14:paraId="42C45F3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СМЗ «Загорский»</w:t>
            </w:r>
          </w:p>
        </w:tc>
        <w:tc>
          <w:tcPr>
            <w:tcW w:w="0" w:type="auto"/>
            <w:tcBorders>
              <w:top w:val="single" w:sz="6" w:space="0" w:color="auto"/>
              <w:left w:val="single" w:sz="6" w:space="0" w:color="auto"/>
              <w:bottom w:val="single" w:sz="6" w:space="0" w:color="auto"/>
              <w:right w:val="single" w:sz="6" w:space="0" w:color="auto"/>
            </w:tcBorders>
            <w:vAlign w:val="center"/>
          </w:tcPr>
          <w:p w14:paraId="0284C6A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ООО «Энерго Инвест»</w:t>
            </w:r>
          </w:p>
        </w:tc>
        <w:tc>
          <w:tcPr>
            <w:tcW w:w="0" w:type="auto"/>
            <w:tcBorders>
              <w:top w:val="single" w:sz="6" w:space="0" w:color="auto"/>
              <w:left w:val="single" w:sz="6" w:space="0" w:color="auto"/>
              <w:bottom w:val="single" w:sz="6" w:space="0" w:color="auto"/>
              <w:right w:val="single" w:sz="6" w:space="0" w:color="auto"/>
            </w:tcBorders>
            <w:vAlign w:val="center"/>
          </w:tcPr>
          <w:p w14:paraId="3AC4AA3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5C2BB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160,85</w:t>
            </w:r>
          </w:p>
        </w:tc>
        <w:tc>
          <w:tcPr>
            <w:tcW w:w="0" w:type="auto"/>
            <w:tcBorders>
              <w:top w:val="single" w:sz="6" w:space="0" w:color="auto"/>
              <w:left w:val="single" w:sz="6" w:space="0" w:color="auto"/>
              <w:bottom w:val="single" w:sz="6" w:space="0" w:color="auto"/>
              <w:right w:val="single" w:sz="6" w:space="0" w:color="auto"/>
            </w:tcBorders>
            <w:vAlign w:val="center"/>
          </w:tcPr>
          <w:p w14:paraId="3A9C2A7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416257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1,967</w:t>
            </w:r>
          </w:p>
        </w:tc>
        <w:tc>
          <w:tcPr>
            <w:tcW w:w="0" w:type="auto"/>
            <w:tcBorders>
              <w:top w:val="single" w:sz="6" w:space="0" w:color="auto"/>
              <w:left w:val="single" w:sz="6" w:space="0" w:color="auto"/>
              <w:bottom w:val="single" w:sz="6" w:space="0" w:color="auto"/>
              <w:right w:val="single" w:sz="6" w:space="0" w:color="auto"/>
            </w:tcBorders>
            <w:vAlign w:val="center"/>
          </w:tcPr>
          <w:p w14:paraId="30A756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EBA3F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A25FE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0,147</w:t>
            </w:r>
          </w:p>
        </w:tc>
        <w:tc>
          <w:tcPr>
            <w:tcW w:w="0" w:type="auto"/>
            <w:tcBorders>
              <w:top w:val="single" w:sz="6" w:space="0" w:color="auto"/>
              <w:left w:val="single" w:sz="6" w:space="0" w:color="auto"/>
              <w:bottom w:val="single" w:sz="6" w:space="0" w:color="auto"/>
              <w:right w:val="single" w:sz="6" w:space="0" w:color="auto"/>
            </w:tcBorders>
            <w:vAlign w:val="center"/>
          </w:tcPr>
          <w:p w14:paraId="4EA86B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1,458</w:t>
            </w:r>
          </w:p>
        </w:tc>
        <w:tc>
          <w:tcPr>
            <w:tcW w:w="0" w:type="auto"/>
            <w:tcBorders>
              <w:top w:val="single" w:sz="6" w:space="0" w:color="auto"/>
              <w:left w:val="single" w:sz="6" w:space="0" w:color="auto"/>
              <w:bottom w:val="single" w:sz="6" w:space="0" w:color="auto"/>
              <w:right w:val="single" w:sz="6" w:space="0" w:color="auto"/>
            </w:tcBorders>
            <w:vAlign w:val="center"/>
          </w:tcPr>
          <w:p w14:paraId="2E2A0A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0,628</w:t>
            </w:r>
          </w:p>
        </w:tc>
        <w:tc>
          <w:tcPr>
            <w:tcW w:w="0" w:type="auto"/>
            <w:tcBorders>
              <w:top w:val="single" w:sz="6" w:space="0" w:color="auto"/>
              <w:left w:val="single" w:sz="6" w:space="0" w:color="auto"/>
              <w:bottom w:val="single" w:sz="6" w:space="0" w:color="auto"/>
              <w:right w:val="single" w:sz="6" w:space="0" w:color="auto"/>
            </w:tcBorders>
            <w:vAlign w:val="center"/>
          </w:tcPr>
          <w:p w14:paraId="1DD8DE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2,23</w:t>
            </w:r>
          </w:p>
        </w:tc>
      </w:tr>
      <w:tr w:rsidR="005942A5" w:rsidRPr="00192077" w14:paraId="5E4306D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628056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89</w:t>
            </w:r>
          </w:p>
        </w:tc>
        <w:tc>
          <w:tcPr>
            <w:tcW w:w="0" w:type="auto"/>
            <w:tcBorders>
              <w:top w:val="single" w:sz="6" w:space="0" w:color="auto"/>
              <w:left w:val="single" w:sz="6" w:space="0" w:color="auto"/>
              <w:bottom w:val="single" w:sz="6" w:space="0" w:color="auto"/>
              <w:right w:val="single" w:sz="6" w:space="0" w:color="auto"/>
            </w:tcBorders>
            <w:vAlign w:val="center"/>
          </w:tcPr>
          <w:p w14:paraId="18650AC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К-10 - Перспектива №73</w:t>
            </w:r>
          </w:p>
        </w:tc>
        <w:tc>
          <w:tcPr>
            <w:tcW w:w="0" w:type="auto"/>
            <w:tcBorders>
              <w:top w:val="single" w:sz="6" w:space="0" w:color="auto"/>
              <w:left w:val="single" w:sz="6" w:space="0" w:color="auto"/>
              <w:bottom w:val="single" w:sz="6" w:space="0" w:color="auto"/>
              <w:right w:val="single" w:sz="6" w:space="0" w:color="auto"/>
            </w:tcBorders>
            <w:vAlign w:val="center"/>
          </w:tcPr>
          <w:p w14:paraId="775B488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К-10</w:t>
            </w:r>
          </w:p>
        </w:tc>
        <w:tc>
          <w:tcPr>
            <w:tcW w:w="0" w:type="auto"/>
            <w:tcBorders>
              <w:top w:val="single" w:sz="6" w:space="0" w:color="auto"/>
              <w:left w:val="single" w:sz="6" w:space="0" w:color="auto"/>
              <w:bottom w:val="single" w:sz="6" w:space="0" w:color="auto"/>
              <w:right w:val="single" w:sz="6" w:space="0" w:color="auto"/>
            </w:tcBorders>
            <w:vAlign w:val="center"/>
          </w:tcPr>
          <w:p w14:paraId="03F9A9B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BF0F9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6ADB2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76,05</w:t>
            </w:r>
          </w:p>
        </w:tc>
        <w:tc>
          <w:tcPr>
            <w:tcW w:w="0" w:type="auto"/>
            <w:tcBorders>
              <w:top w:val="single" w:sz="6" w:space="0" w:color="auto"/>
              <w:left w:val="single" w:sz="6" w:space="0" w:color="auto"/>
              <w:bottom w:val="single" w:sz="6" w:space="0" w:color="auto"/>
              <w:right w:val="single" w:sz="6" w:space="0" w:color="auto"/>
            </w:tcBorders>
            <w:vAlign w:val="center"/>
          </w:tcPr>
          <w:p w14:paraId="50B617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4B6F8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1,207</w:t>
            </w:r>
          </w:p>
        </w:tc>
        <w:tc>
          <w:tcPr>
            <w:tcW w:w="0" w:type="auto"/>
            <w:tcBorders>
              <w:top w:val="single" w:sz="6" w:space="0" w:color="auto"/>
              <w:left w:val="single" w:sz="6" w:space="0" w:color="auto"/>
              <w:bottom w:val="single" w:sz="6" w:space="0" w:color="auto"/>
              <w:right w:val="single" w:sz="6" w:space="0" w:color="auto"/>
            </w:tcBorders>
            <w:vAlign w:val="center"/>
          </w:tcPr>
          <w:p w14:paraId="2A6FD55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F58AD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815E4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0,096</w:t>
            </w:r>
          </w:p>
        </w:tc>
        <w:tc>
          <w:tcPr>
            <w:tcW w:w="0" w:type="auto"/>
            <w:tcBorders>
              <w:top w:val="single" w:sz="6" w:space="0" w:color="auto"/>
              <w:left w:val="single" w:sz="6" w:space="0" w:color="auto"/>
              <w:bottom w:val="single" w:sz="6" w:space="0" w:color="auto"/>
              <w:right w:val="single" w:sz="6" w:space="0" w:color="auto"/>
            </w:tcBorders>
            <w:vAlign w:val="center"/>
          </w:tcPr>
          <w:p w14:paraId="6AFEDA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0,952</w:t>
            </w:r>
          </w:p>
        </w:tc>
        <w:tc>
          <w:tcPr>
            <w:tcW w:w="0" w:type="auto"/>
            <w:tcBorders>
              <w:top w:val="single" w:sz="6" w:space="0" w:color="auto"/>
              <w:left w:val="single" w:sz="6" w:space="0" w:color="auto"/>
              <w:bottom w:val="single" w:sz="6" w:space="0" w:color="auto"/>
              <w:right w:val="single" w:sz="6" w:space="0" w:color="auto"/>
            </w:tcBorders>
            <w:vAlign w:val="center"/>
          </w:tcPr>
          <w:p w14:paraId="4E0EBF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0,410</w:t>
            </w:r>
          </w:p>
        </w:tc>
        <w:tc>
          <w:tcPr>
            <w:tcW w:w="0" w:type="auto"/>
            <w:tcBorders>
              <w:top w:val="single" w:sz="6" w:space="0" w:color="auto"/>
              <w:left w:val="single" w:sz="6" w:space="0" w:color="auto"/>
              <w:bottom w:val="single" w:sz="6" w:space="0" w:color="auto"/>
              <w:right w:val="single" w:sz="6" w:space="0" w:color="auto"/>
            </w:tcBorders>
            <w:vAlign w:val="center"/>
          </w:tcPr>
          <w:p w14:paraId="26CE95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1,46</w:t>
            </w:r>
          </w:p>
        </w:tc>
      </w:tr>
      <w:tr w:rsidR="005942A5" w:rsidRPr="00192077" w14:paraId="31889F29"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6930D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14:paraId="7A840C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№74</w:t>
            </w:r>
          </w:p>
        </w:tc>
        <w:tc>
          <w:tcPr>
            <w:tcW w:w="0" w:type="auto"/>
            <w:tcBorders>
              <w:top w:val="single" w:sz="6" w:space="0" w:color="auto"/>
              <w:left w:val="single" w:sz="6" w:space="0" w:color="auto"/>
              <w:bottom w:val="single" w:sz="6" w:space="0" w:color="auto"/>
              <w:right w:val="single" w:sz="6" w:space="0" w:color="auto"/>
            </w:tcBorders>
            <w:vAlign w:val="center"/>
          </w:tcPr>
          <w:p w14:paraId="36DFE3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46260D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CEBFC1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4433B6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36,44</w:t>
            </w:r>
          </w:p>
        </w:tc>
        <w:tc>
          <w:tcPr>
            <w:tcW w:w="0" w:type="auto"/>
            <w:tcBorders>
              <w:top w:val="single" w:sz="6" w:space="0" w:color="auto"/>
              <w:left w:val="single" w:sz="6" w:space="0" w:color="auto"/>
              <w:bottom w:val="single" w:sz="6" w:space="0" w:color="auto"/>
              <w:right w:val="single" w:sz="6" w:space="0" w:color="auto"/>
            </w:tcBorders>
            <w:vAlign w:val="center"/>
          </w:tcPr>
          <w:p w14:paraId="0EEA88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67A0D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0,382</w:t>
            </w:r>
          </w:p>
        </w:tc>
        <w:tc>
          <w:tcPr>
            <w:tcW w:w="0" w:type="auto"/>
            <w:tcBorders>
              <w:top w:val="single" w:sz="6" w:space="0" w:color="auto"/>
              <w:left w:val="single" w:sz="6" w:space="0" w:color="auto"/>
              <w:bottom w:val="single" w:sz="6" w:space="0" w:color="auto"/>
              <w:right w:val="single" w:sz="6" w:space="0" w:color="auto"/>
            </w:tcBorders>
            <w:vAlign w:val="center"/>
          </w:tcPr>
          <w:p w14:paraId="2371BD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D922DF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BF9FFC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0,032</w:t>
            </w:r>
          </w:p>
        </w:tc>
        <w:tc>
          <w:tcPr>
            <w:tcW w:w="0" w:type="auto"/>
            <w:tcBorders>
              <w:top w:val="single" w:sz="6" w:space="0" w:color="auto"/>
              <w:left w:val="single" w:sz="6" w:space="0" w:color="auto"/>
              <w:bottom w:val="single" w:sz="6" w:space="0" w:color="auto"/>
              <w:right w:val="single" w:sz="6" w:space="0" w:color="auto"/>
            </w:tcBorders>
            <w:vAlign w:val="center"/>
          </w:tcPr>
          <w:p w14:paraId="50D70F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0,319</w:t>
            </w:r>
          </w:p>
        </w:tc>
        <w:tc>
          <w:tcPr>
            <w:tcW w:w="0" w:type="auto"/>
            <w:tcBorders>
              <w:top w:val="single" w:sz="6" w:space="0" w:color="auto"/>
              <w:left w:val="single" w:sz="6" w:space="0" w:color="auto"/>
              <w:bottom w:val="single" w:sz="6" w:space="0" w:color="auto"/>
              <w:right w:val="single" w:sz="6" w:space="0" w:color="auto"/>
            </w:tcBorders>
            <w:vAlign w:val="center"/>
          </w:tcPr>
          <w:p w14:paraId="6570D16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0,138</w:t>
            </w:r>
          </w:p>
        </w:tc>
        <w:tc>
          <w:tcPr>
            <w:tcW w:w="0" w:type="auto"/>
            <w:tcBorders>
              <w:top w:val="single" w:sz="6" w:space="0" w:color="auto"/>
              <w:left w:val="single" w:sz="6" w:space="0" w:color="auto"/>
              <w:bottom w:val="single" w:sz="6" w:space="0" w:color="auto"/>
              <w:right w:val="single" w:sz="6" w:space="0" w:color="auto"/>
            </w:tcBorders>
            <w:vAlign w:val="center"/>
          </w:tcPr>
          <w:p w14:paraId="341F58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0,49</w:t>
            </w:r>
          </w:p>
        </w:tc>
      </w:tr>
      <w:tr w:rsidR="005942A5" w:rsidRPr="00192077" w14:paraId="5921B6A4"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4EA5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91</w:t>
            </w:r>
          </w:p>
        </w:tc>
        <w:tc>
          <w:tcPr>
            <w:tcW w:w="0" w:type="auto"/>
            <w:tcBorders>
              <w:top w:val="single" w:sz="6" w:space="0" w:color="auto"/>
              <w:left w:val="single" w:sz="6" w:space="0" w:color="auto"/>
              <w:bottom w:val="single" w:sz="6" w:space="0" w:color="auto"/>
              <w:right w:val="single" w:sz="6" w:space="0" w:color="auto"/>
            </w:tcBorders>
            <w:vAlign w:val="center"/>
          </w:tcPr>
          <w:p w14:paraId="21324B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№75</w:t>
            </w:r>
          </w:p>
        </w:tc>
        <w:tc>
          <w:tcPr>
            <w:tcW w:w="0" w:type="auto"/>
            <w:tcBorders>
              <w:top w:val="single" w:sz="6" w:space="0" w:color="auto"/>
              <w:left w:val="single" w:sz="6" w:space="0" w:color="auto"/>
              <w:bottom w:val="single" w:sz="6" w:space="0" w:color="auto"/>
              <w:right w:val="single" w:sz="6" w:space="0" w:color="auto"/>
            </w:tcBorders>
            <w:vAlign w:val="center"/>
          </w:tcPr>
          <w:p w14:paraId="218AEE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69F018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AD6CA7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D211B3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33,8</w:t>
            </w:r>
          </w:p>
        </w:tc>
        <w:tc>
          <w:tcPr>
            <w:tcW w:w="0" w:type="auto"/>
            <w:tcBorders>
              <w:top w:val="single" w:sz="6" w:space="0" w:color="auto"/>
              <w:left w:val="single" w:sz="6" w:space="0" w:color="auto"/>
              <w:bottom w:val="single" w:sz="6" w:space="0" w:color="auto"/>
              <w:right w:val="single" w:sz="6" w:space="0" w:color="auto"/>
            </w:tcBorders>
            <w:vAlign w:val="center"/>
          </w:tcPr>
          <w:p w14:paraId="5A1E798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E291AB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0,413</w:t>
            </w:r>
          </w:p>
        </w:tc>
        <w:tc>
          <w:tcPr>
            <w:tcW w:w="0" w:type="auto"/>
            <w:tcBorders>
              <w:top w:val="single" w:sz="6" w:space="0" w:color="auto"/>
              <w:left w:val="single" w:sz="6" w:space="0" w:color="auto"/>
              <w:bottom w:val="single" w:sz="6" w:space="0" w:color="auto"/>
              <w:right w:val="single" w:sz="6" w:space="0" w:color="auto"/>
            </w:tcBorders>
            <w:vAlign w:val="center"/>
          </w:tcPr>
          <w:p w14:paraId="69F3B7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5DA3AB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00B7A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0,037</w:t>
            </w:r>
          </w:p>
        </w:tc>
        <w:tc>
          <w:tcPr>
            <w:tcW w:w="0" w:type="auto"/>
            <w:tcBorders>
              <w:top w:val="single" w:sz="6" w:space="0" w:color="auto"/>
              <w:left w:val="single" w:sz="6" w:space="0" w:color="auto"/>
              <w:bottom w:val="single" w:sz="6" w:space="0" w:color="auto"/>
              <w:right w:val="single" w:sz="6" w:space="0" w:color="auto"/>
            </w:tcBorders>
            <w:vAlign w:val="center"/>
          </w:tcPr>
          <w:p w14:paraId="336C98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0,364</w:t>
            </w:r>
          </w:p>
        </w:tc>
        <w:tc>
          <w:tcPr>
            <w:tcW w:w="0" w:type="auto"/>
            <w:tcBorders>
              <w:top w:val="single" w:sz="6" w:space="0" w:color="auto"/>
              <w:left w:val="single" w:sz="6" w:space="0" w:color="auto"/>
              <w:bottom w:val="single" w:sz="6" w:space="0" w:color="auto"/>
              <w:right w:val="single" w:sz="6" w:space="0" w:color="auto"/>
            </w:tcBorders>
            <w:vAlign w:val="center"/>
          </w:tcPr>
          <w:p w14:paraId="6818E12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0,157</w:t>
            </w:r>
          </w:p>
        </w:tc>
        <w:tc>
          <w:tcPr>
            <w:tcW w:w="0" w:type="auto"/>
            <w:tcBorders>
              <w:top w:val="single" w:sz="6" w:space="0" w:color="auto"/>
              <w:left w:val="single" w:sz="6" w:space="0" w:color="auto"/>
              <w:bottom w:val="single" w:sz="6" w:space="0" w:color="auto"/>
              <w:right w:val="single" w:sz="6" w:space="0" w:color="auto"/>
            </w:tcBorders>
            <w:vAlign w:val="center"/>
          </w:tcPr>
          <w:p w14:paraId="1D8382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0,56</w:t>
            </w:r>
          </w:p>
        </w:tc>
      </w:tr>
      <w:tr w:rsidR="005942A5" w:rsidRPr="00192077" w14:paraId="4EE5E6E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68A41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92</w:t>
            </w:r>
          </w:p>
        </w:tc>
        <w:tc>
          <w:tcPr>
            <w:tcW w:w="0" w:type="auto"/>
            <w:tcBorders>
              <w:top w:val="single" w:sz="6" w:space="0" w:color="auto"/>
              <w:left w:val="single" w:sz="6" w:space="0" w:color="auto"/>
              <w:bottom w:val="single" w:sz="6" w:space="0" w:color="auto"/>
              <w:right w:val="single" w:sz="6" w:space="0" w:color="auto"/>
            </w:tcBorders>
            <w:vAlign w:val="center"/>
          </w:tcPr>
          <w:p w14:paraId="326B0EF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ТК18 - Перспектива №76</w:t>
            </w:r>
          </w:p>
        </w:tc>
        <w:tc>
          <w:tcPr>
            <w:tcW w:w="0" w:type="auto"/>
            <w:tcBorders>
              <w:top w:val="single" w:sz="6" w:space="0" w:color="auto"/>
              <w:left w:val="single" w:sz="6" w:space="0" w:color="auto"/>
              <w:bottom w:val="single" w:sz="6" w:space="0" w:color="auto"/>
              <w:right w:val="single" w:sz="6" w:space="0" w:color="auto"/>
            </w:tcBorders>
            <w:vAlign w:val="center"/>
          </w:tcPr>
          <w:p w14:paraId="502B18F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Скоропусковский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206A7F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30A160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9F9E7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26,22</w:t>
            </w:r>
          </w:p>
        </w:tc>
        <w:tc>
          <w:tcPr>
            <w:tcW w:w="0" w:type="auto"/>
            <w:tcBorders>
              <w:top w:val="single" w:sz="6" w:space="0" w:color="auto"/>
              <w:left w:val="single" w:sz="6" w:space="0" w:color="auto"/>
              <w:bottom w:val="single" w:sz="6" w:space="0" w:color="auto"/>
              <w:right w:val="single" w:sz="6" w:space="0" w:color="auto"/>
            </w:tcBorders>
            <w:vAlign w:val="center"/>
          </w:tcPr>
          <w:p w14:paraId="43325F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E9520C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0,275</w:t>
            </w:r>
          </w:p>
        </w:tc>
        <w:tc>
          <w:tcPr>
            <w:tcW w:w="0" w:type="auto"/>
            <w:tcBorders>
              <w:top w:val="single" w:sz="6" w:space="0" w:color="auto"/>
              <w:left w:val="single" w:sz="6" w:space="0" w:color="auto"/>
              <w:bottom w:val="single" w:sz="6" w:space="0" w:color="auto"/>
              <w:right w:val="single" w:sz="6" w:space="0" w:color="auto"/>
            </w:tcBorders>
            <w:vAlign w:val="center"/>
          </w:tcPr>
          <w:p w14:paraId="3A17CE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E5465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6C033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0,021</w:t>
            </w:r>
          </w:p>
        </w:tc>
        <w:tc>
          <w:tcPr>
            <w:tcW w:w="0" w:type="auto"/>
            <w:tcBorders>
              <w:top w:val="single" w:sz="6" w:space="0" w:color="auto"/>
              <w:left w:val="single" w:sz="6" w:space="0" w:color="auto"/>
              <w:bottom w:val="single" w:sz="6" w:space="0" w:color="auto"/>
              <w:right w:val="single" w:sz="6" w:space="0" w:color="auto"/>
            </w:tcBorders>
            <w:vAlign w:val="center"/>
          </w:tcPr>
          <w:p w14:paraId="5681329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0,203</w:t>
            </w:r>
          </w:p>
        </w:tc>
        <w:tc>
          <w:tcPr>
            <w:tcW w:w="0" w:type="auto"/>
            <w:tcBorders>
              <w:top w:val="single" w:sz="6" w:space="0" w:color="auto"/>
              <w:left w:val="single" w:sz="6" w:space="0" w:color="auto"/>
              <w:bottom w:val="single" w:sz="6" w:space="0" w:color="auto"/>
              <w:right w:val="single" w:sz="6" w:space="0" w:color="auto"/>
            </w:tcBorders>
            <w:vAlign w:val="center"/>
          </w:tcPr>
          <w:p w14:paraId="357D9B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0,088</w:t>
            </w:r>
          </w:p>
        </w:tc>
        <w:tc>
          <w:tcPr>
            <w:tcW w:w="0" w:type="auto"/>
            <w:tcBorders>
              <w:top w:val="single" w:sz="6" w:space="0" w:color="auto"/>
              <w:left w:val="single" w:sz="6" w:space="0" w:color="auto"/>
              <w:bottom w:val="single" w:sz="6" w:space="0" w:color="auto"/>
              <w:right w:val="single" w:sz="6" w:space="0" w:color="auto"/>
            </w:tcBorders>
            <w:vAlign w:val="center"/>
          </w:tcPr>
          <w:p w14:paraId="2ED57B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0,31</w:t>
            </w:r>
          </w:p>
        </w:tc>
      </w:tr>
      <w:tr w:rsidR="005942A5" w:rsidRPr="00192077" w14:paraId="7BF6F5D7"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D8A6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93</w:t>
            </w:r>
          </w:p>
        </w:tc>
        <w:tc>
          <w:tcPr>
            <w:tcW w:w="0" w:type="auto"/>
            <w:tcBorders>
              <w:top w:val="single" w:sz="6" w:space="0" w:color="auto"/>
              <w:left w:val="single" w:sz="6" w:space="0" w:color="auto"/>
              <w:bottom w:val="single" w:sz="6" w:space="0" w:color="auto"/>
              <w:right w:val="single" w:sz="6" w:space="0" w:color="auto"/>
            </w:tcBorders>
            <w:vAlign w:val="center"/>
          </w:tcPr>
          <w:p w14:paraId="66801F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К-11 - Перспектива №79</w:t>
            </w:r>
          </w:p>
        </w:tc>
        <w:tc>
          <w:tcPr>
            <w:tcW w:w="0" w:type="auto"/>
            <w:tcBorders>
              <w:top w:val="single" w:sz="6" w:space="0" w:color="auto"/>
              <w:left w:val="single" w:sz="6" w:space="0" w:color="auto"/>
              <w:bottom w:val="single" w:sz="6" w:space="0" w:color="auto"/>
              <w:right w:val="single" w:sz="6" w:space="0" w:color="auto"/>
            </w:tcBorders>
            <w:vAlign w:val="center"/>
          </w:tcPr>
          <w:p w14:paraId="5C3FC9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К-11</w:t>
            </w:r>
          </w:p>
        </w:tc>
        <w:tc>
          <w:tcPr>
            <w:tcW w:w="0" w:type="auto"/>
            <w:tcBorders>
              <w:top w:val="single" w:sz="6" w:space="0" w:color="auto"/>
              <w:left w:val="single" w:sz="6" w:space="0" w:color="auto"/>
              <w:bottom w:val="single" w:sz="6" w:space="0" w:color="auto"/>
              <w:right w:val="single" w:sz="6" w:space="0" w:color="auto"/>
            </w:tcBorders>
            <w:vAlign w:val="center"/>
          </w:tcPr>
          <w:p w14:paraId="161BDB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5D124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37924A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100,78</w:t>
            </w:r>
          </w:p>
        </w:tc>
        <w:tc>
          <w:tcPr>
            <w:tcW w:w="0" w:type="auto"/>
            <w:tcBorders>
              <w:top w:val="single" w:sz="6" w:space="0" w:color="auto"/>
              <w:left w:val="single" w:sz="6" w:space="0" w:color="auto"/>
              <w:bottom w:val="single" w:sz="6" w:space="0" w:color="auto"/>
              <w:right w:val="single" w:sz="6" w:space="0" w:color="auto"/>
            </w:tcBorders>
            <w:vAlign w:val="center"/>
          </w:tcPr>
          <w:p w14:paraId="597F83F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BF6732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1,599</w:t>
            </w:r>
          </w:p>
        </w:tc>
        <w:tc>
          <w:tcPr>
            <w:tcW w:w="0" w:type="auto"/>
            <w:tcBorders>
              <w:top w:val="single" w:sz="6" w:space="0" w:color="auto"/>
              <w:left w:val="single" w:sz="6" w:space="0" w:color="auto"/>
              <w:bottom w:val="single" w:sz="6" w:space="0" w:color="auto"/>
              <w:right w:val="single" w:sz="6" w:space="0" w:color="auto"/>
            </w:tcBorders>
            <w:vAlign w:val="center"/>
          </w:tcPr>
          <w:p w14:paraId="08AC392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21A01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ABB9E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0,144</w:t>
            </w:r>
          </w:p>
        </w:tc>
        <w:tc>
          <w:tcPr>
            <w:tcW w:w="0" w:type="auto"/>
            <w:tcBorders>
              <w:top w:val="single" w:sz="6" w:space="0" w:color="auto"/>
              <w:left w:val="single" w:sz="6" w:space="0" w:color="auto"/>
              <w:bottom w:val="single" w:sz="6" w:space="0" w:color="auto"/>
              <w:right w:val="single" w:sz="6" w:space="0" w:color="auto"/>
            </w:tcBorders>
            <w:vAlign w:val="center"/>
          </w:tcPr>
          <w:p w14:paraId="1AC03B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1,409</w:t>
            </w:r>
          </w:p>
        </w:tc>
        <w:tc>
          <w:tcPr>
            <w:tcW w:w="0" w:type="auto"/>
            <w:tcBorders>
              <w:top w:val="single" w:sz="6" w:space="0" w:color="auto"/>
              <w:left w:val="single" w:sz="6" w:space="0" w:color="auto"/>
              <w:bottom w:val="single" w:sz="6" w:space="0" w:color="auto"/>
              <w:right w:val="single" w:sz="6" w:space="0" w:color="auto"/>
            </w:tcBorders>
            <w:vAlign w:val="center"/>
          </w:tcPr>
          <w:p w14:paraId="5BC620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0,607</w:t>
            </w:r>
          </w:p>
        </w:tc>
        <w:tc>
          <w:tcPr>
            <w:tcW w:w="0" w:type="auto"/>
            <w:tcBorders>
              <w:top w:val="single" w:sz="6" w:space="0" w:color="auto"/>
              <w:left w:val="single" w:sz="6" w:space="0" w:color="auto"/>
              <w:bottom w:val="single" w:sz="6" w:space="0" w:color="auto"/>
              <w:right w:val="single" w:sz="6" w:space="0" w:color="auto"/>
            </w:tcBorders>
            <w:vAlign w:val="center"/>
          </w:tcPr>
          <w:p w14:paraId="5AEAC7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2,16</w:t>
            </w:r>
          </w:p>
        </w:tc>
      </w:tr>
      <w:tr w:rsidR="005942A5" w:rsidRPr="00192077" w14:paraId="1BE5867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4236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94</w:t>
            </w:r>
          </w:p>
        </w:tc>
        <w:tc>
          <w:tcPr>
            <w:tcW w:w="0" w:type="auto"/>
            <w:tcBorders>
              <w:top w:val="single" w:sz="6" w:space="0" w:color="auto"/>
              <w:left w:val="single" w:sz="6" w:space="0" w:color="auto"/>
              <w:bottom w:val="single" w:sz="6" w:space="0" w:color="auto"/>
              <w:right w:val="single" w:sz="6" w:space="0" w:color="auto"/>
            </w:tcBorders>
            <w:vAlign w:val="center"/>
          </w:tcPr>
          <w:p w14:paraId="2321C2E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К-1 - Перспектива №8</w:t>
            </w:r>
          </w:p>
        </w:tc>
        <w:tc>
          <w:tcPr>
            <w:tcW w:w="0" w:type="auto"/>
            <w:tcBorders>
              <w:top w:val="single" w:sz="6" w:space="0" w:color="auto"/>
              <w:left w:val="single" w:sz="6" w:space="0" w:color="auto"/>
              <w:bottom w:val="single" w:sz="6" w:space="0" w:color="auto"/>
              <w:right w:val="single" w:sz="6" w:space="0" w:color="auto"/>
            </w:tcBorders>
            <w:vAlign w:val="center"/>
          </w:tcPr>
          <w:p w14:paraId="6140159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w:t>
            </w:r>
          </w:p>
        </w:tc>
        <w:tc>
          <w:tcPr>
            <w:tcW w:w="0" w:type="auto"/>
            <w:tcBorders>
              <w:top w:val="single" w:sz="6" w:space="0" w:color="auto"/>
              <w:left w:val="single" w:sz="6" w:space="0" w:color="auto"/>
              <w:bottom w:val="single" w:sz="6" w:space="0" w:color="auto"/>
              <w:right w:val="single" w:sz="6" w:space="0" w:color="auto"/>
            </w:tcBorders>
            <w:vAlign w:val="center"/>
          </w:tcPr>
          <w:p w14:paraId="728999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3CFB4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7245CA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50</w:t>
            </w:r>
          </w:p>
        </w:tc>
        <w:tc>
          <w:tcPr>
            <w:tcW w:w="0" w:type="auto"/>
            <w:tcBorders>
              <w:top w:val="single" w:sz="6" w:space="0" w:color="auto"/>
              <w:left w:val="single" w:sz="6" w:space="0" w:color="auto"/>
              <w:bottom w:val="single" w:sz="6" w:space="0" w:color="auto"/>
              <w:right w:val="single" w:sz="6" w:space="0" w:color="auto"/>
            </w:tcBorders>
            <w:vAlign w:val="center"/>
          </w:tcPr>
          <w:p w14:paraId="7A698A5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DEC36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2,834</w:t>
            </w:r>
          </w:p>
        </w:tc>
        <w:tc>
          <w:tcPr>
            <w:tcW w:w="0" w:type="auto"/>
            <w:tcBorders>
              <w:top w:val="single" w:sz="6" w:space="0" w:color="auto"/>
              <w:left w:val="single" w:sz="6" w:space="0" w:color="auto"/>
              <w:bottom w:val="single" w:sz="6" w:space="0" w:color="auto"/>
              <w:right w:val="single" w:sz="6" w:space="0" w:color="auto"/>
            </w:tcBorders>
            <w:vAlign w:val="center"/>
          </w:tcPr>
          <w:p w14:paraId="29ED9D9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BC4937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F59E04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0,241</w:t>
            </w:r>
          </w:p>
        </w:tc>
        <w:tc>
          <w:tcPr>
            <w:tcW w:w="0" w:type="auto"/>
            <w:tcBorders>
              <w:top w:val="single" w:sz="6" w:space="0" w:color="auto"/>
              <w:left w:val="single" w:sz="6" w:space="0" w:color="auto"/>
              <w:bottom w:val="single" w:sz="6" w:space="0" w:color="auto"/>
              <w:right w:val="single" w:sz="6" w:space="0" w:color="auto"/>
            </w:tcBorders>
            <w:vAlign w:val="center"/>
          </w:tcPr>
          <w:p w14:paraId="15FD9F1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2,372</w:t>
            </w:r>
          </w:p>
        </w:tc>
        <w:tc>
          <w:tcPr>
            <w:tcW w:w="0" w:type="auto"/>
            <w:tcBorders>
              <w:top w:val="single" w:sz="6" w:space="0" w:color="auto"/>
              <w:left w:val="single" w:sz="6" w:space="0" w:color="auto"/>
              <w:bottom w:val="single" w:sz="6" w:space="0" w:color="auto"/>
              <w:right w:val="single" w:sz="6" w:space="0" w:color="auto"/>
            </w:tcBorders>
            <w:vAlign w:val="center"/>
          </w:tcPr>
          <w:p w14:paraId="3DCC2D8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1,022</w:t>
            </w:r>
          </w:p>
        </w:tc>
        <w:tc>
          <w:tcPr>
            <w:tcW w:w="0" w:type="auto"/>
            <w:tcBorders>
              <w:top w:val="single" w:sz="6" w:space="0" w:color="auto"/>
              <w:left w:val="single" w:sz="6" w:space="0" w:color="auto"/>
              <w:bottom w:val="single" w:sz="6" w:space="0" w:color="auto"/>
              <w:right w:val="single" w:sz="6" w:space="0" w:color="auto"/>
            </w:tcBorders>
            <w:vAlign w:val="center"/>
          </w:tcPr>
          <w:p w14:paraId="5CFAC85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3,64</w:t>
            </w:r>
          </w:p>
        </w:tc>
      </w:tr>
      <w:tr w:rsidR="005942A5" w:rsidRPr="00192077" w14:paraId="39F836FD"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63F4D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95</w:t>
            </w:r>
          </w:p>
        </w:tc>
        <w:tc>
          <w:tcPr>
            <w:tcW w:w="0" w:type="auto"/>
            <w:tcBorders>
              <w:top w:val="single" w:sz="6" w:space="0" w:color="auto"/>
              <w:left w:val="single" w:sz="6" w:space="0" w:color="auto"/>
              <w:bottom w:val="single" w:sz="6" w:space="0" w:color="auto"/>
              <w:right w:val="single" w:sz="6" w:space="0" w:color="auto"/>
            </w:tcBorders>
            <w:vAlign w:val="center"/>
          </w:tcPr>
          <w:p w14:paraId="48B4E11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Уз6 - Перспектива №80</w:t>
            </w:r>
          </w:p>
        </w:tc>
        <w:tc>
          <w:tcPr>
            <w:tcW w:w="0" w:type="auto"/>
            <w:tcBorders>
              <w:top w:val="single" w:sz="6" w:space="0" w:color="auto"/>
              <w:left w:val="single" w:sz="6" w:space="0" w:color="auto"/>
              <w:bottom w:val="single" w:sz="6" w:space="0" w:color="auto"/>
              <w:right w:val="single" w:sz="6" w:space="0" w:color="auto"/>
            </w:tcBorders>
            <w:vAlign w:val="center"/>
          </w:tcPr>
          <w:p w14:paraId="5E2C8C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Скоропусковский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6E0752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2A044E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0235CBD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185,73</w:t>
            </w:r>
          </w:p>
        </w:tc>
        <w:tc>
          <w:tcPr>
            <w:tcW w:w="0" w:type="auto"/>
            <w:tcBorders>
              <w:top w:val="single" w:sz="6" w:space="0" w:color="auto"/>
              <w:left w:val="single" w:sz="6" w:space="0" w:color="auto"/>
              <w:bottom w:val="single" w:sz="6" w:space="0" w:color="auto"/>
              <w:right w:val="single" w:sz="6" w:space="0" w:color="auto"/>
            </w:tcBorders>
            <w:vAlign w:val="center"/>
          </w:tcPr>
          <w:p w14:paraId="64D8A8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6B7C5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2,947</w:t>
            </w:r>
          </w:p>
        </w:tc>
        <w:tc>
          <w:tcPr>
            <w:tcW w:w="0" w:type="auto"/>
            <w:tcBorders>
              <w:top w:val="single" w:sz="6" w:space="0" w:color="auto"/>
              <w:left w:val="single" w:sz="6" w:space="0" w:color="auto"/>
              <w:bottom w:val="single" w:sz="6" w:space="0" w:color="auto"/>
              <w:right w:val="single" w:sz="6" w:space="0" w:color="auto"/>
            </w:tcBorders>
            <w:vAlign w:val="center"/>
          </w:tcPr>
          <w:p w14:paraId="332DF2F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4CEE57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045EA1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0,221</w:t>
            </w:r>
          </w:p>
        </w:tc>
        <w:tc>
          <w:tcPr>
            <w:tcW w:w="0" w:type="auto"/>
            <w:tcBorders>
              <w:top w:val="single" w:sz="6" w:space="0" w:color="auto"/>
              <w:left w:val="single" w:sz="6" w:space="0" w:color="auto"/>
              <w:bottom w:val="single" w:sz="6" w:space="0" w:color="auto"/>
              <w:right w:val="single" w:sz="6" w:space="0" w:color="auto"/>
            </w:tcBorders>
            <w:vAlign w:val="center"/>
          </w:tcPr>
          <w:p w14:paraId="653312E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2,184</w:t>
            </w:r>
          </w:p>
        </w:tc>
        <w:tc>
          <w:tcPr>
            <w:tcW w:w="0" w:type="auto"/>
            <w:tcBorders>
              <w:top w:val="single" w:sz="6" w:space="0" w:color="auto"/>
              <w:left w:val="single" w:sz="6" w:space="0" w:color="auto"/>
              <w:bottom w:val="single" w:sz="6" w:space="0" w:color="auto"/>
              <w:right w:val="single" w:sz="6" w:space="0" w:color="auto"/>
            </w:tcBorders>
            <w:vAlign w:val="center"/>
          </w:tcPr>
          <w:p w14:paraId="7368325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0,941</w:t>
            </w:r>
          </w:p>
        </w:tc>
        <w:tc>
          <w:tcPr>
            <w:tcW w:w="0" w:type="auto"/>
            <w:tcBorders>
              <w:top w:val="single" w:sz="6" w:space="0" w:color="auto"/>
              <w:left w:val="single" w:sz="6" w:space="0" w:color="auto"/>
              <w:bottom w:val="single" w:sz="6" w:space="0" w:color="auto"/>
              <w:right w:val="single" w:sz="6" w:space="0" w:color="auto"/>
            </w:tcBorders>
            <w:vAlign w:val="center"/>
          </w:tcPr>
          <w:p w14:paraId="7F60A7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3,35</w:t>
            </w:r>
          </w:p>
        </w:tc>
      </w:tr>
      <w:tr w:rsidR="005942A5" w:rsidRPr="00192077" w14:paraId="0B47FCAC"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6262F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96</w:t>
            </w:r>
          </w:p>
        </w:tc>
        <w:tc>
          <w:tcPr>
            <w:tcW w:w="0" w:type="auto"/>
            <w:tcBorders>
              <w:top w:val="single" w:sz="6" w:space="0" w:color="auto"/>
              <w:left w:val="single" w:sz="6" w:space="0" w:color="auto"/>
              <w:bottom w:val="single" w:sz="6" w:space="0" w:color="auto"/>
              <w:right w:val="single" w:sz="6" w:space="0" w:color="auto"/>
            </w:tcBorders>
            <w:vAlign w:val="center"/>
          </w:tcPr>
          <w:p w14:paraId="137AD2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 Перспектива №81</w:t>
            </w:r>
          </w:p>
        </w:tc>
        <w:tc>
          <w:tcPr>
            <w:tcW w:w="0" w:type="auto"/>
            <w:tcBorders>
              <w:top w:val="single" w:sz="6" w:space="0" w:color="auto"/>
              <w:left w:val="single" w:sz="6" w:space="0" w:color="auto"/>
              <w:bottom w:val="single" w:sz="6" w:space="0" w:color="auto"/>
              <w:right w:val="single" w:sz="6" w:space="0" w:color="auto"/>
            </w:tcBorders>
            <w:vAlign w:val="center"/>
          </w:tcPr>
          <w:p w14:paraId="69E4AA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№6</w:t>
            </w:r>
          </w:p>
        </w:tc>
        <w:tc>
          <w:tcPr>
            <w:tcW w:w="0" w:type="auto"/>
            <w:tcBorders>
              <w:top w:val="single" w:sz="6" w:space="0" w:color="auto"/>
              <w:left w:val="single" w:sz="6" w:space="0" w:color="auto"/>
              <w:bottom w:val="single" w:sz="6" w:space="0" w:color="auto"/>
              <w:right w:val="single" w:sz="6" w:space="0" w:color="auto"/>
            </w:tcBorders>
            <w:vAlign w:val="center"/>
          </w:tcPr>
          <w:p w14:paraId="047C3E9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D7A4A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78E9EB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142,97</w:t>
            </w:r>
          </w:p>
        </w:tc>
        <w:tc>
          <w:tcPr>
            <w:tcW w:w="0" w:type="auto"/>
            <w:tcBorders>
              <w:top w:val="single" w:sz="6" w:space="0" w:color="auto"/>
              <w:left w:val="single" w:sz="6" w:space="0" w:color="auto"/>
              <w:bottom w:val="single" w:sz="6" w:space="0" w:color="auto"/>
              <w:right w:val="single" w:sz="6" w:space="0" w:color="auto"/>
            </w:tcBorders>
            <w:vAlign w:val="center"/>
          </w:tcPr>
          <w:p w14:paraId="456AC4B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C09873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2,269</w:t>
            </w:r>
          </w:p>
        </w:tc>
        <w:tc>
          <w:tcPr>
            <w:tcW w:w="0" w:type="auto"/>
            <w:tcBorders>
              <w:top w:val="single" w:sz="6" w:space="0" w:color="auto"/>
              <w:left w:val="single" w:sz="6" w:space="0" w:color="auto"/>
              <w:bottom w:val="single" w:sz="6" w:space="0" w:color="auto"/>
              <w:right w:val="single" w:sz="6" w:space="0" w:color="auto"/>
            </w:tcBorders>
            <w:vAlign w:val="center"/>
          </w:tcPr>
          <w:p w14:paraId="0494D73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D11467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AC8921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0,181</w:t>
            </w:r>
          </w:p>
        </w:tc>
        <w:tc>
          <w:tcPr>
            <w:tcW w:w="0" w:type="auto"/>
            <w:tcBorders>
              <w:top w:val="single" w:sz="6" w:space="0" w:color="auto"/>
              <w:left w:val="single" w:sz="6" w:space="0" w:color="auto"/>
              <w:bottom w:val="single" w:sz="6" w:space="0" w:color="auto"/>
              <w:right w:val="single" w:sz="6" w:space="0" w:color="auto"/>
            </w:tcBorders>
            <w:vAlign w:val="center"/>
          </w:tcPr>
          <w:p w14:paraId="7B98DD1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1,789</w:t>
            </w:r>
          </w:p>
        </w:tc>
        <w:tc>
          <w:tcPr>
            <w:tcW w:w="0" w:type="auto"/>
            <w:tcBorders>
              <w:top w:val="single" w:sz="6" w:space="0" w:color="auto"/>
              <w:left w:val="single" w:sz="6" w:space="0" w:color="auto"/>
              <w:bottom w:val="single" w:sz="6" w:space="0" w:color="auto"/>
              <w:right w:val="single" w:sz="6" w:space="0" w:color="auto"/>
            </w:tcBorders>
            <w:vAlign w:val="center"/>
          </w:tcPr>
          <w:p w14:paraId="32675E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0,771</w:t>
            </w:r>
          </w:p>
        </w:tc>
        <w:tc>
          <w:tcPr>
            <w:tcW w:w="0" w:type="auto"/>
            <w:tcBorders>
              <w:top w:val="single" w:sz="6" w:space="0" w:color="auto"/>
              <w:left w:val="single" w:sz="6" w:space="0" w:color="auto"/>
              <w:bottom w:val="single" w:sz="6" w:space="0" w:color="auto"/>
              <w:right w:val="single" w:sz="6" w:space="0" w:color="auto"/>
            </w:tcBorders>
            <w:vAlign w:val="center"/>
          </w:tcPr>
          <w:p w14:paraId="42B094C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2,74</w:t>
            </w:r>
          </w:p>
        </w:tc>
      </w:tr>
      <w:tr w:rsidR="005942A5" w:rsidRPr="00192077" w14:paraId="6B7DEDC1"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B5015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97</w:t>
            </w:r>
          </w:p>
        </w:tc>
        <w:tc>
          <w:tcPr>
            <w:tcW w:w="0" w:type="auto"/>
            <w:tcBorders>
              <w:top w:val="single" w:sz="6" w:space="0" w:color="auto"/>
              <w:left w:val="single" w:sz="6" w:space="0" w:color="auto"/>
              <w:bottom w:val="single" w:sz="6" w:space="0" w:color="auto"/>
              <w:right w:val="single" w:sz="6" w:space="0" w:color="auto"/>
            </w:tcBorders>
            <w:vAlign w:val="center"/>
          </w:tcPr>
          <w:p w14:paraId="320048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13 - Перспектива №82</w:t>
            </w:r>
          </w:p>
        </w:tc>
        <w:tc>
          <w:tcPr>
            <w:tcW w:w="0" w:type="auto"/>
            <w:tcBorders>
              <w:top w:val="single" w:sz="6" w:space="0" w:color="auto"/>
              <w:left w:val="single" w:sz="6" w:space="0" w:color="auto"/>
              <w:bottom w:val="single" w:sz="6" w:space="0" w:color="auto"/>
              <w:right w:val="single" w:sz="6" w:space="0" w:color="auto"/>
            </w:tcBorders>
            <w:vAlign w:val="center"/>
          </w:tcPr>
          <w:p w14:paraId="4FD933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№2</w:t>
            </w:r>
          </w:p>
        </w:tc>
        <w:tc>
          <w:tcPr>
            <w:tcW w:w="0" w:type="auto"/>
            <w:tcBorders>
              <w:top w:val="single" w:sz="6" w:space="0" w:color="auto"/>
              <w:left w:val="single" w:sz="6" w:space="0" w:color="auto"/>
              <w:bottom w:val="single" w:sz="6" w:space="0" w:color="auto"/>
              <w:right w:val="single" w:sz="6" w:space="0" w:color="auto"/>
            </w:tcBorders>
            <w:vAlign w:val="center"/>
          </w:tcPr>
          <w:p w14:paraId="5AA51CD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0B4FFDA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16C2ED8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32,29</w:t>
            </w:r>
          </w:p>
        </w:tc>
        <w:tc>
          <w:tcPr>
            <w:tcW w:w="0" w:type="auto"/>
            <w:tcBorders>
              <w:top w:val="single" w:sz="6" w:space="0" w:color="auto"/>
              <w:left w:val="single" w:sz="6" w:space="0" w:color="auto"/>
              <w:bottom w:val="single" w:sz="6" w:space="0" w:color="auto"/>
              <w:right w:val="single" w:sz="6" w:space="0" w:color="auto"/>
            </w:tcBorders>
            <w:vAlign w:val="center"/>
          </w:tcPr>
          <w:p w14:paraId="4F1FF3B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7D4B35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0,395</w:t>
            </w:r>
          </w:p>
        </w:tc>
        <w:tc>
          <w:tcPr>
            <w:tcW w:w="0" w:type="auto"/>
            <w:tcBorders>
              <w:top w:val="single" w:sz="6" w:space="0" w:color="auto"/>
              <w:left w:val="single" w:sz="6" w:space="0" w:color="auto"/>
              <w:bottom w:val="single" w:sz="6" w:space="0" w:color="auto"/>
              <w:right w:val="single" w:sz="6" w:space="0" w:color="auto"/>
            </w:tcBorders>
            <w:vAlign w:val="center"/>
          </w:tcPr>
          <w:p w14:paraId="55F16C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9E2C8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C2BB05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331960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0,331</w:t>
            </w:r>
          </w:p>
        </w:tc>
        <w:tc>
          <w:tcPr>
            <w:tcW w:w="0" w:type="auto"/>
            <w:tcBorders>
              <w:top w:val="single" w:sz="6" w:space="0" w:color="auto"/>
              <w:left w:val="single" w:sz="6" w:space="0" w:color="auto"/>
              <w:bottom w:val="single" w:sz="6" w:space="0" w:color="auto"/>
              <w:right w:val="single" w:sz="6" w:space="0" w:color="auto"/>
            </w:tcBorders>
            <w:vAlign w:val="center"/>
          </w:tcPr>
          <w:p w14:paraId="6F8DBB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0,142</w:t>
            </w:r>
          </w:p>
        </w:tc>
        <w:tc>
          <w:tcPr>
            <w:tcW w:w="0" w:type="auto"/>
            <w:tcBorders>
              <w:top w:val="single" w:sz="6" w:space="0" w:color="auto"/>
              <w:left w:val="single" w:sz="6" w:space="0" w:color="auto"/>
              <w:bottom w:val="single" w:sz="6" w:space="0" w:color="auto"/>
              <w:right w:val="single" w:sz="6" w:space="0" w:color="auto"/>
            </w:tcBorders>
            <w:vAlign w:val="center"/>
          </w:tcPr>
          <w:p w14:paraId="2B54B3A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0,51</w:t>
            </w:r>
          </w:p>
        </w:tc>
      </w:tr>
      <w:tr w:rsidR="005942A5" w:rsidRPr="00192077" w14:paraId="51B9E10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16F3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98</w:t>
            </w:r>
          </w:p>
        </w:tc>
        <w:tc>
          <w:tcPr>
            <w:tcW w:w="0" w:type="auto"/>
            <w:tcBorders>
              <w:top w:val="single" w:sz="6" w:space="0" w:color="auto"/>
              <w:left w:val="single" w:sz="6" w:space="0" w:color="auto"/>
              <w:bottom w:val="single" w:sz="6" w:space="0" w:color="auto"/>
              <w:right w:val="single" w:sz="6" w:space="0" w:color="auto"/>
            </w:tcBorders>
            <w:vAlign w:val="center"/>
          </w:tcPr>
          <w:p w14:paraId="607F056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Перспектива №83</w:t>
            </w:r>
          </w:p>
        </w:tc>
        <w:tc>
          <w:tcPr>
            <w:tcW w:w="0" w:type="auto"/>
            <w:tcBorders>
              <w:top w:val="single" w:sz="6" w:space="0" w:color="auto"/>
              <w:left w:val="single" w:sz="6" w:space="0" w:color="auto"/>
              <w:bottom w:val="single" w:sz="6" w:space="0" w:color="auto"/>
              <w:right w:val="single" w:sz="6" w:space="0" w:color="auto"/>
            </w:tcBorders>
            <w:vAlign w:val="center"/>
          </w:tcPr>
          <w:p w14:paraId="03FF969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7F3FF1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53111D4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529E0F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318,72</w:t>
            </w:r>
          </w:p>
        </w:tc>
        <w:tc>
          <w:tcPr>
            <w:tcW w:w="0" w:type="auto"/>
            <w:tcBorders>
              <w:top w:val="single" w:sz="6" w:space="0" w:color="auto"/>
              <w:left w:val="single" w:sz="6" w:space="0" w:color="auto"/>
              <w:bottom w:val="single" w:sz="6" w:space="0" w:color="auto"/>
              <w:right w:val="single" w:sz="6" w:space="0" w:color="auto"/>
            </w:tcBorders>
            <w:vAlign w:val="center"/>
          </w:tcPr>
          <w:p w14:paraId="14BCFD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15F51E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6,977</w:t>
            </w:r>
          </w:p>
        </w:tc>
        <w:tc>
          <w:tcPr>
            <w:tcW w:w="0" w:type="auto"/>
            <w:tcBorders>
              <w:top w:val="single" w:sz="6" w:space="0" w:color="auto"/>
              <w:left w:val="single" w:sz="6" w:space="0" w:color="auto"/>
              <w:bottom w:val="single" w:sz="6" w:space="0" w:color="auto"/>
              <w:right w:val="single" w:sz="6" w:space="0" w:color="auto"/>
            </w:tcBorders>
            <w:vAlign w:val="center"/>
          </w:tcPr>
          <w:p w14:paraId="30D578F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88D52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30992A8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0,629</w:t>
            </w:r>
          </w:p>
        </w:tc>
        <w:tc>
          <w:tcPr>
            <w:tcW w:w="0" w:type="auto"/>
            <w:tcBorders>
              <w:top w:val="single" w:sz="6" w:space="0" w:color="auto"/>
              <w:left w:val="single" w:sz="6" w:space="0" w:color="auto"/>
              <w:bottom w:val="single" w:sz="6" w:space="0" w:color="auto"/>
              <w:right w:val="single" w:sz="6" w:space="0" w:color="auto"/>
            </w:tcBorders>
            <w:vAlign w:val="center"/>
          </w:tcPr>
          <w:p w14:paraId="7F016F9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6,146</w:t>
            </w:r>
          </w:p>
        </w:tc>
        <w:tc>
          <w:tcPr>
            <w:tcW w:w="0" w:type="auto"/>
            <w:tcBorders>
              <w:top w:val="single" w:sz="6" w:space="0" w:color="auto"/>
              <w:left w:val="single" w:sz="6" w:space="0" w:color="auto"/>
              <w:bottom w:val="single" w:sz="6" w:space="0" w:color="auto"/>
              <w:right w:val="single" w:sz="6" w:space="0" w:color="auto"/>
            </w:tcBorders>
            <w:vAlign w:val="center"/>
          </w:tcPr>
          <w:p w14:paraId="752383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2,647</w:t>
            </w:r>
          </w:p>
        </w:tc>
        <w:tc>
          <w:tcPr>
            <w:tcW w:w="0" w:type="auto"/>
            <w:tcBorders>
              <w:top w:val="single" w:sz="6" w:space="0" w:color="auto"/>
              <w:left w:val="single" w:sz="6" w:space="0" w:color="auto"/>
              <w:bottom w:val="single" w:sz="6" w:space="0" w:color="auto"/>
              <w:right w:val="single" w:sz="6" w:space="0" w:color="auto"/>
            </w:tcBorders>
            <w:vAlign w:val="center"/>
          </w:tcPr>
          <w:p w14:paraId="6E691E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9,42</w:t>
            </w:r>
          </w:p>
        </w:tc>
      </w:tr>
      <w:tr w:rsidR="005942A5" w:rsidRPr="00192077" w14:paraId="250A094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2F9AA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99</w:t>
            </w:r>
          </w:p>
        </w:tc>
        <w:tc>
          <w:tcPr>
            <w:tcW w:w="0" w:type="auto"/>
            <w:tcBorders>
              <w:top w:val="single" w:sz="6" w:space="0" w:color="auto"/>
              <w:left w:val="single" w:sz="6" w:space="0" w:color="auto"/>
              <w:bottom w:val="single" w:sz="6" w:space="0" w:color="auto"/>
              <w:right w:val="single" w:sz="6" w:space="0" w:color="auto"/>
            </w:tcBorders>
            <w:vAlign w:val="center"/>
          </w:tcPr>
          <w:p w14:paraId="1F1EE5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ТК8 - Перспектива №84</w:t>
            </w:r>
          </w:p>
        </w:tc>
        <w:tc>
          <w:tcPr>
            <w:tcW w:w="0" w:type="auto"/>
            <w:tcBorders>
              <w:top w:val="single" w:sz="6" w:space="0" w:color="auto"/>
              <w:left w:val="single" w:sz="6" w:space="0" w:color="auto"/>
              <w:bottom w:val="single" w:sz="6" w:space="0" w:color="auto"/>
              <w:right w:val="single" w:sz="6" w:space="0" w:color="auto"/>
            </w:tcBorders>
            <w:vAlign w:val="center"/>
          </w:tcPr>
          <w:p w14:paraId="7F4891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№11</w:t>
            </w:r>
          </w:p>
        </w:tc>
        <w:tc>
          <w:tcPr>
            <w:tcW w:w="0" w:type="auto"/>
            <w:tcBorders>
              <w:top w:val="single" w:sz="6" w:space="0" w:color="auto"/>
              <w:left w:val="single" w:sz="6" w:space="0" w:color="auto"/>
              <w:bottom w:val="single" w:sz="6" w:space="0" w:color="auto"/>
              <w:right w:val="single" w:sz="6" w:space="0" w:color="auto"/>
            </w:tcBorders>
            <w:vAlign w:val="center"/>
          </w:tcPr>
          <w:p w14:paraId="1DFE1C2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88A6C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16288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37,4</w:t>
            </w:r>
          </w:p>
        </w:tc>
        <w:tc>
          <w:tcPr>
            <w:tcW w:w="0" w:type="auto"/>
            <w:tcBorders>
              <w:top w:val="single" w:sz="6" w:space="0" w:color="auto"/>
              <w:left w:val="single" w:sz="6" w:space="0" w:color="auto"/>
              <w:bottom w:val="single" w:sz="6" w:space="0" w:color="auto"/>
              <w:right w:val="single" w:sz="6" w:space="0" w:color="auto"/>
            </w:tcBorders>
            <w:vAlign w:val="center"/>
          </w:tcPr>
          <w:p w14:paraId="2C2D9C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CDEED6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0,457</w:t>
            </w:r>
          </w:p>
        </w:tc>
        <w:tc>
          <w:tcPr>
            <w:tcW w:w="0" w:type="auto"/>
            <w:tcBorders>
              <w:top w:val="single" w:sz="6" w:space="0" w:color="auto"/>
              <w:left w:val="single" w:sz="6" w:space="0" w:color="auto"/>
              <w:bottom w:val="single" w:sz="6" w:space="0" w:color="auto"/>
              <w:right w:val="single" w:sz="6" w:space="0" w:color="auto"/>
            </w:tcBorders>
            <w:vAlign w:val="center"/>
          </w:tcPr>
          <w:p w14:paraId="3F479B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923B32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99C4B8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6C0AB05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0,339</w:t>
            </w:r>
          </w:p>
        </w:tc>
        <w:tc>
          <w:tcPr>
            <w:tcW w:w="0" w:type="auto"/>
            <w:tcBorders>
              <w:top w:val="single" w:sz="6" w:space="0" w:color="auto"/>
              <w:left w:val="single" w:sz="6" w:space="0" w:color="auto"/>
              <w:bottom w:val="single" w:sz="6" w:space="0" w:color="auto"/>
              <w:right w:val="single" w:sz="6" w:space="0" w:color="auto"/>
            </w:tcBorders>
            <w:vAlign w:val="center"/>
          </w:tcPr>
          <w:p w14:paraId="711BF72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0,146</w:t>
            </w:r>
          </w:p>
        </w:tc>
        <w:tc>
          <w:tcPr>
            <w:tcW w:w="0" w:type="auto"/>
            <w:tcBorders>
              <w:top w:val="single" w:sz="6" w:space="0" w:color="auto"/>
              <w:left w:val="single" w:sz="6" w:space="0" w:color="auto"/>
              <w:bottom w:val="single" w:sz="6" w:space="0" w:color="auto"/>
              <w:right w:val="single" w:sz="6" w:space="0" w:color="auto"/>
            </w:tcBorders>
            <w:vAlign w:val="center"/>
          </w:tcPr>
          <w:p w14:paraId="58E6B06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0,52</w:t>
            </w:r>
          </w:p>
        </w:tc>
      </w:tr>
      <w:tr w:rsidR="005942A5" w:rsidRPr="00192077" w14:paraId="63BB07DA"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13BD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14:paraId="495681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ТК11 - Перспектива №85</w:t>
            </w:r>
          </w:p>
        </w:tc>
        <w:tc>
          <w:tcPr>
            <w:tcW w:w="0" w:type="auto"/>
            <w:tcBorders>
              <w:top w:val="single" w:sz="6" w:space="0" w:color="auto"/>
              <w:left w:val="single" w:sz="6" w:space="0" w:color="auto"/>
              <w:bottom w:val="single" w:sz="6" w:space="0" w:color="auto"/>
              <w:right w:val="single" w:sz="6" w:space="0" w:color="auto"/>
            </w:tcBorders>
            <w:vAlign w:val="center"/>
          </w:tcPr>
          <w:p w14:paraId="16B9681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№11</w:t>
            </w:r>
          </w:p>
        </w:tc>
        <w:tc>
          <w:tcPr>
            <w:tcW w:w="0" w:type="auto"/>
            <w:tcBorders>
              <w:top w:val="single" w:sz="6" w:space="0" w:color="auto"/>
              <w:left w:val="single" w:sz="6" w:space="0" w:color="auto"/>
              <w:bottom w:val="single" w:sz="6" w:space="0" w:color="auto"/>
              <w:right w:val="single" w:sz="6" w:space="0" w:color="auto"/>
            </w:tcBorders>
            <w:vAlign w:val="center"/>
          </w:tcPr>
          <w:p w14:paraId="61DC2F6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7142A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BC1DCD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121,6</w:t>
            </w:r>
          </w:p>
        </w:tc>
        <w:tc>
          <w:tcPr>
            <w:tcW w:w="0" w:type="auto"/>
            <w:tcBorders>
              <w:top w:val="single" w:sz="6" w:space="0" w:color="auto"/>
              <w:left w:val="single" w:sz="6" w:space="0" w:color="auto"/>
              <w:bottom w:val="single" w:sz="6" w:space="0" w:color="auto"/>
              <w:right w:val="single" w:sz="6" w:space="0" w:color="auto"/>
            </w:tcBorders>
            <w:vAlign w:val="center"/>
          </w:tcPr>
          <w:p w14:paraId="1741EF0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77BF8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1,273</w:t>
            </w:r>
          </w:p>
        </w:tc>
        <w:tc>
          <w:tcPr>
            <w:tcW w:w="0" w:type="auto"/>
            <w:tcBorders>
              <w:top w:val="single" w:sz="6" w:space="0" w:color="auto"/>
              <w:left w:val="single" w:sz="6" w:space="0" w:color="auto"/>
              <w:bottom w:val="single" w:sz="6" w:space="0" w:color="auto"/>
              <w:right w:val="single" w:sz="6" w:space="0" w:color="auto"/>
            </w:tcBorders>
            <w:vAlign w:val="center"/>
          </w:tcPr>
          <w:p w14:paraId="49F249A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EFFE8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A9994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0,102</w:t>
            </w:r>
          </w:p>
        </w:tc>
        <w:tc>
          <w:tcPr>
            <w:tcW w:w="0" w:type="auto"/>
            <w:tcBorders>
              <w:top w:val="single" w:sz="6" w:space="0" w:color="auto"/>
              <w:left w:val="single" w:sz="6" w:space="0" w:color="auto"/>
              <w:bottom w:val="single" w:sz="6" w:space="0" w:color="auto"/>
              <w:right w:val="single" w:sz="6" w:space="0" w:color="auto"/>
            </w:tcBorders>
            <w:vAlign w:val="center"/>
          </w:tcPr>
          <w:p w14:paraId="20EFC3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1,004</w:t>
            </w:r>
          </w:p>
        </w:tc>
        <w:tc>
          <w:tcPr>
            <w:tcW w:w="0" w:type="auto"/>
            <w:tcBorders>
              <w:top w:val="single" w:sz="6" w:space="0" w:color="auto"/>
              <w:left w:val="single" w:sz="6" w:space="0" w:color="auto"/>
              <w:bottom w:val="single" w:sz="6" w:space="0" w:color="auto"/>
              <w:right w:val="single" w:sz="6" w:space="0" w:color="auto"/>
            </w:tcBorders>
            <w:vAlign w:val="center"/>
          </w:tcPr>
          <w:p w14:paraId="2932162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0,433</w:t>
            </w:r>
          </w:p>
        </w:tc>
        <w:tc>
          <w:tcPr>
            <w:tcW w:w="0" w:type="auto"/>
            <w:tcBorders>
              <w:top w:val="single" w:sz="6" w:space="0" w:color="auto"/>
              <w:left w:val="single" w:sz="6" w:space="0" w:color="auto"/>
              <w:bottom w:val="single" w:sz="6" w:space="0" w:color="auto"/>
              <w:right w:val="single" w:sz="6" w:space="0" w:color="auto"/>
            </w:tcBorders>
            <w:vAlign w:val="center"/>
          </w:tcPr>
          <w:p w14:paraId="0188449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1,54</w:t>
            </w:r>
          </w:p>
        </w:tc>
      </w:tr>
      <w:tr w:rsidR="005942A5" w:rsidRPr="00192077" w14:paraId="6CA70A1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29113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101</w:t>
            </w:r>
          </w:p>
        </w:tc>
        <w:tc>
          <w:tcPr>
            <w:tcW w:w="0" w:type="auto"/>
            <w:tcBorders>
              <w:top w:val="single" w:sz="6" w:space="0" w:color="auto"/>
              <w:left w:val="single" w:sz="6" w:space="0" w:color="auto"/>
              <w:bottom w:val="single" w:sz="6" w:space="0" w:color="auto"/>
              <w:right w:val="single" w:sz="6" w:space="0" w:color="auto"/>
            </w:tcBorders>
            <w:vAlign w:val="center"/>
          </w:tcPr>
          <w:p w14:paraId="5787045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К-2 - Перспектива №9</w:t>
            </w:r>
          </w:p>
        </w:tc>
        <w:tc>
          <w:tcPr>
            <w:tcW w:w="0" w:type="auto"/>
            <w:tcBorders>
              <w:top w:val="single" w:sz="6" w:space="0" w:color="auto"/>
              <w:left w:val="single" w:sz="6" w:space="0" w:color="auto"/>
              <w:bottom w:val="single" w:sz="6" w:space="0" w:color="auto"/>
              <w:right w:val="single" w:sz="6" w:space="0" w:color="auto"/>
            </w:tcBorders>
            <w:vAlign w:val="center"/>
          </w:tcPr>
          <w:p w14:paraId="71BE33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К-2</w:t>
            </w:r>
          </w:p>
        </w:tc>
        <w:tc>
          <w:tcPr>
            <w:tcW w:w="0" w:type="auto"/>
            <w:tcBorders>
              <w:top w:val="single" w:sz="6" w:space="0" w:color="auto"/>
              <w:left w:val="single" w:sz="6" w:space="0" w:color="auto"/>
              <w:bottom w:val="single" w:sz="6" w:space="0" w:color="auto"/>
              <w:right w:val="single" w:sz="6" w:space="0" w:color="auto"/>
            </w:tcBorders>
            <w:vAlign w:val="center"/>
          </w:tcPr>
          <w:p w14:paraId="28C6E04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70976A0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7BCC2F2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50</w:t>
            </w:r>
          </w:p>
        </w:tc>
        <w:tc>
          <w:tcPr>
            <w:tcW w:w="0" w:type="auto"/>
            <w:tcBorders>
              <w:top w:val="single" w:sz="6" w:space="0" w:color="auto"/>
              <w:left w:val="single" w:sz="6" w:space="0" w:color="auto"/>
              <w:bottom w:val="single" w:sz="6" w:space="0" w:color="auto"/>
              <w:right w:val="single" w:sz="6" w:space="0" w:color="auto"/>
            </w:tcBorders>
            <w:vAlign w:val="center"/>
          </w:tcPr>
          <w:p w14:paraId="633A522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F6F3BD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2,834</w:t>
            </w:r>
          </w:p>
        </w:tc>
        <w:tc>
          <w:tcPr>
            <w:tcW w:w="0" w:type="auto"/>
            <w:tcBorders>
              <w:top w:val="single" w:sz="6" w:space="0" w:color="auto"/>
              <w:left w:val="single" w:sz="6" w:space="0" w:color="auto"/>
              <w:bottom w:val="single" w:sz="6" w:space="0" w:color="auto"/>
              <w:right w:val="single" w:sz="6" w:space="0" w:color="auto"/>
            </w:tcBorders>
            <w:vAlign w:val="center"/>
          </w:tcPr>
          <w:p w14:paraId="7956DF5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4C24C8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CFF3E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0,255</w:t>
            </w:r>
          </w:p>
        </w:tc>
        <w:tc>
          <w:tcPr>
            <w:tcW w:w="0" w:type="auto"/>
            <w:tcBorders>
              <w:top w:val="single" w:sz="6" w:space="0" w:color="auto"/>
              <w:left w:val="single" w:sz="6" w:space="0" w:color="auto"/>
              <w:bottom w:val="single" w:sz="6" w:space="0" w:color="auto"/>
              <w:right w:val="single" w:sz="6" w:space="0" w:color="auto"/>
            </w:tcBorders>
            <w:vAlign w:val="center"/>
          </w:tcPr>
          <w:p w14:paraId="6718EA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2,496</w:t>
            </w:r>
          </w:p>
        </w:tc>
        <w:tc>
          <w:tcPr>
            <w:tcW w:w="0" w:type="auto"/>
            <w:tcBorders>
              <w:top w:val="single" w:sz="6" w:space="0" w:color="auto"/>
              <w:left w:val="single" w:sz="6" w:space="0" w:color="auto"/>
              <w:bottom w:val="single" w:sz="6" w:space="0" w:color="auto"/>
              <w:right w:val="single" w:sz="6" w:space="0" w:color="auto"/>
            </w:tcBorders>
            <w:vAlign w:val="center"/>
          </w:tcPr>
          <w:p w14:paraId="41F5B5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1,075</w:t>
            </w:r>
          </w:p>
        </w:tc>
        <w:tc>
          <w:tcPr>
            <w:tcW w:w="0" w:type="auto"/>
            <w:tcBorders>
              <w:top w:val="single" w:sz="6" w:space="0" w:color="auto"/>
              <w:left w:val="single" w:sz="6" w:space="0" w:color="auto"/>
              <w:bottom w:val="single" w:sz="6" w:space="0" w:color="auto"/>
              <w:right w:val="single" w:sz="6" w:space="0" w:color="auto"/>
            </w:tcBorders>
            <w:vAlign w:val="center"/>
          </w:tcPr>
          <w:p w14:paraId="0A36A00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3,83</w:t>
            </w:r>
          </w:p>
        </w:tc>
      </w:tr>
      <w:tr w:rsidR="005942A5" w:rsidRPr="00192077" w14:paraId="660FB7A8"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3AAF0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102</w:t>
            </w:r>
          </w:p>
        </w:tc>
        <w:tc>
          <w:tcPr>
            <w:tcW w:w="0" w:type="auto"/>
            <w:tcBorders>
              <w:top w:val="single" w:sz="6" w:space="0" w:color="auto"/>
              <w:left w:val="single" w:sz="6" w:space="0" w:color="auto"/>
              <w:bottom w:val="single" w:sz="6" w:space="0" w:color="auto"/>
              <w:right w:val="single" w:sz="6" w:space="0" w:color="auto"/>
            </w:tcBorders>
            <w:vAlign w:val="center"/>
          </w:tcPr>
          <w:p w14:paraId="695992D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№92</w:t>
            </w:r>
          </w:p>
        </w:tc>
        <w:tc>
          <w:tcPr>
            <w:tcW w:w="0" w:type="auto"/>
            <w:tcBorders>
              <w:top w:val="single" w:sz="6" w:space="0" w:color="auto"/>
              <w:left w:val="single" w:sz="6" w:space="0" w:color="auto"/>
              <w:bottom w:val="single" w:sz="6" w:space="0" w:color="auto"/>
              <w:right w:val="single" w:sz="6" w:space="0" w:color="auto"/>
            </w:tcBorders>
            <w:vAlign w:val="center"/>
          </w:tcPr>
          <w:p w14:paraId="2C63CA4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0B54D7A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50E1AF7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7D14DF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43,67</w:t>
            </w:r>
          </w:p>
        </w:tc>
        <w:tc>
          <w:tcPr>
            <w:tcW w:w="0" w:type="auto"/>
            <w:tcBorders>
              <w:top w:val="single" w:sz="6" w:space="0" w:color="auto"/>
              <w:left w:val="single" w:sz="6" w:space="0" w:color="auto"/>
              <w:bottom w:val="single" w:sz="6" w:space="0" w:color="auto"/>
              <w:right w:val="single" w:sz="6" w:space="0" w:color="auto"/>
            </w:tcBorders>
            <w:vAlign w:val="center"/>
          </w:tcPr>
          <w:p w14:paraId="24C228E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7A8B77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0,457</w:t>
            </w:r>
          </w:p>
        </w:tc>
        <w:tc>
          <w:tcPr>
            <w:tcW w:w="0" w:type="auto"/>
            <w:tcBorders>
              <w:top w:val="single" w:sz="6" w:space="0" w:color="auto"/>
              <w:left w:val="single" w:sz="6" w:space="0" w:color="auto"/>
              <w:bottom w:val="single" w:sz="6" w:space="0" w:color="auto"/>
              <w:right w:val="single" w:sz="6" w:space="0" w:color="auto"/>
            </w:tcBorders>
            <w:vAlign w:val="center"/>
          </w:tcPr>
          <w:p w14:paraId="2E93CA0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6BAD2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81AFB9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3E31FED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0,339</w:t>
            </w:r>
          </w:p>
        </w:tc>
        <w:tc>
          <w:tcPr>
            <w:tcW w:w="0" w:type="auto"/>
            <w:tcBorders>
              <w:top w:val="single" w:sz="6" w:space="0" w:color="auto"/>
              <w:left w:val="single" w:sz="6" w:space="0" w:color="auto"/>
              <w:bottom w:val="single" w:sz="6" w:space="0" w:color="auto"/>
              <w:right w:val="single" w:sz="6" w:space="0" w:color="auto"/>
            </w:tcBorders>
            <w:vAlign w:val="center"/>
          </w:tcPr>
          <w:p w14:paraId="1F0B0A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0,146</w:t>
            </w:r>
          </w:p>
        </w:tc>
        <w:tc>
          <w:tcPr>
            <w:tcW w:w="0" w:type="auto"/>
            <w:tcBorders>
              <w:top w:val="single" w:sz="6" w:space="0" w:color="auto"/>
              <w:left w:val="single" w:sz="6" w:space="0" w:color="auto"/>
              <w:bottom w:val="single" w:sz="6" w:space="0" w:color="auto"/>
              <w:right w:val="single" w:sz="6" w:space="0" w:color="auto"/>
            </w:tcBorders>
            <w:vAlign w:val="center"/>
          </w:tcPr>
          <w:p w14:paraId="0595FC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0,52</w:t>
            </w:r>
          </w:p>
        </w:tc>
      </w:tr>
      <w:tr w:rsidR="005942A5" w:rsidRPr="00192077" w14:paraId="7316782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405A5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103</w:t>
            </w:r>
          </w:p>
        </w:tc>
        <w:tc>
          <w:tcPr>
            <w:tcW w:w="0" w:type="auto"/>
            <w:tcBorders>
              <w:top w:val="single" w:sz="6" w:space="0" w:color="auto"/>
              <w:left w:val="single" w:sz="6" w:space="0" w:color="auto"/>
              <w:bottom w:val="single" w:sz="6" w:space="0" w:color="auto"/>
              <w:right w:val="single" w:sz="6" w:space="0" w:color="auto"/>
            </w:tcBorders>
            <w:vAlign w:val="center"/>
          </w:tcPr>
          <w:p w14:paraId="67BABB7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Новая ТК - Перспектива №93</w:t>
            </w:r>
          </w:p>
        </w:tc>
        <w:tc>
          <w:tcPr>
            <w:tcW w:w="0" w:type="auto"/>
            <w:tcBorders>
              <w:top w:val="single" w:sz="6" w:space="0" w:color="auto"/>
              <w:left w:val="single" w:sz="6" w:space="0" w:color="auto"/>
              <w:bottom w:val="single" w:sz="6" w:space="0" w:color="auto"/>
              <w:right w:val="single" w:sz="6" w:space="0" w:color="auto"/>
            </w:tcBorders>
            <w:vAlign w:val="center"/>
          </w:tcPr>
          <w:p w14:paraId="01B71D6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68EEAE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27A8B73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E8AC1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79,1</w:t>
            </w:r>
          </w:p>
        </w:tc>
        <w:tc>
          <w:tcPr>
            <w:tcW w:w="0" w:type="auto"/>
            <w:tcBorders>
              <w:top w:val="single" w:sz="6" w:space="0" w:color="auto"/>
              <w:left w:val="single" w:sz="6" w:space="0" w:color="auto"/>
              <w:bottom w:val="single" w:sz="6" w:space="0" w:color="auto"/>
              <w:right w:val="single" w:sz="6" w:space="0" w:color="auto"/>
            </w:tcBorders>
            <w:vAlign w:val="center"/>
          </w:tcPr>
          <w:p w14:paraId="7C2C69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EDC8A2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0,967</w:t>
            </w:r>
          </w:p>
        </w:tc>
        <w:tc>
          <w:tcPr>
            <w:tcW w:w="0" w:type="auto"/>
            <w:tcBorders>
              <w:top w:val="single" w:sz="6" w:space="0" w:color="auto"/>
              <w:left w:val="single" w:sz="6" w:space="0" w:color="auto"/>
              <w:bottom w:val="single" w:sz="6" w:space="0" w:color="auto"/>
              <w:right w:val="single" w:sz="6" w:space="0" w:color="auto"/>
            </w:tcBorders>
            <w:vAlign w:val="center"/>
          </w:tcPr>
          <w:p w14:paraId="7DAC8CA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F9D9D8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CB0B4A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0,077</w:t>
            </w:r>
          </w:p>
        </w:tc>
        <w:tc>
          <w:tcPr>
            <w:tcW w:w="0" w:type="auto"/>
            <w:tcBorders>
              <w:top w:val="single" w:sz="6" w:space="0" w:color="auto"/>
              <w:left w:val="single" w:sz="6" w:space="0" w:color="auto"/>
              <w:bottom w:val="single" w:sz="6" w:space="0" w:color="auto"/>
              <w:right w:val="single" w:sz="6" w:space="0" w:color="auto"/>
            </w:tcBorders>
            <w:vAlign w:val="center"/>
          </w:tcPr>
          <w:p w14:paraId="62106E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0,763</w:t>
            </w:r>
          </w:p>
        </w:tc>
        <w:tc>
          <w:tcPr>
            <w:tcW w:w="0" w:type="auto"/>
            <w:tcBorders>
              <w:top w:val="single" w:sz="6" w:space="0" w:color="auto"/>
              <w:left w:val="single" w:sz="6" w:space="0" w:color="auto"/>
              <w:bottom w:val="single" w:sz="6" w:space="0" w:color="auto"/>
              <w:right w:val="single" w:sz="6" w:space="0" w:color="auto"/>
            </w:tcBorders>
            <w:vAlign w:val="center"/>
          </w:tcPr>
          <w:p w14:paraId="2B661E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0,329</w:t>
            </w:r>
          </w:p>
        </w:tc>
        <w:tc>
          <w:tcPr>
            <w:tcW w:w="0" w:type="auto"/>
            <w:tcBorders>
              <w:top w:val="single" w:sz="6" w:space="0" w:color="auto"/>
              <w:left w:val="single" w:sz="6" w:space="0" w:color="auto"/>
              <w:bottom w:val="single" w:sz="6" w:space="0" w:color="auto"/>
              <w:right w:val="single" w:sz="6" w:space="0" w:color="auto"/>
            </w:tcBorders>
            <w:vAlign w:val="center"/>
          </w:tcPr>
          <w:p w14:paraId="07B9845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1,17</w:t>
            </w:r>
          </w:p>
        </w:tc>
      </w:tr>
      <w:tr w:rsidR="005942A5" w:rsidRPr="00192077" w14:paraId="6CEF904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0BA69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104</w:t>
            </w:r>
          </w:p>
        </w:tc>
        <w:tc>
          <w:tcPr>
            <w:tcW w:w="0" w:type="auto"/>
            <w:tcBorders>
              <w:top w:val="single" w:sz="6" w:space="0" w:color="auto"/>
              <w:left w:val="single" w:sz="6" w:space="0" w:color="auto"/>
              <w:bottom w:val="single" w:sz="6" w:space="0" w:color="auto"/>
              <w:right w:val="single" w:sz="6" w:space="0" w:color="auto"/>
            </w:tcBorders>
            <w:vAlign w:val="center"/>
          </w:tcPr>
          <w:p w14:paraId="1A02BA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Перспектива №95</w:t>
            </w:r>
          </w:p>
        </w:tc>
        <w:tc>
          <w:tcPr>
            <w:tcW w:w="0" w:type="auto"/>
            <w:tcBorders>
              <w:top w:val="single" w:sz="6" w:space="0" w:color="auto"/>
              <w:left w:val="single" w:sz="6" w:space="0" w:color="auto"/>
              <w:bottom w:val="single" w:sz="6" w:space="0" w:color="auto"/>
              <w:right w:val="single" w:sz="6" w:space="0" w:color="auto"/>
            </w:tcBorders>
            <w:vAlign w:val="center"/>
          </w:tcPr>
          <w:p w14:paraId="75BDBEA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№6</w:t>
            </w:r>
          </w:p>
        </w:tc>
        <w:tc>
          <w:tcPr>
            <w:tcW w:w="0" w:type="auto"/>
            <w:tcBorders>
              <w:top w:val="single" w:sz="6" w:space="0" w:color="auto"/>
              <w:left w:val="single" w:sz="6" w:space="0" w:color="auto"/>
              <w:bottom w:val="single" w:sz="6" w:space="0" w:color="auto"/>
              <w:right w:val="single" w:sz="6" w:space="0" w:color="auto"/>
            </w:tcBorders>
            <w:vAlign w:val="center"/>
          </w:tcPr>
          <w:p w14:paraId="0B47C73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BB1510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C7E7C8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63,41</w:t>
            </w:r>
          </w:p>
        </w:tc>
        <w:tc>
          <w:tcPr>
            <w:tcW w:w="0" w:type="auto"/>
            <w:tcBorders>
              <w:top w:val="single" w:sz="6" w:space="0" w:color="auto"/>
              <w:left w:val="single" w:sz="6" w:space="0" w:color="auto"/>
              <w:bottom w:val="single" w:sz="6" w:space="0" w:color="auto"/>
              <w:right w:val="single" w:sz="6" w:space="0" w:color="auto"/>
            </w:tcBorders>
            <w:vAlign w:val="center"/>
          </w:tcPr>
          <w:p w14:paraId="5B7BC14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5B274C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0,664</w:t>
            </w:r>
          </w:p>
        </w:tc>
        <w:tc>
          <w:tcPr>
            <w:tcW w:w="0" w:type="auto"/>
            <w:tcBorders>
              <w:top w:val="single" w:sz="6" w:space="0" w:color="auto"/>
              <w:left w:val="single" w:sz="6" w:space="0" w:color="auto"/>
              <w:bottom w:val="single" w:sz="6" w:space="0" w:color="auto"/>
              <w:right w:val="single" w:sz="6" w:space="0" w:color="auto"/>
            </w:tcBorders>
            <w:vAlign w:val="center"/>
          </w:tcPr>
          <w:p w14:paraId="1A376BD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B30AD4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5749A5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0,060</w:t>
            </w:r>
          </w:p>
        </w:tc>
        <w:tc>
          <w:tcPr>
            <w:tcW w:w="0" w:type="auto"/>
            <w:tcBorders>
              <w:top w:val="single" w:sz="6" w:space="0" w:color="auto"/>
              <w:left w:val="single" w:sz="6" w:space="0" w:color="auto"/>
              <w:bottom w:val="single" w:sz="6" w:space="0" w:color="auto"/>
              <w:right w:val="single" w:sz="6" w:space="0" w:color="auto"/>
            </w:tcBorders>
            <w:vAlign w:val="center"/>
          </w:tcPr>
          <w:p w14:paraId="1552E19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0,585</w:t>
            </w:r>
          </w:p>
        </w:tc>
        <w:tc>
          <w:tcPr>
            <w:tcW w:w="0" w:type="auto"/>
            <w:tcBorders>
              <w:top w:val="single" w:sz="6" w:space="0" w:color="auto"/>
              <w:left w:val="single" w:sz="6" w:space="0" w:color="auto"/>
              <w:bottom w:val="single" w:sz="6" w:space="0" w:color="auto"/>
              <w:right w:val="single" w:sz="6" w:space="0" w:color="auto"/>
            </w:tcBorders>
            <w:vAlign w:val="center"/>
          </w:tcPr>
          <w:p w14:paraId="27A6196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0,252</w:t>
            </w:r>
          </w:p>
        </w:tc>
        <w:tc>
          <w:tcPr>
            <w:tcW w:w="0" w:type="auto"/>
            <w:tcBorders>
              <w:top w:val="single" w:sz="6" w:space="0" w:color="auto"/>
              <w:left w:val="single" w:sz="6" w:space="0" w:color="auto"/>
              <w:bottom w:val="single" w:sz="6" w:space="0" w:color="auto"/>
              <w:right w:val="single" w:sz="6" w:space="0" w:color="auto"/>
            </w:tcBorders>
            <w:vAlign w:val="center"/>
          </w:tcPr>
          <w:p w14:paraId="2A2873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0,90</w:t>
            </w:r>
          </w:p>
        </w:tc>
      </w:tr>
      <w:tr w:rsidR="005942A5" w:rsidRPr="00192077" w14:paraId="32E953CB"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8004C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105</w:t>
            </w:r>
          </w:p>
        </w:tc>
        <w:tc>
          <w:tcPr>
            <w:tcW w:w="0" w:type="auto"/>
            <w:tcBorders>
              <w:top w:val="single" w:sz="6" w:space="0" w:color="auto"/>
              <w:left w:val="single" w:sz="6" w:space="0" w:color="auto"/>
              <w:bottom w:val="single" w:sz="6" w:space="0" w:color="auto"/>
              <w:right w:val="single" w:sz="6" w:space="0" w:color="auto"/>
            </w:tcBorders>
            <w:vAlign w:val="center"/>
          </w:tcPr>
          <w:p w14:paraId="7345586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 - Перспектива №95</w:t>
            </w:r>
          </w:p>
        </w:tc>
        <w:tc>
          <w:tcPr>
            <w:tcW w:w="0" w:type="auto"/>
            <w:tcBorders>
              <w:top w:val="single" w:sz="6" w:space="0" w:color="auto"/>
              <w:left w:val="single" w:sz="6" w:space="0" w:color="auto"/>
              <w:bottom w:val="single" w:sz="6" w:space="0" w:color="auto"/>
              <w:right w:val="single" w:sz="6" w:space="0" w:color="auto"/>
            </w:tcBorders>
            <w:vAlign w:val="center"/>
          </w:tcPr>
          <w:p w14:paraId="465E6E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2FD4EA0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1621F92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single" w:sz="6" w:space="0" w:color="auto"/>
              <w:right w:val="single" w:sz="6" w:space="0" w:color="auto"/>
            </w:tcBorders>
            <w:vAlign w:val="center"/>
          </w:tcPr>
          <w:p w14:paraId="305F863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93,92</w:t>
            </w:r>
          </w:p>
        </w:tc>
        <w:tc>
          <w:tcPr>
            <w:tcW w:w="0" w:type="auto"/>
            <w:tcBorders>
              <w:top w:val="single" w:sz="6" w:space="0" w:color="auto"/>
              <w:left w:val="single" w:sz="6" w:space="0" w:color="auto"/>
              <w:bottom w:val="single" w:sz="6" w:space="0" w:color="auto"/>
              <w:right w:val="single" w:sz="6" w:space="0" w:color="auto"/>
            </w:tcBorders>
            <w:vAlign w:val="center"/>
          </w:tcPr>
          <w:p w14:paraId="5BAC9E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859FE1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0,662</w:t>
            </w:r>
          </w:p>
        </w:tc>
        <w:tc>
          <w:tcPr>
            <w:tcW w:w="0" w:type="auto"/>
            <w:tcBorders>
              <w:top w:val="single" w:sz="6" w:space="0" w:color="auto"/>
              <w:left w:val="single" w:sz="6" w:space="0" w:color="auto"/>
              <w:bottom w:val="single" w:sz="6" w:space="0" w:color="auto"/>
              <w:right w:val="single" w:sz="6" w:space="0" w:color="auto"/>
            </w:tcBorders>
            <w:vAlign w:val="center"/>
          </w:tcPr>
          <w:p w14:paraId="7F753B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F788F7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F24ACB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0,060</w:t>
            </w:r>
          </w:p>
        </w:tc>
        <w:tc>
          <w:tcPr>
            <w:tcW w:w="0" w:type="auto"/>
            <w:tcBorders>
              <w:top w:val="single" w:sz="6" w:space="0" w:color="auto"/>
              <w:left w:val="single" w:sz="6" w:space="0" w:color="auto"/>
              <w:bottom w:val="single" w:sz="6" w:space="0" w:color="auto"/>
              <w:right w:val="single" w:sz="6" w:space="0" w:color="auto"/>
            </w:tcBorders>
            <w:vAlign w:val="center"/>
          </w:tcPr>
          <w:p w14:paraId="1D028BD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0,583</w:t>
            </w:r>
          </w:p>
        </w:tc>
        <w:tc>
          <w:tcPr>
            <w:tcW w:w="0" w:type="auto"/>
            <w:tcBorders>
              <w:top w:val="single" w:sz="6" w:space="0" w:color="auto"/>
              <w:left w:val="single" w:sz="6" w:space="0" w:color="auto"/>
              <w:bottom w:val="single" w:sz="6" w:space="0" w:color="auto"/>
              <w:right w:val="single" w:sz="6" w:space="0" w:color="auto"/>
            </w:tcBorders>
            <w:vAlign w:val="center"/>
          </w:tcPr>
          <w:p w14:paraId="05BBD37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0,251</w:t>
            </w:r>
          </w:p>
        </w:tc>
        <w:tc>
          <w:tcPr>
            <w:tcW w:w="0" w:type="auto"/>
            <w:tcBorders>
              <w:top w:val="single" w:sz="6" w:space="0" w:color="auto"/>
              <w:left w:val="single" w:sz="6" w:space="0" w:color="auto"/>
              <w:bottom w:val="single" w:sz="6" w:space="0" w:color="auto"/>
              <w:right w:val="single" w:sz="6" w:space="0" w:color="auto"/>
            </w:tcBorders>
            <w:vAlign w:val="center"/>
          </w:tcPr>
          <w:p w14:paraId="11ACF2B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0,89</w:t>
            </w:r>
          </w:p>
        </w:tc>
      </w:tr>
      <w:tr w:rsidR="005942A5" w:rsidRPr="00192077" w14:paraId="23DDDFF3"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40546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lastRenderedPageBreak/>
              <w:t>106</w:t>
            </w:r>
          </w:p>
        </w:tc>
        <w:tc>
          <w:tcPr>
            <w:tcW w:w="0" w:type="auto"/>
            <w:tcBorders>
              <w:top w:val="single" w:sz="6" w:space="0" w:color="auto"/>
              <w:left w:val="single" w:sz="6" w:space="0" w:color="auto"/>
              <w:bottom w:val="single" w:sz="6" w:space="0" w:color="auto"/>
              <w:right w:val="single" w:sz="6" w:space="0" w:color="auto"/>
            </w:tcBorders>
            <w:vAlign w:val="center"/>
          </w:tcPr>
          <w:p w14:paraId="0AF211F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К-12 - Перспектива №96</w:t>
            </w:r>
          </w:p>
        </w:tc>
        <w:tc>
          <w:tcPr>
            <w:tcW w:w="0" w:type="auto"/>
            <w:tcBorders>
              <w:top w:val="single" w:sz="6" w:space="0" w:color="auto"/>
              <w:left w:val="single" w:sz="6" w:space="0" w:color="auto"/>
              <w:bottom w:val="single" w:sz="6" w:space="0" w:color="auto"/>
              <w:right w:val="single" w:sz="6" w:space="0" w:color="auto"/>
            </w:tcBorders>
            <w:vAlign w:val="center"/>
          </w:tcPr>
          <w:p w14:paraId="03A6F1F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К-12</w:t>
            </w:r>
          </w:p>
        </w:tc>
        <w:tc>
          <w:tcPr>
            <w:tcW w:w="0" w:type="auto"/>
            <w:tcBorders>
              <w:top w:val="single" w:sz="6" w:space="0" w:color="auto"/>
              <w:left w:val="single" w:sz="6" w:space="0" w:color="auto"/>
              <w:bottom w:val="single" w:sz="6" w:space="0" w:color="auto"/>
              <w:right w:val="single" w:sz="6" w:space="0" w:color="auto"/>
            </w:tcBorders>
            <w:vAlign w:val="center"/>
          </w:tcPr>
          <w:p w14:paraId="369D59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D6D92F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single" w:sz="6" w:space="0" w:color="auto"/>
              <w:right w:val="single" w:sz="6" w:space="0" w:color="auto"/>
            </w:tcBorders>
            <w:vAlign w:val="center"/>
          </w:tcPr>
          <w:p w14:paraId="7FAC391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59,32</w:t>
            </w:r>
          </w:p>
        </w:tc>
        <w:tc>
          <w:tcPr>
            <w:tcW w:w="0" w:type="auto"/>
            <w:tcBorders>
              <w:top w:val="single" w:sz="6" w:space="0" w:color="auto"/>
              <w:left w:val="single" w:sz="6" w:space="0" w:color="auto"/>
              <w:bottom w:val="single" w:sz="6" w:space="0" w:color="auto"/>
              <w:right w:val="single" w:sz="6" w:space="0" w:color="auto"/>
            </w:tcBorders>
            <w:vAlign w:val="center"/>
          </w:tcPr>
          <w:p w14:paraId="0D17110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8F431B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1,299</w:t>
            </w:r>
          </w:p>
        </w:tc>
        <w:tc>
          <w:tcPr>
            <w:tcW w:w="0" w:type="auto"/>
            <w:tcBorders>
              <w:top w:val="single" w:sz="6" w:space="0" w:color="auto"/>
              <w:left w:val="single" w:sz="6" w:space="0" w:color="auto"/>
              <w:bottom w:val="single" w:sz="6" w:space="0" w:color="auto"/>
              <w:right w:val="single" w:sz="6" w:space="0" w:color="auto"/>
            </w:tcBorders>
            <w:vAlign w:val="center"/>
          </w:tcPr>
          <w:p w14:paraId="5B236D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2020</w:t>
            </w:r>
          </w:p>
        </w:tc>
        <w:tc>
          <w:tcPr>
            <w:tcW w:w="0" w:type="auto"/>
            <w:tcBorders>
              <w:top w:val="single" w:sz="6" w:space="0" w:color="auto"/>
              <w:left w:val="single" w:sz="6" w:space="0" w:color="auto"/>
              <w:bottom w:val="single" w:sz="6" w:space="0" w:color="auto"/>
              <w:right w:val="single" w:sz="6" w:space="0" w:color="auto"/>
            </w:tcBorders>
            <w:vAlign w:val="center"/>
          </w:tcPr>
          <w:p w14:paraId="7938402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E0189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0,091</w:t>
            </w:r>
          </w:p>
        </w:tc>
        <w:tc>
          <w:tcPr>
            <w:tcW w:w="0" w:type="auto"/>
            <w:tcBorders>
              <w:top w:val="single" w:sz="6" w:space="0" w:color="auto"/>
              <w:left w:val="single" w:sz="6" w:space="0" w:color="auto"/>
              <w:bottom w:val="single" w:sz="6" w:space="0" w:color="auto"/>
              <w:right w:val="single" w:sz="6" w:space="0" w:color="auto"/>
            </w:tcBorders>
            <w:vAlign w:val="center"/>
          </w:tcPr>
          <w:p w14:paraId="1C0F9C4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0,902</w:t>
            </w:r>
          </w:p>
        </w:tc>
        <w:tc>
          <w:tcPr>
            <w:tcW w:w="0" w:type="auto"/>
            <w:tcBorders>
              <w:top w:val="single" w:sz="6" w:space="0" w:color="auto"/>
              <w:left w:val="single" w:sz="6" w:space="0" w:color="auto"/>
              <w:bottom w:val="single" w:sz="6" w:space="0" w:color="auto"/>
              <w:right w:val="single" w:sz="6" w:space="0" w:color="auto"/>
            </w:tcBorders>
            <w:vAlign w:val="center"/>
          </w:tcPr>
          <w:p w14:paraId="1DEBAC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0,389</w:t>
            </w:r>
          </w:p>
        </w:tc>
        <w:tc>
          <w:tcPr>
            <w:tcW w:w="0" w:type="auto"/>
            <w:tcBorders>
              <w:top w:val="single" w:sz="6" w:space="0" w:color="auto"/>
              <w:left w:val="single" w:sz="6" w:space="0" w:color="auto"/>
              <w:bottom w:val="single" w:sz="6" w:space="0" w:color="auto"/>
              <w:right w:val="single" w:sz="6" w:space="0" w:color="auto"/>
            </w:tcBorders>
            <w:vAlign w:val="center"/>
          </w:tcPr>
          <w:p w14:paraId="75499B7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1,38</w:t>
            </w:r>
          </w:p>
        </w:tc>
      </w:tr>
      <w:tr w:rsidR="005942A5" w:rsidRPr="00192077" w14:paraId="3BFF2CE8"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E53E4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107</w:t>
            </w:r>
          </w:p>
        </w:tc>
        <w:tc>
          <w:tcPr>
            <w:tcW w:w="0" w:type="auto"/>
            <w:tcBorders>
              <w:top w:val="single" w:sz="6" w:space="0" w:color="auto"/>
              <w:left w:val="single" w:sz="6" w:space="0" w:color="auto"/>
              <w:bottom w:val="single" w:sz="6" w:space="0" w:color="auto"/>
              <w:right w:val="single" w:sz="6" w:space="0" w:color="auto"/>
            </w:tcBorders>
            <w:vAlign w:val="center"/>
          </w:tcPr>
          <w:p w14:paraId="2292EAD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 Перспектива №97</w:t>
            </w:r>
          </w:p>
        </w:tc>
        <w:tc>
          <w:tcPr>
            <w:tcW w:w="0" w:type="auto"/>
            <w:tcBorders>
              <w:top w:val="single" w:sz="6" w:space="0" w:color="auto"/>
              <w:left w:val="single" w:sz="6" w:space="0" w:color="auto"/>
              <w:bottom w:val="single" w:sz="6" w:space="0" w:color="auto"/>
              <w:right w:val="single" w:sz="6" w:space="0" w:color="auto"/>
            </w:tcBorders>
            <w:vAlign w:val="center"/>
          </w:tcPr>
          <w:p w14:paraId="7947BA5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мкр. Новый</w:t>
            </w:r>
          </w:p>
        </w:tc>
        <w:tc>
          <w:tcPr>
            <w:tcW w:w="0" w:type="auto"/>
            <w:tcBorders>
              <w:top w:val="single" w:sz="6" w:space="0" w:color="auto"/>
              <w:left w:val="single" w:sz="6" w:space="0" w:color="auto"/>
              <w:bottom w:val="single" w:sz="6" w:space="0" w:color="auto"/>
              <w:right w:val="single" w:sz="6" w:space="0" w:color="auto"/>
            </w:tcBorders>
            <w:vAlign w:val="center"/>
          </w:tcPr>
          <w:p w14:paraId="4FC4174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0BD2AC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41FBC8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278,62</w:t>
            </w:r>
          </w:p>
        </w:tc>
        <w:tc>
          <w:tcPr>
            <w:tcW w:w="0" w:type="auto"/>
            <w:tcBorders>
              <w:top w:val="single" w:sz="6" w:space="0" w:color="auto"/>
              <w:left w:val="single" w:sz="6" w:space="0" w:color="auto"/>
              <w:bottom w:val="single" w:sz="6" w:space="0" w:color="auto"/>
              <w:right w:val="single" w:sz="6" w:space="0" w:color="auto"/>
            </w:tcBorders>
            <w:vAlign w:val="center"/>
          </w:tcPr>
          <w:p w14:paraId="30919BB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D1030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4,421</w:t>
            </w:r>
          </w:p>
        </w:tc>
        <w:tc>
          <w:tcPr>
            <w:tcW w:w="0" w:type="auto"/>
            <w:tcBorders>
              <w:top w:val="single" w:sz="6" w:space="0" w:color="auto"/>
              <w:left w:val="single" w:sz="6" w:space="0" w:color="auto"/>
              <w:bottom w:val="single" w:sz="6" w:space="0" w:color="auto"/>
              <w:right w:val="single" w:sz="6" w:space="0" w:color="auto"/>
            </w:tcBorders>
            <w:vAlign w:val="center"/>
          </w:tcPr>
          <w:p w14:paraId="511B90E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99224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67D69B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0,331</w:t>
            </w:r>
          </w:p>
        </w:tc>
        <w:tc>
          <w:tcPr>
            <w:tcW w:w="0" w:type="auto"/>
            <w:tcBorders>
              <w:top w:val="single" w:sz="6" w:space="0" w:color="auto"/>
              <w:left w:val="single" w:sz="6" w:space="0" w:color="auto"/>
              <w:bottom w:val="single" w:sz="6" w:space="0" w:color="auto"/>
              <w:right w:val="single" w:sz="6" w:space="0" w:color="auto"/>
            </w:tcBorders>
            <w:vAlign w:val="center"/>
          </w:tcPr>
          <w:p w14:paraId="744DD31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3,276</w:t>
            </w:r>
          </w:p>
        </w:tc>
        <w:tc>
          <w:tcPr>
            <w:tcW w:w="0" w:type="auto"/>
            <w:tcBorders>
              <w:top w:val="single" w:sz="6" w:space="0" w:color="auto"/>
              <w:left w:val="single" w:sz="6" w:space="0" w:color="auto"/>
              <w:bottom w:val="single" w:sz="6" w:space="0" w:color="auto"/>
              <w:right w:val="single" w:sz="6" w:space="0" w:color="auto"/>
            </w:tcBorders>
            <w:vAlign w:val="center"/>
          </w:tcPr>
          <w:p w14:paraId="68A8275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1,411</w:t>
            </w:r>
          </w:p>
        </w:tc>
        <w:tc>
          <w:tcPr>
            <w:tcW w:w="0" w:type="auto"/>
            <w:tcBorders>
              <w:top w:val="single" w:sz="6" w:space="0" w:color="auto"/>
              <w:left w:val="single" w:sz="6" w:space="0" w:color="auto"/>
              <w:bottom w:val="single" w:sz="6" w:space="0" w:color="auto"/>
              <w:right w:val="single" w:sz="6" w:space="0" w:color="auto"/>
            </w:tcBorders>
            <w:vAlign w:val="center"/>
          </w:tcPr>
          <w:p w14:paraId="15FA3C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5,02</w:t>
            </w:r>
          </w:p>
        </w:tc>
      </w:tr>
      <w:tr w:rsidR="005942A5" w:rsidRPr="00192077" w14:paraId="5449D600"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76A829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108</w:t>
            </w:r>
          </w:p>
        </w:tc>
        <w:tc>
          <w:tcPr>
            <w:tcW w:w="0" w:type="auto"/>
            <w:tcBorders>
              <w:top w:val="single" w:sz="6" w:space="0" w:color="auto"/>
              <w:left w:val="single" w:sz="6" w:space="0" w:color="auto"/>
              <w:bottom w:val="single" w:sz="6" w:space="0" w:color="auto"/>
              <w:right w:val="single" w:sz="6" w:space="0" w:color="auto"/>
            </w:tcBorders>
            <w:vAlign w:val="center"/>
          </w:tcPr>
          <w:p w14:paraId="5C20D18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ТК - Перспектива №98</w:t>
            </w:r>
          </w:p>
        </w:tc>
        <w:tc>
          <w:tcPr>
            <w:tcW w:w="0" w:type="auto"/>
            <w:tcBorders>
              <w:top w:val="single" w:sz="6" w:space="0" w:color="auto"/>
              <w:left w:val="single" w:sz="6" w:space="0" w:color="auto"/>
              <w:bottom w:val="single" w:sz="6" w:space="0" w:color="auto"/>
              <w:right w:val="single" w:sz="6" w:space="0" w:color="auto"/>
            </w:tcBorders>
            <w:vAlign w:val="center"/>
          </w:tcPr>
          <w:p w14:paraId="7213908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мкр. Новый</w:t>
            </w:r>
          </w:p>
        </w:tc>
        <w:tc>
          <w:tcPr>
            <w:tcW w:w="0" w:type="auto"/>
            <w:tcBorders>
              <w:top w:val="single" w:sz="6" w:space="0" w:color="auto"/>
              <w:left w:val="single" w:sz="6" w:space="0" w:color="auto"/>
              <w:bottom w:val="single" w:sz="6" w:space="0" w:color="auto"/>
              <w:right w:val="single" w:sz="6" w:space="0" w:color="auto"/>
            </w:tcBorders>
            <w:vAlign w:val="center"/>
          </w:tcPr>
          <w:p w14:paraId="739D168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C7671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0,089</w:t>
            </w:r>
          </w:p>
        </w:tc>
        <w:tc>
          <w:tcPr>
            <w:tcW w:w="0" w:type="auto"/>
            <w:tcBorders>
              <w:top w:val="single" w:sz="6" w:space="0" w:color="auto"/>
              <w:left w:val="single" w:sz="6" w:space="0" w:color="auto"/>
              <w:bottom w:val="single" w:sz="6" w:space="0" w:color="auto"/>
              <w:right w:val="single" w:sz="6" w:space="0" w:color="auto"/>
            </w:tcBorders>
            <w:vAlign w:val="center"/>
          </w:tcPr>
          <w:p w14:paraId="16E516E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78,7</w:t>
            </w:r>
          </w:p>
        </w:tc>
        <w:tc>
          <w:tcPr>
            <w:tcW w:w="0" w:type="auto"/>
            <w:tcBorders>
              <w:top w:val="single" w:sz="6" w:space="0" w:color="auto"/>
              <w:left w:val="single" w:sz="6" w:space="0" w:color="auto"/>
              <w:bottom w:val="single" w:sz="6" w:space="0" w:color="auto"/>
              <w:right w:val="single" w:sz="6" w:space="0" w:color="auto"/>
            </w:tcBorders>
            <w:vAlign w:val="center"/>
          </w:tcPr>
          <w:p w14:paraId="6DAC487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56633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0,824</w:t>
            </w:r>
          </w:p>
        </w:tc>
        <w:tc>
          <w:tcPr>
            <w:tcW w:w="0" w:type="auto"/>
            <w:tcBorders>
              <w:top w:val="single" w:sz="6" w:space="0" w:color="auto"/>
              <w:left w:val="single" w:sz="6" w:space="0" w:color="auto"/>
              <w:bottom w:val="single" w:sz="6" w:space="0" w:color="auto"/>
              <w:right w:val="single" w:sz="6" w:space="0" w:color="auto"/>
            </w:tcBorders>
            <w:vAlign w:val="center"/>
          </w:tcPr>
          <w:p w14:paraId="3CC9666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5699D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FD230F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0,066</w:t>
            </w:r>
          </w:p>
        </w:tc>
        <w:tc>
          <w:tcPr>
            <w:tcW w:w="0" w:type="auto"/>
            <w:tcBorders>
              <w:top w:val="single" w:sz="6" w:space="0" w:color="auto"/>
              <w:left w:val="single" w:sz="6" w:space="0" w:color="auto"/>
              <w:bottom w:val="single" w:sz="6" w:space="0" w:color="auto"/>
              <w:right w:val="single" w:sz="6" w:space="0" w:color="auto"/>
            </w:tcBorders>
            <w:vAlign w:val="center"/>
          </w:tcPr>
          <w:p w14:paraId="0DAE368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0,650</w:t>
            </w:r>
          </w:p>
        </w:tc>
        <w:tc>
          <w:tcPr>
            <w:tcW w:w="0" w:type="auto"/>
            <w:tcBorders>
              <w:top w:val="single" w:sz="6" w:space="0" w:color="auto"/>
              <w:left w:val="single" w:sz="6" w:space="0" w:color="auto"/>
              <w:bottom w:val="single" w:sz="6" w:space="0" w:color="auto"/>
              <w:right w:val="single" w:sz="6" w:space="0" w:color="auto"/>
            </w:tcBorders>
            <w:vAlign w:val="center"/>
          </w:tcPr>
          <w:p w14:paraId="6F6E79A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0,280</w:t>
            </w:r>
          </w:p>
        </w:tc>
        <w:tc>
          <w:tcPr>
            <w:tcW w:w="0" w:type="auto"/>
            <w:tcBorders>
              <w:top w:val="single" w:sz="6" w:space="0" w:color="auto"/>
              <w:left w:val="single" w:sz="6" w:space="0" w:color="auto"/>
              <w:bottom w:val="single" w:sz="6" w:space="0" w:color="auto"/>
              <w:right w:val="single" w:sz="6" w:space="0" w:color="auto"/>
            </w:tcBorders>
            <w:vAlign w:val="center"/>
          </w:tcPr>
          <w:p w14:paraId="7C3D3C9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1,00</w:t>
            </w:r>
          </w:p>
        </w:tc>
      </w:tr>
      <w:tr w:rsidR="005942A5" w:rsidRPr="00192077" w14:paraId="07D891C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A3AE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109</w:t>
            </w:r>
          </w:p>
        </w:tc>
        <w:tc>
          <w:tcPr>
            <w:tcW w:w="0" w:type="auto"/>
            <w:tcBorders>
              <w:top w:val="single" w:sz="6" w:space="0" w:color="auto"/>
              <w:left w:val="single" w:sz="6" w:space="0" w:color="auto"/>
              <w:bottom w:val="nil"/>
              <w:right w:val="single" w:sz="6" w:space="0" w:color="auto"/>
            </w:tcBorders>
            <w:vAlign w:val="center"/>
          </w:tcPr>
          <w:p w14:paraId="357A3CF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УТ-4 - Перспектива №99</w:t>
            </w:r>
          </w:p>
        </w:tc>
        <w:tc>
          <w:tcPr>
            <w:tcW w:w="0" w:type="auto"/>
            <w:tcBorders>
              <w:top w:val="single" w:sz="6" w:space="0" w:color="auto"/>
              <w:left w:val="single" w:sz="6" w:space="0" w:color="auto"/>
              <w:bottom w:val="nil"/>
              <w:right w:val="single" w:sz="6" w:space="0" w:color="auto"/>
            </w:tcBorders>
            <w:vAlign w:val="center"/>
          </w:tcPr>
          <w:p w14:paraId="2D80E60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Торгашино</w:t>
            </w:r>
          </w:p>
        </w:tc>
        <w:tc>
          <w:tcPr>
            <w:tcW w:w="0" w:type="auto"/>
            <w:tcBorders>
              <w:top w:val="single" w:sz="6" w:space="0" w:color="auto"/>
              <w:left w:val="single" w:sz="6" w:space="0" w:color="auto"/>
              <w:bottom w:val="nil"/>
              <w:right w:val="single" w:sz="6" w:space="0" w:color="auto"/>
            </w:tcBorders>
            <w:vAlign w:val="center"/>
          </w:tcPr>
          <w:p w14:paraId="4504A94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«РКС»</w:t>
            </w:r>
          </w:p>
        </w:tc>
        <w:tc>
          <w:tcPr>
            <w:tcW w:w="0" w:type="auto"/>
            <w:tcBorders>
              <w:top w:val="single" w:sz="6" w:space="0" w:color="auto"/>
              <w:left w:val="single" w:sz="6" w:space="0" w:color="auto"/>
              <w:bottom w:val="nil"/>
              <w:right w:val="single" w:sz="6" w:space="0" w:color="auto"/>
            </w:tcBorders>
            <w:vAlign w:val="center"/>
          </w:tcPr>
          <w:p w14:paraId="5EDDE3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0,057</w:t>
            </w:r>
          </w:p>
        </w:tc>
        <w:tc>
          <w:tcPr>
            <w:tcW w:w="0" w:type="auto"/>
            <w:tcBorders>
              <w:top w:val="single" w:sz="6" w:space="0" w:color="auto"/>
              <w:left w:val="single" w:sz="6" w:space="0" w:color="auto"/>
              <w:bottom w:val="nil"/>
              <w:right w:val="single" w:sz="6" w:space="0" w:color="auto"/>
            </w:tcBorders>
            <w:vAlign w:val="center"/>
          </w:tcPr>
          <w:p w14:paraId="017BEA3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56,85</w:t>
            </w:r>
          </w:p>
        </w:tc>
        <w:tc>
          <w:tcPr>
            <w:tcW w:w="0" w:type="auto"/>
            <w:tcBorders>
              <w:top w:val="single" w:sz="6" w:space="0" w:color="auto"/>
              <w:left w:val="single" w:sz="6" w:space="0" w:color="auto"/>
              <w:bottom w:val="nil"/>
              <w:right w:val="single" w:sz="6" w:space="0" w:color="auto"/>
            </w:tcBorders>
            <w:vAlign w:val="center"/>
          </w:tcPr>
          <w:p w14:paraId="09D5BBD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793075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0,401</w:t>
            </w:r>
          </w:p>
        </w:tc>
        <w:tc>
          <w:tcPr>
            <w:tcW w:w="0" w:type="auto"/>
            <w:tcBorders>
              <w:top w:val="single" w:sz="6" w:space="0" w:color="auto"/>
              <w:left w:val="single" w:sz="6" w:space="0" w:color="auto"/>
              <w:bottom w:val="nil"/>
              <w:right w:val="single" w:sz="6" w:space="0" w:color="auto"/>
            </w:tcBorders>
            <w:vAlign w:val="center"/>
          </w:tcPr>
          <w:p w14:paraId="0E8E2F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2023</w:t>
            </w:r>
          </w:p>
        </w:tc>
        <w:tc>
          <w:tcPr>
            <w:tcW w:w="0" w:type="auto"/>
            <w:tcBorders>
              <w:top w:val="single" w:sz="6" w:space="0" w:color="auto"/>
              <w:left w:val="single" w:sz="6" w:space="0" w:color="auto"/>
              <w:bottom w:val="nil"/>
              <w:right w:val="single" w:sz="6" w:space="0" w:color="auto"/>
            </w:tcBorders>
            <w:vAlign w:val="center"/>
          </w:tcPr>
          <w:p w14:paraId="7FCF5F4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186AB1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0,034</w:t>
            </w:r>
          </w:p>
        </w:tc>
        <w:tc>
          <w:tcPr>
            <w:tcW w:w="0" w:type="auto"/>
            <w:tcBorders>
              <w:top w:val="single" w:sz="6" w:space="0" w:color="auto"/>
              <w:left w:val="single" w:sz="6" w:space="0" w:color="auto"/>
              <w:bottom w:val="single" w:sz="6" w:space="0" w:color="auto"/>
              <w:right w:val="single" w:sz="6" w:space="0" w:color="auto"/>
            </w:tcBorders>
            <w:vAlign w:val="center"/>
          </w:tcPr>
          <w:p w14:paraId="365D6C4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0,335</w:t>
            </w:r>
          </w:p>
        </w:tc>
        <w:tc>
          <w:tcPr>
            <w:tcW w:w="0" w:type="auto"/>
            <w:tcBorders>
              <w:top w:val="single" w:sz="6" w:space="0" w:color="auto"/>
              <w:left w:val="single" w:sz="6" w:space="0" w:color="auto"/>
              <w:bottom w:val="single" w:sz="6" w:space="0" w:color="auto"/>
              <w:right w:val="single" w:sz="6" w:space="0" w:color="auto"/>
            </w:tcBorders>
            <w:vAlign w:val="center"/>
          </w:tcPr>
          <w:p w14:paraId="391026C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0,144</w:t>
            </w:r>
          </w:p>
        </w:tc>
        <w:tc>
          <w:tcPr>
            <w:tcW w:w="0" w:type="auto"/>
            <w:tcBorders>
              <w:top w:val="single" w:sz="6" w:space="0" w:color="auto"/>
              <w:left w:val="single" w:sz="6" w:space="0" w:color="auto"/>
              <w:bottom w:val="single" w:sz="6" w:space="0" w:color="auto"/>
              <w:right w:val="single" w:sz="6" w:space="0" w:color="auto"/>
            </w:tcBorders>
            <w:vAlign w:val="center"/>
          </w:tcPr>
          <w:p w14:paraId="3BAD711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0,51</w:t>
            </w:r>
          </w:p>
        </w:tc>
      </w:tr>
      <w:tr w:rsidR="005942A5" w:rsidRPr="00192077" w14:paraId="110982C5"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A5CE33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288</w:t>
            </w:r>
          </w:p>
        </w:tc>
        <w:tc>
          <w:tcPr>
            <w:tcW w:w="0" w:type="auto"/>
            <w:tcBorders>
              <w:top w:val="single" w:sz="6" w:space="0" w:color="auto"/>
              <w:left w:val="single" w:sz="6" w:space="0" w:color="auto"/>
              <w:bottom w:val="nil"/>
              <w:right w:val="single" w:sz="6" w:space="0" w:color="auto"/>
            </w:tcBorders>
            <w:vAlign w:val="center"/>
          </w:tcPr>
          <w:p w14:paraId="7884CA9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Строительство участка тепловой сети для подключения Перспективы №119 (Очистные сооружения)</w:t>
            </w:r>
          </w:p>
        </w:tc>
        <w:tc>
          <w:tcPr>
            <w:tcW w:w="0" w:type="auto"/>
            <w:tcBorders>
              <w:top w:val="single" w:sz="6" w:space="0" w:color="auto"/>
              <w:left w:val="single" w:sz="6" w:space="0" w:color="auto"/>
              <w:bottom w:val="nil"/>
              <w:right w:val="single" w:sz="6" w:space="0" w:color="auto"/>
            </w:tcBorders>
            <w:vAlign w:val="center"/>
          </w:tcPr>
          <w:p w14:paraId="195C92A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Очистные сооружения</w:t>
            </w:r>
          </w:p>
        </w:tc>
        <w:tc>
          <w:tcPr>
            <w:tcW w:w="0" w:type="auto"/>
            <w:tcBorders>
              <w:top w:val="single" w:sz="6" w:space="0" w:color="auto"/>
              <w:left w:val="single" w:sz="6" w:space="0" w:color="auto"/>
              <w:bottom w:val="nil"/>
              <w:right w:val="single" w:sz="6" w:space="0" w:color="auto"/>
            </w:tcBorders>
            <w:vAlign w:val="center"/>
          </w:tcPr>
          <w:p w14:paraId="0F736A3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nil"/>
              <w:right w:val="single" w:sz="6" w:space="0" w:color="auto"/>
            </w:tcBorders>
            <w:vAlign w:val="center"/>
          </w:tcPr>
          <w:p w14:paraId="59BD728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0,159</w:t>
            </w:r>
          </w:p>
        </w:tc>
        <w:tc>
          <w:tcPr>
            <w:tcW w:w="0" w:type="auto"/>
            <w:tcBorders>
              <w:top w:val="single" w:sz="6" w:space="0" w:color="auto"/>
              <w:left w:val="single" w:sz="6" w:space="0" w:color="auto"/>
              <w:bottom w:val="nil"/>
              <w:right w:val="single" w:sz="6" w:space="0" w:color="auto"/>
            </w:tcBorders>
            <w:vAlign w:val="center"/>
          </w:tcPr>
          <w:p w14:paraId="53DF7CA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35</w:t>
            </w:r>
          </w:p>
        </w:tc>
        <w:tc>
          <w:tcPr>
            <w:tcW w:w="0" w:type="auto"/>
            <w:tcBorders>
              <w:top w:val="single" w:sz="6" w:space="0" w:color="auto"/>
              <w:left w:val="single" w:sz="6" w:space="0" w:color="auto"/>
              <w:bottom w:val="nil"/>
              <w:right w:val="single" w:sz="6" w:space="0" w:color="auto"/>
            </w:tcBorders>
            <w:vAlign w:val="center"/>
          </w:tcPr>
          <w:p w14:paraId="3FBD39A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9599D9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0,555</w:t>
            </w:r>
          </w:p>
        </w:tc>
        <w:tc>
          <w:tcPr>
            <w:tcW w:w="0" w:type="auto"/>
            <w:tcBorders>
              <w:top w:val="single" w:sz="6" w:space="0" w:color="auto"/>
              <w:left w:val="single" w:sz="6" w:space="0" w:color="auto"/>
              <w:bottom w:val="nil"/>
              <w:right w:val="single" w:sz="6" w:space="0" w:color="auto"/>
            </w:tcBorders>
            <w:vAlign w:val="center"/>
          </w:tcPr>
          <w:p w14:paraId="5DFFDFE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nil"/>
              <w:right w:val="single" w:sz="6" w:space="0" w:color="auto"/>
            </w:tcBorders>
            <w:vAlign w:val="center"/>
          </w:tcPr>
          <w:p w14:paraId="3C3E962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8128D0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0,042</w:t>
            </w:r>
          </w:p>
        </w:tc>
        <w:tc>
          <w:tcPr>
            <w:tcW w:w="0" w:type="auto"/>
            <w:tcBorders>
              <w:top w:val="single" w:sz="6" w:space="0" w:color="auto"/>
              <w:left w:val="single" w:sz="6" w:space="0" w:color="auto"/>
              <w:bottom w:val="single" w:sz="6" w:space="0" w:color="auto"/>
              <w:right w:val="single" w:sz="6" w:space="0" w:color="auto"/>
            </w:tcBorders>
            <w:vAlign w:val="center"/>
          </w:tcPr>
          <w:p w14:paraId="0AB987B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0,412</w:t>
            </w:r>
          </w:p>
        </w:tc>
        <w:tc>
          <w:tcPr>
            <w:tcW w:w="0" w:type="auto"/>
            <w:tcBorders>
              <w:top w:val="single" w:sz="6" w:space="0" w:color="auto"/>
              <w:left w:val="single" w:sz="6" w:space="0" w:color="auto"/>
              <w:bottom w:val="single" w:sz="6" w:space="0" w:color="auto"/>
              <w:right w:val="single" w:sz="6" w:space="0" w:color="auto"/>
            </w:tcBorders>
            <w:vAlign w:val="center"/>
          </w:tcPr>
          <w:p w14:paraId="0A9710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0,177</w:t>
            </w:r>
          </w:p>
        </w:tc>
        <w:tc>
          <w:tcPr>
            <w:tcW w:w="0" w:type="auto"/>
            <w:tcBorders>
              <w:top w:val="single" w:sz="6" w:space="0" w:color="auto"/>
              <w:left w:val="single" w:sz="6" w:space="0" w:color="auto"/>
              <w:bottom w:val="single" w:sz="6" w:space="0" w:color="auto"/>
              <w:right w:val="single" w:sz="6" w:space="0" w:color="auto"/>
            </w:tcBorders>
            <w:vAlign w:val="center"/>
          </w:tcPr>
          <w:p w14:paraId="6057529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0,63</w:t>
            </w:r>
          </w:p>
        </w:tc>
      </w:tr>
      <w:tr w:rsidR="005942A5" w:rsidRPr="00192077" w14:paraId="75F525D2"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4EA6D5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289</w:t>
            </w:r>
          </w:p>
        </w:tc>
        <w:tc>
          <w:tcPr>
            <w:tcW w:w="0" w:type="auto"/>
            <w:tcBorders>
              <w:top w:val="single" w:sz="6" w:space="0" w:color="auto"/>
              <w:left w:val="single" w:sz="6" w:space="0" w:color="auto"/>
              <w:bottom w:val="nil"/>
              <w:right w:val="single" w:sz="6" w:space="0" w:color="auto"/>
            </w:tcBorders>
            <w:vAlign w:val="center"/>
          </w:tcPr>
          <w:p w14:paraId="2071C88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Строительство участка тепловой сети для подключения Перспективы №120 (Жилой дом)</w:t>
            </w:r>
          </w:p>
        </w:tc>
        <w:tc>
          <w:tcPr>
            <w:tcW w:w="0" w:type="auto"/>
            <w:tcBorders>
              <w:top w:val="single" w:sz="6" w:space="0" w:color="auto"/>
              <w:left w:val="single" w:sz="6" w:space="0" w:color="auto"/>
              <w:bottom w:val="nil"/>
              <w:right w:val="single" w:sz="6" w:space="0" w:color="auto"/>
            </w:tcBorders>
            <w:vAlign w:val="center"/>
          </w:tcPr>
          <w:p w14:paraId="48258FD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ООО «К-ЖБИ»</w:t>
            </w:r>
          </w:p>
        </w:tc>
        <w:tc>
          <w:tcPr>
            <w:tcW w:w="0" w:type="auto"/>
            <w:tcBorders>
              <w:top w:val="single" w:sz="6" w:space="0" w:color="auto"/>
              <w:left w:val="single" w:sz="6" w:space="0" w:color="auto"/>
              <w:bottom w:val="nil"/>
              <w:right w:val="single" w:sz="6" w:space="0" w:color="auto"/>
            </w:tcBorders>
            <w:vAlign w:val="center"/>
          </w:tcPr>
          <w:p w14:paraId="640B436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ООО «К-ЖБИ»</w:t>
            </w:r>
          </w:p>
        </w:tc>
        <w:tc>
          <w:tcPr>
            <w:tcW w:w="0" w:type="auto"/>
            <w:tcBorders>
              <w:top w:val="single" w:sz="6" w:space="0" w:color="auto"/>
              <w:left w:val="single" w:sz="6" w:space="0" w:color="auto"/>
              <w:bottom w:val="nil"/>
              <w:right w:val="single" w:sz="6" w:space="0" w:color="auto"/>
            </w:tcBorders>
            <w:vAlign w:val="center"/>
          </w:tcPr>
          <w:p w14:paraId="1F25B7A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0,133</w:t>
            </w:r>
          </w:p>
        </w:tc>
        <w:tc>
          <w:tcPr>
            <w:tcW w:w="0" w:type="auto"/>
            <w:tcBorders>
              <w:top w:val="single" w:sz="6" w:space="0" w:color="auto"/>
              <w:left w:val="single" w:sz="6" w:space="0" w:color="auto"/>
              <w:bottom w:val="nil"/>
              <w:right w:val="single" w:sz="6" w:space="0" w:color="auto"/>
            </w:tcBorders>
            <w:vAlign w:val="center"/>
          </w:tcPr>
          <w:p w14:paraId="0502AD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25</w:t>
            </w:r>
          </w:p>
        </w:tc>
        <w:tc>
          <w:tcPr>
            <w:tcW w:w="0" w:type="auto"/>
            <w:tcBorders>
              <w:top w:val="single" w:sz="6" w:space="0" w:color="auto"/>
              <w:left w:val="single" w:sz="6" w:space="0" w:color="auto"/>
              <w:bottom w:val="nil"/>
              <w:right w:val="single" w:sz="6" w:space="0" w:color="auto"/>
            </w:tcBorders>
            <w:vAlign w:val="center"/>
          </w:tcPr>
          <w:p w14:paraId="52BF2895"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A84AC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0,350</w:t>
            </w:r>
          </w:p>
        </w:tc>
        <w:tc>
          <w:tcPr>
            <w:tcW w:w="0" w:type="auto"/>
            <w:tcBorders>
              <w:top w:val="single" w:sz="6" w:space="0" w:color="auto"/>
              <w:left w:val="single" w:sz="6" w:space="0" w:color="auto"/>
              <w:bottom w:val="nil"/>
              <w:right w:val="single" w:sz="6" w:space="0" w:color="auto"/>
            </w:tcBorders>
            <w:vAlign w:val="center"/>
          </w:tcPr>
          <w:p w14:paraId="1ECD2D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nil"/>
              <w:right w:val="single" w:sz="6" w:space="0" w:color="auto"/>
            </w:tcBorders>
            <w:vAlign w:val="center"/>
          </w:tcPr>
          <w:p w14:paraId="405F54E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4497EE2"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0,026</w:t>
            </w:r>
          </w:p>
        </w:tc>
        <w:tc>
          <w:tcPr>
            <w:tcW w:w="0" w:type="auto"/>
            <w:tcBorders>
              <w:top w:val="single" w:sz="6" w:space="0" w:color="auto"/>
              <w:left w:val="single" w:sz="6" w:space="0" w:color="auto"/>
              <w:bottom w:val="single" w:sz="6" w:space="0" w:color="auto"/>
              <w:right w:val="single" w:sz="6" w:space="0" w:color="auto"/>
            </w:tcBorders>
            <w:vAlign w:val="center"/>
          </w:tcPr>
          <w:p w14:paraId="329570D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0,260</w:t>
            </w:r>
          </w:p>
        </w:tc>
        <w:tc>
          <w:tcPr>
            <w:tcW w:w="0" w:type="auto"/>
            <w:tcBorders>
              <w:top w:val="single" w:sz="6" w:space="0" w:color="auto"/>
              <w:left w:val="single" w:sz="6" w:space="0" w:color="auto"/>
              <w:bottom w:val="single" w:sz="6" w:space="0" w:color="auto"/>
              <w:right w:val="single" w:sz="6" w:space="0" w:color="auto"/>
            </w:tcBorders>
            <w:vAlign w:val="center"/>
          </w:tcPr>
          <w:p w14:paraId="2A164ED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0,112</w:t>
            </w:r>
          </w:p>
        </w:tc>
        <w:tc>
          <w:tcPr>
            <w:tcW w:w="0" w:type="auto"/>
            <w:tcBorders>
              <w:top w:val="single" w:sz="6" w:space="0" w:color="auto"/>
              <w:left w:val="single" w:sz="6" w:space="0" w:color="auto"/>
              <w:bottom w:val="single" w:sz="6" w:space="0" w:color="auto"/>
              <w:right w:val="single" w:sz="6" w:space="0" w:color="auto"/>
            </w:tcBorders>
            <w:vAlign w:val="center"/>
          </w:tcPr>
          <w:p w14:paraId="34DBF93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0,40</w:t>
            </w:r>
          </w:p>
        </w:tc>
      </w:tr>
      <w:tr w:rsidR="005942A5" w:rsidRPr="00192077" w14:paraId="35D7955E"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B8DDE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290</w:t>
            </w:r>
          </w:p>
        </w:tc>
        <w:tc>
          <w:tcPr>
            <w:tcW w:w="0" w:type="auto"/>
            <w:tcBorders>
              <w:top w:val="single" w:sz="6" w:space="0" w:color="auto"/>
              <w:left w:val="single" w:sz="6" w:space="0" w:color="auto"/>
              <w:bottom w:val="nil"/>
              <w:right w:val="single" w:sz="6" w:space="0" w:color="auto"/>
            </w:tcBorders>
            <w:vAlign w:val="center"/>
          </w:tcPr>
          <w:p w14:paraId="4724CC7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Строительство участка тепловой сети для подключения Перспективы №122 (Жилой дом)</w:t>
            </w:r>
          </w:p>
        </w:tc>
        <w:tc>
          <w:tcPr>
            <w:tcW w:w="0" w:type="auto"/>
            <w:tcBorders>
              <w:top w:val="single" w:sz="6" w:space="0" w:color="auto"/>
              <w:left w:val="single" w:sz="6" w:space="0" w:color="auto"/>
              <w:bottom w:val="nil"/>
              <w:right w:val="single" w:sz="6" w:space="0" w:color="auto"/>
            </w:tcBorders>
            <w:vAlign w:val="center"/>
          </w:tcPr>
          <w:p w14:paraId="69C5C9C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Котельная Школа-интернат</w:t>
            </w:r>
          </w:p>
        </w:tc>
        <w:tc>
          <w:tcPr>
            <w:tcW w:w="0" w:type="auto"/>
            <w:tcBorders>
              <w:top w:val="single" w:sz="6" w:space="0" w:color="auto"/>
              <w:left w:val="single" w:sz="6" w:space="0" w:color="auto"/>
              <w:bottom w:val="nil"/>
              <w:right w:val="single" w:sz="6" w:space="0" w:color="auto"/>
            </w:tcBorders>
            <w:vAlign w:val="center"/>
          </w:tcPr>
          <w:p w14:paraId="63D9ABA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МУП «СП Теплосеть»</w:t>
            </w:r>
          </w:p>
        </w:tc>
        <w:tc>
          <w:tcPr>
            <w:tcW w:w="0" w:type="auto"/>
            <w:tcBorders>
              <w:top w:val="single" w:sz="6" w:space="0" w:color="auto"/>
              <w:left w:val="single" w:sz="6" w:space="0" w:color="auto"/>
              <w:bottom w:val="nil"/>
              <w:right w:val="single" w:sz="6" w:space="0" w:color="auto"/>
            </w:tcBorders>
            <w:vAlign w:val="center"/>
          </w:tcPr>
          <w:p w14:paraId="309A3A5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0,219</w:t>
            </w:r>
          </w:p>
        </w:tc>
        <w:tc>
          <w:tcPr>
            <w:tcW w:w="0" w:type="auto"/>
            <w:tcBorders>
              <w:top w:val="single" w:sz="6" w:space="0" w:color="auto"/>
              <w:left w:val="single" w:sz="6" w:space="0" w:color="auto"/>
              <w:bottom w:val="nil"/>
              <w:right w:val="single" w:sz="6" w:space="0" w:color="auto"/>
            </w:tcBorders>
            <w:vAlign w:val="center"/>
          </w:tcPr>
          <w:p w14:paraId="27BE242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15</w:t>
            </w:r>
          </w:p>
        </w:tc>
        <w:tc>
          <w:tcPr>
            <w:tcW w:w="0" w:type="auto"/>
            <w:tcBorders>
              <w:top w:val="single" w:sz="6" w:space="0" w:color="auto"/>
              <w:left w:val="single" w:sz="6" w:space="0" w:color="auto"/>
              <w:bottom w:val="nil"/>
              <w:right w:val="single" w:sz="6" w:space="0" w:color="auto"/>
            </w:tcBorders>
            <w:vAlign w:val="center"/>
          </w:tcPr>
          <w:p w14:paraId="447DDD9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AB83A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0,328</w:t>
            </w:r>
          </w:p>
        </w:tc>
        <w:tc>
          <w:tcPr>
            <w:tcW w:w="0" w:type="auto"/>
            <w:tcBorders>
              <w:top w:val="single" w:sz="6" w:space="0" w:color="auto"/>
              <w:left w:val="single" w:sz="6" w:space="0" w:color="auto"/>
              <w:bottom w:val="nil"/>
              <w:right w:val="single" w:sz="6" w:space="0" w:color="auto"/>
            </w:tcBorders>
            <w:vAlign w:val="center"/>
          </w:tcPr>
          <w:p w14:paraId="6DE6CA00"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2020</w:t>
            </w:r>
          </w:p>
        </w:tc>
        <w:tc>
          <w:tcPr>
            <w:tcW w:w="0" w:type="auto"/>
            <w:tcBorders>
              <w:top w:val="single" w:sz="6" w:space="0" w:color="auto"/>
              <w:left w:val="single" w:sz="6" w:space="0" w:color="auto"/>
              <w:bottom w:val="nil"/>
              <w:right w:val="single" w:sz="6" w:space="0" w:color="auto"/>
            </w:tcBorders>
            <w:vAlign w:val="center"/>
          </w:tcPr>
          <w:p w14:paraId="49E05983"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ED6C5A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0,023</w:t>
            </w:r>
          </w:p>
        </w:tc>
        <w:tc>
          <w:tcPr>
            <w:tcW w:w="0" w:type="auto"/>
            <w:tcBorders>
              <w:top w:val="single" w:sz="6" w:space="0" w:color="auto"/>
              <w:left w:val="single" w:sz="6" w:space="0" w:color="auto"/>
              <w:bottom w:val="single" w:sz="6" w:space="0" w:color="auto"/>
              <w:right w:val="single" w:sz="6" w:space="0" w:color="auto"/>
            </w:tcBorders>
            <w:vAlign w:val="center"/>
          </w:tcPr>
          <w:p w14:paraId="5068F041"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0,228</w:t>
            </w:r>
          </w:p>
        </w:tc>
        <w:tc>
          <w:tcPr>
            <w:tcW w:w="0" w:type="auto"/>
            <w:tcBorders>
              <w:top w:val="single" w:sz="6" w:space="0" w:color="auto"/>
              <w:left w:val="single" w:sz="6" w:space="0" w:color="auto"/>
              <w:bottom w:val="single" w:sz="6" w:space="0" w:color="auto"/>
              <w:right w:val="single" w:sz="6" w:space="0" w:color="auto"/>
            </w:tcBorders>
            <w:vAlign w:val="center"/>
          </w:tcPr>
          <w:p w14:paraId="64D5D8F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0,098</w:t>
            </w:r>
          </w:p>
        </w:tc>
        <w:tc>
          <w:tcPr>
            <w:tcW w:w="0" w:type="auto"/>
            <w:tcBorders>
              <w:top w:val="single" w:sz="6" w:space="0" w:color="auto"/>
              <w:left w:val="single" w:sz="6" w:space="0" w:color="auto"/>
              <w:bottom w:val="single" w:sz="6" w:space="0" w:color="auto"/>
              <w:right w:val="single" w:sz="6" w:space="0" w:color="auto"/>
            </w:tcBorders>
            <w:vAlign w:val="center"/>
          </w:tcPr>
          <w:p w14:paraId="7AF2208C"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0,35</w:t>
            </w:r>
          </w:p>
        </w:tc>
      </w:tr>
      <w:tr w:rsidR="005942A5" w:rsidRPr="00192077" w14:paraId="7283D5BF" w14:textId="77777777" w:rsidTr="00896360">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8A10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Итого</w:t>
            </w:r>
          </w:p>
        </w:tc>
        <w:tc>
          <w:tcPr>
            <w:tcW w:w="0" w:type="auto"/>
            <w:tcBorders>
              <w:top w:val="single" w:sz="6" w:space="0" w:color="auto"/>
              <w:left w:val="single" w:sz="6" w:space="0" w:color="auto"/>
              <w:bottom w:val="single" w:sz="6" w:space="0" w:color="auto"/>
              <w:right w:val="single" w:sz="6" w:space="0" w:color="auto"/>
            </w:tcBorders>
            <w:vAlign w:val="center"/>
          </w:tcPr>
          <w:p w14:paraId="0DA38C9F"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56565D64"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4A49B6EB"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08FB3D4D"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296B63FA"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192077">
              <w:rPr>
                <w:rFonts w:ascii="Times New Roman" w:eastAsia="Calibri" w:hAnsi="Times New Roman"/>
                <w:color w:val="000000"/>
                <w:spacing w:val="0"/>
                <w:sz w:val="20"/>
                <w:szCs w:val="20"/>
              </w:rPr>
              <w:t>11197</w:t>
            </w:r>
          </w:p>
        </w:tc>
        <w:tc>
          <w:tcPr>
            <w:tcW w:w="0" w:type="auto"/>
            <w:tcBorders>
              <w:top w:val="single" w:sz="6" w:space="0" w:color="auto"/>
              <w:left w:val="single" w:sz="6" w:space="0" w:color="auto"/>
              <w:bottom w:val="single" w:sz="6" w:space="0" w:color="auto"/>
              <w:right w:val="single" w:sz="6" w:space="0" w:color="auto"/>
            </w:tcBorders>
            <w:vAlign w:val="center"/>
          </w:tcPr>
          <w:p w14:paraId="17E73FB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D843DC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253,97</w:t>
            </w:r>
          </w:p>
        </w:tc>
        <w:tc>
          <w:tcPr>
            <w:tcW w:w="0" w:type="auto"/>
            <w:tcBorders>
              <w:top w:val="single" w:sz="6" w:space="0" w:color="auto"/>
              <w:left w:val="single" w:sz="6" w:space="0" w:color="auto"/>
              <w:bottom w:val="single" w:sz="6" w:space="0" w:color="auto"/>
              <w:right w:val="single" w:sz="6" w:space="0" w:color="auto"/>
            </w:tcBorders>
            <w:vAlign w:val="center"/>
          </w:tcPr>
          <w:p w14:paraId="7542BD27"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C5F746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14:paraId="1501A1B6"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20,88</w:t>
            </w:r>
          </w:p>
        </w:tc>
        <w:tc>
          <w:tcPr>
            <w:tcW w:w="0" w:type="auto"/>
            <w:tcBorders>
              <w:top w:val="single" w:sz="6" w:space="0" w:color="auto"/>
              <w:left w:val="single" w:sz="6" w:space="0" w:color="auto"/>
              <w:bottom w:val="single" w:sz="6" w:space="0" w:color="auto"/>
              <w:right w:val="single" w:sz="6" w:space="0" w:color="auto"/>
            </w:tcBorders>
            <w:vAlign w:val="center"/>
          </w:tcPr>
          <w:p w14:paraId="7AA5741E"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205,64</w:t>
            </w:r>
          </w:p>
        </w:tc>
        <w:tc>
          <w:tcPr>
            <w:tcW w:w="0" w:type="auto"/>
            <w:tcBorders>
              <w:top w:val="single" w:sz="6" w:space="0" w:color="auto"/>
              <w:left w:val="single" w:sz="6" w:space="0" w:color="auto"/>
              <w:bottom w:val="single" w:sz="6" w:space="0" w:color="auto"/>
              <w:right w:val="single" w:sz="6" w:space="0" w:color="auto"/>
            </w:tcBorders>
            <w:vAlign w:val="center"/>
          </w:tcPr>
          <w:p w14:paraId="38649B29"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88,59</w:t>
            </w:r>
          </w:p>
        </w:tc>
        <w:tc>
          <w:tcPr>
            <w:tcW w:w="0" w:type="auto"/>
            <w:tcBorders>
              <w:top w:val="single" w:sz="6" w:space="0" w:color="auto"/>
              <w:left w:val="single" w:sz="6" w:space="0" w:color="auto"/>
              <w:bottom w:val="single" w:sz="6" w:space="0" w:color="auto"/>
              <w:right w:val="single" w:sz="6" w:space="0" w:color="auto"/>
            </w:tcBorders>
            <w:vAlign w:val="center"/>
          </w:tcPr>
          <w:p w14:paraId="06A13BE8" w14:textId="77777777" w:rsidR="00192077" w:rsidRPr="00192077" w:rsidRDefault="00192077" w:rsidP="00192077">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192077">
              <w:rPr>
                <w:rFonts w:ascii="Times New Roman" w:eastAsia="Calibri" w:hAnsi="Times New Roman"/>
                <w:b/>
                <w:bCs/>
                <w:color w:val="000000"/>
                <w:spacing w:val="0"/>
                <w:sz w:val="20"/>
                <w:szCs w:val="20"/>
              </w:rPr>
              <w:t>315,11</w:t>
            </w:r>
          </w:p>
        </w:tc>
      </w:tr>
    </w:tbl>
    <w:p w14:paraId="6EE9818C" w14:textId="77777777" w:rsidR="00192077" w:rsidRDefault="00192077" w:rsidP="003E48A3">
      <w:pPr>
        <w:spacing w:before="0" w:after="0"/>
        <w:contextualSpacing/>
        <w:rPr>
          <w:rFonts w:ascii="Times New Roman" w:eastAsia="Times New Roman" w:hAnsi="Times New Roman"/>
          <w:kern w:val="28"/>
          <w:sz w:val="24"/>
          <w:lang w:eastAsia="ru-RU"/>
        </w:rPr>
      </w:pPr>
    </w:p>
    <w:p w14:paraId="042FC7FC" w14:textId="42328813" w:rsidR="005942A5" w:rsidRPr="005942A5" w:rsidRDefault="005942A5" w:rsidP="005942A5">
      <w:pPr>
        <w:spacing w:after="200"/>
        <w:rPr>
          <w:rFonts w:ascii="Times New Roman" w:eastAsia="Times New Roman" w:hAnsi="Times New Roman"/>
          <w:b/>
          <w:spacing w:val="0"/>
          <w:sz w:val="24"/>
          <w:szCs w:val="24"/>
          <w:lang w:eastAsia="ru-RU"/>
        </w:rPr>
      </w:pPr>
      <w:r>
        <w:rPr>
          <w:rFonts w:ascii="Times New Roman" w:eastAsia="Times New Roman" w:hAnsi="Times New Roman"/>
          <w:kern w:val="28"/>
          <w:sz w:val="24"/>
          <w:lang w:eastAsia="ru-RU"/>
        </w:rPr>
        <w:tab/>
      </w:r>
      <w:r w:rsidRPr="005942A5">
        <w:rPr>
          <w:rFonts w:ascii="Times New Roman" w:eastAsia="Times New Roman" w:hAnsi="Times New Roman"/>
          <w:b/>
          <w:spacing w:val="0"/>
          <w:sz w:val="24"/>
          <w:szCs w:val="24"/>
          <w:lang w:eastAsia="ru-RU"/>
        </w:rPr>
        <w:t xml:space="preserve">Таблица </w:t>
      </w:r>
      <w:r w:rsidR="00FF1A85">
        <w:rPr>
          <w:rFonts w:ascii="Times New Roman" w:eastAsia="Times New Roman" w:hAnsi="Times New Roman"/>
          <w:b/>
          <w:spacing w:val="0"/>
          <w:sz w:val="24"/>
          <w:szCs w:val="24"/>
          <w:lang w:eastAsia="ru-RU"/>
        </w:rPr>
        <w:t>2</w:t>
      </w:r>
      <w:r w:rsidRPr="005942A5">
        <w:rPr>
          <w:rFonts w:ascii="Times New Roman" w:eastAsia="Times New Roman" w:hAnsi="Times New Roman"/>
          <w:b/>
          <w:spacing w:val="0"/>
          <w:sz w:val="24"/>
          <w:szCs w:val="24"/>
          <w:lang w:eastAsia="ru-RU"/>
        </w:rPr>
        <w:t xml:space="preserve">-2 - </w:t>
      </w:r>
      <w:r w:rsidRPr="005942A5">
        <w:rPr>
          <w:rFonts w:ascii="Times New Roman" w:eastAsia="Calibri" w:hAnsi="Times New Roman"/>
          <w:b/>
          <w:spacing w:val="0"/>
          <w:sz w:val="24"/>
          <w:szCs w:val="24"/>
          <w:lang w:eastAsia="ru-RU"/>
        </w:rPr>
        <w:t>Состав группы проектов № 5А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191"/>
        <w:gridCol w:w="1205"/>
        <w:gridCol w:w="1137"/>
        <w:gridCol w:w="465"/>
        <w:gridCol w:w="975"/>
        <w:gridCol w:w="975"/>
        <w:gridCol w:w="975"/>
        <w:gridCol w:w="975"/>
        <w:gridCol w:w="764"/>
        <w:gridCol w:w="764"/>
        <w:gridCol w:w="1359"/>
        <w:gridCol w:w="490"/>
        <w:gridCol w:w="695"/>
        <w:gridCol w:w="490"/>
        <w:gridCol w:w="490"/>
        <w:gridCol w:w="764"/>
        <w:gridCol w:w="695"/>
        <w:gridCol w:w="764"/>
        <w:gridCol w:w="490"/>
        <w:gridCol w:w="490"/>
        <w:gridCol w:w="490"/>
        <w:gridCol w:w="490"/>
        <w:gridCol w:w="490"/>
        <w:gridCol w:w="490"/>
        <w:gridCol w:w="490"/>
        <w:gridCol w:w="490"/>
        <w:gridCol w:w="490"/>
        <w:gridCol w:w="490"/>
        <w:gridCol w:w="490"/>
        <w:gridCol w:w="490"/>
        <w:gridCol w:w="490"/>
      </w:tblGrid>
      <w:tr w:rsidR="005942A5" w:rsidRPr="005942A5" w14:paraId="0EC48789" w14:textId="77777777" w:rsidTr="002532AB">
        <w:trPr>
          <w:trHeight w:val="20"/>
          <w:tblHeader/>
        </w:trPr>
        <w:tc>
          <w:tcPr>
            <w:tcW w:w="126" w:type="pct"/>
            <w:vMerge w:val="restart"/>
            <w:shd w:val="clear" w:color="auto" w:fill="auto"/>
            <w:vAlign w:val="center"/>
            <w:hideMark/>
          </w:tcPr>
          <w:p w14:paraId="3817C29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w:t>
            </w:r>
            <w:r w:rsidRPr="005942A5">
              <w:rPr>
                <w:rFonts w:ascii="Times New Roman" w:eastAsia="Times New Roman" w:hAnsi="Times New Roman"/>
                <w:spacing w:val="0"/>
                <w:sz w:val="16"/>
                <w:szCs w:val="16"/>
                <w:lang w:eastAsia="ru-RU"/>
              </w:rPr>
              <w:br/>
              <w:t>п/п</w:t>
            </w:r>
          </w:p>
        </w:tc>
        <w:tc>
          <w:tcPr>
            <w:tcW w:w="269" w:type="pct"/>
            <w:vMerge w:val="restart"/>
            <w:shd w:val="clear" w:color="auto" w:fill="auto"/>
            <w:vAlign w:val="center"/>
            <w:hideMark/>
          </w:tcPr>
          <w:p w14:paraId="029230D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Наименование</w:t>
            </w:r>
            <w:r w:rsidRPr="005942A5">
              <w:rPr>
                <w:rFonts w:ascii="Times New Roman" w:eastAsia="Times New Roman" w:hAnsi="Times New Roman"/>
                <w:spacing w:val="0"/>
                <w:sz w:val="16"/>
                <w:szCs w:val="16"/>
                <w:lang w:eastAsia="ru-RU"/>
              </w:rPr>
              <w:br/>
              <w:t>мероприятий</w:t>
            </w:r>
          </w:p>
        </w:tc>
        <w:tc>
          <w:tcPr>
            <w:tcW w:w="273" w:type="pct"/>
            <w:vMerge w:val="restart"/>
            <w:shd w:val="clear" w:color="auto" w:fill="auto"/>
            <w:vAlign w:val="center"/>
            <w:hideMark/>
          </w:tcPr>
          <w:p w14:paraId="3D67A0B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Описание и место расположения</w:t>
            </w:r>
            <w:r w:rsidRPr="005942A5">
              <w:rPr>
                <w:rFonts w:ascii="Times New Roman" w:eastAsia="Times New Roman" w:hAnsi="Times New Roman"/>
                <w:spacing w:val="0"/>
                <w:sz w:val="16"/>
                <w:szCs w:val="16"/>
                <w:lang w:eastAsia="ru-RU"/>
              </w:rPr>
              <w:br/>
              <w:t>объекта</w:t>
            </w:r>
          </w:p>
        </w:tc>
        <w:tc>
          <w:tcPr>
            <w:tcW w:w="804" w:type="pct"/>
            <w:gridSpan w:val="4"/>
            <w:shd w:val="clear" w:color="auto" w:fill="auto"/>
            <w:vAlign w:val="bottom"/>
            <w:hideMark/>
          </w:tcPr>
          <w:p w14:paraId="4B8D375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Основные технические характеристики</w:t>
            </w:r>
          </w:p>
        </w:tc>
        <w:tc>
          <w:tcPr>
            <w:tcW w:w="221" w:type="pct"/>
            <w:vMerge w:val="restart"/>
            <w:shd w:val="clear" w:color="auto" w:fill="auto"/>
            <w:vAlign w:val="center"/>
            <w:hideMark/>
          </w:tcPr>
          <w:p w14:paraId="0390F18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Год начала реализации мероприятия</w:t>
            </w:r>
          </w:p>
        </w:tc>
        <w:tc>
          <w:tcPr>
            <w:tcW w:w="221" w:type="pct"/>
            <w:vMerge w:val="restart"/>
            <w:shd w:val="clear" w:color="auto" w:fill="auto"/>
            <w:vAlign w:val="center"/>
            <w:hideMark/>
          </w:tcPr>
          <w:p w14:paraId="6A8F8C1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Год окончания реализации мероприятия</w:t>
            </w:r>
          </w:p>
        </w:tc>
        <w:tc>
          <w:tcPr>
            <w:tcW w:w="3087" w:type="pct"/>
            <w:gridSpan w:val="23"/>
            <w:shd w:val="clear" w:color="auto" w:fill="auto"/>
            <w:vAlign w:val="bottom"/>
            <w:hideMark/>
          </w:tcPr>
          <w:p w14:paraId="1FFED88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Расходы на реализацию мероприятий в прогнозных ценах, тыс. руб. ( с НДС)</w:t>
            </w:r>
          </w:p>
        </w:tc>
      </w:tr>
      <w:tr w:rsidR="005942A5" w:rsidRPr="005942A5" w14:paraId="5D4B1AAD" w14:textId="77777777" w:rsidTr="002532AB">
        <w:trPr>
          <w:trHeight w:val="20"/>
          <w:tblHeader/>
        </w:trPr>
        <w:tc>
          <w:tcPr>
            <w:tcW w:w="126" w:type="pct"/>
            <w:vMerge/>
            <w:shd w:val="clear" w:color="auto" w:fill="auto"/>
            <w:vAlign w:val="center"/>
            <w:hideMark/>
          </w:tcPr>
          <w:p w14:paraId="24904ED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69" w:type="pct"/>
            <w:vMerge/>
            <w:shd w:val="clear" w:color="auto" w:fill="auto"/>
            <w:vAlign w:val="center"/>
            <w:hideMark/>
          </w:tcPr>
          <w:p w14:paraId="4F2E41A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73" w:type="pct"/>
            <w:vMerge/>
            <w:shd w:val="clear" w:color="auto" w:fill="auto"/>
            <w:vAlign w:val="center"/>
            <w:hideMark/>
          </w:tcPr>
          <w:p w14:paraId="3C9AC8C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57" w:type="pct"/>
            <w:shd w:val="clear" w:color="auto" w:fill="auto"/>
            <w:vAlign w:val="center"/>
            <w:hideMark/>
          </w:tcPr>
          <w:p w14:paraId="1914DA2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Наименование</w:t>
            </w:r>
          </w:p>
        </w:tc>
        <w:tc>
          <w:tcPr>
            <w:tcW w:w="105" w:type="pct"/>
            <w:vMerge w:val="restart"/>
            <w:shd w:val="clear" w:color="auto" w:fill="auto"/>
            <w:vAlign w:val="center"/>
            <w:hideMark/>
          </w:tcPr>
          <w:p w14:paraId="5001C09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Ед.</w:t>
            </w:r>
            <w:r w:rsidRPr="005942A5">
              <w:rPr>
                <w:rFonts w:ascii="Times New Roman" w:eastAsia="Times New Roman" w:hAnsi="Times New Roman"/>
                <w:spacing w:val="0"/>
                <w:sz w:val="16"/>
                <w:szCs w:val="16"/>
                <w:lang w:eastAsia="ru-RU"/>
              </w:rPr>
              <w:br/>
              <w:t>изм.</w:t>
            </w:r>
          </w:p>
        </w:tc>
        <w:tc>
          <w:tcPr>
            <w:tcW w:w="441" w:type="pct"/>
            <w:gridSpan w:val="2"/>
            <w:shd w:val="clear" w:color="auto" w:fill="auto"/>
            <w:vAlign w:val="bottom"/>
            <w:hideMark/>
          </w:tcPr>
          <w:p w14:paraId="6E454F9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Значение показателя</w:t>
            </w:r>
          </w:p>
        </w:tc>
        <w:tc>
          <w:tcPr>
            <w:tcW w:w="221" w:type="pct"/>
            <w:vMerge/>
            <w:shd w:val="clear" w:color="auto" w:fill="auto"/>
            <w:vAlign w:val="center"/>
            <w:hideMark/>
          </w:tcPr>
          <w:p w14:paraId="740A662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4DFE0FBB"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val="restart"/>
            <w:shd w:val="clear" w:color="auto" w:fill="auto"/>
            <w:vAlign w:val="center"/>
            <w:hideMark/>
          </w:tcPr>
          <w:p w14:paraId="26AE54D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Times New Roman" w:hAnsi="Times New Roman"/>
                <w:b/>
                <w:bCs/>
                <w:spacing w:val="0"/>
                <w:sz w:val="16"/>
                <w:szCs w:val="16"/>
                <w:lang w:eastAsia="ru-RU"/>
              </w:rPr>
              <w:t xml:space="preserve">Всего </w:t>
            </w:r>
          </w:p>
        </w:tc>
        <w:tc>
          <w:tcPr>
            <w:tcW w:w="173" w:type="pct"/>
            <w:vMerge w:val="restart"/>
            <w:shd w:val="clear" w:color="auto" w:fill="auto"/>
            <w:hideMark/>
          </w:tcPr>
          <w:p w14:paraId="08FAC3F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Times New Roman" w:hAnsi="Times New Roman"/>
                <w:b/>
                <w:bCs/>
                <w:spacing w:val="0"/>
                <w:sz w:val="16"/>
                <w:szCs w:val="16"/>
                <w:lang w:eastAsia="ru-RU"/>
              </w:rPr>
              <w:t>Всего*</w:t>
            </w:r>
          </w:p>
        </w:tc>
        <w:tc>
          <w:tcPr>
            <w:tcW w:w="307" w:type="pct"/>
            <w:vMerge w:val="restart"/>
            <w:shd w:val="clear" w:color="auto" w:fill="auto"/>
            <w:vAlign w:val="center"/>
            <w:hideMark/>
          </w:tcPr>
          <w:p w14:paraId="173D4D4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Профинансировано</w:t>
            </w:r>
            <w:r w:rsidRPr="005942A5">
              <w:rPr>
                <w:rFonts w:ascii="Times New Roman" w:eastAsia="Times New Roman" w:hAnsi="Times New Roman"/>
                <w:spacing w:val="0"/>
                <w:sz w:val="16"/>
                <w:szCs w:val="16"/>
                <w:lang w:eastAsia="ru-RU"/>
              </w:rPr>
              <w:br/>
              <w:t>к 01.01.2018</w:t>
            </w:r>
          </w:p>
        </w:tc>
        <w:tc>
          <w:tcPr>
            <w:tcW w:w="2434" w:type="pct"/>
            <w:gridSpan w:val="20"/>
            <w:shd w:val="clear" w:color="auto" w:fill="auto"/>
            <w:vAlign w:val="center"/>
            <w:hideMark/>
          </w:tcPr>
          <w:p w14:paraId="25CA4F2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в т.ч. по годам</w:t>
            </w:r>
          </w:p>
        </w:tc>
      </w:tr>
      <w:tr w:rsidR="005942A5" w:rsidRPr="005942A5" w14:paraId="20273514" w14:textId="77777777" w:rsidTr="002532AB">
        <w:trPr>
          <w:trHeight w:val="20"/>
          <w:tblHeader/>
        </w:trPr>
        <w:tc>
          <w:tcPr>
            <w:tcW w:w="126" w:type="pct"/>
            <w:vMerge/>
            <w:shd w:val="clear" w:color="auto" w:fill="auto"/>
            <w:vAlign w:val="center"/>
            <w:hideMark/>
          </w:tcPr>
          <w:p w14:paraId="254B4FB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69" w:type="pct"/>
            <w:vMerge/>
            <w:shd w:val="clear" w:color="auto" w:fill="auto"/>
            <w:vAlign w:val="center"/>
            <w:hideMark/>
          </w:tcPr>
          <w:p w14:paraId="553D01E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73" w:type="pct"/>
            <w:vMerge/>
            <w:shd w:val="clear" w:color="auto" w:fill="auto"/>
            <w:vAlign w:val="center"/>
            <w:hideMark/>
          </w:tcPr>
          <w:p w14:paraId="207EFB7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57" w:type="pct"/>
            <w:shd w:val="clear" w:color="auto" w:fill="auto"/>
            <w:vAlign w:val="center"/>
            <w:hideMark/>
          </w:tcPr>
          <w:p w14:paraId="4283054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показателя</w:t>
            </w:r>
          </w:p>
        </w:tc>
        <w:tc>
          <w:tcPr>
            <w:tcW w:w="105" w:type="pct"/>
            <w:vMerge/>
            <w:shd w:val="clear" w:color="auto" w:fill="auto"/>
            <w:vAlign w:val="center"/>
            <w:hideMark/>
          </w:tcPr>
          <w:p w14:paraId="376EACAB"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val="restart"/>
            <w:shd w:val="clear" w:color="auto" w:fill="auto"/>
            <w:vAlign w:val="center"/>
            <w:hideMark/>
          </w:tcPr>
          <w:p w14:paraId="2BE2EC3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до реализации мероприятия</w:t>
            </w:r>
          </w:p>
        </w:tc>
        <w:tc>
          <w:tcPr>
            <w:tcW w:w="221" w:type="pct"/>
            <w:vMerge w:val="restart"/>
            <w:shd w:val="clear" w:color="auto" w:fill="auto"/>
            <w:vAlign w:val="center"/>
            <w:hideMark/>
          </w:tcPr>
          <w:p w14:paraId="3B8D00D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после реализации мероприятия</w:t>
            </w:r>
          </w:p>
        </w:tc>
        <w:tc>
          <w:tcPr>
            <w:tcW w:w="221" w:type="pct"/>
            <w:vMerge/>
            <w:shd w:val="clear" w:color="auto" w:fill="auto"/>
            <w:vAlign w:val="center"/>
            <w:hideMark/>
          </w:tcPr>
          <w:p w14:paraId="2B66833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16C57F0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31A7B89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73" w:type="pct"/>
            <w:vMerge/>
            <w:shd w:val="clear" w:color="auto" w:fill="auto"/>
            <w:vAlign w:val="center"/>
            <w:hideMark/>
          </w:tcPr>
          <w:p w14:paraId="0A6057EA"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307" w:type="pct"/>
            <w:vMerge/>
            <w:shd w:val="clear" w:color="auto" w:fill="auto"/>
            <w:vAlign w:val="center"/>
            <w:hideMark/>
          </w:tcPr>
          <w:p w14:paraId="2D19593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val="restart"/>
            <w:shd w:val="clear" w:color="auto" w:fill="auto"/>
            <w:vAlign w:val="center"/>
            <w:hideMark/>
          </w:tcPr>
          <w:p w14:paraId="407F749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2021</w:t>
            </w:r>
          </w:p>
        </w:tc>
        <w:tc>
          <w:tcPr>
            <w:tcW w:w="157" w:type="pct"/>
            <w:vMerge w:val="restart"/>
            <w:shd w:val="clear" w:color="auto" w:fill="auto"/>
            <w:vAlign w:val="center"/>
            <w:hideMark/>
          </w:tcPr>
          <w:p w14:paraId="74A8526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2022</w:t>
            </w:r>
          </w:p>
        </w:tc>
        <w:tc>
          <w:tcPr>
            <w:tcW w:w="111" w:type="pct"/>
            <w:vMerge w:val="restart"/>
            <w:shd w:val="clear" w:color="auto" w:fill="auto"/>
            <w:vAlign w:val="center"/>
            <w:hideMark/>
          </w:tcPr>
          <w:p w14:paraId="786EA7F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2023</w:t>
            </w:r>
          </w:p>
        </w:tc>
        <w:tc>
          <w:tcPr>
            <w:tcW w:w="111" w:type="pct"/>
            <w:vMerge w:val="restart"/>
            <w:shd w:val="clear" w:color="auto" w:fill="auto"/>
            <w:vAlign w:val="center"/>
            <w:hideMark/>
          </w:tcPr>
          <w:p w14:paraId="482F7BF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2024</w:t>
            </w:r>
          </w:p>
        </w:tc>
        <w:tc>
          <w:tcPr>
            <w:tcW w:w="173" w:type="pct"/>
            <w:vMerge w:val="restart"/>
            <w:shd w:val="clear" w:color="auto" w:fill="auto"/>
            <w:vAlign w:val="center"/>
            <w:hideMark/>
          </w:tcPr>
          <w:p w14:paraId="60B276B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2025</w:t>
            </w:r>
          </w:p>
        </w:tc>
        <w:tc>
          <w:tcPr>
            <w:tcW w:w="157" w:type="pct"/>
            <w:vMerge w:val="restart"/>
            <w:shd w:val="clear" w:color="auto" w:fill="auto"/>
            <w:vAlign w:val="center"/>
            <w:hideMark/>
          </w:tcPr>
          <w:p w14:paraId="3981EE4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2026</w:t>
            </w:r>
          </w:p>
        </w:tc>
        <w:tc>
          <w:tcPr>
            <w:tcW w:w="173" w:type="pct"/>
            <w:vMerge w:val="restart"/>
            <w:shd w:val="clear" w:color="auto" w:fill="auto"/>
            <w:vAlign w:val="center"/>
            <w:hideMark/>
          </w:tcPr>
          <w:p w14:paraId="489DF2E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2027</w:t>
            </w:r>
          </w:p>
        </w:tc>
        <w:tc>
          <w:tcPr>
            <w:tcW w:w="111" w:type="pct"/>
            <w:vMerge w:val="restart"/>
            <w:shd w:val="clear" w:color="auto" w:fill="auto"/>
            <w:vAlign w:val="center"/>
            <w:hideMark/>
          </w:tcPr>
          <w:p w14:paraId="6E7D5A9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2028</w:t>
            </w:r>
          </w:p>
        </w:tc>
        <w:tc>
          <w:tcPr>
            <w:tcW w:w="111" w:type="pct"/>
            <w:vMerge w:val="restart"/>
            <w:shd w:val="clear" w:color="auto" w:fill="auto"/>
            <w:vAlign w:val="center"/>
            <w:hideMark/>
          </w:tcPr>
          <w:p w14:paraId="5A0953A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2029</w:t>
            </w:r>
          </w:p>
        </w:tc>
        <w:tc>
          <w:tcPr>
            <w:tcW w:w="111" w:type="pct"/>
            <w:vMerge w:val="restart"/>
            <w:shd w:val="clear" w:color="auto" w:fill="auto"/>
            <w:vAlign w:val="center"/>
            <w:hideMark/>
          </w:tcPr>
          <w:p w14:paraId="32DB372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2030</w:t>
            </w:r>
          </w:p>
        </w:tc>
        <w:tc>
          <w:tcPr>
            <w:tcW w:w="111" w:type="pct"/>
            <w:vMerge w:val="restart"/>
            <w:shd w:val="clear" w:color="auto" w:fill="auto"/>
            <w:vAlign w:val="center"/>
            <w:hideMark/>
          </w:tcPr>
          <w:p w14:paraId="1EE005A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2031</w:t>
            </w:r>
          </w:p>
        </w:tc>
        <w:tc>
          <w:tcPr>
            <w:tcW w:w="111" w:type="pct"/>
            <w:vMerge w:val="restart"/>
            <w:shd w:val="clear" w:color="auto" w:fill="auto"/>
            <w:vAlign w:val="center"/>
            <w:hideMark/>
          </w:tcPr>
          <w:p w14:paraId="13457E6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2032</w:t>
            </w:r>
          </w:p>
        </w:tc>
        <w:tc>
          <w:tcPr>
            <w:tcW w:w="111" w:type="pct"/>
            <w:vMerge w:val="restart"/>
            <w:shd w:val="clear" w:color="auto" w:fill="auto"/>
            <w:vAlign w:val="center"/>
            <w:hideMark/>
          </w:tcPr>
          <w:p w14:paraId="6C0F321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2033</w:t>
            </w:r>
          </w:p>
        </w:tc>
        <w:tc>
          <w:tcPr>
            <w:tcW w:w="111" w:type="pct"/>
            <w:vMerge w:val="restart"/>
            <w:shd w:val="clear" w:color="auto" w:fill="auto"/>
            <w:vAlign w:val="center"/>
            <w:hideMark/>
          </w:tcPr>
          <w:p w14:paraId="1E01CC8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2034</w:t>
            </w:r>
          </w:p>
        </w:tc>
        <w:tc>
          <w:tcPr>
            <w:tcW w:w="111" w:type="pct"/>
            <w:vMerge w:val="restart"/>
            <w:shd w:val="clear" w:color="auto" w:fill="auto"/>
            <w:vAlign w:val="center"/>
            <w:hideMark/>
          </w:tcPr>
          <w:p w14:paraId="460F98E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2035</w:t>
            </w:r>
          </w:p>
        </w:tc>
        <w:tc>
          <w:tcPr>
            <w:tcW w:w="111" w:type="pct"/>
            <w:vMerge w:val="restart"/>
            <w:vAlign w:val="center"/>
          </w:tcPr>
          <w:p w14:paraId="5F6AA60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2036</w:t>
            </w:r>
          </w:p>
        </w:tc>
        <w:tc>
          <w:tcPr>
            <w:tcW w:w="111" w:type="pct"/>
            <w:vMerge w:val="restart"/>
            <w:vAlign w:val="center"/>
          </w:tcPr>
          <w:p w14:paraId="1970EE0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2037</w:t>
            </w:r>
          </w:p>
        </w:tc>
        <w:tc>
          <w:tcPr>
            <w:tcW w:w="111" w:type="pct"/>
            <w:vMerge w:val="restart"/>
            <w:vAlign w:val="center"/>
          </w:tcPr>
          <w:p w14:paraId="1C6964C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2038</w:t>
            </w:r>
          </w:p>
        </w:tc>
        <w:tc>
          <w:tcPr>
            <w:tcW w:w="111" w:type="pct"/>
            <w:vMerge w:val="restart"/>
            <w:vAlign w:val="center"/>
          </w:tcPr>
          <w:p w14:paraId="124D04E3"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2039</w:t>
            </w:r>
          </w:p>
        </w:tc>
        <w:tc>
          <w:tcPr>
            <w:tcW w:w="111" w:type="pct"/>
            <w:vMerge w:val="restart"/>
            <w:vAlign w:val="center"/>
          </w:tcPr>
          <w:p w14:paraId="2FC127F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2040</w:t>
            </w:r>
          </w:p>
        </w:tc>
      </w:tr>
      <w:tr w:rsidR="005942A5" w:rsidRPr="005942A5" w14:paraId="3CDC1E08" w14:textId="77777777" w:rsidTr="002532AB">
        <w:trPr>
          <w:trHeight w:val="20"/>
          <w:tblHeader/>
        </w:trPr>
        <w:tc>
          <w:tcPr>
            <w:tcW w:w="126" w:type="pct"/>
            <w:vMerge/>
            <w:shd w:val="clear" w:color="auto" w:fill="auto"/>
            <w:vAlign w:val="center"/>
            <w:hideMark/>
          </w:tcPr>
          <w:p w14:paraId="1B2C0DE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69" w:type="pct"/>
            <w:vMerge/>
            <w:shd w:val="clear" w:color="auto" w:fill="auto"/>
            <w:vAlign w:val="center"/>
            <w:hideMark/>
          </w:tcPr>
          <w:p w14:paraId="041DC49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73" w:type="pct"/>
            <w:vMerge/>
            <w:shd w:val="clear" w:color="auto" w:fill="auto"/>
            <w:vAlign w:val="center"/>
            <w:hideMark/>
          </w:tcPr>
          <w:p w14:paraId="050A8EE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57" w:type="pct"/>
            <w:shd w:val="clear" w:color="auto" w:fill="auto"/>
            <w:vAlign w:val="center"/>
            <w:hideMark/>
          </w:tcPr>
          <w:p w14:paraId="0118C51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(мощность,</w:t>
            </w:r>
          </w:p>
        </w:tc>
        <w:tc>
          <w:tcPr>
            <w:tcW w:w="105" w:type="pct"/>
            <w:vMerge/>
            <w:shd w:val="clear" w:color="auto" w:fill="auto"/>
            <w:vAlign w:val="center"/>
            <w:hideMark/>
          </w:tcPr>
          <w:p w14:paraId="2E4D5A9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68995A40"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5E28373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47DAC84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2F41B4A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06BBCC8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73" w:type="pct"/>
            <w:vMerge/>
            <w:shd w:val="clear" w:color="auto" w:fill="auto"/>
            <w:vAlign w:val="center"/>
            <w:hideMark/>
          </w:tcPr>
          <w:p w14:paraId="6DA2EFF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307" w:type="pct"/>
            <w:vMerge/>
            <w:shd w:val="clear" w:color="auto" w:fill="auto"/>
            <w:vAlign w:val="center"/>
            <w:hideMark/>
          </w:tcPr>
          <w:p w14:paraId="1EDC15F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C448D8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6CF5A51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26CA6C4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EA9617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030D2BD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2B57722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54C331F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F609B8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183AAEB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1E4D1F7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0FBDA7B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9D734B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00E8DF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969718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D3553B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vAlign w:val="center"/>
          </w:tcPr>
          <w:p w14:paraId="41D936C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4517129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2131CBD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0E665A9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07AE180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r>
      <w:tr w:rsidR="005942A5" w:rsidRPr="005942A5" w14:paraId="5B054A4E" w14:textId="77777777" w:rsidTr="002532AB">
        <w:trPr>
          <w:trHeight w:val="20"/>
          <w:tblHeader/>
        </w:trPr>
        <w:tc>
          <w:tcPr>
            <w:tcW w:w="126" w:type="pct"/>
            <w:vMerge/>
            <w:shd w:val="clear" w:color="auto" w:fill="auto"/>
            <w:vAlign w:val="center"/>
            <w:hideMark/>
          </w:tcPr>
          <w:p w14:paraId="6378E4C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69" w:type="pct"/>
            <w:vMerge/>
            <w:shd w:val="clear" w:color="auto" w:fill="auto"/>
            <w:vAlign w:val="center"/>
            <w:hideMark/>
          </w:tcPr>
          <w:p w14:paraId="2FEEB31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73" w:type="pct"/>
            <w:vMerge/>
            <w:shd w:val="clear" w:color="auto" w:fill="auto"/>
            <w:vAlign w:val="center"/>
            <w:hideMark/>
          </w:tcPr>
          <w:p w14:paraId="735A382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57" w:type="pct"/>
            <w:shd w:val="clear" w:color="auto" w:fill="auto"/>
            <w:vAlign w:val="center"/>
            <w:hideMark/>
          </w:tcPr>
          <w:p w14:paraId="6729EB9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протяженность,</w:t>
            </w:r>
          </w:p>
        </w:tc>
        <w:tc>
          <w:tcPr>
            <w:tcW w:w="105" w:type="pct"/>
            <w:vMerge/>
            <w:shd w:val="clear" w:color="auto" w:fill="auto"/>
            <w:vAlign w:val="center"/>
            <w:hideMark/>
          </w:tcPr>
          <w:p w14:paraId="4E40DB2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292416F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689223F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497A04C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69164EE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shd w:val="clear" w:color="auto" w:fill="auto"/>
            <w:vAlign w:val="center"/>
            <w:hideMark/>
          </w:tcPr>
          <w:p w14:paraId="17DD395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73" w:type="pct"/>
            <w:vMerge/>
            <w:shd w:val="clear" w:color="auto" w:fill="auto"/>
            <w:vAlign w:val="center"/>
            <w:hideMark/>
          </w:tcPr>
          <w:p w14:paraId="1CECFD5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307" w:type="pct"/>
            <w:vMerge/>
            <w:shd w:val="clear" w:color="auto" w:fill="auto"/>
            <w:vAlign w:val="center"/>
            <w:hideMark/>
          </w:tcPr>
          <w:p w14:paraId="4ABFEACA"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F9F2EB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58CFC21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5562BF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45E0CE3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5C53CBA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15B89DF0"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668FB29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1C4143E"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4A4954E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A4A2B1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0A639B5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2A4A78C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0608118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E96555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6853F15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vAlign w:val="center"/>
          </w:tcPr>
          <w:p w14:paraId="775FA78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2BAB7E2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6D126A9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768F077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681DD1C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r>
      <w:tr w:rsidR="005942A5" w:rsidRPr="005942A5" w14:paraId="27C52D2D" w14:textId="77777777" w:rsidTr="002532AB">
        <w:trPr>
          <w:trHeight w:val="20"/>
          <w:tblHeader/>
        </w:trPr>
        <w:tc>
          <w:tcPr>
            <w:tcW w:w="126" w:type="pct"/>
            <w:vMerge/>
            <w:shd w:val="clear" w:color="auto" w:fill="auto"/>
            <w:vAlign w:val="center"/>
            <w:hideMark/>
          </w:tcPr>
          <w:p w14:paraId="7500871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69" w:type="pct"/>
            <w:vMerge/>
            <w:shd w:val="clear" w:color="auto" w:fill="auto"/>
            <w:vAlign w:val="center"/>
            <w:hideMark/>
          </w:tcPr>
          <w:p w14:paraId="304ABD9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73" w:type="pct"/>
            <w:vMerge/>
            <w:shd w:val="clear" w:color="auto" w:fill="auto"/>
            <w:vAlign w:val="center"/>
            <w:hideMark/>
          </w:tcPr>
          <w:p w14:paraId="3E58340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57" w:type="pct"/>
            <w:shd w:val="clear" w:color="auto" w:fill="auto"/>
            <w:vAlign w:val="center"/>
            <w:hideMark/>
          </w:tcPr>
          <w:p w14:paraId="58D0D92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диаметр и т.п.)</w:t>
            </w:r>
          </w:p>
        </w:tc>
        <w:tc>
          <w:tcPr>
            <w:tcW w:w="105" w:type="pct"/>
            <w:vMerge/>
            <w:shd w:val="clear" w:color="auto" w:fill="auto"/>
            <w:vAlign w:val="center"/>
            <w:hideMark/>
          </w:tcPr>
          <w:p w14:paraId="5F2729CB"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7C7B4A4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20DD777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6B3CB27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221" w:type="pct"/>
            <w:vMerge/>
            <w:shd w:val="clear" w:color="auto" w:fill="auto"/>
            <w:vAlign w:val="center"/>
            <w:hideMark/>
          </w:tcPr>
          <w:p w14:paraId="1297A62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shd w:val="clear" w:color="auto" w:fill="auto"/>
            <w:vAlign w:val="center"/>
            <w:hideMark/>
          </w:tcPr>
          <w:p w14:paraId="5ECEB42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73" w:type="pct"/>
            <w:vMerge/>
            <w:shd w:val="clear" w:color="auto" w:fill="auto"/>
            <w:vAlign w:val="center"/>
            <w:hideMark/>
          </w:tcPr>
          <w:p w14:paraId="3AE16780"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307" w:type="pct"/>
            <w:vMerge/>
            <w:shd w:val="clear" w:color="auto" w:fill="auto"/>
            <w:vAlign w:val="center"/>
            <w:hideMark/>
          </w:tcPr>
          <w:p w14:paraId="744C6998"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27BF31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5829916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4DBBB9F0"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5D91BC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650AA6B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57" w:type="pct"/>
            <w:vMerge/>
            <w:shd w:val="clear" w:color="auto" w:fill="auto"/>
            <w:vAlign w:val="center"/>
            <w:hideMark/>
          </w:tcPr>
          <w:p w14:paraId="64AA67A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73" w:type="pct"/>
            <w:vMerge/>
            <w:shd w:val="clear" w:color="auto" w:fill="auto"/>
            <w:vAlign w:val="center"/>
            <w:hideMark/>
          </w:tcPr>
          <w:p w14:paraId="7857AC8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683046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B4D786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6611DB9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622229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695186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50D5E75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39187F7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shd w:val="clear" w:color="auto" w:fill="auto"/>
            <w:vAlign w:val="center"/>
            <w:hideMark/>
          </w:tcPr>
          <w:p w14:paraId="7BDF056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p>
        </w:tc>
        <w:tc>
          <w:tcPr>
            <w:tcW w:w="111" w:type="pct"/>
            <w:vMerge/>
            <w:vAlign w:val="center"/>
          </w:tcPr>
          <w:p w14:paraId="35DED5A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40B61E3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25B0E0B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0DA9BF0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11" w:type="pct"/>
            <w:vMerge/>
            <w:vAlign w:val="center"/>
          </w:tcPr>
          <w:p w14:paraId="4412FEC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r>
      <w:tr w:rsidR="005942A5" w:rsidRPr="005942A5" w14:paraId="4EC2532C" w14:textId="77777777" w:rsidTr="002532AB">
        <w:trPr>
          <w:trHeight w:val="20"/>
        </w:trPr>
        <w:tc>
          <w:tcPr>
            <w:tcW w:w="126" w:type="pct"/>
            <w:shd w:val="clear" w:color="auto" w:fill="auto"/>
            <w:noWrap/>
            <w:vAlign w:val="center"/>
            <w:hideMark/>
          </w:tcPr>
          <w:p w14:paraId="5262EE1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w:t>
            </w:r>
          </w:p>
        </w:tc>
        <w:tc>
          <w:tcPr>
            <w:tcW w:w="269" w:type="pct"/>
            <w:shd w:val="clear" w:color="auto" w:fill="auto"/>
            <w:noWrap/>
            <w:vAlign w:val="center"/>
            <w:hideMark/>
          </w:tcPr>
          <w:p w14:paraId="3855B56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w:t>
            </w:r>
          </w:p>
        </w:tc>
        <w:tc>
          <w:tcPr>
            <w:tcW w:w="273" w:type="pct"/>
            <w:shd w:val="clear" w:color="auto" w:fill="auto"/>
            <w:noWrap/>
            <w:vAlign w:val="center"/>
            <w:hideMark/>
          </w:tcPr>
          <w:p w14:paraId="4B1D660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4</w:t>
            </w:r>
          </w:p>
        </w:tc>
        <w:tc>
          <w:tcPr>
            <w:tcW w:w="257" w:type="pct"/>
            <w:shd w:val="clear" w:color="auto" w:fill="auto"/>
            <w:noWrap/>
            <w:vAlign w:val="center"/>
            <w:hideMark/>
          </w:tcPr>
          <w:p w14:paraId="41E0993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5</w:t>
            </w:r>
          </w:p>
        </w:tc>
        <w:tc>
          <w:tcPr>
            <w:tcW w:w="105" w:type="pct"/>
            <w:shd w:val="clear" w:color="auto" w:fill="auto"/>
            <w:noWrap/>
            <w:vAlign w:val="center"/>
            <w:hideMark/>
          </w:tcPr>
          <w:p w14:paraId="606308C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6</w:t>
            </w:r>
          </w:p>
        </w:tc>
        <w:tc>
          <w:tcPr>
            <w:tcW w:w="221" w:type="pct"/>
            <w:shd w:val="clear" w:color="auto" w:fill="auto"/>
            <w:noWrap/>
            <w:vAlign w:val="center"/>
            <w:hideMark/>
          </w:tcPr>
          <w:p w14:paraId="5253C74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7</w:t>
            </w:r>
          </w:p>
        </w:tc>
        <w:tc>
          <w:tcPr>
            <w:tcW w:w="221" w:type="pct"/>
            <w:shd w:val="clear" w:color="auto" w:fill="auto"/>
            <w:noWrap/>
            <w:vAlign w:val="center"/>
            <w:hideMark/>
          </w:tcPr>
          <w:p w14:paraId="7310CF9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8</w:t>
            </w:r>
          </w:p>
        </w:tc>
        <w:tc>
          <w:tcPr>
            <w:tcW w:w="221" w:type="pct"/>
            <w:shd w:val="clear" w:color="auto" w:fill="auto"/>
            <w:noWrap/>
            <w:vAlign w:val="center"/>
            <w:hideMark/>
          </w:tcPr>
          <w:p w14:paraId="66F9147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9</w:t>
            </w:r>
          </w:p>
        </w:tc>
        <w:tc>
          <w:tcPr>
            <w:tcW w:w="221" w:type="pct"/>
            <w:shd w:val="clear" w:color="auto" w:fill="auto"/>
            <w:noWrap/>
            <w:vAlign w:val="center"/>
            <w:hideMark/>
          </w:tcPr>
          <w:p w14:paraId="7C9425F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10</w:t>
            </w:r>
          </w:p>
        </w:tc>
        <w:tc>
          <w:tcPr>
            <w:tcW w:w="173" w:type="pct"/>
            <w:shd w:val="clear" w:color="auto" w:fill="auto"/>
            <w:noWrap/>
            <w:vAlign w:val="center"/>
            <w:hideMark/>
          </w:tcPr>
          <w:p w14:paraId="5A81B97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73" w:type="pct"/>
            <w:shd w:val="clear" w:color="auto" w:fill="auto"/>
            <w:noWrap/>
            <w:vAlign w:val="center"/>
            <w:hideMark/>
          </w:tcPr>
          <w:p w14:paraId="3DB5F05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11</w:t>
            </w:r>
          </w:p>
        </w:tc>
        <w:tc>
          <w:tcPr>
            <w:tcW w:w="307" w:type="pct"/>
            <w:shd w:val="clear" w:color="auto" w:fill="auto"/>
            <w:noWrap/>
            <w:vAlign w:val="center"/>
            <w:hideMark/>
          </w:tcPr>
          <w:p w14:paraId="07D1093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12</w:t>
            </w:r>
          </w:p>
        </w:tc>
        <w:tc>
          <w:tcPr>
            <w:tcW w:w="111" w:type="pct"/>
            <w:shd w:val="clear" w:color="auto" w:fill="auto"/>
            <w:noWrap/>
            <w:vAlign w:val="center"/>
            <w:hideMark/>
          </w:tcPr>
          <w:p w14:paraId="795BB99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13</w:t>
            </w:r>
          </w:p>
        </w:tc>
        <w:tc>
          <w:tcPr>
            <w:tcW w:w="157" w:type="pct"/>
            <w:shd w:val="clear" w:color="auto" w:fill="auto"/>
            <w:noWrap/>
            <w:vAlign w:val="center"/>
            <w:hideMark/>
          </w:tcPr>
          <w:p w14:paraId="4EEB55D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14</w:t>
            </w:r>
          </w:p>
        </w:tc>
        <w:tc>
          <w:tcPr>
            <w:tcW w:w="111" w:type="pct"/>
            <w:shd w:val="clear" w:color="auto" w:fill="auto"/>
            <w:noWrap/>
            <w:vAlign w:val="center"/>
            <w:hideMark/>
          </w:tcPr>
          <w:p w14:paraId="35498C6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15</w:t>
            </w:r>
          </w:p>
        </w:tc>
        <w:tc>
          <w:tcPr>
            <w:tcW w:w="111" w:type="pct"/>
            <w:shd w:val="clear" w:color="auto" w:fill="auto"/>
            <w:noWrap/>
            <w:vAlign w:val="center"/>
            <w:hideMark/>
          </w:tcPr>
          <w:p w14:paraId="619BF6B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16</w:t>
            </w:r>
          </w:p>
        </w:tc>
        <w:tc>
          <w:tcPr>
            <w:tcW w:w="173" w:type="pct"/>
            <w:shd w:val="clear" w:color="auto" w:fill="auto"/>
            <w:noWrap/>
            <w:vAlign w:val="center"/>
            <w:hideMark/>
          </w:tcPr>
          <w:p w14:paraId="375516F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17</w:t>
            </w:r>
          </w:p>
        </w:tc>
        <w:tc>
          <w:tcPr>
            <w:tcW w:w="157" w:type="pct"/>
            <w:shd w:val="clear" w:color="auto" w:fill="auto"/>
            <w:noWrap/>
            <w:vAlign w:val="center"/>
            <w:hideMark/>
          </w:tcPr>
          <w:p w14:paraId="565EA99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18</w:t>
            </w:r>
          </w:p>
        </w:tc>
        <w:tc>
          <w:tcPr>
            <w:tcW w:w="173" w:type="pct"/>
            <w:shd w:val="clear" w:color="auto" w:fill="auto"/>
            <w:noWrap/>
            <w:vAlign w:val="center"/>
            <w:hideMark/>
          </w:tcPr>
          <w:p w14:paraId="089CF7F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19</w:t>
            </w:r>
          </w:p>
        </w:tc>
        <w:tc>
          <w:tcPr>
            <w:tcW w:w="111" w:type="pct"/>
            <w:shd w:val="clear" w:color="auto" w:fill="auto"/>
            <w:noWrap/>
            <w:vAlign w:val="center"/>
            <w:hideMark/>
          </w:tcPr>
          <w:p w14:paraId="08E1D77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20</w:t>
            </w:r>
          </w:p>
        </w:tc>
        <w:tc>
          <w:tcPr>
            <w:tcW w:w="111" w:type="pct"/>
            <w:shd w:val="clear" w:color="auto" w:fill="auto"/>
            <w:noWrap/>
            <w:vAlign w:val="center"/>
            <w:hideMark/>
          </w:tcPr>
          <w:p w14:paraId="5B129E3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21</w:t>
            </w:r>
          </w:p>
        </w:tc>
        <w:tc>
          <w:tcPr>
            <w:tcW w:w="111" w:type="pct"/>
            <w:shd w:val="clear" w:color="auto" w:fill="auto"/>
            <w:noWrap/>
            <w:vAlign w:val="center"/>
            <w:hideMark/>
          </w:tcPr>
          <w:p w14:paraId="744C2BC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22</w:t>
            </w:r>
          </w:p>
        </w:tc>
        <w:tc>
          <w:tcPr>
            <w:tcW w:w="111" w:type="pct"/>
            <w:shd w:val="clear" w:color="auto" w:fill="auto"/>
            <w:noWrap/>
            <w:vAlign w:val="center"/>
            <w:hideMark/>
          </w:tcPr>
          <w:p w14:paraId="29382093"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23</w:t>
            </w:r>
          </w:p>
        </w:tc>
        <w:tc>
          <w:tcPr>
            <w:tcW w:w="111" w:type="pct"/>
            <w:shd w:val="clear" w:color="auto" w:fill="auto"/>
            <w:noWrap/>
            <w:vAlign w:val="center"/>
            <w:hideMark/>
          </w:tcPr>
          <w:p w14:paraId="6946728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24</w:t>
            </w:r>
          </w:p>
        </w:tc>
        <w:tc>
          <w:tcPr>
            <w:tcW w:w="111" w:type="pct"/>
            <w:shd w:val="clear" w:color="auto" w:fill="auto"/>
            <w:noWrap/>
            <w:vAlign w:val="center"/>
            <w:hideMark/>
          </w:tcPr>
          <w:p w14:paraId="4EA5928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25</w:t>
            </w:r>
          </w:p>
        </w:tc>
        <w:tc>
          <w:tcPr>
            <w:tcW w:w="111" w:type="pct"/>
            <w:shd w:val="clear" w:color="auto" w:fill="auto"/>
            <w:noWrap/>
            <w:vAlign w:val="center"/>
            <w:hideMark/>
          </w:tcPr>
          <w:p w14:paraId="40F3B9F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26</w:t>
            </w:r>
          </w:p>
        </w:tc>
        <w:tc>
          <w:tcPr>
            <w:tcW w:w="111" w:type="pct"/>
            <w:shd w:val="clear" w:color="auto" w:fill="auto"/>
            <w:noWrap/>
            <w:vAlign w:val="center"/>
            <w:hideMark/>
          </w:tcPr>
          <w:p w14:paraId="6132CA1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27</w:t>
            </w:r>
          </w:p>
        </w:tc>
        <w:tc>
          <w:tcPr>
            <w:tcW w:w="111" w:type="pct"/>
            <w:vAlign w:val="center"/>
          </w:tcPr>
          <w:p w14:paraId="747EDFF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28</w:t>
            </w:r>
          </w:p>
        </w:tc>
        <w:tc>
          <w:tcPr>
            <w:tcW w:w="111" w:type="pct"/>
            <w:vAlign w:val="center"/>
          </w:tcPr>
          <w:p w14:paraId="4263E9B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29</w:t>
            </w:r>
          </w:p>
        </w:tc>
        <w:tc>
          <w:tcPr>
            <w:tcW w:w="111" w:type="pct"/>
            <w:vAlign w:val="center"/>
          </w:tcPr>
          <w:p w14:paraId="0E0AE92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30</w:t>
            </w:r>
          </w:p>
        </w:tc>
        <w:tc>
          <w:tcPr>
            <w:tcW w:w="111" w:type="pct"/>
            <w:vAlign w:val="center"/>
          </w:tcPr>
          <w:p w14:paraId="53A0444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31</w:t>
            </w:r>
          </w:p>
        </w:tc>
        <w:tc>
          <w:tcPr>
            <w:tcW w:w="111" w:type="pct"/>
            <w:vAlign w:val="center"/>
          </w:tcPr>
          <w:p w14:paraId="46693FD3"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32</w:t>
            </w:r>
          </w:p>
        </w:tc>
      </w:tr>
      <w:tr w:rsidR="005942A5" w:rsidRPr="005942A5" w14:paraId="2B519647" w14:textId="77777777" w:rsidTr="002532AB">
        <w:trPr>
          <w:trHeight w:val="20"/>
        </w:trPr>
        <w:tc>
          <w:tcPr>
            <w:tcW w:w="4446" w:type="pct"/>
            <w:gridSpan w:val="27"/>
            <w:shd w:val="clear" w:color="auto" w:fill="auto"/>
            <w:noWrap/>
            <w:vAlign w:val="center"/>
            <w:hideMark/>
          </w:tcPr>
          <w:p w14:paraId="0FFDB0C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Times New Roman" w:hAnsi="Times New Roman"/>
                <w:b/>
                <w:bCs/>
                <w:spacing w:val="0"/>
                <w:sz w:val="16"/>
                <w:szCs w:val="16"/>
                <w:lang w:eastAsia="ru-RU"/>
              </w:rPr>
              <w:t>Группа 2.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w:t>
            </w:r>
            <w:r w:rsidRPr="005942A5">
              <w:rPr>
                <w:rFonts w:ascii="Times New Roman" w:eastAsia="Times New Roman" w:hAnsi="Times New Roman"/>
                <w:spacing w:val="0"/>
                <w:sz w:val="16"/>
                <w:szCs w:val="16"/>
                <w:lang w:eastAsia="ru-RU"/>
              </w:rPr>
              <w:t> </w:t>
            </w:r>
          </w:p>
        </w:tc>
        <w:tc>
          <w:tcPr>
            <w:tcW w:w="111" w:type="pct"/>
            <w:vAlign w:val="center"/>
          </w:tcPr>
          <w:p w14:paraId="12747EF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p>
        </w:tc>
        <w:tc>
          <w:tcPr>
            <w:tcW w:w="111" w:type="pct"/>
            <w:vAlign w:val="center"/>
          </w:tcPr>
          <w:p w14:paraId="1A36AE8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p>
        </w:tc>
        <w:tc>
          <w:tcPr>
            <w:tcW w:w="111" w:type="pct"/>
            <w:vAlign w:val="center"/>
          </w:tcPr>
          <w:p w14:paraId="3ED3509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p>
        </w:tc>
        <w:tc>
          <w:tcPr>
            <w:tcW w:w="111" w:type="pct"/>
            <w:vAlign w:val="center"/>
          </w:tcPr>
          <w:p w14:paraId="4BC82E0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p>
        </w:tc>
        <w:tc>
          <w:tcPr>
            <w:tcW w:w="111" w:type="pct"/>
            <w:vAlign w:val="center"/>
          </w:tcPr>
          <w:p w14:paraId="599B066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p>
        </w:tc>
      </w:tr>
      <w:tr w:rsidR="005942A5" w:rsidRPr="005942A5" w14:paraId="3BD90851" w14:textId="77777777" w:rsidTr="002532AB">
        <w:trPr>
          <w:trHeight w:val="20"/>
        </w:trPr>
        <w:tc>
          <w:tcPr>
            <w:tcW w:w="126" w:type="pct"/>
            <w:shd w:val="clear" w:color="auto" w:fill="auto"/>
            <w:noWrap/>
            <w:vAlign w:val="center"/>
            <w:hideMark/>
          </w:tcPr>
          <w:p w14:paraId="73FEFB1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2.1.35</w:t>
            </w:r>
          </w:p>
        </w:tc>
        <w:tc>
          <w:tcPr>
            <w:tcW w:w="269" w:type="pct"/>
            <w:shd w:val="clear" w:color="auto" w:fill="auto"/>
            <w:vAlign w:val="center"/>
            <w:hideMark/>
          </w:tcPr>
          <w:p w14:paraId="17F4286E"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Строительство тепловых сетей котельной Клементьевская, расположенной по адресу: (г.о. Сергиев-Посад, ул. Школьная, 2б)</w:t>
            </w:r>
          </w:p>
        </w:tc>
        <w:tc>
          <w:tcPr>
            <w:tcW w:w="273" w:type="pct"/>
            <w:shd w:val="clear" w:color="auto" w:fill="auto"/>
            <w:vAlign w:val="center"/>
            <w:hideMark/>
          </w:tcPr>
          <w:p w14:paraId="0CBFD3EA"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Необходимо  строительство тепловых сетей протяжённостью 150 м  с целью переключения нагрузок котельной "Квартал В".</w:t>
            </w:r>
            <w:r w:rsidRPr="005942A5">
              <w:rPr>
                <w:rFonts w:ascii="Times New Roman" w:eastAsia="Times New Roman" w:hAnsi="Times New Roman"/>
                <w:spacing w:val="0"/>
                <w:sz w:val="16"/>
                <w:szCs w:val="16"/>
                <w:lang w:eastAsia="ru-RU"/>
              </w:rPr>
              <w:br/>
              <w:t>(г.о. Сергиев-Посад, ул. Школьная, 2б)</w:t>
            </w:r>
          </w:p>
        </w:tc>
        <w:tc>
          <w:tcPr>
            <w:tcW w:w="257" w:type="pct"/>
            <w:shd w:val="clear" w:color="auto" w:fill="auto"/>
            <w:vAlign w:val="center"/>
            <w:hideMark/>
          </w:tcPr>
          <w:p w14:paraId="3631643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Диаметр; протяженность,</w:t>
            </w:r>
          </w:p>
        </w:tc>
        <w:tc>
          <w:tcPr>
            <w:tcW w:w="105" w:type="pct"/>
            <w:shd w:val="clear" w:color="auto" w:fill="auto"/>
            <w:vAlign w:val="center"/>
            <w:hideMark/>
          </w:tcPr>
          <w:p w14:paraId="1FDE724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мм,</w:t>
            </w:r>
            <w:r w:rsidRPr="005942A5">
              <w:rPr>
                <w:rFonts w:ascii="Times New Roman" w:eastAsia="Times New Roman" w:hAnsi="Times New Roman"/>
                <w:spacing w:val="0"/>
                <w:sz w:val="16"/>
                <w:szCs w:val="16"/>
                <w:lang w:eastAsia="ru-RU"/>
              </w:rPr>
              <w:br/>
              <w:t>м.п</w:t>
            </w:r>
          </w:p>
        </w:tc>
        <w:tc>
          <w:tcPr>
            <w:tcW w:w="221" w:type="pct"/>
            <w:shd w:val="clear" w:color="auto" w:fill="auto"/>
            <w:vAlign w:val="center"/>
            <w:hideMark/>
          </w:tcPr>
          <w:p w14:paraId="33D25DD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0</w:t>
            </w:r>
          </w:p>
        </w:tc>
        <w:tc>
          <w:tcPr>
            <w:tcW w:w="221" w:type="pct"/>
            <w:shd w:val="clear" w:color="auto" w:fill="auto"/>
            <w:vAlign w:val="center"/>
            <w:hideMark/>
          </w:tcPr>
          <w:p w14:paraId="2866D15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2D=159</w:t>
            </w:r>
            <w:r w:rsidRPr="005942A5">
              <w:rPr>
                <w:rFonts w:ascii="Times New Roman" w:eastAsia="Times New Roman" w:hAnsi="Times New Roman"/>
                <w:spacing w:val="0"/>
                <w:sz w:val="16"/>
                <w:szCs w:val="16"/>
                <w:lang w:eastAsia="ru-RU"/>
              </w:rPr>
              <w:br/>
              <w:t xml:space="preserve">(L=150) </w:t>
            </w:r>
          </w:p>
        </w:tc>
        <w:tc>
          <w:tcPr>
            <w:tcW w:w="221" w:type="pct"/>
            <w:shd w:val="clear" w:color="auto" w:fill="auto"/>
            <w:noWrap/>
            <w:vAlign w:val="center"/>
            <w:hideMark/>
          </w:tcPr>
          <w:p w14:paraId="0B7A582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2022</w:t>
            </w:r>
          </w:p>
        </w:tc>
        <w:tc>
          <w:tcPr>
            <w:tcW w:w="221" w:type="pct"/>
            <w:shd w:val="clear" w:color="auto" w:fill="auto"/>
            <w:noWrap/>
            <w:vAlign w:val="center"/>
            <w:hideMark/>
          </w:tcPr>
          <w:p w14:paraId="6F942CE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2027</w:t>
            </w:r>
          </w:p>
        </w:tc>
        <w:tc>
          <w:tcPr>
            <w:tcW w:w="173" w:type="pct"/>
            <w:shd w:val="clear" w:color="auto" w:fill="auto"/>
            <w:noWrap/>
            <w:vAlign w:val="center"/>
            <w:hideMark/>
          </w:tcPr>
          <w:p w14:paraId="228A786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26 356,83</w:t>
            </w:r>
          </w:p>
        </w:tc>
        <w:tc>
          <w:tcPr>
            <w:tcW w:w="173" w:type="pct"/>
            <w:shd w:val="clear" w:color="auto" w:fill="auto"/>
            <w:noWrap/>
            <w:vAlign w:val="center"/>
            <w:hideMark/>
          </w:tcPr>
          <w:p w14:paraId="3538BD0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5942A5">
              <w:rPr>
                <w:rFonts w:ascii="Times New Roman" w:eastAsia="Calibri" w:hAnsi="Times New Roman"/>
                <w:color w:val="000000"/>
                <w:spacing w:val="0"/>
                <w:sz w:val="16"/>
                <w:szCs w:val="16"/>
              </w:rPr>
              <w:t>20 438,47</w:t>
            </w:r>
          </w:p>
        </w:tc>
        <w:tc>
          <w:tcPr>
            <w:tcW w:w="307" w:type="pct"/>
            <w:shd w:val="clear" w:color="auto" w:fill="auto"/>
            <w:noWrap/>
            <w:vAlign w:val="center"/>
            <w:hideMark/>
          </w:tcPr>
          <w:p w14:paraId="5CB8EB0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tcPr>
          <w:p w14:paraId="3D1CF61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57" w:type="pct"/>
            <w:shd w:val="clear" w:color="auto" w:fill="auto"/>
            <w:noWrap/>
            <w:vAlign w:val="center"/>
            <w:hideMark/>
          </w:tcPr>
          <w:p w14:paraId="1B1A5B1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2 102,71</w:t>
            </w:r>
          </w:p>
        </w:tc>
        <w:tc>
          <w:tcPr>
            <w:tcW w:w="111" w:type="pct"/>
            <w:shd w:val="clear" w:color="auto" w:fill="auto"/>
            <w:noWrap/>
            <w:vAlign w:val="center"/>
            <w:hideMark/>
          </w:tcPr>
          <w:p w14:paraId="5D25C07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11" w:type="pct"/>
            <w:shd w:val="clear" w:color="auto" w:fill="auto"/>
            <w:noWrap/>
            <w:vAlign w:val="center"/>
            <w:hideMark/>
          </w:tcPr>
          <w:p w14:paraId="0C56AFF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73" w:type="pct"/>
            <w:shd w:val="clear" w:color="auto" w:fill="auto"/>
            <w:noWrap/>
            <w:vAlign w:val="center"/>
            <w:hideMark/>
          </w:tcPr>
          <w:p w14:paraId="74AA4D4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57" w:type="pct"/>
            <w:shd w:val="clear" w:color="auto" w:fill="auto"/>
            <w:noWrap/>
            <w:vAlign w:val="center"/>
            <w:hideMark/>
          </w:tcPr>
          <w:p w14:paraId="4464A5B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73" w:type="pct"/>
            <w:shd w:val="clear" w:color="auto" w:fill="auto"/>
            <w:noWrap/>
            <w:vAlign w:val="center"/>
            <w:hideMark/>
          </w:tcPr>
          <w:p w14:paraId="64364B6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24 254,12</w:t>
            </w:r>
          </w:p>
        </w:tc>
        <w:tc>
          <w:tcPr>
            <w:tcW w:w="111" w:type="pct"/>
            <w:shd w:val="clear" w:color="auto" w:fill="auto"/>
            <w:noWrap/>
            <w:vAlign w:val="center"/>
            <w:hideMark/>
          </w:tcPr>
          <w:p w14:paraId="11F773C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 </w:t>
            </w:r>
          </w:p>
        </w:tc>
        <w:tc>
          <w:tcPr>
            <w:tcW w:w="111" w:type="pct"/>
            <w:shd w:val="clear" w:color="auto" w:fill="auto"/>
            <w:noWrap/>
            <w:vAlign w:val="center"/>
            <w:hideMark/>
          </w:tcPr>
          <w:p w14:paraId="5D2260F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 </w:t>
            </w:r>
          </w:p>
        </w:tc>
        <w:tc>
          <w:tcPr>
            <w:tcW w:w="111" w:type="pct"/>
            <w:shd w:val="clear" w:color="auto" w:fill="auto"/>
            <w:noWrap/>
            <w:vAlign w:val="center"/>
            <w:hideMark/>
          </w:tcPr>
          <w:p w14:paraId="0AEE568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hideMark/>
          </w:tcPr>
          <w:p w14:paraId="747AED8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5942A5">
              <w:rPr>
                <w:rFonts w:ascii="Times New Roman" w:eastAsia="Times New Roman" w:hAnsi="Times New Roman"/>
                <w:color w:val="FF0000"/>
                <w:spacing w:val="0"/>
                <w:sz w:val="16"/>
                <w:szCs w:val="16"/>
                <w:lang w:eastAsia="ru-RU"/>
              </w:rPr>
              <w:t> </w:t>
            </w:r>
          </w:p>
        </w:tc>
        <w:tc>
          <w:tcPr>
            <w:tcW w:w="111" w:type="pct"/>
            <w:shd w:val="clear" w:color="auto" w:fill="auto"/>
            <w:noWrap/>
            <w:vAlign w:val="center"/>
            <w:hideMark/>
          </w:tcPr>
          <w:p w14:paraId="2AF76ED9"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FFFFFF"/>
                <w:spacing w:val="0"/>
                <w:sz w:val="16"/>
                <w:szCs w:val="16"/>
                <w:lang w:eastAsia="ru-RU"/>
              </w:rPr>
            </w:pPr>
            <w:r w:rsidRPr="005942A5">
              <w:rPr>
                <w:rFonts w:ascii="Times New Roman" w:eastAsia="Times New Roman" w:hAnsi="Times New Roman"/>
                <w:color w:val="FFFFFF"/>
                <w:spacing w:val="0"/>
                <w:sz w:val="16"/>
                <w:szCs w:val="16"/>
                <w:lang w:eastAsia="ru-RU"/>
              </w:rPr>
              <w:t> </w:t>
            </w:r>
          </w:p>
        </w:tc>
        <w:tc>
          <w:tcPr>
            <w:tcW w:w="111" w:type="pct"/>
            <w:shd w:val="clear" w:color="auto" w:fill="auto"/>
            <w:noWrap/>
            <w:vAlign w:val="center"/>
            <w:hideMark/>
          </w:tcPr>
          <w:p w14:paraId="716438C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2CE3CC4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3A2024B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vAlign w:val="center"/>
          </w:tcPr>
          <w:p w14:paraId="7E2E774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57A281A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10540F8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03E4623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6B97DBD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r>
      <w:tr w:rsidR="005942A5" w:rsidRPr="005942A5" w14:paraId="4E51A1BE" w14:textId="77777777" w:rsidTr="002532AB">
        <w:trPr>
          <w:trHeight w:val="20"/>
        </w:trPr>
        <w:tc>
          <w:tcPr>
            <w:tcW w:w="126" w:type="pct"/>
            <w:shd w:val="clear" w:color="auto" w:fill="auto"/>
            <w:noWrap/>
            <w:vAlign w:val="center"/>
            <w:hideMark/>
          </w:tcPr>
          <w:p w14:paraId="1020DD2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2.1.36</w:t>
            </w:r>
          </w:p>
        </w:tc>
        <w:tc>
          <w:tcPr>
            <w:tcW w:w="269" w:type="pct"/>
            <w:shd w:val="clear" w:color="auto" w:fill="auto"/>
            <w:vAlign w:val="center"/>
            <w:hideMark/>
          </w:tcPr>
          <w:p w14:paraId="57D1C15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Строительство тепловых сетей г.о. Сергиев-Посад, г. Хотьково, д. Жучки, д. 44а</w:t>
            </w:r>
          </w:p>
        </w:tc>
        <w:tc>
          <w:tcPr>
            <w:tcW w:w="273" w:type="pct"/>
            <w:shd w:val="clear" w:color="auto" w:fill="auto"/>
            <w:vAlign w:val="center"/>
            <w:hideMark/>
          </w:tcPr>
          <w:p w14:paraId="24F3171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xml:space="preserve">Подключение гостиницы посредством строительства уч-ка ТС длиной 200 м Ду 89 д. </w:t>
            </w:r>
            <w:r w:rsidRPr="005942A5">
              <w:rPr>
                <w:rFonts w:ascii="Times New Roman" w:eastAsia="Times New Roman" w:hAnsi="Times New Roman"/>
                <w:spacing w:val="0"/>
                <w:sz w:val="16"/>
                <w:szCs w:val="16"/>
                <w:lang w:eastAsia="ru-RU"/>
              </w:rPr>
              <w:lastRenderedPageBreak/>
              <w:t>Жучки, 4 до гостиницы Абрамцево</w:t>
            </w:r>
          </w:p>
        </w:tc>
        <w:tc>
          <w:tcPr>
            <w:tcW w:w="257" w:type="pct"/>
            <w:shd w:val="clear" w:color="auto" w:fill="auto"/>
            <w:vAlign w:val="center"/>
            <w:hideMark/>
          </w:tcPr>
          <w:p w14:paraId="1CC9000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lastRenderedPageBreak/>
              <w:t>диаметр, протяженность,</w:t>
            </w:r>
          </w:p>
        </w:tc>
        <w:tc>
          <w:tcPr>
            <w:tcW w:w="105" w:type="pct"/>
            <w:shd w:val="clear" w:color="auto" w:fill="auto"/>
            <w:vAlign w:val="center"/>
            <w:hideMark/>
          </w:tcPr>
          <w:p w14:paraId="6612FB5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мм,           м.п</w:t>
            </w:r>
          </w:p>
        </w:tc>
        <w:tc>
          <w:tcPr>
            <w:tcW w:w="221" w:type="pct"/>
            <w:shd w:val="clear" w:color="auto" w:fill="auto"/>
            <w:vAlign w:val="center"/>
            <w:hideMark/>
          </w:tcPr>
          <w:p w14:paraId="0141EB1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0</w:t>
            </w:r>
          </w:p>
        </w:tc>
        <w:tc>
          <w:tcPr>
            <w:tcW w:w="221" w:type="pct"/>
            <w:shd w:val="clear" w:color="auto" w:fill="auto"/>
            <w:vAlign w:val="center"/>
            <w:hideMark/>
          </w:tcPr>
          <w:p w14:paraId="58E39B3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2D=89</w:t>
            </w:r>
            <w:r w:rsidRPr="005942A5">
              <w:rPr>
                <w:rFonts w:ascii="Times New Roman" w:eastAsia="Times New Roman" w:hAnsi="Times New Roman"/>
                <w:spacing w:val="0"/>
                <w:sz w:val="16"/>
                <w:szCs w:val="16"/>
                <w:lang w:eastAsia="ru-RU"/>
              </w:rPr>
              <w:br/>
              <w:t xml:space="preserve">(L=200) </w:t>
            </w:r>
          </w:p>
        </w:tc>
        <w:tc>
          <w:tcPr>
            <w:tcW w:w="221" w:type="pct"/>
            <w:shd w:val="clear" w:color="auto" w:fill="auto"/>
            <w:noWrap/>
            <w:vAlign w:val="center"/>
            <w:hideMark/>
          </w:tcPr>
          <w:p w14:paraId="2EC6044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2022</w:t>
            </w:r>
          </w:p>
        </w:tc>
        <w:tc>
          <w:tcPr>
            <w:tcW w:w="221" w:type="pct"/>
            <w:shd w:val="clear" w:color="auto" w:fill="auto"/>
            <w:noWrap/>
            <w:vAlign w:val="center"/>
            <w:hideMark/>
          </w:tcPr>
          <w:p w14:paraId="7D9F6D7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2026</w:t>
            </w:r>
          </w:p>
        </w:tc>
        <w:tc>
          <w:tcPr>
            <w:tcW w:w="173" w:type="pct"/>
            <w:shd w:val="clear" w:color="auto" w:fill="auto"/>
            <w:noWrap/>
            <w:vAlign w:val="center"/>
            <w:hideMark/>
          </w:tcPr>
          <w:p w14:paraId="68382FB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31 096,05</w:t>
            </w:r>
          </w:p>
        </w:tc>
        <w:tc>
          <w:tcPr>
            <w:tcW w:w="173" w:type="pct"/>
            <w:shd w:val="clear" w:color="auto" w:fill="auto"/>
            <w:noWrap/>
            <w:vAlign w:val="center"/>
            <w:hideMark/>
          </w:tcPr>
          <w:p w14:paraId="4E8C9C6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color w:val="000000"/>
                <w:spacing w:val="0"/>
                <w:sz w:val="16"/>
                <w:szCs w:val="16"/>
              </w:rPr>
              <w:t>26 169,70</w:t>
            </w:r>
          </w:p>
        </w:tc>
        <w:tc>
          <w:tcPr>
            <w:tcW w:w="307" w:type="pct"/>
            <w:shd w:val="clear" w:color="auto" w:fill="auto"/>
            <w:noWrap/>
            <w:vAlign w:val="center"/>
            <w:hideMark/>
          </w:tcPr>
          <w:p w14:paraId="035942D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0</w:t>
            </w:r>
          </w:p>
        </w:tc>
        <w:tc>
          <w:tcPr>
            <w:tcW w:w="111" w:type="pct"/>
            <w:shd w:val="clear" w:color="auto" w:fill="auto"/>
            <w:noWrap/>
            <w:vAlign w:val="center"/>
          </w:tcPr>
          <w:p w14:paraId="1264D0C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57" w:type="pct"/>
            <w:shd w:val="clear" w:color="auto" w:fill="auto"/>
            <w:noWrap/>
            <w:vAlign w:val="center"/>
            <w:hideMark/>
          </w:tcPr>
          <w:p w14:paraId="40AAF48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2 692,34</w:t>
            </w:r>
          </w:p>
        </w:tc>
        <w:tc>
          <w:tcPr>
            <w:tcW w:w="111" w:type="pct"/>
            <w:shd w:val="clear" w:color="auto" w:fill="auto"/>
            <w:noWrap/>
            <w:vAlign w:val="center"/>
            <w:hideMark/>
          </w:tcPr>
          <w:p w14:paraId="7973D7C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11" w:type="pct"/>
            <w:shd w:val="clear" w:color="auto" w:fill="auto"/>
            <w:noWrap/>
            <w:vAlign w:val="center"/>
            <w:hideMark/>
          </w:tcPr>
          <w:p w14:paraId="6C28D27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73" w:type="pct"/>
            <w:shd w:val="clear" w:color="auto" w:fill="auto"/>
            <w:noWrap/>
            <w:vAlign w:val="center"/>
            <w:hideMark/>
          </w:tcPr>
          <w:p w14:paraId="751FFB6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26 755,86</w:t>
            </w:r>
          </w:p>
        </w:tc>
        <w:tc>
          <w:tcPr>
            <w:tcW w:w="157" w:type="pct"/>
            <w:shd w:val="clear" w:color="auto" w:fill="auto"/>
            <w:noWrap/>
            <w:vAlign w:val="center"/>
            <w:hideMark/>
          </w:tcPr>
          <w:p w14:paraId="66FD3B5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1 647,85</w:t>
            </w:r>
          </w:p>
        </w:tc>
        <w:tc>
          <w:tcPr>
            <w:tcW w:w="173" w:type="pct"/>
            <w:shd w:val="clear" w:color="auto" w:fill="auto"/>
            <w:noWrap/>
            <w:vAlign w:val="center"/>
            <w:hideMark/>
          </w:tcPr>
          <w:p w14:paraId="1BDB7CF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11" w:type="pct"/>
            <w:shd w:val="clear" w:color="auto" w:fill="auto"/>
            <w:noWrap/>
            <w:vAlign w:val="center"/>
            <w:hideMark/>
          </w:tcPr>
          <w:p w14:paraId="4E55ADD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11" w:type="pct"/>
            <w:shd w:val="clear" w:color="auto" w:fill="auto"/>
            <w:noWrap/>
            <w:vAlign w:val="center"/>
            <w:hideMark/>
          </w:tcPr>
          <w:p w14:paraId="47FB5EC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w:t>
            </w:r>
          </w:p>
        </w:tc>
        <w:tc>
          <w:tcPr>
            <w:tcW w:w="111" w:type="pct"/>
            <w:shd w:val="clear" w:color="auto" w:fill="auto"/>
            <w:noWrap/>
            <w:vAlign w:val="center"/>
            <w:hideMark/>
          </w:tcPr>
          <w:p w14:paraId="11700FA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hideMark/>
          </w:tcPr>
          <w:p w14:paraId="131529D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5942A5">
              <w:rPr>
                <w:rFonts w:ascii="Times New Roman" w:eastAsia="Times New Roman" w:hAnsi="Times New Roman"/>
                <w:color w:val="FF0000"/>
                <w:spacing w:val="0"/>
                <w:sz w:val="16"/>
                <w:szCs w:val="16"/>
                <w:lang w:eastAsia="ru-RU"/>
              </w:rPr>
              <w:t> </w:t>
            </w:r>
          </w:p>
        </w:tc>
        <w:tc>
          <w:tcPr>
            <w:tcW w:w="111" w:type="pct"/>
            <w:shd w:val="clear" w:color="auto" w:fill="auto"/>
            <w:noWrap/>
            <w:vAlign w:val="center"/>
            <w:hideMark/>
          </w:tcPr>
          <w:p w14:paraId="2DF33BCE"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FFFFFF"/>
                <w:spacing w:val="0"/>
                <w:sz w:val="16"/>
                <w:szCs w:val="16"/>
                <w:lang w:eastAsia="ru-RU"/>
              </w:rPr>
            </w:pPr>
            <w:r w:rsidRPr="005942A5">
              <w:rPr>
                <w:rFonts w:ascii="Times New Roman" w:eastAsia="Times New Roman" w:hAnsi="Times New Roman"/>
                <w:color w:val="FFFFFF"/>
                <w:spacing w:val="0"/>
                <w:sz w:val="16"/>
                <w:szCs w:val="16"/>
                <w:lang w:eastAsia="ru-RU"/>
              </w:rPr>
              <w:t> </w:t>
            </w:r>
          </w:p>
        </w:tc>
        <w:tc>
          <w:tcPr>
            <w:tcW w:w="111" w:type="pct"/>
            <w:shd w:val="clear" w:color="auto" w:fill="auto"/>
            <w:noWrap/>
            <w:vAlign w:val="center"/>
            <w:hideMark/>
          </w:tcPr>
          <w:p w14:paraId="674A1CBC"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213D3C6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454308AB"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vAlign w:val="center"/>
          </w:tcPr>
          <w:p w14:paraId="37B06C6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063A7A1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0C6993D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4958E197"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71D332D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r>
      <w:tr w:rsidR="005942A5" w:rsidRPr="005942A5" w14:paraId="00CC503E" w14:textId="77777777" w:rsidTr="002532AB">
        <w:trPr>
          <w:trHeight w:val="20"/>
        </w:trPr>
        <w:tc>
          <w:tcPr>
            <w:tcW w:w="126" w:type="pct"/>
            <w:shd w:val="clear" w:color="auto" w:fill="auto"/>
            <w:noWrap/>
            <w:vAlign w:val="center"/>
            <w:hideMark/>
          </w:tcPr>
          <w:p w14:paraId="2CB6CED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2.1.37</w:t>
            </w:r>
          </w:p>
        </w:tc>
        <w:tc>
          <w:tcPr>
            <w:tcW w:w="269" w:type="pct"/>
            <w:shd w:val="clear" w:color="auto" w:fill="auto"/>
            <w:vAlign w:val="center"/>
            <w:hideMark/>
          </w:tcPr>
          <w:p w14:paraId="7C28E4C4"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Строительство тепловых сетей г.о. Сергиев-Посад, г. Хотьково, ул. 1-я Хотьковская, д. 4а</w:t>
            </w:r>
          </w:p>
        </w:tc>
        <w:tc>
          <w:tcPr>
            <w:tcW w:w="273" w:type="pct"/>
            <w:shd w:val="clear" w:color="auto" w:fill="auto"/>
            <w:vAlign w:val="center"/>
            <w:hideMark/>
          </w:tcPr>
          <w:p w14:paraId="47DD1FED"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Строительство тепловых сетей Ду-50 длиной 100 м.  (г.о. Сергиев-Посад, г. Хотьково, ул. 1-я Хотьковская, д. 4а)</w:t>
            </w:r>
          </w:p>
        </w:tc>
        <w:tc>
          <w:tcPr>
            <w:tcW w:w="257" w:type="pct"/>
            <w:shd w:val="clear" w:color="auto" w:fill="auto"/>
            <w:vAlign w:val="center"/>
            <w:hideMark/>
          </w:tcPr>
          <w:p w14:paraId="091E902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диаметр, протяженность,</w:t>
            </w:r>
          </w:p>
        </w:tc>
        <w:tc>
          <w:tcPr>
            <w:tcW w:w="105" w:type="pct"/>
            <w:shd w:val="clear" w:color="auto" w:fill="auto"/>
            <w:vAlign w:val="center"/>
            <w:hideMark/>
          </w:tcPr>
          <w:p w14:paraId="748D05D3"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мм,           м.п</w:t>
            </w:r>
          </w:p>
        </w:tc>
        <w:tc>
          <w:tcPr>
            <w:tcW w:w="221" w:type="pct"/>
            <w:shd w:val="clear" w:color="auto" w:fill="auto"/>
            <w:vAlign w:val="center"/>
            <w:hideMark/>
          </w:tcPr>
          <w:p w14:paraId="612571C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0</w:t>
            </w:r>
          </w:p>
        </w:tc>
        <w:tc>
          <w:tcPr>
            <w:tcW w:w="221" w:type="pct"/>
            <w:shd w:val="clear" w:color="auto" w:fill="auto"/>
            <w:vAlign w:val="center"/>
            <w:hideMark/>
          </w:tcPr>
          <w:p w14:paraId="748BB2F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2D=50</w:t>
            </w:r>
            <w:r w:rsidRPr="005942A5">
              <w:rPr>
                <w:rFonts w:ascii="Times New Roman" w:eastAsia="Times New Roman" w:hAnsi="Times New Roman"/>
                <w:spacing w:val="0"/>
                <w:sz w:val="16"/>
                <w:szCs w:val="16"/>
                <w:lang w:eastAsia="ru-RU"/>
              </w:rPr>
              <w:br/>
              <w:t xml:space="preserve">(L=100) </w:t>
            </w:r>
          </w:p>
        </w:tc>
        <w:tc>
          <w:tcPr>
            <w:tcW w:w="221" w:type="pct"/>
            <w:shd w:val="clear" w:color="auto" w:fill="auto"/>
            <w:noWrap/>
            <w:vAlign w:val="center"/>
            <w:hideMark/>
          </w:tcPr>
          <w:p w14:paraId="2E5CAFD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2022</w:t>
            </w:r>
          </w:p>
        </w:tc>
        <w:tc>
          <w:tcPr>
            <w:tcW w:w="221" w:type="pct"/>
            <w:shd w:val="clear" w:color="auto" w:fill="auto"/>
            <w:noWrap/>
            <w:vAlign w:val="center"/>
            <w:hideMark/>
          </w:tcPr>
          <w:p w14:paraId="34D3120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2026</w:t>
            </w:r>
          </w:p>
        </w:tc>
        <w:tc>
          <w:tcPr>
            <w:tcW w:w="173" w:type="pct"/>
            <w:shd w:val="clear" w:color="auto" w:fill="auto"/>
            <w:noWrap/>
            <w:vAlign w:val="center"/>
            <w:hideMark/>
          </w:tcPr>
          <w:p w14:paraId="2067ED4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15 245,21</w:t>
            </w:r>
          </w:p>
        </w:tc>
        <w:tc>
          <w:tcPr>
            <w:tcW w:w="173" w:type="pct"/>
            <w:shd w:val="clear" w:color="auto" w:fill="auto"/>
            <w:noWrap/>
            <w:vAlign w:val="center"/>
            <w:hideMark/>
          </w:tcPr>
          <w:p w14:paraId="4E06F9B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color w:val="000000"/>
                <w:spacing w:val="0"/>
                <w:sz w:val="16"/>
                <w:szCs w:val="16"/>
              </w:rPr>
              <w:t>12 830,00</w:t>
            </w:r>
          </w:p>
        </w:tc>
        <w:tc>
          <w:tcPr>
            <w:tcW w:w="307" w:type="pct"/>
            <w:shd w:val="clear" w:color="auto" w:fill="auto"/>
            <w:noWrap/>
            <w:vAlign w:val="center"/>
            <w:hideMark/>
          </w:tcPr>
          <w:p w14:paraId="7CA5AB8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tcPr>
          <w:p w14:paraId="7AB33F8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p>
        </w:tc>
        <w:tc>
          <w:tcPr>
            <w:tcW w:w="157" w:type="pct"/>
            <w:shd w:val="clear" w:color="auto" w:fill="auto"/>
            <w:noWrap/>
            <w:vAlign w:val="center"/>
            <w:hideMark/>
          </w:tcPr>
          <w:p w14:paraId="4998E8E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1 319,95</w:t>
            </w:r>
          </w:p>
        </w:tc>
        <w:tc>
          <w:tcPr>
            <w:tcW w:w="111" w:type="pct"/>
            <w:shd w:val="clear" w:color="auto" w:fill="auto"/>
            <w:noWrap/>
            <w:vAlign w:val="center"/>
            <w:hideMark/>
          </w:tcPr>
          <w:p w14:paraId="0A2B84B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11" w:type="pct"/>
            <w:shd w:val="clear" w:color="auto" w:fill="auto"/>
            <w:noWrap/>
            <w:vAlign w:val="center"/>
            <w:hideMark/>
          </w:tcPr>
          <w:p w14:paraId="428F2D0F"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0,00</w:t>
            </w:r>
          </w:p>
        </w:tc>
        <w:tc>
          <w:tcPr>
            <w:tcW w:w="173" w:type="pct"/>
            <w:shd w:val="clear" w:color="auto" w:fill="auto"/>
            <w:noWrap/>
            <w:vAlign w:val="center"/>
            <w:hideMark/>
          </w:tcPr>
          <w:p w14:paraId="09C0645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13 117,38</w:t>
            </w:r>
          </w:p>
        </w:tc>
        <w:tc>
          <w:tcPr>
            <w:tcW w:w="157" w:type="pct"/>
            <w:shd w:val="clear" w:color="auto" w:fill="auto"/>
            <w:noWrap/>
            <w:vAlign w:val="center"/>
            <w:hideMark/>
          </w:tcPr>
          <w:p w14:paraId="34D6AA9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807,88</w:t>
            </w:r>
          </w:p>
        </w:tc>
        <w:tc>
          <w:tcPr>
            <w:tcW w:w="173" w:type="pct"/>
            <w:shd w:val="clear" w:color="auto" w:fill="auto"/>
            <w:noWrap/>
            <w:vAlign w:val="center"/>
            <w:hideMark/>
          </w:tcPr>
          <w:p w14:paraId="2A5BFB5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 </w:t>
            </w:r>
          </w:p>
        </w:tc>
        <w:tc>
          <w:tcPr>
            <w:tcW w:w="111" w:type="pct"/>
            <w:shd w:val="clear" w:color="auto" w:fill="auto"/>
            <w:noWrap/>
            <w:vAlign w:val="center"/>
            <w:hideMark/>
          </w:tcPr>
          <w:p w14:paraId="25C5015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 </w:t>
            </w:r>
          </w:p>
        </w:tc>
        <w:tc>
          <w:tcPr>
            <w:tcW w:w="111" w:type="pct"/>
            <w:shd w:val="clear" w:color="auto" w:fill="auto"/>
            <w:noWrap/>
            <w:vAlign w:val="center"/>
            <w:hideMark/>
          </w:tcPr>
          <w:p w14:paraId="11D0E87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Calibri" w:hAnsi="Times New Roman"/>
                <w:spacing w:val="0"/>
                <w:sz w:val="16"/>
                <w:szCs w:val="16"/>
              </w:rPr>
              <w:t> </w:t>
            </w:r>
          </w:p>
        </w:tc>
        <w:tc>
          <w:tcPr>
            <w:tcW w:w="111" w:type="pct"/>
            <w:shd w:val="clear" w:color="auto" w:fill="auto"/>
            <w:noWrap/>
            <w:vAlign w:val="center"/>
            <w:hideMark/>
          </w:tcPr>
          <w:p w14:paraId="16737EE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hideMark/>
          </w:tcPr>
          <w:p w14:paraId="67D8B4B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5942A5">
              <w:rPr>
                <w:rFonts w:ascii="Times New Roman" w:eastAsia="Times New Roman" w:hAnsi="Times New Roman"/>
                <w:color w:val="FF0000"/>
                <w:spacing w:val="0"/>
                <w:sz w:val="16"/>
                <w:szCs w:val="16"/>
                <w:lang w:eastAsia="ru-RU"/>
              </w:rPr>
              <w:t> </w:t>
            </w:r>
          </w:p>
        </w:tc>
        <w:tc>
          <w:tcPr>
            <w:tcW w:w="111" w:type="pct"/>
            <w:shd w:val="clear" w:color="auto" w:fill="auto"/>
            <w:noWrap/>
            <w:vAlign w:val="center"/>
            <w:hideMark/>
          </w:tcPr>
          <w:p w14:paraId="7F9ABFC6"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FFFFFF"/>
                <w:spacing w:val="0"/>
                <w:sz w:val="16"/>
                <w:szCs w:val="16"/>
                <w:lang w:eastAsia="ru-RU"/>
              </w:rPr>
            </w:pPr>
            <w:r w:rsidRPr="005942A5">
              <w:rPr>
                <w:rFonts w:ascii="Times New Roman" w:eastAsia="Times New Roman" w:hAnsi="Times New Roman"/>
                <w:color w:val="FFFFFF"/>
                <w:spacing w:val="0"/>
                <w:sz w:val="16"/>
                <w:szCs w:val="16"/>
                <w:lang w:eastAsia="ru-RU"/>
              </w:rPr>
              <w:t> </w:t>
            </w:r>
          </w:p>
        </w:tc>
        <w:tc>
          <w:tcPr>
            <w:tcW w:w="111" w:type="pct"/>
            <w:shd w:val="clear" w:color="auto" w:fill="auto"/>
            <w:noWrap/>
            <w:vAlign w:val="center"/>
            <w:hideMark/>
          </w:tcPr>
          <w:p w14:paraId="6EBC1E91"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41ED8275"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4FB29DFE"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vAlign w:val="center"/>
          </w:tcPr>
          <w:p w14:paraId="1263EAC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1E335F9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33E5EDC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16DFDCA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2521126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r>
      <w:tr w:rsidR="005942A5" w:rsidRPr="005942A5" w14:paraId="1D0264F2" w14:textId="77777777" w:rsidTr="002532AB">
        <w:trPr>
          <w:trHeight w:val="20"/>
        </w:trPr>
        <w:tc>
          <w:tcPr>
            <w:tcW w:w="1472" w:type="pct"/>
            <w:gridSpan w:val="7"/>
            <w:shd w:val="clear" w:color="auto" w:fill="auto"/>
            <w:noWrap/>
            <w:vAlign w:val="center"/>
            <w:hideMark/>
          </w:tcPr>
          <w:p w14:paraId="392F04EF"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b/>
                <w:bCs/>
                <w:spacing w:val="0"/>
                <w:sz w:val="16"/>
                <w:szCs w:val="16"/>
                <w:lang w:eastAsia="ru-RU"/>
              </w:rPr>
            </w:pPr>
            <w:r w:rsidRPr="005942A5">
              <w:rPr>
                <w:rFonts w:ascii="Times New Roman" w:eastAsia="Times New Roman" w:hAnsi="Times New Roman"/>
                <w:b/>
                <w:bCs/>
                <w:spacing w:val="0"/>
                <w:sz w:val="16"/>
                <w:szCs w:val="16"/>
                <w:lang w:eastAsia="ru-RU"/>
              </w:rPr>
              <w:t>Всего по группе 2</w:t>
            </w:r>
          </w:p>
        </w:tc>
        <w:tc>
          <w:tcPr>
            <w:tcW w:w="221" w:type="pct"/>
            <w:shd w:val="clear" w:color="auto" w:fill="auto"/>
            <w:noWrap/>
            <w:vAlign w:val="center"/>
            <w:hideMark/>
          </w:tcPr>
          <w:p w14:paraId="5BDD175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221" w:type="pct"/>
            <w:shd w:val="clear" w:color="auto" w:fill="auto"/>
            <w:noWrap/>
            <w:vAlign w:val="center"/>
            <w:hideMark/>
          </w:tcPr>
          <w:p w14:paraId="4BD4899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73" w:type="pct"/>
            <w:shd w:val="clear" w:color="auto" w:fill="auto"/>
            <w:noWrap/>
            <w:vAlign w:val="bottom"/>
            <w:hideMark/>
          </w:tcPr>
          <w:p w14:paraId="33AE6548"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72 698,09</w:t>
            </w:r>
          </w:p>
        </w:tc>
        <w:tc>
          <w:tcPr>
            <w:tcW w:w="173" w:type="pct"/>
            <w:shd w:val="clear" w:color="auto" w:fill="auto"/>
            <w:noWrap/>
            <w:vAlign w:val="bottom"/>
            <w:hideMark/>
          </w:tcPr>
          <w:p w14:paraId="44703A52"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59 438,17</w:t>
            </w:r>
          </w:p>
        </w:tc>
        <w:tc>
          <w:tcPr>
            <w:tcW w:w="307" w:type="pct"/>
            <w:shd w:val="clear" w:color="auto" w:fill="auto"/>
            <w:noWrap/>
            <w:vAlign w:val="bottom"/>
            <w:hideMark/>
          </w:tcPr>
          <w:p w14:paraId="207A3A5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11" w:type="pct"/>
            <w:shd w:val="clear" w:color="auto" w:fill="auto"/>
            <w:noWrap/>
            <w:vAlign w:val="bottom"/>
            <w:hideMark/>
          </w:tcPr>
          <w:p w14:paraId="0C1D4B0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57" w:type="pct"/>
            <w:shd w:val="clear" w:color="auto" w:fill="auto"/>
            <w:noWrap/>
            <w:vAlign w:val="bottom"/>
            <w:hideMark/>
          </w:tcPr>
          <w:p w14:paraId="5AD39465"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6 115,00</w:t>
            </w:r>
          </w:p>
        </w:tc>
        <w:tc>
          <w:tcPr>
            <w:tcW w:w="111" w:type="pct"/>
            <w:shd w:val="clear" w:color="auto" w:fill="auto"/>
            <w:noWrap/>
            <w:vAlign w:val="bottom"/>
            <w:hideMark/>
          </w:tcPr>
          <w:p w14:paraId="01F0CC8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11" w:type="pct"/>
            <w:shd w:val="clear" w:color="auto" w:fill="auto"/>
            <w:noWrap/>
            <w:vAlign w:val="bottom"/>
            <w:hideMark/>
          </w:tcPr>
          <w:p w14:paraId="0DE2DE6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73" w:type="pct"/>
            <w:shd w:val="clear" w:color="auto" w:fill="auto"/>
            <w:noWrap/>
            <w:vAlign w:val="bottom"/>
            <w:hideMark/>
          </w:tcPr>
          <w:p w14:paraId="537A4E2A"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39 873,24</w:t>
            </w:r>
          </w:p>
        </w:tc>
        <w:tc>
          <w:tcPr>
            <w:tcW w:w="157" w:type="pct"/>
            <w:shd w:val="clear" w:color="auto" w:fill="auto"/>
            <w:noWrap/>
            <w:vAlign w:val="bottom"/>
            <w:hideMark/>
          </w:tcPr>
          <w:p w14:paraId="161575B4"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2 455,73</w:t>
            </w:r>
          </w:p>
        </w:tc>
        <w:tc>
          <w:tcPr>
            <w:tcW w:w="173" w:type="pct"/>
            <w:shd w:val="clear" w:color="auto" w:fill="auto"/>
            <w:noWrap/>
            <w:vAlign w:val="bottom"/>
            <w:hideMark/>
          </w:tcPr>
          <w:p w14:paraId="5051491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24 254,12</w:t>
            </w:r>
          </w:p>
        </w:tc>
        <w:tc>
          <w:tcPr>
            <w:tcW w:w="111" w:type="pct"/>
            <w:shd w:val="clear" w:color="auto" w:fill="auto"/>
            <w:noWrap/>
            <w:vAlign w:val="bottom"/>
            <w:hideMark/>
          </w:tcPr>
          <w:p w14:paraId="596CE060"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11" w:type="pct"/>
            <w:shd w:val="clear" w:color="auto" w:fill="auto"/>
            <w:noWrap/>
            <w:vAlign w:val="bottom"/>
            <w:hideMark/>
          </w:tcPr>
          <w:p w14:paraId="40E89C7D"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5942A5">
              <w:rPr>
                <w:rFonts w:ascii="Times New Roman" w:eastAsia="Calibri" w:hAnsi="Times New Roman"/>
                <w:b/>
                <w:bCs/>
                <w:spacing w:val="0"/>
                <w:sz w:val="16"/>
                <w:szCs w:val="16"/>
              </w:rPr>
              <w:t>0,00</w:t>
            </w:r>
          </w:p>
        </w:tc>
        <w:tc>
          <w:tcPr>
            <w:tcW w:w="111" w:type="pct"/>
            <w:shd w:val="clear" w:color="auto" w:fill="auto"/>
            <w:noWrap/>
            <w:vAlign w:val="center"/>
            <w:hideMark/>
          </w:tcPr>
          <w:p w14:paraId="36C84A8B"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5942A5">
              <w:rPr>
                <w:rFonts w:ascii="Times New Roman" w:eastAsia="Times New Roman" w:hAnsi="Times New Roman"/>
                <w:spacing w:val="0"/>
                <w:sz w:val="16"/>
                <w:szCs w:val="16"/>
                <w:lang w:eastAsia="ru-RU"/>
              </w:rPr>
              <w:t> </w:t>
            </w:r>
          </w:p>
        </w:tc>
        <w:tc>
          <w:tcPr>
            <w:tcW w:w="111" w:type="pct"/>
            <w:shd w:val="clear" w:color="auto" w:fill="auto"/>
            <w:noWrap/>
            <w:vAlign w:val="center"/>
            <w:hideMark/>
          </w:tcPr>
          <w:p w14:paraId="3CE075E3"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5942A5">
              <w:rPr>
                <w:rFonts w:ascii="Times New Roman" w:eastAsia="Times New Roman" w:hAnsi="Times New Roman"/>
                <w:color w:val="FF0000"/>
                <w:spacing w:val="0"/>
                <w:sz w:val="16"/>
                <w:szCs w:val="16"/>
                <w:lang w:eastAsia="ru-RU"/>
              </w:rPr>
              <w:t> </w:t>
            </w:r>
          </w:p>
        </w:tc>
        <w:tc>
          <w:tcPr>
            <w:tcW w:w="111" w:type="pct"/>
            <w:shd w:val="clear" w:color="auto" w:fill="auto"/>
            <w:noWrap/>
            <w:vAlign w:val="center"/>
            <w:hideMark/>
          </w:tcPr>
          <w:p w14:paraId="0A175292"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FFFFFF"/>
                <w:spacing w:val="0"/>
                <w:sz w:val="16"/>
                <w:szCs w:val="16"/>
                <w:lang w:eastAsia="ru-RU"/>
              </w:rPr>
            </w:pPr>
            <w:r w:rsidRPr="005942A5">
              <w:rPr>
                <w:rFonts w:ascii="Times New Roman" w:eastAsia="Times New Roman" w:hAnsi="Times New Roman"/>
                <w:color w:val="FFFFFF"/>
                <w:spacing w:val="0"/>
                <w:sz w:val="16"/>
                <w:szCs w:val="16"/>
                <w:lang w:eastAsia="ru-RU"/>
              </w:rPr>
              <w:t> </w:t>
            </w:r>
          </w:p>
        </w:tc>
        <w:tc>
          <w:tcPr>
            <w:tcW w:w="111" w:type="pct"/>
            <w:shd w:val="clear" w:color="auto" w:fill="auto"/>
            <w:noWrap/>
            <w:vAlign w:val="center"/>
            <w:hideMark/>
          </w:tcPr>
          <w:p w14:paraId="3BC75AFE"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69FAA5B3"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shd w:val="clear" w:color="auto" w:fill="auto"/>
            <w:noWrap/>
            <w:vAlign w:val="center"/>
            <w:hideMark/>
          </w:tcPr>
          <w:p w14:paraId="4FB3C5A7" w14:textId="77777777" w:rsidR="005942A5" w:rsidRPr="005942A5" w:rsidRDefault="005942A5" w:rsidP="005942A5">
            <w:pPr>
              <w:widowControl/>
              <w:adjustRightInd/>
              <w:spacing w:before="0" w:after="0"/>
              <w:ind w:firstLine="0"/>
              <w:jc w:val="left"/>
              <w:textAlignment w:val="auto"/>
              <w:rPr>
                <w:rFonts w:ascii="Times New Roman" w:eastAsia="Times New Roman" w:hAnsi="Times New Roman"/>
                <w:color w:val="0070C0"/>
                <w:spacing w:val="0"/>
                <w:sz w:val="16"/>
                <w:szCs w:val="16"/>
                <w:lang w:eastAsia="ru-RU"/>
              </w:rPr>
            </w:pPr>
            <w:r w:rsidRPr="005942A5">
              <w:rPr>
                <w:rFonts w:ascii="Times New Roman" w:eastAsia="Times New Roman" w:hAnsi="Times New Roman"/>
                <w:color w:val="0070C0"/>
                <w:spacing w:val="0"/>
                <w:sz w:val="16"/>
                <w:szCs w:val="16"/>
                <w:lang w:eastAsia="ru-RU"/>
              </w:rPr>
              <w:t> </w:t>
            </w:r>
          </w:p>
        </w:tc>
        <w:tc>
          <w:tcPr>
            <w:tcW w:w="111" w:type="pct"/>
            <w:vAlign w:val="center"/>
          </w:tcPr>
          <w:p w14:paraId="3EB27AA6"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60180A1E"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15491C9C"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30DB3BE1"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c>
          <w:tcPr>
            <w:tcW w:w="111" w:type="pct"/>
            <w:vAlign w:val="center"/>
          </w:tcPr>
          <w:p w14:paraId="6594EAD9" w14:textId="77777777" w:rsidR="005942A5" w:rsidRPr="005942A5" w:rsidRDefault="005942A5" w:rsidP="005942A5">
            <w:pPr>
              <w:widowControl/>
              <w:adjustRightInd/>
              <w:spacing w:before="0" w:after="0"/>
              <w:ind w:firstLine="0"/>
              <w:jc w:val="center"/>
              <w:textAlignment w:val="auto"/>
              <w:rPr>
                <w:rFonts w:ascii="Times New Roman" w:eastAsia="Times New Roman" w:hAnsi="Times New Roman"/>
                <w:color w:val="0070C0"/>
                <w:spacing w:val="0"/>
                <w:sz w:val="16"/>
                <w:szCs w:val="16"/>
                <w:lang w:eastAsia="ru-RU"/>
              </w:rPr>
            </w:pPr>
          </w:p>
        </w:tc>
      </w:tr>
    </w:tbl>
    <w:p w14:paraId="2A89B6F5" w14:textId="08ED8647" w:rsidR="002532AB" w:rsidRPr="002532AB" w:rsidRDefault="002532AB" w:rsidP="002532AB">
      <w:pPr>
        <w:widowControl/>
        <w:adjustRightInd/>
        <w:spacing w:before="240" w:after="200"/>
        <w:textAlignment w:val="auto"/>
        <w:rPr>
          <w:rFonts w:ascii="Times New Roman" w:eastAsia="Times New Roman" w:hAnsi="Times New Roman"/>
          <w:b/>
          <w:spacing w:val="0"/>
          <w:sz w:val="24"/>
          <w:szCs w:val="24"/>
          <w:lang w:eastAsia="ru-RU"/>
        </w:rPr>
      </w:pPr>
      <w:r w:rsidRPr="002532AB">
        <w:rPr>
          <w:rFonts w:ascii="Times New Roman" w:eastAsia="Times New Roman" w:hAnsi="Times New Roman"/>
          <w:b/>
          <w:spacing w:val="0"/>
          <w:sz w:val="24"/>
          <w:szCs w:val="24"/>
          <w:lang w:eastAsia="ru-RU"/>
        </w:rPr>
        <w:t xml:space="preserve">Таблица </w:t>
      </w:r>
      <w:r w:rsidR="007E553D">
        <w:rPr>
          <w:rFonts w:ascii="Times New Roman" w:eastAsia="Times New Roman" w:hAnsi="Times New Roman"/>
          <w:b/>
          <w:spacing w:val="0"/>
          <w:sz w:val="24"/>
          <w:szCs w:val="24"/>
          <w:lang w:eastAsia="ru-RU"/>
        </w:rPr>
        <w:t>2-3</w:t>
      </w:r>
      <w:r w:rsidRPr="002532AB">
        <w:rPr>
          <w:rFonts w:ascii="Times New Roman" w:eastAsia="Times New Roman" w:hAnsi="Times New Roman"/>
          <w:b/>
          <w:spacing w:val="0"/>
          <w:sz w:val="24"/>
          <w:szCs w:val="24"/>
          <w:lang w:eastAsia="ru-RU"/>
        </w:rPr>
        <w:t xml:space="preserve"> - Состав группы проектов № 5Б</w:t>
      </w:r>
    </w:p>
    <w:tbl>
      <w:tblPr>
        <w:tblW w:w="2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1117"/>
        <w:gridCol w:w="1091"/>
        <w:gridCol w:w="1185"/>
        <w:gridCol w:w="592"/>
        <w:gridCol w:w="1030"/>
        <w:gridCol w:w="1030"/>
        <w:gridCol w:w="1030"/>
        <w:gridCol w:w="1031"/>
        <w:gridCol w:w="660"/>
        <w:gridCol w:w="622"/>
        <w:gridCol w:w="1422"/>
        <w:gridCol w:w="898"/>
        <w:gridCol w:w="587"/>
        <w:gridCol w:w="587"/>
        <w:gridCol w:w="587"/>
        <w:gridCol w:w="587"/>
        <w:gridCol w:w="587"/>
        <w:gridCol w:w="587"/>
        <w:gridCol w:w="486"/>
        <w:gridCol w:w="486"/>
        <w:gridCol w:w="486"/>
        <w:gridCol w:w="486"/>
        <w:gridCol w:w="486"/>
        <w:gridCol w:w="486"/>
        <w:gridCol w:w="486"/>
        <w:gridCol w:w="486"/>
        <w:gridCol w:w="486"/>
        <w:gridCol w:w="486"/>
        <w:gridCol w:w="486"/>
        <w:gridCol w:w="486"/>
        <w:gridCol w:w="486"/>
      </w:tblGrid>
      <w:tr w:rsidR="002532AB" w:rsidRPr="002532AB" w14:paraId="7C14904F" w14:textId="77777777" w:rsidTr="00896360">
        <w:trPr>
          <w:trHeight w:val="20"/>
          <w:tblHeader/>
        </w:trPr>
        <w:tc>
          <w:tcPr>
            <w:tcW w:w="548" w:type="dxa"/>
            <w:vMerge w:val="restart"/>
            <w:shd w:val="clear" w:color="000000" w:fill="FFFFFF"/>
            <w:vAlign w:val="center"/>
            <w:hideMark/>
          </w:tcPr>
          <w:p w14:paraId="003CA72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w:t>
            </w:r>
            <w:r w:rsidRPr="002532AB">
              <w:rPr>
                <w:rFonts w:ascii="Times New Roman" w:eastAsia="Times New Roman" w:hAnsi="Times New Roman"/>
                <w:b/>
                <w:bCs/>
                <w:spacing w:val="0"/>
                <w:sz w:val="16"/>
                <w:szCs w:val="16"/>
                <w:lang w:eastAsia="ru-RU"/>
              </w:rPr>
              <w:br/>
              <w:t>п/п</w:t>
            </w:r>
          </w:p>
        </w:tc>
        <w:tc>
          <w:tcPr>
            <w:tcW w:w="1103" w:type="dxa"/>
            <w:vMerge w:val="restart"/>
            <w:shd w:val="clear" w:color="000000" w:fill="FFFFFF"/>
            <w:vAlign w:val="center"/>
            <w:hideMark/>
          </w:tcPr>
          <w:p w14:paraId="31E46A7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Наименование</w:t>
            </w:r>
            <w:r w:rsidRPr="002532AB">
              <w:rPr>
                <w:rFonts w:ascii="Times New Roman" w:eastAsia="Times New Roman" w:hAnsi="Times New Roman"/>
                <w:b/>
                <w:bCs/>
                <w:spacing w:val="0"/>
                <w:sz w:val="16"/>
                <w:szCs w:val="16"/>
                <w:lang w:eastAsia="ru-RU"/>
              </w:rPr>
              <w:br/>
              <w:t>мероприятий</w:t>
            </w:r>
          </w:p>
        </w:tc>
        <w:tc>
          <w:tcPr>
            <w:tcW w:w="1078" w:type="dxa"/>
            <w:vMerge w:val="restart"/>
            <w:shd w:val="clear" w:color="000000" w:fill="FFFFFF"/>
            <w:vAlign w:val="center"/>
            <w:hideMark/>
          </w:tcPr>
          <w:p w14:paraId="22D52A0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Описание и место расположения</w:t>
            </w:r>
            <w:r w:rsidRPr="002532AB">
              <w:rPr>
                <w:rFonts w:ascii="Times New Roman" w:eastAsia="Times New Roman" w:hAnsi="Times New Roman"/>
                <w:b/>
                <w:bCs/>
                <w:spacing w:val="0"/>
                <w:sz w:val="16"/>
                <w:szCs w:val="16"/>
                <w:lang w:eastAsia="ru-RU"/>
              </w:rPr>
              <w:br/>
              <w:t>объекта</w:t>
            </w:r>
          </w:p>
        </w:tc>
        <w:tc>
          <w:tcPr>
            <w:tcW w:w="3790" w:type="dxa"/>
            <w:gridSpan w:val="4"/>
            <w:shd w:val="clear" w:color="000000" w:fill="FFFFFF"/>
            <w:vAlign w:val="bottom"/>
            <w:hideMark/>
          </w:tcPr>
          <w:p w14:paraId="66BA2BC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Основные технические характеристики</w:t>
            </w:r>
          </w:p>
        </w:tc>
        <w:tc>
          <w:tcPr>
            <w:tcW w:w="1017" w:type="dxa"/>
            <w:vMerge w:val="restart"/>
            <w:shd w:val="clear" w:color="000000" w:fill="FFFFFF"/>
            <w:vAlign w:val="center"/>
            <w:hideMark/>
          </w:tcPr>
          <w:p w14:paraId="0F2D637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Год начала реализации мероприятия</w:t>
            </w:r>
          </w:p>
        </w:tc>
        <w:tc>
          <w:tcPr>
            <w:tcW w:w="1017" w:type="dxa"/>
            <w:vMerge w:val="restart"/>
            <w:shd w:val="clear" w:color="000000" w:fill="FFFFFF"/>
            <w:vAlign w:val="center"/>
            <w:hideMark/>
          </w:tcPr>
          <w:p w14:paraId="5B4D38E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Год окончания реализации мероприятия</w:t>
            </w:r>
          </w:p>
        </w:tc>
        <w:tc>
          <w:tcPr>
            <w:tcW w:w="12980" w:type="dxa"/>
            <w:gridSpan w:val="23"/>
            <w:shd w:val="clear" w:color="000000" w:fill="FFFFFF"/>
            <w:vAlign w:val="bottom"/>
            <w:hideMark/>
          </w:tcPr>
          <w:p w14:paraId="3C8CAEA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Расходы на реализацию мероприятий в прогнозных ценах, тыс. руб. ( с НДС)</w:t>
            </w:r>
          </w:p>
        </w:tc>
      </w:tr>
      <w:tr w:rsidR="002532AB" w:rsidRPr="002532AB" w14:paraId="6B883987" w14:textId="77777777" w:rsidTr="00896360">
        <w:trPr>
          <w:trHeight w:val="20"/>
          <w:tblHeader/>
        </w:trPr>
        <w:tc>
          <w:tcPr>
            <w:tcW w:w="548" w:type="dxa"/>
            <w:vMerge/>
            <w:vAlign w:val="center"/>
            <w:hideMark/>
          </w:tcPr>
          <w:p w14:paraId="3BF1128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03" w:type="dxa"/>
            <w:vMerge/>
            <w:vAlign w:val="center"/>
            <w:hideMark/>
          </w:tcPr>
          <w:p w14:paraId="2A6060D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78" w:type="dxa"/>
            <w:vMerge/>
            <w:vAlign w:val="center"/>
            <w:hideMark/>
          </w:tcPr>
          <w:p w14:paraId="4E7000D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70" w:type="dxa"/>
            <w:shd w:val="clear" w:color="000000" w:fill="FFFFFF"/>
            <w:vAlign w:val="center"/>
            <w:hideMark/>
          </w:tcPr>
          <w:p w14:paraId="39DDA8D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Наименование</w:t>
            </w:r>
          </w:p>
        </w:tc>
        <w:tc>
          <w:tcPr>
            <w:tcW w:w="586" w:type="dxa"/>
            <w:vMerge w:val="restart"/>
            <w:shd w:val="clear" w:color="000000" w:fill="FFFFFF"/>
            <w:vAlign w:val="center"/>
            <w:hideMark/>
          </w:tcPr>
          <w:p w14:paraId="07A37E2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Ед.</w:t>
            </w:r>
            <w:r w:rsidRPr="002532AB">
              <w:rPr>
                <w:rFonts w:ascii="Times New Roman" w:eastAsia="Times New Roman" w:hAnsi="Times New Roman"/>
                <w:b/>
                <w:bCs/>
                <w:spacing w:val="0"/>
                <w:sz w:val="16"/>
                <w:szCs w:val="16"/>
                <w:lang w:eastAsia="ru-RU"/>
              </w:rPr>
              <w:br/>
              <w:t>изм.</w:t>
            </w:r>
          </w:p>
        </w:tc>
        <w:tc>
          <w:tcPr>
            <w:tcW w:w="2034" w:type="dxa"/>
            <w:gridSpan w:val="2"/>
            <w:shd w:val="clear" w:color="000000" w:fill="FFFFFF"/>
            <w:vAlign w:val="bottom"/>
            <w:hideMark/>
          </w:tcPr>
          <w:p w14:paraId="262A5DA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Значение показателя</w:t>
            </w:r>
          </w:p>
        </w:tc>
        <w:tc>
          <w:tcPr>
            <w:tcW w:w="1017" w:type="dxa"/>
            <w:vMerge/>
            <w:vAlign w:val="center"/>
            <w:hideMark/>
          </w:tcPr>
          <w:p w14:paraId="42589DB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5CA6AC6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743" w:type="dxa"/>
            <w:vMerge w:val="restart"/>
            <w:shd w:val="clear" w:color="000000" w:fill="FFFFFF"/>
            <w:vAlign w:val="center"/>
            <w:hideMark/>
          </w:tcPr>
          <w:p w14:paraId="0131A79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 xml:space="preserve">Всего </w:t>
            </w:r>
          </w:p>
        </w:tc>
        <w:tc>
          <w:tcPr>
            <w:tcW w:w="615" w:type="dxa"/>
            <w:vMerge w:val="restart"/>
            <w:shd w:val="clear" w:color="000000" w:fill="FFFFFF"/>
            <w:hideMark/>
          </w:tcPr>
          <w:p w14:paraId="68F81FF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Всего*</w:t>
            </w:r>
          </w:p>
        </w:tc>
        <w:tc>
          <w:tcPr>
            <w:tcW w:w="857" w:type="dxa"/>
            <w:vMerge w:val="restart"/>
            <w:shd w:val="clear" w:color="000000" w:fill="FFFFFF"/>
            <w:vAlign w:val="center"/>
            <w:hideMark/>
          </w:tcPr>
          <w:p w14:paraId="11EEBF6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Профинансировано</w:t>
            </w:r>
            <w:r w:rsidRPr="002532AB">
              <w:rPr>
                <w:rFonts w:ascii="Times New Roman" w:eastAsia="Times New Roman" w:hAnsi="Times New Roman"/>
                <w:b/>
                <w:bCs/>
                <w:spacing w:val="0"/>
                <w:sz w:val="16"/>
                <w:szCs w:val="16"/>
                <w:lang w:eastAsia="ru-RU"/>
              </w:rPr>
              <w:br/>
              <w:t>к 01.01.2018</w:t>
            </w:r>
          </w:p>
        </w:tc>
        <w:tc>
          <w:tcPr>
            <w:tcW w:w="10765" w:type="dxa"/>
            <w:gridSpan w:val="20"/>
            <w:shd w:val="clear" w:color="000000" w:fill="FFFFFF"/>
            <w:vAlign w:val="center"/>
            <w:hideMark/>
          </w:tcPr>
          <w:p w14:paraId="0F3125E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в т.ч. по годам</w:t>
            </w:r>
          </w:p>
        </w:tc>
      </w:tr>
      <w:tr w:rsidR="002532AB" w:rsidRPr="002532AB" w14:paraId="102CCA1A" w14:textId="77777777" w:rsidTr="00896360">
        <w:trPr>
          <w:trHeight w:val="20"/>
          <w:tblHeader/>
        </w:trPr>
        <w:tc>
          <w:tcPr>
            <w:tcW w:w="548" w:type="dxa"/>
            <w:vMerge/>
            <w:vAlign w:val="center"/>
            <w:hideMark/>
          </w:tcPr>
          <w:p w14:paraId="6413E0B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03" w:type="dxa"/>
            <w:vMerge/>
            <w:vAlign w:val="center"/>
            <w:hideMark/>
          </w:tcPr>
          <w:p w14:paraId="69A16D5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78" w:type="dxa"/>
            <w:vMerge/>
            <w:vAlign w:val="center"/>
            <w:hideMark/>
          </w:tcPr>
          <w:p w14:paraId="70EC11F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70" w:type="dxa"/>
            <w:shd w:val="clear" w:color="000000" w:fill="FFFFFF"/>
            <w:vAlign w:val="center"/>
            <w:hideMark/>
          </w:tcPr>
          <w:p w14:paraId="2B7A4AD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показателя</w:t>
            </w:r>
          </w:p>
        </w:tc>
        <w:tc>
          <w:tcPr>
            <w:tcW w:w="586" w:type="dxa"/>
            <w:vMerge/>
            <w:vAlign w:val="center"/>
            <w:hideMark/>
          </w:tcPr>
          <w:p w14:paraId="0D96A5D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restart"/>
            <w:shd w:val="clear" w:color="000000" w:fill="FFFFFF"/>
            <w:vAlign w:val="center"/>
            <w:hideMark/>
          </w:tcPr>
          <w:p w14:paraId="6764699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до реализации мероприятия</w:t>
            </w:r>
          </w:p>
        </w:tc>
        <w:tc>
          <w:tcPr>
            <w:tcW w:w="1017" w:type="dxa"/>
            <w:vMerge w:val="restart"/>
            <w:shd w:val="clear" w:color="000000" w:fill="FFFFFF"/>
            <w:vAlign w:val="center"/>
            <w:hideMark/>
          </w:tcPr>
          <w:p w14:paraId="1232B85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после реализации мероприятия</w:t>
            </w:r>
          </w:p>
        </w:tc>
        <w:tc>
          <w:tcPr>
            <w:tcW w:w="1017" w:type="dxa"/>
            <w:vMerge/>
            <w:vAlign w:val="center"/>
            <w:hideMark/>
          </w:tcPr>
          <w:p w14:paraId="3ED5D0B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2BB40B4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743" w:type="dxa"/>
            <w:vMerge/>
            <w:vAlign w:val="center"/>
            <w:hideMark/>
          </w:tcPr>
          <w:p w14:paraId="3520F7E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615" w:type="dxa"/>
            <w:vMerge/>
            <w:vAlign w:val="center"/>
            <w:hideMark/>
          </w:tcPr>
          <w:p w14:paraId="4CD4698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857" w:type="dxa"/>
            <w:vMerge/>
            <w:vAlign w:val="center"/>
            <w:hideMark/>
          </w:tcPr>
          <w:p w14:paraId="0BE275B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26" w:type="dxa"/>
            <w:vMerge w:val="restart"/>
            <w:shd w:val="clear" w:color="000000" w:fill="FFFFFF"/>
            <w:vAlign w:val="center"/>
            <w:hideMark/>
          </w:tcPr>
          <w:p w14:paraId="09CA63A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2021</w:t>
            </w:r>
          </w:p>
        </w:tc>
        <w:tc>
          <w:tcPr>
            <w:tcW w:w="581" w:type="dxa"/>
            <w:vMerge w:val="restart"/>
            <w:shd w:val="clear" w:color="000000" w:fill="FFFFFF"/>
            <w:vAlign w:val="center"/>
            <w:hideMark/>
          </w:tcPr>
          <w:p w14:paraId="345E527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2022</w:t>
            </w:r>
          </w:p>
        </w:tc>
        <w:tc>
          <w:tcPr>
            <w:tcW w:w="581" w:type="dxa"/>
            <w:vMerge w:val="restart"/>
            <w:shd w:val="clear" w:color="000000" w:fill="FFFFFF"/>
            <w:vAlign w:val="center"/>
            <w:hideMark/>
          </w:tcPr>
          <w:p w14:paraId="218E73A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2023</w:t>
            </w:r>
          </w:p>
        </w:tc>
        <w:tc>
          <w:tcPr>
            <w:tcW w:w="581" w:type="dxa"/>
            <w:vMerge w:val="restart"/>
            <w:shd w:val="clear" w:color="000000" w:fill="FFFFFF"/>
            <w:vAlign w:val="center"/>
            <w:hideMark/>
          </w:tcPr>
          <w:p w14:paraId="70F8828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2024</w:t>
            </w:r>
          </w:p>
        </w:tc>
        <w:tc>
          <w:tcPr>
            <w:tcW w:w="581" w:type="dxa"/>
            <w:vMerge w:val="restart"/>
            <w:shd w:val="clear" w:color="000000" w:fill="FFFFFF"/>
            <w:vAlign w:val="center"/>
            <w:hideMark/>
          </w:tcPr>
          <w:p w14:paraId="08B41DE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2025</w:t>
            </w:r>
          </w:p>
        </w:tc>
        <w:tc>
          <w:tcPr>
            <w:tcW w:w="581" w:type="dxa"/>
            <w:vMerge w:val="restart"/>
            <w:shd w:val="clear" w:color="000000" w:fill="FFFFFF"/>
            <w:vAlign w:val="center"/>
            <w:hideMark/>
          </w:tcPr>
          <w:p w14:paraId="00EB1A6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2026</w:t>
            </w:r>
          </w:p>
        </w:tc>
        <w:tc>
          <w:tcPr>
            <w:tcW w:w="581" w:type="dxa"/>
            <w:vMerge w:val="restart"/>
            <w:shd w:val="clear" w:color="000000" w:fill="FFFFFF"/>
            <w:vAlign w:val="center"/>
            <w:hideMark/>
          </w:tcPr>
          <w:p w14:paraId="5661B1B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2027</w:t>
            </w:r>
          </w:p>
        </w:tc>
        <w:tc>
          <w:tcPr>
            <w:tcW w:w="481" w:type="dxa"/>
            <w:vMerge w:val="restart"/>
            <w:shd w:val="clear" w:color="000000" w:fill="FFFFFF"/>
            <w:vAlign w:val="center"/>
            <w:hideMark/>
          </w:tcPr>
          <w:p w14:paraId="7CEADB4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2028</w:t>
            </w:r>
          </w:p>
        </w:tc>
        <w:tc>
          <w:tcPr>
            <w:tcW w:w="481" w:type="dxa"/>
            <w:vMerge w:val="restart"/>
            <w:shd w:val="clear" w:color="000000" w:fill="FFFFFF"/>
            <w:vAlign w:val="center"/>
            <w:hideMark/>
          </w:tcPr>
          <w:p w14:paraId="58EBCB8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2029</w:t>
            </w:r>
          </w:p>
        </w:tc>
        <w:tc>
          <w:tcPr>
            <w:tcW w:w="481" w:type="dxa"/>
            <w:vMerge w:val="restart"/>
            <w:shd w:val="clear" w:color="000000" w:fill="FFFFFF"/>
            <w:vAlign w:val="center"/>
            <w:hideMark/>
          </w:tcPr>
          <w:p w14:paraId="68ECAB1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2030</w:t>
            </w:r>
          </w:p>
        </w:tc>
        <w:tc>
          <w:tcPr>
            <w:tcW w:w="481" w:type="dxa"/>
            <w:vMerge w:val="restart"/>
            <w:shd w:val="clear" w:color="000000" w:fill="FFFFFF"/>
            <w:vAlign w:val="center"/>
            <w:hideMark/>
          </w:tcPr>
          <w:p w14:paraId="5A6BE35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2031</w:t>
            </w:r>
          </w:p>
        </w:tc>
        <w:tc>
          <w:tcPr>
            <w:tcW w:w="481" w:type="dxa"/>
            <w:vMerge w:val="restart"/>
            <w:shd w:val="clear" w:color="000000" w:fill="FFFFFF"/>
            <w:vAlign w:val="center"/>
            <w:hideMark/>
          </w:tcPr>
          <w:p w14:paraId="77FDB94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2032</w:t>
            </w:r>
          </w:p>
        </w:tc>
        <w:tc>
          <w:tcPr>
            <w:tcW w:w="481" w:type="dxa"/>
            <w:vMerge w:val="restart"/>
            <w:shd w:val="clear" w:color="000000" w:fill="FFFFFF"/>
            <w:vAlign w:val="center"/>
            <w:hideMark/>
          </w:tcPr>
          <w:p w14:paraId="5BBAB55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2033</w:t>
            </w:r>
          </w:p>
        </w:tc>
        <w:tc>
          <w:tcPr>
            <w:tcW w:w="481" w:type="dxa"/>
            <w:vMerge w:val="restart"/>
            <w:shd w:val="clear" w:color="000000" w:fill="FFFFFF"/>
            <w:vAlign w:val="center"/>
            <w:hideMark/>
          </w:tcPr>
          <w:p w14:paraId="24CC63F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2034</w:t>
            </w:r>
          </w:p>
        </w:tc>
        <w:tc>
          <w:tcPr>
            <w:tcW w:w="481" w:type="dxa"/>
            <w:vMerge w:val="restart"/>
            <w:shd w:val="clear" w:color="000000" w:fill="FFFFFF"/>
            <w:vAlign w:val="center"/>
            <w:hideMark/>
          </w:tcPr>
          <w:p w14:paraId="5023B08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2035</w:t>
            </w:r>
          </w:p>
        </w:tc>
        <w:tc>
          <w:tcPr>
            <w:tcW w:w="481" w:type="dxa"/>
            <w:vMerge w:val="restart"/>
            <w:shd w:val="clear" w:color="000000" w:fill="FFFFFF"/>
            <w:vAlign w:val="center"/>
            <w:hideMark/>
          </w:tcPr>
          <w:p w14:paraId="043814E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2036</w:t>
            </w:r>
          </w:p>
        </w:tc>
        <w:tc>
          <w:tcPr>
            <w:tcW w:w="481" w:type="dxa"/>
            <w:vMerge w:val="restart"/>
            <w:shd w:val="clear" w:color="000000" w:fill="FFFFFF"/>
            <w:vAlign w:val="center"/>
            <w:hideMark/>
          </w:tcPr>
          <w:p w14:paraId="7687481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2037</w:t>
            </w:r>
          </w:p>
        </w:tc>
        <w:tc>
          <w:tcPr>
            <w:tcW w:w="481" w:type="dxa"/>
            <w:vMerge w:val="restart"/>
            <w:shd w:val="clear" w:color="000000" w:fill="FFFFFF"/>
            <w:vAlign w:val="center"/>
            <w:hideMark/>
          </w:tcPr>
          <w:p w14:paraId="3EE5C0E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2038</w:t>
            </w:r>
          </w:p>
        </w:tc>
        <w:tc>
          <w:tcPr>
            <w:tcW w:w="481" w:type="dxa"/>
            <w:vMerge w:val="restart"/>
            <w:shd w:val="clear" w:color="000000" w:fill="FFFFFF"/>
            <w:vAlign w:val="center"/>
            <w:hideMark/>
          </w:tcPr>
          <w:p w14:paraId="0F26EF7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2039</w:t>
            </w:r>
          </w:p>
        </w:tc>
        <w:tc>
          <w:tcPr>
            <w:tcW w:w="481" w:type="dxa"/>
            <w:vMerge w:val="restart"/>
            <w:shd w:val="clear" w:color="000000" w:fill="FFFFFF"/>
            <w:vAlign w:val="center"/>
            <w:hideMark/>
          </w:tcPr>
          <w:p w14:paraId="63BE220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2040</w:t>
            </w:r>
          </w:p>
        </w:tc>
      </w:tr>
      <w:tr w:rsidR="002532AB" w:rsidRPr="002532AB" w14:paraId="6BA9F576" w14:textId="77777777" w:rsidTr="00896360">
        <w:trPr>
          <w:trHeight w:val="20"/>
          <w:tblHeader/>
        </w:trPr>
        <w:tc>
          <w:tcPr>
            <w:tcW w:w="548" w:type="dxa"/>
            <w:vMerge/>
            <w:vAlign w:val="center"/>
            <w:hideMark/>
          </w:tcPr>
          <w:p w14:paraId="2152139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03" w:type="dxa"/>
            <w:vMerge/>
            <w:vAlign w:val="center"/>
            <w:hideMark/>
          </w:tcPr>
          <w:p w14:paraId="64C5B6D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78" w:type="dxa"/>
            <w:vMerge/>
            <w:vAlign w:val="center"/>
            <w:hideMark/>
          </w:tcPr>
          <w:p w14:paraId="1004E23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70" w:type="dxa"/>
            <w:shd w:val="clear" w:color="000000" w:fill="FFFFFF"/>
            <w:vAlign w:val="center"/>
            <w:hideMark/>
          </w:tcPr>
          <w:p w14:paraId="266694E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(мощность,</w:t>
            </w:r>
          </w:p>
        </w:tc>
        <w:tc>
          <w:tcPr>
            <w:tcW w:w="586" w:type="dxa"/>
            <w:vMerge/>
            <w:vAlign w:val="center"/>
            <w:hideMark/>
          </w:tcPr>
          <w:p w14:paraId="486BE5C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6E5A8DB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22FB3C1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1B3DD29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2DC5C61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743" w:type="dxa"/>
            <w:vMerge/>
            <w:vAlign w:val="center"/>
            <w:hideMark/>
          </w:tcPr>
          <w:p w14:paraId="174C961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615" w:type="dxa"/>
            <w:vMerge/>
            <w:vAlign w:val="center"/>
            <w:hideMark/>
          </w:tcPr>
          <w:p w14:paraId="70273D0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857" w:type="dxa"/>
            <w:vMerge/>
            <w:vAlign w:val="center"/>
            <w:hideMark/>
          </w:tcPr>
          <w:p w14:paraId="2C5E4B9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26" w:type="dxa"/>
            <w:vMerge/>
            <w:vAlign w:val="center"/>
            <w:hideMark/>
          </w:tcPr>
          <w:p w14:paraId="3886529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141B654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7A099A1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5D68D51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19C2EB4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65C8F78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69CCF61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7709E0D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5102938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6AE3A27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39DDE24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03E158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38CDD40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B4C22E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2E2E1C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4FBCF6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B4F986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57966AE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090F93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4B4804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r>
      <w:tr w:rsidR="002532AB" w:rsidRPr="002532AB" w14:paraId="337D75FA" w14:textId="77777777" w:rsidTr="00896360">
        <w:trPr>
          <w:trHeight w:val="20"/>
          <w:tblHeader/>
        </w:trPr>
        <w:tc>
          <w:tcPr>
            <w:tcW w:w="548" w:type="dxa"/>
            <w:vMerge/>
            <w:vAlign w:val="center"/>
            <w:hideMark/>
          </w:tcPr>
          <w:p w14:paraId="723AAF9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03" w:type="dxa"/>
            <w:vMerge/>
            <w:vAlign w:val="center"/>
            <w:hideMark/>
          </w:tcPr>
          <w:p w14:paraId="5070351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78" w:type="dxa"/>
            <w:vMerge/>
            <w:vAlign w:val="center"/>
            <w:hideMark/>
          </w:tcPr>
          <w:p w14:paraId="7BB0799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70" w:type="dxa"/>
            <w:shd w:val="clear" w:color="000000" w:fill="FFFFFF"/>
            <w:vAlign w:val="center"/>
            <w:hideMark/>
          </w:tcPr>
          <w:p w14:paraId="3C36247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протяженность,</w:t>
            </w:r>
          </w:p>
        </w:tc>
        <w:tc>
          <w:tcPr>
            <w:tcW w:w="586" w:type="dxa"/>
            <w:vMerge/>
            <w:vAlign w:val="center"/>
            <w:hideMark/>
          </w:tcPr>
          <w:p w14:paraId="0422F94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4CC1C3C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4081735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4133226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61BBBA0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743" w:type="dxa"/>
            <w:shd w:val="clear" w:color="000000" w:fill="FFFFFF"/>
            <w:vAlign w:val="center"/>
            <w:hideMark/>
          </w:tcPr>
          <w:p w14:paraId="79DCC55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 </w:t>
            </w:r>
          </w:p>
        </w:tc>
        <w:tc>
          <w:tcPr>
            <w:tcW w:w="615" w:type="dxa"/>
            <w:vMerge/>
            <w:vAlign w:val="center"/>
            <w:hideMark/>
          </w:tcPr>
          <w:p w14:paraId="258B347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857" w:type="dxa"/>
            <w:vMerge/>
            <w:vAlign w:val="center"/>
            <w:hideMark/>
          </w:tcPr>
          <w:p w14:paraId="6868399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26" w:type="dxa"/>
            <w:vMerge/>
            <w:vAlign w:val="center"/>
            <w:hideMark/>
          </w:tcPr>
          <w:p w14:paraId="0176C5A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44886E8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410618D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21F42B4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2F2D129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6F2F15D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7C6634B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78015FA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67C0017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4C04B35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6B6179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578927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D9797F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BAD325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E7252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2CD6F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6E34CB4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7A67FE0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0288F6B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5B6E59F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r>
      <w:tr w:rsidR="002532AB" w:rsidRPr="002532AB" w14:paraId="0D2A6339" w14:textId="77777777" w:rsidTr="00896360">
        <w:trPr>
          <w:trHeight w:val="20"/>
          <w:tblHeader/>
        </w:trPr>
        <w:tc>
          <w:tcPr>
            <w:tcW w:w="548" w:type="dxa"/>
            <w:vMerge/>
            <w:vAlign w:val="center"/>
            <w:hideMark/>
          </w:tcPr>
          <w:p w14:paraId="6F23D93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03" w:type="dxa"/>
            <w:vMerge/>
            <w:vAlign w:val="center"/>
            <w:hideMark/>
          </w:tcPr>
          <w:p w14:paraId="4D51650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78" w:type="dxa"/>
            <w:vMerge/>
            <w:vAlign w:val="center"/>
            <w:hideMark/>
          </w:tcPr>
          <w:p w14:paraId="469CB69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170" w:type="dxa"/>
            <w:shd w:val="clear" w:color="000000" w:fill="FFFFFF"/>
            <w:vAlign w:val="center"/>
            <w:hideMark/>
          </w:tcPr>
          <w:p w14:paraId="0515E04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диаметр и т.п.)</w:t>
            </w:r>
          </w:p>
        </w:tc>
        <w:tc>
          <w:tcPr>
            <w:tcW w:w="586" w:type="dxa"/>
            <w:vMerge/>
            <w:vAlign w:val="center"/>
            <w:hideMark/>
          </w:tcPr>
          <w:p w14:paraId="3348DAD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0CFFE03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4F4978B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50A9036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17" w:type="dxa"/>
            <w:vMerge/>
            <w:vAlign w:val="center"/>
            <w:hideMark/>
          </w:tcPr>
          <w:p w14:paraId="7EF4A17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743" w:type="dxa"/>
            <w:shd w:val="clear" w:color="000000" w:fill="FFFFFF"/>
            <w:vAlign w:val="center"/>
            <w:hideMark/>
          </w:tcPr>
          <w:p w14:paraId="09E2652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b/>
                <w:bCs/>
                <w:spacing w:val="0"/>
                <w:sz w:val="16"/>
                <w:szCs w:val="16"/>
                <w:lang w:eastAsia="ru-RU"/>
              </w:rPr>
            </w:pPr>
            <w:r w:rsidRPr="002532AB">
              <w:rPr>
                <w:rFonts w:ascii="Times New Roman" w:eastAsia="Times New Roman" w:hAnsi="Times New Roman"/>
                <w:b/>
                <w:bCs/>
                <w:spacing w:val="0"/>
                <w:sz w:val="16"/>
                <w:szCs w:val="16"/>
                <w:lang w:eastAsia="ru-RU"/>
              </w:rPr>
              <w:t> </w:t>
            </w:r>
          </w:p>
        </w:tc>
        <w:tc>
          <w:tcPr>
            <w:tcW w:w="615" w:type="dxa"/>
            <w:vMerge/>
            <w:vAlign w:val="center"/>
            <w:hideMark/>
          </w:tcPr>
          <w:p w14:paraId="4D4EB79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857" w:type="dxa"/>
            <w:vMerge/>
            <w:vAlign w:val="center"/>
            <w:hideMark/>
          </w:tcPr>
          <w:p w14:paraId="5FE53D4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1026" w:type="dxa"/>
            <w:vMerge/>
            <w:vAlign w:val="center"/>
            <w:hideMark/>
          </w:tcPr>
          <w:p w14:paraId="786D5D9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16ACEAB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02B5151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77F61BE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3799F20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27E7818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581" w:type="dxa"/>
            <w:vMerge/>
            <w:vAlign w:val="center"/>
            <w:hideMark/>
          </w:tcPr>
          <w:p w14:paraId="77605F8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473E595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3DF67CE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342388E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spacing w:val="0"/>
                <w:sz w:val="16"/>
                <w:szCs w:val="16"/>
                <w:lang w:eastAsia="ru-RU"/>
              </w:rPr>
            </w:pPr>
          </w:p>
        </w:tc>
        <w:tc>
          <w:tcPr>
            <w:tcW w:w="481" w:type="dxa"/>
            <w:vMerge/>
            <w:vAlign w:val="center"/>
            <w:hideMark/>
          </w:tcPr>
          <w:p w14:paraId="5247187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0C81BF2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688F310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5858CF0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620B388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6385607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0ED2E75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4C019ED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75386F3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c>
          <w:tcPr>
            <w:tcW w:w="481" w:type="dxa"/>
            <w:vMerge/>
            <w:vAlign w:val="center"/>
            <w:hideMark/>
          </w:tcPr>
          <w:p w14:paraId="110F25D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p>
        </w:tc>
      </w:tr>
      <w:tr w:rsidR="002532AB" w:rsidRPr="002532AB" w14:paraId="5B6DDD48" w14:textId="77777777" w:rsidTr="00896360">
        <w:trPr>
          <w:trHeight w:val="20"/>
        </w:trPr>
        <w:tc>
          <w:tcPr>
            <w:tcW w:w="548" w:type="dxa"/>
            <w:shd w:val="clear" w:color="000000" w:fill="FFFFFF"/>
            <w:noWrap/>
            <w:vAlign w:val="center"/>
            <w:hideMark/>
          </w:tcPr>
          <w:p w14:paraId="2E2D403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2.1.3</w:t>
            </w:r>
          </w:p>
        </w:tc>
        <w:tc>
          <w:tcPr>
            <w:tcW w:w="1103" w:type="dxa"/>
            <w:shd w:val="clear" w:color="000000" w:fill="FFFFFF"/>
            <w:vAlign w:val="center"/>
            <w:hideMark/>
          </w:tcPr>
          <w:p w14:paraId="1904AAB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0,15 Гкал/ч</w:t>
            </w:r>
            <w:r w:rsidRPr="002532AB">
              <w:rPr>
                <w:rFonts w:ascii="Times New Roman" w:eastAsia="Times New Roman" w:hAnsi="Times New Roman"/>
                <w:spacing w:val="0"/>
                <w:sz w:val="16"/>
                <w:szCs w:val="16"/>
                <w:lang w:eastAsia="ru-RU"/>
              </w:rPr>
              <w:br/>
              <w:t>(г. Хотьково, дер. Морозово)</w:t>
            </w:r>
          </w:p>
        </w:tc>
        <w:tc>
          <w:tcPr>
            <w:tcW w:w="1078" w:type="dxa"/>
            <w:shd w:val="clear" w:color="000000" w:fill="FFFFFF"/>
            <w:vAlign w:val="center"/>
            <w:hideMark/>
          </w:tcPr>
          <w:p w14:paraId="6316CFB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Установка ТГУ у абонентов с отказом от транзитного участка ТС 575 м. </w:t>
            </w:r>
            <w:r w:rsidRPr="002532AB">
              <w:rPr>
                <w:rFonts w:ascii="Times New Roman" w:eastAsia="Times New Roman" w:hAnsi="Times New Roman"/>
                <w:spacing w:val="0"/>
                <w:sz w:val="16"/>
                <w:szCs w:val="16"/>
                <w:lang w:eastAsia="ru-RU"/>
              </w:rPr>
              <w:br/>
              <w:t>(г.о. Сергиев-Посад, г. Хотьково, дер. Морозово)</w:t>
            </w:r>
          </w:p>
        </w:tc>
        <w:tc>
          <w:tcPr>
            <w:tcW w:w="1170" w:type="dxa"/>
            <w:shd w:val="clear" w:color="000000" w:fill="FFFFFF"/>
            <w:vAlign w:val="center"/>
            <w:hideMark/>
          </w:tcPr>
          <w:p w14:paraId="7D2B0B5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w:t>
            </w:r>
            <w:r w:rsidRPr="002532AB">
              <w:rPr>
                <w:rFonts w:ascii="Times New Roman" w:eastAsia="Times New Roman" w:hAnsi="Times New Roman"/>
                <w:spacing w:val="0"/>
                <w:sz w:val="16"/>
                <w:szCs w:val="16"/>
                <w:lang w:eastAsia="ru-RU"/>
              </w:rPr>
              <w:br/>
              <w:t>протяженность</w:t>
            </w:r>
          </w:p>
        </w:tc>
        <w:tc>
          <w:tcPr>
            <w:tcW w:w="586" w:type="dxa"/>
            <w:shd w:val="clear" w:color="000000" w:fill="FFFFFF"/>
            <w:vAlign w:val="center"/>
            <w:hideMark/>
          </w:tcPr>
          <w:p w14:paraId="775E4E4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77EF20E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2BCE805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0,15</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2C1F0AB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3DE9BD6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2024</w:t>
            </w:r>
          </w:p>
        </w:tc>
        <w:tc>
          <w:tcPr>
            <w:tcW w:w="743" w:type="dxa"/>
            <w:shd w:val="clear" w:color="000000" w:fill="FFFFFF"/>
            <w:noWrap/>
            <w:vAlign w:val="center"/>
            <w:hideMark/>
          </w:tcPr>
          <w:p w14:paraId="4B15075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6 164,92</w:t>
            </w:r>
          </w:p>
        </w:tc>
        <w:tc>
          <w:tcPr>
            <w:tcW w:w="615" w:type="dxa"/>
            <w:shd w:val="clear" w:color="000000" w:fill="FFFFFF"/>
            <w:noWrap/>
            <w:vAlign w:val="center"/>
            <w:hideMark/>
          </w:tcPr>
          <w:p w14:paraId="00C7816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5 410,08</w:t>
            </w:r>
          </w:p>
        </w:tc>
        <w:tc>
          <w:tcPr>
            <w:tcW w:w="857" w:type="dxa"/>
            <w:shd w:val="clear" w:color="000000" w:fill="FFFFFF"/>
            <w:noWrap/>
            <w:vAlign w:val="center"/>
            <w:hideMark/>
          </w:tcPr>
          <w:p w14:paraId="00BC1C5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4B9914B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4ABCC2A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556,59</w:t>
            </w:r>
          </w:p>
        </w:tc>
        <w:tc>
          <w:tcPr>
            <w:tcW w:w="581" w:type="dxa"/>
            <w:shd w:val="clear" w:color="000000" w:fill="FFFFFF"/>
            <w:noWrap/>
            <w:vAlign w:val="center"/>
            <w:hideMark/>
          </w:tcPr>
          <w:p w14:paraId="4683554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5 282,96</w:t>
            </w:r>
          </w:p>
        </w:tc>
        <w:tc>
          <w:tcPr>
            <w:tcW w:w="581" w:type="dxa"/>
            <w:shd w:val="clear" w:color="000000" w:fill="FFFFFF"/>
            <w:noWrap/>
            <w:vAlign w:val="center"/>
            <w:hideMark/>
          </w:tcPr>
          <w:p w14:paraId="376C81B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325,37</w:t>
            </w:r>
          </w:p>
        </w:tc>
        <w:tc>
          <w:tcPr>
            <w:tcW w:w="581" w:type="dxa"/>
            <w:shd w:val="clear" w:color="000000" w:fill="FFFFFF"/>
            <w:noWrap/>
            <w:vAlign w:val="center"/>
            <w:hideMark/>
          </w:tcPr>
          <w:p w14:paraId="58B9A81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65726D4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1D7C88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7E34238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3142E48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noWrap/>
            <w:vAlign w:val="center"/>
            <w:hideMark/>
          </w:tcPr>
          <w:p w14:paraId="6E44FE3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noWrap/>
            <w:vAlign w:val="center"/>
            <w:hideMark/>
          </w:tcPr>
          <w:p w14:paraId="67D90CD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CCDBEE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C21DCB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A1C494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3A3497A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EAB314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88EF09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7EB0FC1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66C2F3E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601331E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r>
      <w:tr w:rsidR="002532AB" w:rsidRPr="002532AB" w14:paraId="7B483ED1" w14:textId="77777777" w:rsidTr="00896360">
        <w:trPr>
          <w:trHeight w:val="20"/>
        </w:trPr>
        <w:tc>
          <w:tcPr>
            <w:tcW w:w="548" w:type="dxa"/>
            <w:shd w:val="clear" w:color="000000" w:fill="FFFFFF"/>
            <w:noWrap/>
            <w:vAlign w:val="center"/>
            <w:hideMark/>
          </w:tcPr>
          <w:p w14:paraId="20CEEAC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2.1.4</w:t>
            </w:r>
          </w:p>
        </w:tc>
        <w:tc>
          <w:tcPr>
            <w:tcW w:w="1103" w:type="dxa"/>
            <w:shd w:val="clear" w:color="000000" w:fill="FFFFFF"/>
            <w:vAlign w:val="center"/>
            <w:hideMark/>
          </w:tcPr>
          <w:p w14:paraId="3D10883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0,15 Гкал/ч</w:t>
            </w:r>
            <w:r w:rsidRPr="002532AB">
              <w:rPr>
                <w:rFonts w:ascii="Times New Roman" w:eastAsia="Times New Roman" w:hAnsi="Times New Roman"/>
                <w:spacing w:val="0"/>
                <w:sz w:val="16"/>
                <w:szCs w:val="16"/>
                <w:lang w:eastAsia="ru-RU"/>
              </w:rPr>
              <w:br/>
              <w:t>(г. Хотьково, дер. Морозово)</w:t>
            </w:r>
          </w:p>
        </w:tc>
        <w:tc>
          <w:tcPr>
            <w:tcW w:w="1078" w:type="dxa"/>
            <w:shd w:val="clear" w:color="000000" w:fill="FFFFFF"/>
            <w:vAlign w:val="center"/>
            <w:hideMark/>
          </w:tcPr>
          <w:p w14:paraId="3E457B5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Установка ТГУ Установка ТГУ у абонентов с отказом от транзитного участка ТС 575 м. </w:t>
            </w:r>
            <w:r w:rsidRPr="002532AB">
              <w:rPr>
                <w:rFonts w:ascii="Times New Roman" w:eastAsia="Times New Roman" w:hAnsi="Times New Roman"/>
                <w:spacing w:val="0"/>
                <w:sz w:val="16"/>
                <w:szCs w:val="16"/>
                <w:lang w:eastAsia="ru-RU"/>
              </w:rPr>
              <w:br/>
              <w:t>(г.о. Сергиев-Посад, г. Хотьково, дер. Морозово)</w:t>
            </w:r>
          </w:p>
        </w:tc>
        <w:tc>
          <w:tcPr>
            <w:tcW w:w="1170" w:type="dxa"/>
            <w:shd w:val="clear" w:color="000000" w:fill="FFFFFF"/>
            <w:vAlign w:val="center"/>
            <w:hideMark/>
          </w:tcPr>
          <w:p w14:paraId="0A9AAE8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w:t>
            </w:r>
            <w:r w:rsidRPr="002532AB">
              <w:rPr>
                <w:rFonts w:ascii="Times New Roman" w:eastAsia="Times New Roman" w:hAnsi="Times New Roman"/>
                <w:spacing w:val="0"/>
                <w:sz w:val="16"/>
                <w:szCs w:val="16"/>
                <w:lang w:eastAsia="ru-RU"/>
              </w:rPr>
              <w:br/>
              <w:t>протяженность</w:t>
            </w:r>
          </w:p>
        </w:tc>
        <w:tc>
          <w:tcPr>
            <w:tcW w:w="586" w:type="dxa"/>
            <w:shd w:val="clear" w:color="000000" w:fill="FFFFFF"/>
            <w:vAlign w:val="center"/>
            <w:hideMark/>
          </w:tcPr>
          <w:p w14:paraId="6B2526C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0B4EC9E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68A3D88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0,15</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70B60BA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12E90AD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2024</w:t>
            </w:r>
          </w:p>
        </w:tc>
        <w:tc>
          <w:tcPr>
            <w:tcW w:w="743" w:type="dxa"/>
            <w:shd w:val="clear" w:color="000000" w:fill="FFFFFF"/>
            <w:noWrap/>
            <w:vAlign w:val="center"/>
            <w:hideMark/>
          </w:tcPr>
          <w:p w14:paraId="11527F0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6 164,92</w:t>
            </w:r>
          </w:p>
        </w:tc>
        <w:tc>
          <w:tcPr>
            <w:tcW w:w="615" w:type="dxa"/>
            <w:shd w:val="clear" w:color="000000" w:fill="FFFFFF"/>
            <w:noWrap/>
            <w:vAlign w:val="center"/>
            <w:hideMark/>
          </w:tcPr>
          <w:p w14:paraId="24DEFE1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5 410,08</w:t>
            </w:r>
          </w:p>
        </w:tc>
        <w:tc>
          <w:tcPr>
            <w:tcW w:w="857" w:type="dxa"/>
            <w:shd w:val="clear" w:color="000000" w:fill="FFFFFF"/>
            <w:noWrap/>
            <w:vAlign w:val="center"/>
            <w:hideMark/>
          </w:tcPr>
          <w:p w14:paraId="19C7739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13A9D4D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7556773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556,59</w:t>
            </w:r>
          </w:p>
        </w:tc>
        <w:tc>
          <w:tcPr>
            <w:tcW w:w="581" w:type="dxa"/>
            <w:shd w:val="clear" w:color="000000" w:fill="FFFFFF"/>
            <w:noWrap/>
            <w:vAlign w:val="center"/>
            <w:hideMark/>
          </w:tcPr>
          <w:p w14:paraId="1129888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5 282,96</w:t>
            </w:r>
          </w:p>
        </w:tc>
        <w:tc>
          <w:tcPr>
            <w:tcW w:w="581" w:type="dxa"/>
            <w:shd w:val="clear" w:color="000000" w:fill="FFFFFF"/>
            <w:noWrap/>
            <w:vAlign w:val="center"/>
            <w:hideMark/>
          </w:tcPr>
          <w:p w14:paraId="01665D7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325,37</w:t>
            </w:r>
          </w:p>
        </w:tc>
        <w:tc>
          <w:tcPr>
            <w:tcW w:w="581" w:type="dxa"/>
            <w:shd w:val="clear" w:color="000000" w:fill="FFFFFF"/>
            <w:noWrap/>
            <w:vAlign w:val="center"/>
            <w:hideMark/>
          </w:tcPr>
          <w:p w14:paraId="4F1C2BD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06CBBFB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1877DA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55ECD1F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793F466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noWrap/>
            <w:vAlign w:val="center"/>
            <w:hideMark/>
          </w:tcPr>
          <w:p w14:paraId="0B7C78D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noWrap/>
            <w:vAlign w:val="center"/>
            <w:hideMark/>
          </w:tcPr>
          <w:p w14:paraId="4134BC8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F315A8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36A3AC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D5D4F9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FC40EC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F77D2D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32E0672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65E3514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5CB1535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c>
          <w:tcPr>
            <w:tcW w:w="481" w:type="dxa"/>
            <w:shd w:val="clear" w:color="000000" w:fill="FFFFFF"/>
            <w:noWrap/>
            <w:vAlign w:val="center"/>
            <w:hideMark/>
          </w:tcPr>
          <w:p w14:paraId="19D77FA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b/>
                <w:bCs/>
                <w:color w:val="000000"/>
                <w:spacing w:val="0"/>
                <w:sz w:val="16"/>
                <w:szCs w:val="16"/>
                <w:lang w:eastAsia="ru-RU"/>
              </w:rPr>
            </w:pPr>
            <w:r w:rsidRPr="002532AB">
              <w:rPr>
                <w:rFonts w:ascii="Times New Roman" w:eastAsia="Times New Roman" w:hAnsi="Times New Roman"/>
                <w:b/>
                <w:bCs/>
                <w:color w:val="000000"/>
                <w:spacing w:val="0"/>
                <w:sz w:val="16"/>
                <w:szCs w:val="16"/>
                <w:lang w:eastAsia="ru-RU"/>
              </w:rPr>
              <w:t> </w:t>
            </w:r>
          </w:p>
        </w:tc>
      </w:tr>
      <w:tr w:rsidR="002532AB" w:rsidRPr="002532AB" w14:paraId="2DE44608" w14:textId="77777777" w:rsidTr="00896360">
        <w:trPr>
          <w:trHeight w:val="20"/>
        </w:trPr>
        <w:tc>
          <w:tcPr>
            <w:tcW w:w="548" w:type="dxa"/>
            <w:shd w:val="clear" w:color="000000" w:fill="FFFFFF"/>
            <w:noWrap/>
            <w:vAlign w:val="center"/>
            <w:hideMark/>
          </w:tcPr>
          <w:p w14:paraId="1D9ED76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2.1.6</w:t>
            </w:r>
          </w:p>
        </w:tc>
        <w:tc>
          <w:tcPr>
            <w:tcW w:w="1103" w:type="dxa"/>
            <w:shd w:val="clear" w:color="000000" w:fill="FFFFFF"/>
            <w:vAlign w:val="center"/>
            <w:hideMark/>
          </w:tcPr>
          <w:p w14:paraId="71B97D0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Строительство тепловой сети с установкой </w:t>
            </w:r>
            <w:r w:rsidRPr="002532AB">
              <w:rPr>
                <w:rFonts w:ascii="Times New Roman" w:eastAsia="Times New Roman" w:hAnsi="Times New Roman"/>
                <w:color w:val="000000"/>
                <w:spacing w:val="0"/>
                <w:sz w:val="16"/>
                <w:szCs w:val="16"/>
                <w:lang w:eastAsia="ru-RU"/>
              </w:rPr>
              <w:t xml:space="preserve">2 ТГУ </w:t>
            </w:r>
            <w:r w:rsidRPr="002532AB">
              <w:rPr>
                <w:rFonts w:ascii="Times New Roman" w:eastAsia="Times New Roman" w:hAnsi="Times New Roman"/>
                <w:spacing w:val="0"/>
                <w:sz w:val="16"/>
                <w:szCs w:val="16"/>
                <w:lang w:eastAsia="ru-RU"/>
              </w:rPr>
              <w:t>мощностью 0,43 Гкал</w:t>
            </w:r>
            <w:r w:rsidRPr="002532AB">
              <w:rPr>
                <w:rFonts w:ascii="Times New Roman" w:eastAsia="Times New Roman" w:hAnsi="Times New Roman"/>
                <w:spacing w:val="0"/>
                <w:sz w:val="16"/>
                <w:szCs w:val="16"/>
                <w:lang w:eastAsia="ru-RU"/>
              </w:rPr>
              <w:br/>
              <w:t>(г. Хотьково, дер. Репихово)</w:t>
            </w:r>
          </w:p>
        </w:tc>
        <w:tc>
          <w:tcPr>
            <w:tcW w:w="1078" w:type="dxa"/>
            <w:shd w:val="clear" w:color="000000" w:fill="FFFFFF"/>
            <w:vAlign w:val="center"/>
            <w:hideMark/>
          </w:tcPr>
          <w:p w14:paraId="73FE58B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2 ТГУ</w:t>
            </w:r>
            <w:r w:rsidRPr="002532AB">
              <w:rPr>
                <w:rFonts w:ascii="Times New Roman" w:eastAsia="Times New Roman" w:hAnsi="Times New Roman"/>
                <w:spacing w:val="0"/>
                <w:sz w:val="16"/>
                <w:szCs w:val="16"/>
                <w:lang w:eastAsia="ru-RU"/>
              </w:rPr>
              <w:br/>
              <w:t>(г.о. Сергиев-Посад, г. Хотьково, дер. Репихово)</w:t>
            </w:r>
          </w:p>
        </w:tc>
        <w:tc>
          <w:tcPr>
            <w:tcW w:w="1170" w:type="dxa"/>
            <w:shd w:val="clear" w:color="000000" w:fill="FFFFFF"/>
            <w:vAlign w:val="center"/>
            <w:hideMark/>
          </w:tcPr>
          <w:p w14:paraId="7F9F841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w:t>
            </w:r>
            <w:r w:rsidRPr="002532AB">
              <w:rPr>
                <w:rFonts w:ascii="Times New Roman" w:eastAsia="Times New Roman" w:hAnsi="Times New Roman"/>
                <w:spacing w:val="0"/>
                <w:sz w:val="16"/>
                <w:szCs w:val="16"/>
                <w:lang w:eastAsia="ru-RU"/>
              </w:rPr>
              <w:br/>
              <w:t>протяженность</w:t>
            </w:r>
          </w:p>
        </w:tc>
        <w:tc>
          <w:tcPr>
            <w:tcW w:w="586" w:type="dxa"/>
            <w:shd w:val="clear" w:color="000000" w:fill="FFFFFF"/>
            <w:vAlign w:val="center"/>
            <w:hideMark/>
          </w:tcPr>
          <w:p w14:paraId="259BEF3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6A3561C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1CF5FE9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0,43</w:t>
            </w:r>
            <w:r w:rsidRPr="002532AB">
              <w:rPr>
                <w:rFonts w:ascii="Times New Roman" w:eastAsia="Times New Roman" w:hAnsi="Times New Roman"/>
                <w:spacing w:val="0"/>
                <w:sz w:val="16"/>
                <w:szCs w:val="16"/>
                <w:lang w:eastAsia="ru-RU"/>
              </w:rPr>
              <w:br/>
              <w:t>2D=76, L=20</w:t>
            </w:r>
          </w:p>
        </w:tc>
        <w:tc>
          <w:tcPr>
            <w:tcW w:w="1017" w:type="dxa"/>
            <w:shd w:val="clear" w:color="000000" w:fill="FFFFFF"/>
            <w:noWrap/>
            <w:vAlign w:val="center"/>
            <w:hideMark/>
          </w:tcPr>
          <w:p w14:paraId="2434D02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192163B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2027</w:t>
            </w:r>
          </w:p>
        </w:tc>
        <w:tc>
          <w:tcPr>
            <w:tcW w:w="743" w:type="dxa"/>
            <w:shd w:val="clear" w:color="000000" w:fill="FFFFFF"/>
            <w:noWrap/>
            <w:vAlign w:val="center"/>
            <w:hideMark/>
          </w:tcPr>
          <w:p w14:paraId="30FA781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23 069,91</w:t>
            </w:r>
          </w:p>
        </w:tc>
        <w:tc>
          <w:tcPr>
            <w:tcW w:w="615" w:type="dxa"/>
            <w:shd w:val="clear" w:color="000000" w:fill="FFFFFF"/>
            <w:noWrap/>
            <w:vAlign w:val="center"/>
            <w:hideMark/>
          </w:tcPr>
          <w:p w14:paraId="13DE98D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17 889,62</w:t>
            </w:r>
          </w:p>
        </w:tc>
        <w:tc>
          <w:tcPr>
            <w:tcW w:w="857" w:type="dxa"/>
            <w:shd w:val="clear" w:color="000000" w:fill="FFFFFF"/>
            <w:noWrap/>
            <w:vAlign w:val="center"/>
            <w:hideMark/>
          </w:tcPr>
          <w:p w14:paraId="5D9A8C0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0CFAE88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10B7197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1 840,48</w:t>
            </w:r>
          </w:p>
        </w:tc>
        <w:tc>
          <w:tcPr>
            <w:tcW w:w="581" w:type="dxa"/>
            <w:shd w:val="clear" w:color="000000" w:fill="FFFFFF"/>
            <w:noWrap/>
            <w:vAlign w:val="center"/>
            <w:hideMark/>
          </w:tcPr>
          <w:p w14:paraId="5B58102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C710EB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84EA58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C30E91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B6BB28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21 229,43</w:t>
            </w:r>
          </w:p>
        </w:tc>
        <w:tc>
          <w:tcPr>
            <w:tcW w:w="481" w:type="dxa"/>
            <w:shd w:val="clear" w:color="000000" w:fill="FFFFFF"/>
            <w:noWrap/>
            <w:vAlign w:val="center"/>
            <w:hideMark/>
          </w:tcPr>
          <w:p w14:paraId="6DAC0F3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7CD1E4F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noWrap/>
            <w:vAlign w:val="center"/>
            <w:hideMark/>
          </w:tcPr>
          <w:p w14:paraId="1B4A968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vAlign w:val="center"/>
            <w:hideMark/>
          </w:tcPr>
          <w:p w14:paraId="177E749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94AB43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1F198F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C874CB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D981A9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F421A6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5FCD18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EFF84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3B848B9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6ED04F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1F80C5FA" w14:textId="77777777" w:rsidTr="00896360">
        <w:trPr>
          <w:trHeight w:val="20"/>
        </w:trPr>
        <w:tc>
          <w:tcPr>
            <w:tcW w:w="548" w:type="dxa"/>
            <w:shd w:val="clear" w:color="000000" w:fill="FFFFFF"/>
            <w:noWrap/>
            <w:vAlign w:val="center"/>
            <w:hideMark/>
          </w:tcPr>
          <w:p w14:paraId="295F73A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2.1.7</w:t>
            </w:r>
          </w:p>
        </w:tc>
        <w:tc>
          <w:tcPr>
            <w:tcW w:w="1103" w:type="dxa"/>
            <w:shd w:val="clear" w:color="000000" w:fill="FFFFFF"/>
            <w:vAlign w:val="center"/>
            <w:hideMark/>
          </w:tcPr>
          <w:p w14:paraId="4DE3AF5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Строительство тепловой сети с установкой </w:t>
            </w:r>
            <w:r w:rsidRPr="002532AB">
              <w:rPr>
                <w:rFonts w:ascii="Times New Roman" w:eastAsia="Times New Roman" w:hAnsi="Times New Roman"/>
                <w:spacing w:val="0"/>
                <w:sz w:val="16"/>
                <w:szCs w:val="16"/>
                <w:lang w:eastAsia="ru-RU"/>
              </w:rPr>
              <w:lastRenderedPageBreak/>
              <w:t>ТГУ мощностью 0,13 Гкал</w:t>
            </w:r>
            <w:r w:rsidRPr="002532AB">
              <w:rPr>
                <w:rFonts w:ascii="Times New Roman" w:eastAsia="Times New Roman" w:hAnsi="Times New Roman"/>
                <w:spacing w:val="0"/>
                <w:sz w:val="16"/>
                <w:szCs w:val="16"/>
                <w:lang w:eastAsia="ru-RU"/>
              </w:rPr>
              <w:br/>
              <w:t>(дер. Репихово, д. 26а)</w:t>
            </w:r>
          </w:p>
        </w:tc>
        <w:tc>
          <w:tcPr>
            <w:tcW w:w="1078" w:type="dxa"/>
            <w:shd w:val="clear" w:color="000000" w:fill="FFFFFF"/>
            <w:vAlign w:val="center"/>
            <w:hideMark/>
          </w:tcPr>
          <w:p w14:paraId="32CAA43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lastRenderedPageBreak/>
              <w:t>Установка ТГУ</w:t>
            </w:r>
            <w:r w:rsidRPr="002532AB">
              <w:rPr>
                <w:rFonts w:ascii="Times New Roman" w:eastAsia="Times New Roman" w:hAnsi="Times New Roman"/>
                <w:spacing w:val="0"/>
                <w:sz w:val="16"/>
                <w:szCs w:val="16"/>
                <w:lang w:eastAsia="ru-RU"/>
              </w:rPr>
              <w:br/>
              <w:t>(г.о. Сергиев-</w:t>
            </w:r>
            <w:r w:rsidRPr="002532AB">
              <w:rPr>
                <w:rFonts w:ascii="Times New Roman" w:eastAsia="Times New Roman" w:hAnsi="Times New Roman"/>
                <w:spacing w:val="0"/>
                <w:sz w:val="16"/>
                <w:szCs w:val="16"/>
                <w:lang w:eastAsia="ru-RU"/>
              </w:rPr>
              <w:lastRenderedPageBreak/>
              <w:t>Посад, дер. Репихово, д. 26а)</w:t>
            </w:r>
          </w:p>
        </w:tc>
        <w:tc>
          <w:tcPr>
            <w:tcW w:w="1170" w:type="dxa"/>
            <w:shd w:val="clear" w:color="000000" w:fill="FFFFFF"/>
            <w:vAlign w:val="center"/>
            <w:hideMark/>
          </w:tcPr>
          <w:p w14:paraId="230B161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lastRenderedPageBreak/>
              <w:t>мощность/</w:t>
            </w:r>
            <w:r w:rsidRPr="002532AB">
              <w:rPr>
                <w:rFonts w:ascii="Times New Roman" w:eastAsia="Times New Roman" w:hAnsi="Times New Roman"/>
                <w:spacing w:val="0"/>
                <w:sz w:val="16"/>
                <w:szCs w:val="16"/>
                <w:lang w:eastAsia="ru-RU"/>
              </w:rPr>
              <w:br/>
              <w:t>протяженность</w:t>
            </w:r>
          </w:p>
        </w:tc>
        <w:tc>
          <w:tcPr>
            <w:tcW w:w="586" w:type="dxa"/>
            <w:shd w:val="clear" w:color="000000" w:fill="FFFFFF"/>
            <w:vAlign w:val="center"/>
            <w:hideMark/>
          </w:tcPr>
          <w:p w14:paraId="7B5A719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57C407B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1668E64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0,13</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5157E44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33DC41A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2027</w:t>
            </w:r>
          </w:p>
        </w:tc>
        <w:tc>
          <w:tcPr>
            <w:tcW w:w="743" w:type="dxa"/>
            <w:shd w:val="clear" w:color="000000" w:fill="FFFFFF"/>
            <w:noWrap/>
            <w:vAlign w:val="center"/>
            <w:hideMark/>
          </w:tcPr>
          <w:p w14:paraId="23CF1AF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7 444,94</w:t>
            </w:r>
          </w:p>
        </w:tc>
        <w:tc>
          <w:tcPr>
            <w:tcW w:w="615" w:type="dxa"/>
            <w:shd w:val="clear" w:color="000000" w:fill="FFFFFF"/>
            <w:noWrap/>
            <w:vAlign w:val="center"/>
            <w:hideMark/>
          </w:tcPr>
          <w:p w14:paraId="5B4ABFF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5 773,20</w:t>
            </w:r>
          </w:p>
        </w:tc>
        <w:tc>
          <w:tcPr>
            <w:tcW w:w="857" w:type="dxa"/>
            <w:shd w:val="clear" w:color="000000" w:fill="FFFFFF"/>
            <w:noWrap/>
            <w:vAlign w:val="center"/>
            <w:hideMark/>
          </w:tcPr>
          <w:p w14:paraId="5DB323B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3C6E448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6D46C99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593,95</w:t>
            </w:r>
          </w:p>
        </w:tc>
        <w:tc>
          <w:tcPr>
            <w:tcW w:w="581" w:type="dxa"/>
            <w:shd w:val="clear" w:color="000000" w:fill="FFFFFF"/>
            <w:noWrap/>
            <w:vAlign w:val="center"/>
            <w:hideMark/>
          </w:tcPr>
          <w:p w14:paraId="4FB0F06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202DEE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32E350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2EB664E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264AC83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6 851,00</w:t>
            </w:r>
          </w:p>
        </w:tc>
        <w:tc>
          <w:tcPr>
            <w:tcW w:w="481" w:type="dxa"/>
            <w:shd w:val="clear" w:color="000000" w:fill="FFFFFF"/>
            <w:noWrap/>
            <w:vAlign w:val="center"/>
            <w:hideMark/>
          </w:tcPr>
          <w:p w14:paraId="1DEECF7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6D994BD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noWrap/>
            <w:vAlign w:val="center"/>
            <w:hideMark/>
          </w:tcPr>
          <w:p w14:paraId="2CFF418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vAlign w:val="center"/>
            <w:hideMark/>
          </w:tcPr>
          <w:p w14:paraId="5781004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AF56F4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4BAC07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B75C47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3FFE9DB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5F432F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454194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9599F3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E3CE6B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16B614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36C65660" w14:textId="77777777" w:rsidTr="00896360">
        <w:trPr>
          <w:trHeight w:val="20"/>
        </w:trPr>
        <w:tc>
          <w:tcPr>
            <w:tcW w:w="548" w:type="dxa"/>
            <w:shd w:val="clear" w:color="000000" w:fill="FFFFFF"/>
            <w:noWrap/>
            <w:vAlign w:val="center"/>
            <w:hideMark/>
          </w:tcPr>
          <w:p w14:paraId="2A37DD1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2.1.8</w:t>
            </w:r>
          </w:p>
        </w:tc>
        <w:tc>
          <w:tcPr>
            <w:tcW w:w="1103" w:type="dxa"/>
            <w:shd w:val="clear" w:color="000000" w:fill="FFFFFF"/>
            <w:vAlign w:val="center"/>
            <w:hideMark/>
          </w:tcPr>
          <w:p w14:paraId="3C2989F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0,13 Гкал</w:t>
            </w:r>
            <w:r w:rsidRPr="002532AB">
              <w:rPr>
                <w:rFonts w:ascii="Times New Roman" w:eastAsia="Times New Roman" w:hAnsi="Times New Roman"/>
                <w:spacing w:val="0"/>
                <w:sz w:val="16"/>
                <w:szCs w:val="16"/>
                <w:lang w:eastAsia="ru-RU"/>
              </w:rPr>
              <w:br/>
              <w:t>(г. Хотьково, дер. Репихово)</w:t>
            </w:r>
          </w:p>
        </w:tc>
        <w:tc>
          <w:tcPr>
            <w:tcW w:w="1078" w:type="dxa"/>
            <w:shd w:val="clear" w:color="000000" w:fill="FFFFFF"/>
            <w:vAlign w:val="center"/>
            <w:hideMark/>
          </w:tcPr>
          <w:p w14:paraId="209E443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Установка ТГУ</w:t>
            </w:r>
            <w:r w:rsidRPr="002532AB">
              <w:rPr>
                <w:rFonts w:ascii="Times New Roman" w:eastAsia="Times New Roman" w:hAnsi="Times New Roman"/>
                <w:spacing w:val="0"/>
                <w:sz w:val="16"/>
                <w:szCs w:val="16"/>
                <w:lang w:eastAsia="ru-RU"/>
              </w:rPr>
              <w:br/>
              <w:t>(г.о. Сергиев-Посад, г. Хотьково, дер. Репихово)</w:t>
            </w:r>
          </w:p>
        </w:tc>
        <w:tc>
          <w:tcPr>
            <w:tcW w:w="1170" w:type="dxa"/>
            <w:shd w:val="clear" w:color="000000" w:fill="FFFFFF"/>
            <w:vAlign w:val="center"/>
            <w:hideMark/>
          </w:tcPr>
          <w:p w14:paraId="72AC8F8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w:t>
            </w:r>
            <w:r w:rsidRPr="002532AB">
              <w:rPr>
                <w:rFonts w:ascii="Times New Roman" w:eastAsia="Times New Roman" w:hAnsi="Times New Roman"/>
                <w:spacing w:val="0"/>
                <w:sz w:val="16"/>
                <w:szCs w:val="16"/>
                <w:lang w:eastAsia="ru-RU"/>
              </w:rPr>
              <w:br/>
              <w:t>протяженность</w:t>
            </w:r>
          </w:p>
        </w:tc>
        <w:tc>
          <w:tcPr>
            <w:tcW w:w="586" w:type="dxa"/>
            <w:shd w:val="clear" w:color="000000" w:fill="FFFFFF"/>
            <w:vAlign w:val="center"/>
            <w:hideMark/>
          </w:tcPr>
          <w:p w14:paraId="610B372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0650095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4782581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0,129</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6E7976B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44CD267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2027</w:t>
            </w:r>
          </w:p>
        </w:tc>
        <w:tc>
          <w:tcPr>
            <w:tcW w:w="743" w:type="dxa"/>
            <w:shd w:val="clear" w:color="000000" w:fill="FFFFFF"/>
            <w:noWrap/>
            <w:vAlign w:val="center"/>
            <w:hideMark/>
          </w:tcPr>
          <w:p w14:paraId="0D48D1F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7 444,94</w:t>
            </w:r>
          </w:p>
        </w:tc>
        <w:tc>
          <w:tcPr>
            <w:tcW w:w="615" w:type="dxa"/>
            <w:shd w:val="clear" w:color="000000" w:fill="FFFFFF"/>
            <w:noWrap/>
            <w:vAlign w:val="center"/>
            <w:hideMark/>
          </w:tcPr>
          <w:p w14:paraId="3DAA949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5 773,20</w:t>
            </w:r>
          </w:p>
        </w:tc>
        <w:tc>
          <w:tcPr>
            <w:tcW w:w="857" w:type="dxa"/>
            <w:shd w:val="clear" w:color="000000" w:fill="FFFFFF"/>
            <w:noWrap/>
            <w:vAlign w:val="center"/>
            <w:hideMark/>
          </w:tcPr>
          <w:p w14:paraId="54134BB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034D2DD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42E4299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593,95</w:t>
            </w:r>
          </w:p>
        </w:tc>
        <w:tc>
          <w:tcPr>
            <w:tcW w:w="581" w:type="dxa"/>
            <w:shd w:val="clear" w:color="000000" w:fill="FFFFFF"/>
            <w:noWrap/>
            <w:vAlign w:val="center"/>
            <w:hideMark/>
          </w:tcPr>
          <w:p w14:paraId="461D085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62D6953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D27A9C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5AA5EF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0408F6E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6 851,00</w:t>
            </w:r>
          </w:p>
        </w:tc>
        <w:tc>
          <w:tcPr>
            <w:tcW w:w="481" w:type="dxa"/>
            <w:shd w:val="clear" w:color="000000" w:fill="FFFFFF"/>
            <w:noWrap/>
            <w:vAlign w:val="center"/>
            <w:hideMark/>
          </w:tcPr>
          <w:p w14:paraId="66F3D97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33EAD89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noWrap/>
            <w:vAlign w:val="center"/>
            <w:hideMark/>
          </w:tcPr>
          <w:p w14:paraId="5383E65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vAlign w:val="center"/>
            <w:hideMark/>
          </w:tcPr>
          <w:p w14:paraId="06281DA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C0744A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DE2579F"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F48402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1D13C3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300823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5906F9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114E39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96D0B5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759455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57A4BCEF" w14:textId="77777777" w:rsidTr="00896360">
        <w:trPr>
          <w:trHeight w:val="20"/>
        </w:trPr>
        <w:tc>
          <w:tcPr>
            <w:tcW w:w="548" w:type="dxa"/>
            <w:shd w:val="clear" w:color="000000" w:fill="FFFFFF"/>
            <w:noWrap/>
            <w:vAlign w:val="center"/>
            <w:hideMark/>
          </w:tcPr>
          <w:p w14:paraId="71EC823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2.1.19</w:t>
            </w:r>
          </w:p>
        </w:tc>
        <w:tc>
          <w:tcPr>
            <w:tcW w:w="1103" w:type="dxa"/>
            <w:shd w:val="clear" w:color="000000" w:fill="FFFFFF"/>
            <w:vAlign w:val="center"/>
            <w:hideMark/>
          </w:tcPr>
          <w:p w14:paraId="194C033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0,30 Гкал</w:t>
            </w:r>
            <w:r w:rsidRPr="002532AB">
              <w:rPr>
                <w:rFonts w:ascii="Times New Roman" w:eastAsia="Times New Roman" w:hAnsi="Times New Roman"/>
                <w:spacing w:val="0"/>
                <w:sz w:val="16"/>
                <w:szCs w:val="16"/>
                <w:lang w:eastAsia="ru-RU"/>
              </w:rPr>
              <w:br/>
              <w:t>(пос. Семхоз, Советская, 1Б)</w:t>
            </w:r>
          </w:p>
        </w:tc>
        <w:tc>
          <w:tcPr>
            <w:tcW w:w="1078" w:type="dxa"/>
            <w:shd w:val="clear" w:color="000000" w:fill="FFFFFF"/>
            <w:vAlign w:val="center"/>
            <w:hideMark/>
          </w:tcPr>
          <w:p w14:paraId="14245EC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Установка ТГУ мощностью 350 кВт</w:t>
            </w:r>
            <w:r w:rsidRPr="002532AB">
              <w:rPr>
                <w:rFonts w:ascii="Times New Roman" w:eastAsia="Times New Roman" w:hAnsi="Times New Roman"/>
                <w:spacing w:val="0"/>
                <w:sz w:val="16"/>
                <w:szCs w:val="16"/>
                <w:lang w:eastAsia="ru-RU"/>
              </w:rPr>
              <w:br/>
              <w:t>(г.о. Сергиев-Посад, п.Семхоз, Советская, 1Б)</w:t>
            </w:r>
          </w:p>
        </w:tc>
        <w:tc>
          <w:tcPr>
            <w:tcW w:w="1170" w:type="dxa"/>
            <w:shd w:val="clear" w:color="000000" w:fill="FFFFFF"/>
            <w:vAlign w:val="center"/>
            <w:hideMark/>
          </w:tcPr>
          <w:p w14:paraId="5254AD3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 /</w:t>
            </w:r>
            <w:r w:rsidRPr="002532AB">
              <w:rPr>
                <w:rFonts w:ascii="Times New Roman" w:eastAsia="Times New Roman" w:hAnsi="Times New Roman"/>
                <w:spacing w:val="0"/>
                <w:sz w:val="16"/>
                <w:szCs w:val="16"/>
                <w:lang w:eastAsia="ru-RU"/>
              </w:rPr>
              <w:br/>
              <w:t>Диаметр; протяженность,</w:t>
            </w:r>
          </w:p>
        </w:tc>
        <w:tc>
          <w:tcPr>
            <w:tcW w:w="586" w:type="dxa"/>
            <w:shd w:val="clear" w:color="000000" w:fill="FFFFFF"/>
            <w:vAlign w:val="center"/>
            <w:hideMark/>
          </w:tcPr>
          <w:p w14:paraId="158513C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2D54B77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260F724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0,301</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39A0C98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68609D9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2024</w:t>
            </w:r>
          </w:p>
        </w:tc>
        <w:tc>
          <w:tcPr>
            <w:tcW w:w="743" w:type="dxa"/>
            <w:shd w:val="clear" w:color="000000" w:fill="FFFFFF"/>
            <w:noWrap/>
            <w:vAlign w:val="center"/>
            <w:hideMark/>
          </w:tcPr>
          <w:p w14:paraId="5D8B216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7 409,76</w:t>
            </w:r>
          </w:p>
        </w:tc>
        <w:tc>
          <w:tcPr>
            <w:tcW w:w="615" w:type="dxa"/>
            <w:shd w:val="clear" w:color="000000" w:fill="FFFFFF"/>
            <w:noWrap/>
            <w:vAlign w:val="center"/>
            <w:hideMark/>
          </w:tcPr>
          <w:p w14:paraId="3D8DE51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6 502,50</w:t>
            </w:r>
          </w:p>
        </w:tc>
        <w:tc>
          <w:tcPr>
            <w:tcW w:w="857" w:type="dxa"/>
            <w:shd w:val="clear" w:color="000000" w:fill="FFFFFF"/>
            <w:noWrap/>
            <w:vAlign w:val="center"/>
            <w:hideMark/>
          </w:tcPr>
          <w:p w14:paraId="079B117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62FA58E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393158C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668,98</w:t>
            </w:r>
          </w:p>
        </w:tc>
        <w:tc>
          <w:tcPr>
            <w:tcW w:w="581" w:type="dxa"/>
            <w:shd w:val="clear" w:color="000000" w:fill="FFFFFF"/>
            <w:noWrap/>
            <w:vAlign w:val="center"/>
            <w:hideMark/>
          </w:tcPr>
          <w:p w14:paraId="3526BED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6 349,71</w:t>
            </w:r>
          </w:p>
        </w:tc>
        <w:tc>
          <w:tcPr>
            <w:tcW w:w="581" w:type="dxa"/>
            <w:shd w:val="clear" w:color="000000" w:fill="FFFFFF"/>
            <w:noWrap/>
            <w:vAlign w:val="center"/>
            <w:hideMark/>
          </w:tcPr>
          <w:p w14:paraId="2A7489C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391,07</w:t>
            </w:r>
          </w:p>
        </w:tc>
        <w:tc>
          <w:tcPr>
            <w:tcW w:w="581" w:type="dxa"/>
            <w:shd w:val="clear" w:color="000000" w:fill="FFFFFF"/>
            <w:noWrap/>
            <w:vAlign w:val="center"/>
            <w:hideMark/>
          </w:tcPr>
          <w:p w14:paraId="53D5CC2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4C0553C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036CA75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7A5C22C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3BAED6E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vAlign w:val="center"/>
            <w:hideMark/>
          </w:tcPr>
          <w:p w14:paraId="3D78299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2532AB">
              <w:rPr>
                <w:rFonts w:ascii="Times New Roman" w:eastAsia="Times New Roman" w:hAnsi="Times New Roman"/>
                <w:color w:val="FF0000"/>
                <w:spacing w:val="0"/>
                <w:sz w:val="16"/>
                <w:szCs w:val="16"/>
                <w:lang w:eastAsia="ru-RU"/>
              </w:rPr>
              <w:t> </w:t>
            </w:r>
          </w:p>
        </w:tc>
        <w:tc>
          <w:tcPr>
            <w:tcW w:w="481" w:type="dxa"/>
            <w:shd w:val="clear" w:color="000000" w:fill="FFFFFF"/>
            <w:noWrap/>
            <w:vAlign w:val="center"/>
            <w:hideMark/>
          </w:tcPr>
          <w:p w14:paraId="45DFC05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33E1F46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E6A4C3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EF9CAC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5FE5A33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7B43EA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8D4E1FE"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9EE85C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E8EAEC2"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2D31A4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64819636" w14:textId="77777777" w:rsidTr="00896360">
        <w:trPr>
          <w:trHeight w:val="20"/>
        </w:trPr>
        <w:tc>
          <w:tcPr>
            <w:tcW w:w="548" w:type="dxa"/>
            <w:shd w:val="clear" w:color="000000" w:fill="FFFFFF"/>
            <w:noWrap/>
            <w:vAlign w:val="center"/>
            <w:hideMark/>
          </w:tcPr>
          <w:p w14:paraId="65F1092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2.1.20</w:t>
            </w:r>
          </w:p>
        </w:tc>
        <w:tc>
          <w:tcPr>
            <w:tcW w:w="1103" w:type="dxa"/>
            <w:shd w:val="clear" w:color="000000" w:fill="FFFFFF"/>
            <w:vAlign w:val="center"/>
            <w:hideMark/>
          </w:tcPr>
          <w:p w14:paraId="6AF9A97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0,13 Гкал</w:t>
            </w:r>
            <w:r w:rsidRPr="002532AB">
              <w:rPr>
                <w:rFonts w:ascii="Times New Roman" w:eastAsia="Times New Roman" w:hAnsi="Times New Roman"/>
                <w:spacing w:val="0"/>
                <w:sz w:val="16"/>
                <w:szCs w:val="16"/>
                <w:lang w:eastAsia="ru-RU"/>
              </w:rPr>
              <w:br/>
              <w:t>(г.о. Сергиев-Посад, ул. Садовая, д. 10, пом.8 )</w:t>
            </w:r>
          </w:p>
        </w:tc>
        <w:tc>
          <w:tcPr>
            <w:tcW w:w="1078" w:type="dxa"/>
            <w:shd w:val="clear" w:color="000000" w:fill="FFFFFF"/>
            <w:vAlign w:val="center"/>
            <w:hideMark/>
          </w:tcPr>
          <w:p w14:paraId="06E7E55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Установка ТГУ</w:t>
            </w:r>
            <w:r w:rsidRPr="002532AB">
              <w:rPr>
                <w:rFonts w:ascii="Times New Roman" w:eastAsia="Times New Roman" w:hAnsi="Times New Roman"/>
                <w:spacing w:val="0"/>
                <w:sz w:val="16"/>
                <w:szCs w:val="16"/>
                <w:lang w:eastAsia="ru-RU"/>
              </w:rPr>
              <w:br/>
              <w:t xml:space="preserve">(г. Сергиев Посад, ул. Садовая, д. 10, пом.8) </w:t>
            </w:r>
          </w:p>
        </w:tc>
        <w:tc>
          <w:tcPr>
            <w:tcW w:w="1170" w:type="dxa"/>
            <w:shd w:val="clear" w:color="000000" w:fill="FFFFFF"/>
            <w:vAlign w:val="center"/>
            <w:hideMark/>
          </w:tcPr>
          <w:p w14:paraId="09563F0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 /</w:t>
            </w:r>
            <w:r w:rsidRPr="002532AB">
              <w:rPr>
                <w:rFonts w:ascii="Times New Roman" w:eastAsia="Times New Roman" w:hAnsi="Times New Roman"/>
                <w:spacing w:val="0"/>
                <w:sz w:val="16"/>
                <w:szCs w:val="16"/>
                <w:lang w:eastAsia="ru-RU"/>
              </w:rPr>
              <w:br/>
              <w:t>Диаметр; протяженность,</w:t>
            </w:r>
          </w:p>
        </w:tc>
        <w:tc>
          <w:tcPr>
            <w:tcW w:w="586" w:type="dxa"/>
            <w:shd w:val="clear" w:color="000000" w:fill="FFFFFF"/>
            <w:vAlign w:val="center"/>
            <w:hideMark/>
          </w:tcPr>
          <w:p w14:paraId="4CBBE1A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5ECBB64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481CA4F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0,129</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0DF2B75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33710D6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2024</w:t>
            </w:r>
          </w:p>
        </w:tc>
        <w:tc>
          <w:tcPr>
            <w:tcW w:w="743" w:type="dxa"/>
            <w:shd w:val="clear" w:color="000000" w:fill="FFFFFF"/>
            <w:noWrap/>
            <w:vAlign w:val="center"/>
            <w:hideMark/>
          </w:tcPr>
          <w:p w14:paraId="131BFF1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6 578,70</w:t>
            </w:r>
          </w:p>
        </w:tc>
        <w:tc>
          <w:tcPr>
            <w:tcW w:w="615" w:type="dxa"/>
            <w:shd w:val="clear" w:color="000000" w:fill="FFFFFF"/>
            <w:noWrap/>
            <w:vAlign w:val="center"/>
            <w:hideMark/>
          </w:tcPr>
          <w:p w14:paraId="3416B51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5 773,20</w:t>
            </w:r>
          </w:p>
        </w:tc>
        <w:tc>
          <w:tcPr>
            <w:tcW w:w="857" w:type="dxa"/>
            <w:shd w:val="clear" w:color="000000" w:fill="FFFFFF"/>
            <w:noWrap/>
            <w:vAlign w:val="center"/>
            <w:hideMark/>
          </w:tcPr>
          <w:p w14:paraId="662DAD4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015DAE6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01F75F1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593,95</w:t>
            </w:r>
          </w:p>
        </w:tc>
        <w:tc>
          <w:tcPr>
            <w:tcW w:w="581" w:type="dxa"/>
            <w:shd w:val="clear" w:color="000000" w:fill="FFFFFF"/>
            <w:noWrap/>
            <w:vAlign w:val="center"/>
            <w:hideMark/>
          </w:tcPr>
          <w:p w14:paraId="0A078A0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5 637,55</w:t>
            </w:r>
          </w:p>
        </w:tc>
        <w:tc>
          <w:tcPr>
            <w:tcW w:w="581" w:type="dxa"/>
            <w:shd w:val="clear" w:color="000000" w:fill="FFFFFF"/>
            <w:noWrap/>
            <w:vAlign w:val="center"/>
            <w:hideMark/>
          </w:tcPr>
          <w:p w14:paraId="5E4765B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347,21</w:t>
            </w:r>
          </w:p>
        </w:tc>
        <w:tc>
          <w:tcPr>
            <w:tcW w:w="581" w:type="dxa"/>
            <w:shd w:val="clear" w:color="000000" w:fill="FFFFFF"/>
            <w:noWrap/>
            <w:vAlign w:val="center"/>
            <w:hideMark/>
          </w:tcPr>
          <w:p w14:paraId="7415813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80A8E5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48029EF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2798D54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2D3AC81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vAlign w:val="center"/>
            <w:hideMark/>
          </w:tcPr>
          <w:p w14:paraId="431A857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2532AB">
              <w:rPr>
                <w:rFonts w:ascii="Times New Roman" w:eastAsia="Times New Roman" w:hAnsi="Times New Roman"/>
                <w:color w:val="FF0000"/>
                <w:spacing w:val="0"/>
                <w:sz w:val="16"/>
                <w:szCs w:val="16"/>
                <w:lang w:eastAsia="ru-RU"/>
              </w:rPr>
              <w:t> </w:t>
            </w:r>
          </w:p>
        </w:tc>
        <w:tc>
          <w:tcPr>
            <w:tcW w:w="481" w:type="dxa"/>
            <w:shd w:val="clear" w:color="000000" w:fill="FFFFFF"/>
            <w:noWrap/>
            <w:vAlign w:val="center"/>
            <w:hideMark/>
          </w:tcPr>
          <w:p w14:paraId="6B7E72F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D0DD7B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71A04F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C3D3E16"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483C1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D9CD6F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4EE6EB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A1AE8F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567BD91"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7E0574B"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7E4AC7C8" w14:textId="77777777" w:rsidTr="00896360">
        <w:trPr>
          <w:trHeight w:val="20"/>
        </w:trPr>
        <w:tc>
          <w:tcPr>
            <w:tcW w:w="548" w:type="dxa"/>
            <w:shd w:val="clear" w:color="000000" w:fill="FFFFFF"/>
            <w:noWrap/>
            <w:vAlign w:val="center"/>
            <w:hideMark/>
          </w:tcPr>
          <w:p w14:paraId="5A6C77C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2.1.21</w:t>
            </w:r>
          </w:p>
        </w:tc>
        <w:tc>
          <w:tcPr>
            <w:tcW w:w="1103" w:type="dxa"/>
            <w:shd w:val="clear" w:color="000000" w:fill="FFFFFF"/>
            <w:vAlign w:val="center"/>
            <w:hideMark/>
          </w:tcPr>
          <w:p w14:paraId="0E3BBED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ТГУ мощностью 0,13 Гкал</w:t>
            </w:r>
            <w:r w:rsidRPr="002532AB">
              <w:rPr>
                <w:rFonts w:ascii="Times New Roman" w:eastAsia="Times New Roman" w:hAnsi="Times New Roman"/>
                <w:spacing w:val="0"/>
                <w:sz w:val="16"/>
                <w:szCs w:val="16"/>
                <w:lang w:eastAsia="ru-RU"/>
              </w:rPr>
              <w:br/>
              <w:t>(д. Наугольное, 1)</w:t>
            </w:r>
          </w:p>
        </w:tc>
        <w:tc>
          <w:tcPr>
            <w:tcW w:w="1078" w:type="dxa"/>
            <w:shd w:val="clear" w:color="000000" w:fill="FFFFFF"/>
            <w:vAlign w:val="center"/>
            <w:hideMark/>
          </w:tcPr>
          <w:p w14:paraId="25145A9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Установка ТГУ </w:t>
            </w:r>
            <w:r w:rsidRPr="002532AB">
              <w:rPr>
                <w:rFonts w:ascii="Times New Roman" w:eastAsia="Times New Roman" w:hAnsi="Times New Roman"/>
                <w:spacing w:val="0"/>
                <w:sz w:val="16"/>
                <w:szCs w:val="16"/>
                <w:lang w:eastAsia="ru-RU"/>
              </w:rPr>
              <w:br/>
              <w:t>(г.о. Сергиев-Посад, д. Наугольное, 1)</w:t>
            </w:r>
          </w:p>
        </w:tc>
        <w:tc>
          <w:tcPr>
            <w:tcW w:w="1170" w:type="dxa"/>
            <w:shd w:val="clear" w:color="000000" w:fill="FFFFFF"/>
            <w:vAlign w:val="center"/>
            <w:hideMark/>
          </w:tcPr>
          <w:p w14:paraId="18E4976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 /</w:t>
            </w:r>
            <w:r w:rsidRPr="002532AB">
              <w:rPr>
                <w:rFonts w:ascii="Times New Roman" w:eastAsia="Times New Roman" w:hAnsi="Times New Roman"/>
                <w:spacing w:val="0"/>
                <w:sz w:val="16"/>
                <w:szCs w:val="16"/>
                <w:lang w:eastAsia="ru-RU"/>
              </w:rPr>
              <w:br/>
              <w:t>Диаметр; протяженность,</w:t>
            </w:r>
          </w:p>
        </w:tc>
        <w:tc>
          <w:tcPr>
            <w:tcW w:w="586" w:type="dxa"/>
            <w:shd w:val="clear" w:color="000000" w:fill="FFFFFF"/>
            <w:vAlign w:val="center"/>
            <w:hideMark/>
          </w:tcPr>
          <w:p w14:paraId="1490C22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107612F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1CC14BD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0,129</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3E86677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453C389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2024</w:t>
            </w:r>
          </w:p>
        </w:tc>
        <w:tc>
          <w:tcPr>
            <w:tcW w:w="743" w:type="dxa"/>
            <w:shd w:val="clear" w:color="000000" w:fill="FFFFFF"/>
            <w:noWrap/>
            <w:vAlign w:val="center"/>
            <w:hideMark/>
          </w:tcPr>
          <w:p w14:paraId="3252E19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6 578,70</w:t>
            </w:r>
          </w:p>
        </w:tc>
        <w:tc>
          <w:tcPr>
            <w:tcW w:w="615" w:type="dxa"/>
            <w:shd w:val="clear" w:color="000000" w:fill="FFFFFF"/>
            <w:noWrap/>
            <w:vAlign w:val="center"/>
            <w:hideMark/>
          </w:tcPr>
          <w:p w14:paraId="30A4A88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5 773,20</w:t>
            </w:r>
          </w:p>
        </w:tc>
        <w:tc>
          <w:tcPr>
            <w:tcW w:w="857" w:type="dxa"/>
            <w:shd w:val="clear" w:color="000000" w:fill="FFFFFF"/>
            <w:noWrap/>
            <w:vAlign w:val="center"/>
            <w:hideMark/>
          </w:tcPr>
          <w:p w14:paraId="37E1507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59D93C9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7DF5AE9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593,95</w:t>
            </w:r>
          </w:p>
        </w:tc>
        <w:tc>
          <w:tcPr>
            <w:tcW w:w="581" w:type="dxa"/>
            <w:shd w:val="clear" w:color="000000" w:fill="FFFFFF"/>
            <w:noWrap/>
            <w:vAlign w:val="center"/>
            <w:hideMark/>
          </w:tcPr>
          <w:p w14:paraId="5537B2D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5 637,55</w:t>
            </w:r>
          </w:p>
        </w:tc>
        <w:tc>
          <w:tcPr>
            <w:tcW w:w="581" w:type="dxa"/>
            <w:shd w:val="clear" w:color="000000" w:fill="FFFFFF"/>
            <w:noWrap/>
            <w:vAlign w:val="center"/>
            <w:hideMark/>
          </w:tcPr>
          <w:p w14:paraId="54D5CA9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347,21</w:t>
            </w:r>
          </w:p>
        </w:tc>
        <w:tc>
          <w:tcPr>
            <w:tcW w:w="581" w:type="dxa"/>
            <w:shd w:val="clear" w:color="000000" w:fill="FFFFFF"/>
            <w:noWrap/>
            <w:vAlign w:val="center"/>
            <w:hideMark/>
          </w:tcPr>
          <w:p w14:paraId="28C9B17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5CA9D4F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A5B93B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263ED61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481" w:type="dxa"/>
            <w:shd w:val="clear" w:color="000000" w:fill="FFFFFF"/>
            <w:noWrap/>
            <w:vAlign w:val="center"/>
            <w:hideMark/>
          </w:tcPr>
          <w:p w14:paraId="53A7AE2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481" w:type="dxa"/>
            <w:shd w:val="clear" w:color="000000" w:fill="FFFFFF"/>
            <w:vAlign w:val="center"/>
            <w:hideMark/>
          </w:tcPr>
          <w:p w14:paraId="62D210A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2532AB">
              <w:rPr>
                <w:rFonts w:ascii="Times New Roman" w:eastAsia="Times New Roman" w:hAnsi="Times New Roman"/>
                <w:color w:val="FF0000"/>
                <w:spacing w:val="0"/>
                <w:sz w:val="16"/>
                <w:szCs w:val="16"/>
                <w:lang w:eastAsia="ru-RU"/>
              </w:rPr>
              <w:t> </w:t>
            </w:r>
          </w:p>
        </w:tc>
        <w:tc>
          <w:tcPr>
            <w:tcW w:w="481" w:type="dxa"/>
            <w:shd w:val="clear" w:color="000000" w:fill="FFFFFF"/>
            <w:noWrap/>
            <w:vAlign w:val="center"/>
            <w:hideMark/>
          </w:tcPr>
          <w:p w14:paraId="2FD5866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D91C59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4C55A66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CDD2C3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BF4E97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DACF3F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F170E2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286274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F9DFBCD"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AD1D0F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4EB326DE" w14:textId="77777777" w:rsidTr="00896360">
        <w:trPr>
          <w:trHeight w:val="20"/>
        </w:trPr>
        <w:tc>
          <w:tcPr>
            <w:tcW w:w="548" w:type="dxa"/>
            <w:shd w:val="clear" w:color="000000" w:fill="FFFFFF"/>
            <w:noWrap/>
            <w:vAlign w:val="center"/>
            <w:hideMark/>
          </w:tcPr>
          <w:p w14:paraId="15DF300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2.1.28</w:t>
            </w:r>
          </w:p>
        </w:tc>
        <w:tc>
          <w:tcPr>
            <w:tcW w:w="1103" w:type="dxa"/>
            <w:shd w:val="clear" w:color="000000" w:fill="FFFFFF"/>
            <w:vAlign w:val="center"/>
            <w:hideMark/>
          </w:tcPr>
          <w:p w14:paraId="2E41630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тепловой сети с установкой 2 ТГУ мощностью 0,13 Гкал</w:t>
            </w:r>
            <w:r w:rsidRPr="002532AB">
              <w:rPr>
                <w:rFonts w:ascii="Times New Roman" w:eastAsia="Times New Roman" w:hAnsi="Times New Roman"/>
                <w:spacing w:val="0"/>
                <w:sz w:val="16"/>
                <w:szCs w:val="16"/>
                <w:lang w:eastAsia="ru-RU"/>
              </w:rPr>
              <w:br/>
              <w:t>( г. о. Сергиев-Посад, п.Глинково)</w:t>
            </w:r>
          </w:p>
        </w:tc>
        <w:tc>
          <w:tcPr>
            <w:tcW w:w="1078" w:type="dxa"/>
            <w:shd w:val="clear" w:color="000000" w:fill="FFFFFF"/>
            <w:vAlign w:val="center"/>
            <w:hideMark/>
          </w:tcPr>
          <w:p w14:paraId="1D806354"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Строительство 2 ТГУ. Отказ от эксплуатации 1,1 км участка ТС.</w:t>
            </w:r>
            <w:r w:rsidRPr="002532AB">
              <w:rPr>
                <w:rFonts w:ascii="Times New Roman" w:eastAsia="Times New Roman" w:hAnsi="Times New Roman"/>
                <w:spacing w:val="0"/>
                <w:sz w:val="16"/>
                <w:szCs w:val="16"/>
                <w:lang w:eastAsia="ru-RU"/>
              </w:rPr>
              <w:br/>
              <w:t>( г. о. Сергиев-Посад, п.Глинково)</w:t>
            </w:r>
          </w:p>
        </w:tc>
        <w:tc>
          <w:tcPr>
            <w:tcW w:w="1170" w:type="dxa"/>
            <w:shd w:val="clear" w:color="000000" w:fill="FFFFFF"/>
            <w:vAlign w:val="center"/>
            <w:hideMark/>
          </w:tcPr>
          <w:p w14:paraId="616F3CF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мощность /</w:t>
            </w:r>
            <w:r w:rsidRPr="002532AB">
              <w:rPr>
                <w:rFonts w:ascii="Times New Roman" w:eastAsia="Times New Roman" w:hAnsi="Times New Roman"/>
                <w:spacing w:val="0"/>
                <w:sz w:val="16"/>
                <w:szCs w:val="16"/>
                <w:lang w:eastAsia="ru-RU"/>
              </w:rPr>
              <w:br/>
              <w:t>Диаметр; протяженность,</w:t>
            </w:r>
          </w:p>
        </w:tc>
        <w:tc>
          <w:tcPr>
            <w:tcW w:w="586" w:type="dxa"/>
            <w:shd w:val="clear" w:color="000000" w:fill="FFFFFF"/>
            <w:vAlign w:val="center"/>
            <w:hideMark/>
          </w:tcPr>
          <w:p w14:paraId="0381E8EF"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Гкал/ч /</w:t>
            </w:r>
            <w:r w:rsidRPr="002532AB">
              <w:rPr>
                <w:rFonts w:ascii="Times New Roman" w:eastAsia="Times New Roman" w:hAnsi="Times New Roman"/>
                <w:spacing w:val="0"/>
                <w:sz w:val="16"/>
                <w:szCs w:val="16"/>
                <w:lang w:eastAsia="ru-RU"/>
              </w:rPr>
              <w:br/>
              <w:t>мм,           м.п</w:t>
            </w:r>
          </w:p>
        </w:tc>
        <w:tc>
          <w:tcPr>
            <w:tcW w:w="1017" w:type="dxa"/>
            <w:shd w:val="clear" w:color="000000" w:fill="FFFFFF"/>
            <w:vAlign w:val="center"/>
            <w:hideMark/>
          </w:tcPr>
          <w:p w14:paraId="29D1C43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xml:space="preserve">                                                                            -   </w:t>
            </w:r>
          </w:p>
        </w:tc>
        <w:tc>
          <w:tcPr>
            <w:tcW w:w="1017" w:type="dxa"/>
            <w:shd w:val="clear" w:color="000000" w:fill="FFFFFF"/>
            <w:vAlign w:val="center"/>
            <w:hideMark/>
          </w:tcPr>
          <w:p w14:paraId="6F61059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0,7</w:t>
            </w:r>
            <w:r w:rsidRPr="002532AB">
              <w:rPr>
                <w:rFonts w:ascii="Times New Roman" w:eastAsia="Times New Roman" w:hAnsi="Times New Roman"/>
                <w:spacing w:val="0"/>
                <w:sz w:val="16"/>
                <w:szCs w:val="16"/>
                <w:lang w:eastAsia="ru-RU"/>
              </w:rPr>
              <w:br/>
              <w:t>2D=76, L=10</w:t>
            </w:r>
          </w:p>
        </w:tc>
        <w:tc>
          <w:tcPr>
            <w:tcW w:w="1017" w:type="dxa"/>
            <w:shd w:val="clear" w:color="000000" w:fill="FFFFFF"/>
            <w:noWrap/>
            <w:vAlign w:val="center"/>
            <w:hideMark/>
          </w:tcPr>
          <w:p w14:paraId="7821222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2022</w:t>
            </w:r>
          </w:p>
        </w:tc>
        <w:tc>
          <w:tcPr>
            <w:tcW w:w="1017" w:type="dxa"/>
            <w:shd w:val="clear" w:color="000000" w:fill="FFFFFF"/>
            <w:noWrap/>
            <w:vAlign w:val="center"/>
            <w:hideMark/>
          </w:tcPr>
          <w:p w14:paraId="2A278B4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2026</w:t>
            </w:r>
          </w:p>
        </w:tc>
        <w:tc>
          <w:tcPr>
            <w:tcW w:w="743" w:type="dxa"/>
            <w:shd w:val="clear" w:color="000000" w:fill="FFFFFF"/>
            <w:noWrap/>
            <w:vAlign w:val="center"/>
            <w:hideMark/>
          </w:tcPr>
          <w:p w14:paraId="4A1718A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15 958,68</w:t>
            </w:r>
          </w:p>
        </w:tc>
        <w:tc>
          <w:tcPr>
            <w:tcW w:w="615" w:type="dxa"/>
            <w:shd w:val="clear" w:color="000000" w:fill="FFFFFF"/>
            <w:noWrap/>
            <w:vAlign w:val="center"/>
            <w:hideMark/>
          </w:tcPr>
          <w:p w14:paraId="7319B42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13 902,60</w:t>
            </w:r>
          </w:p>
        </w:tc>
        <w:tc>
          <w:tcPr>
            <w:tcW w:w="857" w:type="dxa"/>
            <w:shd w:val="clear" w:color="000000" w:fill="FFFFFF"/>
            <w:noWrap/>
            <w:vAlign w:val="center"/>
            <w:hideMark/>
          </w:tcPr>
          <w:p w14:paraId="3C21352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w:t>
            </w:r>
          </w:p>
        </w:tc>
        <w:tc>
          <w:tcPr>
            <w:tcW w:w="1026" w:type="dxa"/>
            <w:shd w:val="clear" w:color="000000" w:fill="FFFFFF"/>
            <w:noWrap/>
            <w:vAlign w:val="center"/>
            <w:hideMark/>
          </w:tcPr>
          <w:p w14:paraId="6101E6A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581" w:type="dxa"/>
            <w:shd w:val="clear" w:color="000000" w:fill="FFFFFF"/>
            <w:noWrap/>
            <w:vAlign w:val="center"/>
            <w:hideMark/>
          </w:tcPr>
          <w:p w14:paraId="20FB40D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1 430,30</w:t>
            </w:r>
          </w:p>
        </w:tc>
        <w:tc>
          <w:tcPr>
            <w:tcW w:w="581" w:type="dxa"/>
            <w:shd w:val="clear" w:color="000000" w:fill="FFFFFF"/>
            <w:noWrap/>
            <w:vAlign w:val="center"/>
            <w:hideMark/>
          </w:tcPr>
          <w:p w14:paraId="61F2F7E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411C5E0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0,00</w:t>
            </w:r>
          </w:p>
        </w:tc>
        <w:tc>
          <w:tcPr>
            <w:tcW w:w="581" w:type="dxa"/>
            <w:shd w:val="clear" w:color="000000" w:fill="FFFFFF"/>
            <w:noWrap/>
            <w:vAlign w:val="center"/>
            <w:hideMark/>
          </w:tcPr>
          <w:p w14:paraId="78505D4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7 525,06</w:t>
            </w:r>
          </w:p>
        </w:tc>
        <w:tc>
          <w:tcPr>
            <w:tcW w:w="581" w:type="dxa"/>
            <w:shd w:val="clear" w:color="000000" w:fill="FFFFFF"/>
            <w:noWrap/>
            <w:vAlign w:val="center"/>
            <w:hideMark/>
          </w:tcPr>
          <w:p w14:paraId="3E18519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7 003,32</w:t>
            </w:r>
          </w:p>
        </w:tc>
        <w:tc>
          <w:tcPr>
            <w:tcW w:w="581" w:type="dxa"/>
            <w:shd w:val="clear" w:color="000000" w:fill="FFFFFF"/>
            <w:noWrap/>
            <w:vAlign w:val="center"/>
            <w:hideMark/>
          </w:tcPr>
          <w:p w14:paraId="45FF59E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noWrap/>
            <w:vAlign w:val="center"/>
            <w:hideMark/>
          </w:tcPr>
          <w:p w14:paraId="7028243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noWrap/>
            <w:vAlign w:val="center"/>
            <w:hideMark/>
          </w:tcPr>
          <w:p w14:paraId="4F03430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6"/>
                <w:szCs w:val="16"/>
                <w:lang w:eastAsia="ru-RU"/>
              </w:rPr>
            </w:pPr>
            <w:r w:rsidRPr="002532AB">
              <w:rPr>
                <w:rFonts w:ascii="Times New Roman" w:eastAsia="Times New Roman" w:hAnsi="Times New Roman"/>
                <w:spacing w:val="0"/>
                <w:sz w:val="16"/>
                <w:szCs w:val="16"/>
                <w:lang w:eastAsia="ru-RU"/>
              </w:rPr>
              <w:t> </w:t>
            </w:r>
          </w:p>
        </w:tc>
        <w:tc>
          <w:tcPr>
            <w:tcW w:w="481" w:type="dxa"/>
            <w:shd w:val="clear" w:color="000000" w:fill="FFFFFF"/>
            <w:vAlign w:val="center"/>
            <w:hideMark/>
          </w:tcPr>
          <w:p w14:paraId="4B2E472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FF0000"/>
                <w:spacing w:val="0"/>
                <w:sz w:val="16"/>
                <w:szCs w:val="16"/>
                <w:lang w:eastAsia="ru-RU"/>
              </w:rPr>
            </w:pPr>
            <w:r w:rsidRPr="002532AB">
              <w:rPr>
                <w:rFonts w:ascii="Times New Roman" w:eastAsia="Times New Roman" w:hAnsi="Times New Roman"/>
                <w:color w:val="FF0000"/>
                <w:spacing w:val="0"/>
                <w:sz w:val="16"/>
                <w:szCs w:val="16"/>
                <w:lang w:eastAsia="ru-RU"/>
              </w:rPr>
              <w:t> </w:t>
            </w:r>
          </w:p>
        </w:tc>
        <w:tc>
          <w:tcPr>
            <w:tcW w:w="481" w:type="dxa"/>
            <w:shd w:val="clear" w:color="000000" w:fill="FFFFFF"/>
            <w:noWrap/>
            <w:vAlign w:val="center"/>
            <w:hideMark/>
          </w:tcPr>
          <w:p w14:paraId="496D133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887E419"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1046843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C4B6355"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32EB1E8"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16BFF33"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072A335A"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7900C5C7"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2DB06B70"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c>
          <w:tcPr>
            <w:tcW w:w="481" w:type="dxa"/>
            <w:shd w:val="clear" w:color="000000" w:fill="FFFFFF"/>
            <w:noWrap/>
            <w:vAlign w:val="center"/>
            <w:hideMark/>
          </w:tcPr>
          <w:p w14:paraId="6416832C" w14:textId="77777777" w:rsidR="002532AB" w:rsidRPr="002532AB" w:rsidRDefault="002532AB" w:rsidP="002532AB">
            <w:pPr>
              <w:widowControl/>
              <w:adjustRightInd/>
              <w:spacing w:before="0" w:after="0"/>
              <w:ind w:firstLine="0"/>
              <w:jc w:val="left"/>
              <w:textAlignment w:val="auto"/>
              <w:rPr>
                <w:rFonts w:ascii="Times New Roman" w:eastAsia="Times New Roman" w:hAnsi="Times New Roman"/>
                <w:color w:val="000000"/>
                <w:spacing w:val="0"/>
                <w:sz w:val="16"/>
                <w:szCs w:val="16"/>
                <w:lang w:eastAsia="ru-RU"/>
              </w:rPr>
            </w:pPr>
            <w:r w:rsidRPr="002532AB">
              <w:rPr>
                <w:rFonts w:ascii="Times New Roman" w:eastAsia="Times New Roman" w:hAnsi="Times New Roman"/>
                <w:color w:val="000000"/>
                <w:spacing w:val="0"/>
                <w:sz w:val="16"/>
                <w:szCs w:val="16"/>
                <w:lang w:eastAsia="ru-RU"/>
              </w:rPr>
              <w:t> </w:t>
            </w:r>
          </w:p>
        </w:tc>
      </w:tr>
      <w:tr w:rsidR="002532AB" w:rsidRPr="002532AB" w14:paraId="6564BF16" w14:textId="77777777" w:rsidTr="00896360">
        <w:trPr>
          <w:trHeight w:val="20"/>
        </w:trPr>
        <w:tc>
          <w:tcPr>
            <w:tcW w:w="8553" w:type="dxa"/>
            <w:gridSpan w:val="9"/>
            <w:shd w:val="clear" w:color="000000" w:fill="FFFFFF"/>
            <w:noWrap/>
            <w:vAlign w:val="center"/>
            <w:hideMark/>
          </w:tcPr>
          <w:p w14:paraId="49E70477"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Итого</w:t>
            </w:r>
          </w:p>
        </w:tc>
        <w:tc>
          <w:tcPr>
            <w:tcW w:w="743" w:type="dxa"/>
            <w:shd w:val="clear" w:color="000000" w:fill="FFFFFF"/>
            <w:noWrap/>
            <w:vAlign w:val="center"/>
            <w:hideMark/>
          </w:tcPr>
          <w:p w14:paraId="3EA31FB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86 815,47</w:t>
            </w:r>
          </w:p>
        </w:tc>
        <w:tc>
          <w:tcPr>
            <w:tcW w:w="615" w:type="dxa"/>
            <w:shd w:val="clear" w:color="000000" w:fill="FFFFFF"/>
            <w:noWrap/>
            <w:vAlign w:val="center"/>
            <w:hideMark/>
          </w:tcPr>
          <w:p w14:paraId="1303E10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72 207,68</w:t>
            </w:r>
          </w:p>
        </w:tc>
        <w:tc>
          <w:tcPr>
            <w:tcW w:w="857" w:type="dxa"/>
            <w:shd w:val="clear" w:color="000000" w:fill="FFFFFF"/>
            <w:noWrap/>
            <w:vAlign w:val="center"/>
            <w:hideMark/>
          </w:tcPr>
          <w:p w14:paraId="16DCC2E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1026" w:type="dxa"/>
            <w:shd w:val="clear" w:color="000000" w:fill="FFFFFF"/>
            <w:noWrap/>
            <w:vAlign w:val="center"/>
            <w:hideMark/>
          </w:tcPr>
          <w:p w14:paraId="2E2EE1D4"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581" w:type="dxa"/>
            <w:shd w:val="clear" w:color="000000" w:fill="FFFFFF"/>
            <w:noWrap/>
            <w:vAlign w:val="center"/>
            <w:hideMark/>
          </w:tcPr>
          <w:p w14:paraId="579A52C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7 428,73</w:t>
            </w:r>
          </w:p>
        </w:tc>
        <w:tc>
          <w:tcPr>
            <w:tcW w:w="581" w:type="dxa"/>
            <w:shd w:val="clear" w:color="000000" w:fill="FFFFFF"/>
            <w:noWrap/>
            <w:vAlign w:val="center"/>
            <w:hideMark/>
          </w:tcPr>
          <w:p w14:paraId="5666E1E1"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28 190,72</w:t>
            </w:r>
          </w:p>
        </w:tc>
        <w:tc>
          <w:tcPr>
            <w:tcW w:w="581" w:type="dxa"/>
            <w:shd w:val="clear" w:color="000000" w:fill="FFFFFF"/>
            <w:noWrap/>
            <w:vAlign w:val="center"/>
            <w:hideMark/>
          </w:tcPr>
          <w:p w14:paraId="43F44E0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1 736,22</w:t>
            </w:r>
          </w:p>
        </w:tc>
        <w:tc>
          <w:tcPr>
            <w:tcW w:w="581" w:type="dxa"/>
            <w:shd w:val="clear" w:color="000000" w:fill="FFFFFF"/>
            <w:noWrap/>
            <w:vAlign w:val="center"/>
            <w:hideMark/>
          </w:tcPr>
          <w:p w14:paraId="0E633659"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7 525,06</w:t>
            </w:r>
          </w:p>
        </w:tc>
        <w:tc>
          <w:tcPr>
            <w:tcW w:w="581" w:type="dxa"/>
            <w:shd w:val="clear" w:color="000000" w:fill="FFFFFF"/>
            <w:noWrap/>
            <w:vAlign w:val="center"/>
            <w:hideMark/>
          </w:tcPr>
          <w:p w14:paraId="0F289DD8"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7 003,32</w:t>
            </w:r>
          </w:p>
        </w:tc>
        <w:tc>
          <w:tcPr>
            <w:tcW w:w="581" w:type="dxa"/>
            <w:shd w:val="clear" w:color="000000" w:fill="FFFFFF"/>
            <w:noWrap/>
            <w:vAlign w:val="center"/>
            <w:hideMark/>
          </w:tcPr>
          <w:p w14:paraId="243C331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34 931,42</w:t>
            </w:r>
          </w:p>
        </w:tc>
        <w:tc>
          <w:tcPr>
            <w:tcW w:w="481" w:type="dxa"/>
            <w:shd w:val="clear" w:color="000000" w:fill="FFFFFF"/>
            <w:noWrap/>
            <w:vAlign w:val="center"/>
            <w:hideMark/>
          </w:tcPr>
          <w:p w14:paraId="34801DF2"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32098FA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33D9B39E"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41CC911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5FE6C6EA"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3369FB9D"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03E69280"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3F8EF185"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69D45DE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13240213"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6770567C"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5BB2CD1B"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c>
          <w:tcPr>
            <w:tcW w:w="481" w:type="dxa"/>
            <w:shd w:val="clear" w:color="000000" w:fill="FFFFFF"/>
            <w:noWrap/>
            <w:vAlign w:val="center"/>
            <w:hideMark/>
          </w:tcPr>
          <w:p w14:paraId="75735A86" w14:textId="77777777" w:rsidR="002532AB" w:rsidRPr="002532AB" w:rsidRDefault="002532AB" w:rsidP="002532AB">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2532AB">
              <w:rPr>
                <w:rFonts w:ascii="Times New Roman" w:eastAsia="Times New Roman" w:hAnsi="Times New Roman"/>
                <w:spacing w:val="0"/>
                <w:sz w:val="14"/>
                <w:szCs w:val="14"/>
                <w:lang w:eastAsia="ru-RU"/>
              </w:rPr>
              <w:t>0,00</w:t>
            </w:r>
          </w:p>
        </w:tc>
      </w:tr>
    </w:tbl>
    <w:p w14:paraId="7FE750C8" w14:textId="3262BB7F" w:rsidR="005942A5" w:rsidRPr="005942A5" w:rsidRDefault="005942A5" w:rsidP="005942A5">
      <w:pPr>
        <w:keepNext/>
        <w:keepLines/>
        <w:widowControl/>
        <w:adjustRightInd/>
        <w:spacing w:before="0" w:after="200"/>
        <w:textAlignment w:val="auto"/>
        <w:rPr>
          <w:rFonts w:ascii="Times New Roman" w:eastAsia="Times New Roman" w:hAnsi="Times New Roman"/>
          <w:b/>
          <w:spacing w:val="0"/>
          <w:sz w:val="24"/>
          <w:szCs w:val="24"/>
          <w:lang w:eastAsia="ru-RU"/>
        </w:rPr>
      </w:pPr>
      <w:r w:rsidRPr="005942A5">
        <w:rPr>
          <w:rFonts w:ascii="Times New Roman" w:eastAsia="Times New Roman" w:hAnsi="Times New Roman"/>
          <w:b/>
          <w:spacing w:val="0"/>
          <w:sz w:val="24"/>
          <w:szCs w:val="24"/>
          <w:lang w:eastAsia="ru-RU"/>
        </w:rPr>
        <w:lastRenderedPageBreak/>
        <w:t xml:space="preserve">Таблица </w:t>
      </w:r>
      <w:r w:rsidR="00FF1A85">
        <w:rPr>
          <w:rFonts w:ascii="Times New Roman" w:eastAsia="Times New Roman" w:hAnsi="Times New Roman"/>
          <w:b/>
          <w:spacing w:val="0"/>
          <w:sz w:val="24"/>
          <w:szCs w:val="24"/>
          <w:lang w:eastAsia="ru-RU"/>
        </w:rPr>
        <w:t>2</w:t>
      </w:r>
      <w:r w:rsidRPr="005942A5">
        <w:rPr>
          <w:rFonts w:ascii="Times New Roman" w:eastAsia="Times New Roman" w:hAnsi="Times New Roman"/>
          <w:b/>
          <w:spacing w:val="0"/>
          <w:sz w:val="24"/>
          <w:szCs w:val="24"/>
          <w:lang w:eastAsia="ru-RU"/>
        </w:rPr>
        <w:t>-</w:t>
      </w:r>
      <w:r w:rsidR="007E553D">
        <w:rPr>
          <w:rFonts w:ascii="Times New Roman" w:eastAsia="Times New Roman" w:hAnsi="Times New Roman"/>
          <w:b/>
          <w:spacing w:val="0"/>
          <w:sz w:val="24"/>
          <w:szCs w:val="24"/>
          <w:lang w:eastAsia="ru-RU"/>
        </w:rPr>
        <w:t>4</w:t>
      </w:r>
      <w:r w:rsidRPr="005942A5">
        <w:rPr>
          <w:rFonts w:ascii="Times New Roman" w:eastAsia="Times New Roman" w:hAnsi="Times New Roman"/>
          <w:b/>
          <w:spacing w:val="0"/>
          <w:sz w:val="24"/>
          <w:szCs w:val="24"/>
          <w:lang w:eastAsia="ru-RU"/>
        </w:rPr>
        <w:t xml:space="preserve"> - </w:t>
      </w:r>
      <w:r w:rsidRPr="005942A5">
        <w:rPr>
          <w:rFonts w:ascii="Times New Roman" w:eastAsia="Calibri" w:hAnsi="Times New Roman"/>
          <w:b/>
          <w:spacing w:val="0"/>
          <w:sz w:val="24"/>
          <w:szCs w:val="24"/>
          <w:lang w:eastAsia="ru-RU"/>
        </w:rPr>
        <w:t>Состав группы проектов № 5</w:t>
      </w:r>
      <w:r w:rsidR="007E553D">
        <w:rPr>
          <w:rFonts w:ascii="Times New Roman" w:eastAsia="Calibri" w:hAnsi="Times New Roman"/>
          <w:b/>
          <w:spacing w:val="0"/>
          <w:sz w:val="24"/>
          <w:szCs w:val="24"/>
          <w:lang w:eastAsia="ru-RU"/>
        </w:rPr>
        <w:t>В</w:t>
      </w:r>
    </w:p>
    <w:tbl>
      <w:tblPr>
        <w:tblW w:w="5000" w:type="pct"/>
        <w:tblLook w:val="0000" w:firstRow="0" w:lastRow="0" w:firstColumn="0" w:lastColumn="0" w:noHBand="0" w:noVBand="0"/>
      </w:tblPr>
      <w:tblGrid>
        <w:gridCol w:w="761"/>
        <w:gridCol w:w="1563"/>
        <w:gridCol w:w="1919"/>
        <w:gridCol w:w="1636"/>
        <w:gridCol w:w="1666"/>
        <w:gridCol w:w="1688"/>
        <w:gridCol w:w="2035"/>
        <w:gridCol w:w="1369"/>
        <w:gridCol w:w="1225"/>
        <w:gridCol w:w="1270"/>
        <w:gridCol w:w="1526"/>
        <w:gridCol w:w="1320"/>
        <w:gridCol w:w="1476"/>
        <w:gridCol w:w="1320"/>
        <w:gridCol w:w="1320"/>
      </w:tblGrid>
      <w:tr w:rsidR="005942A5" w:rsidRPr="005942A5" w14:paraId="204AB5E5" w14:textId="77777777" w:rsidTr="00896360">
        <w:trPr>
          <w:trHeight w:val="20"/>
          <w:tblHeader/>
        </w:trPr>
        <w:tc>
          <w:tcPr>
            <w:tcW w:w="241" w:type="pct"/>
            <w:tcBorders>
              <w:top w:val="single" w:sz="6" w:space="0" w:color="auto"/>
              <w:left w:val="single" w:sz="6" w:space="0" w:color="auto"/>
              <w:bottom w:val="single" w:sz="6" w:space="0" w:color="auto"/>
              <w:right w:val="single" w:sz="6" w:space="0" w:color="auto"/>
            </w:tcBorders>
            <w:vAlign w:val="center"/>
          </w:tcPr>
          <w:p w14:paraId="681303B0"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 п/п</w:t>
            </w:r>
          </w:p>
        </w:tc>
        <w:tc>
          <w:tcPr>
            <w:tcW w:w="433" w:type="pct"/>
            <w:tcBorders>
              <w:top w:val="single" w:sz="6" w:space="0" w:color="auto"/>
              <w:left w:val="single" w:sz="6" w:space="0" w:color="auto"/>
              <w:bottom w:val="single" w:sz="6" w:space="0" w:color="auto"/>
              <w:right w:val="single" w:sz="6" w:space="0" w:color="auto"/>
            </w:tcBorders>
            <w:vAlign w:val="center"/>
          </w:tcPr>
          <w:p w14:paraId="3C815AAB"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Участок</w:t>
            </w:r>
          </w:p>
        </w:tc>
        <w:tc>
          <w:tcPr>
            <w:tcW w:w="508" w:type="pct"/>
            <w:tcBorders>
              <w:top w:val="single" w:sz="6" w:space="0" w:color="auto"/>
              <w:left w:val="single" w:sz="6" w:space="0" w:color="auto"/>
              <w:bottom w:val="single" w:sz="6" w:space="0" w:color="auto"/>
              <w:right w:val="single" w:sz="6" w:space="0" w:color="auto"/>
            </w:tcBorders>
            <w:vAlign w:val="center"/>
          </w:tcPr>
          <w:p w14:paraId="498022E5"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Принадлежность к источнику</w:t>
            </w:r>
          </w:p>
        </w:tc>
        <w:tc>
          <w:tcPr>
            <w:tcW w:w="444" w:type="pct"/>
            <w:tcBorders>
              <w:top w:val="single" w:sz="6" w:space="0" w:color="auto"/>
              <w:left w:val="single" w:sz="6" w:space="0" w:color="auto"/>
              <w:bottom w:val="single" w:sz="6" w:space="0" w:color="auto"/>
              <w:right w:val="single" w:sz="6" w:space="0" w:color="auto"/>
            </w:tcBorders>
            <w:vAlign w:val="center"/>
          </w:tcPr>
          <w:p w14:paraId="53C77DB0"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Наименование компании</w:t>
            </w:r>
          </w:p>
        </w:tc>
        <w:tc>
          <w:tcPr>
            <w:tcW w:w="241" w:type="pct"/>
            <w:tcBorders>
              <w:top w:val="single" w:sz="6" w:space="0" w:color="auto"/>
              <w:left w:val="single" w:sz="6" w:space="0" w:color="auto"/>
              <w:bottom w:val="single" w:sz="6" w:space="0" w:color="auto"/>
              <w:right w:val="single" w:sz="6" w:space="0" w:color="auto"/>
            </w:tcBorders>
            <w:vAlign w:val="center"/>
          </w:tcPr>
          <w:p w14:paraId="272DA241"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Существующий диаметр, м</w:t>
            </w:r>
          </w:p>
        </w:tc>
        <w:tc>
          <w:tcPr>
            <w:tcW w:w="241" w:type="pct"/>
            <w:tcBorders>
              <w:top w:val="single" w:sz="6" w:space="0" w:color="auto"/>
              <w:left w:val="single" w:sz="6" w:space="0" w:color="auto"/>
              <w:bottom w:val="single" w:sz="6" w:space="0" w:color="auto"/>
              <w:right w:val="single" w:sz="6" w:space="0" w:color="auto"/>
            </w:tcBorders>
            <w:vAlign w:val="center"/>
          </w:tcPr>
          <w:p w14:paraId="1CB65EDF"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Перспективный диаметр, м</w:t>
            </w:r>
          </w:p>
        </w:tc>
        <w:tc>
          <w:tcPr>
            <w:tcW w:w="534" w:type="pct"/>
            <w:tcBorders>
              <w:top w:val="single" w:sz="6" w:space="0" w:color="auto"/>
              <w:left w:val="single" w:sz="6" w:space="0" w:color="auto"/>
              <w:bottom w:val="single" w:sz="6" w:space="0" w:color="auto"/>
              <w:right w:val="single" w:sz="6" w:space="0" w:color="auto"/>
            </w:tcBorders>
            <w:vAlign w:val="center"/>
          </w:tcPr>
          <w:p w14:paraId="1B6260E3"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Протяжённость, м</w:t>
            </w:r>
          </w:p>
        </w:tc>
        <w:tc>
          <w:tcPr>
            <w:tcW w:w="241" w:type="pct"/>
            <w:tcBorders>
              <w:top w:val="single" w:sz="6" w:space="0" w:color="auto"/>
              <w:left w:val="single" w:sz="6" w:space="0" w:color="auto"/>
              <w:bottom w:val="single" w:sz="6" w:space="0" w:color="auto"/>
              <w:right w:val="single" w:sz="6" w:space="0" w:color="auto"/>
            </w:tcBorders>
            <w:vAlign w:val="center"/>
          </w:tcPr>
          <w:p w14:paraId="282BB012"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Тип прокладки</w:t>
            </w:r>
          </w:p>
        </w:tc>
        <w:tc>
          <w:tcPr>
            <w:tcW w:w="241" w:type="pct"/>
            <w:tcBorders>
              <w:top w:val="single" w:sz="6" w:space="0" w:color="auto"/>
              <w:left w:val="single" w:sz="6" w:space="0" w:color="auto"/>
              <w:bottom w:val="single" w:sz="6" w:space="0" w:color="auto"/>
              <w:right w:val="single" w:sz="6" w:space="0" w:color="auto"/>
            </w:tcBorders>
            <w:vAlign w:val="center"/>
          </w:tcPr>
          <w:p w14:paraId="2F0E6095"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Стоимость без дефлятора, млн. руб.</w:t>
            </w:r>
          </w:p>
        </w:tc>
        <w:tc>
          <w:tcPr>
            <w:tcW w:w="297" w:type="pct"/>
            <w:tcBorders>
              <w:top w:val="single" w:sz="6" w:space="0" w:color="auto"/>
              <w:left w:val="single" w:sz="6" w:space="0" w:color="auto"/>
              <w:bottom w:val="single" w:sz="6" w:space="0" w:color="auto"/>
              <w:right w:val="single" w:sz="6" w:space="0" w:color="auto"/>
            </w:tcBorders>
            <w:vAlign w:val="center"/>
          </w:tcPr>
          <w:p w14:paraId="559BF6E4"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Дата реализации ПИР и ПСД, год</w:t>
            </w:r>
          </w:p>
        </w:tc>
        <w:tc>
          <w:tcPr>
            <w:tcW w:w="354" w:type="pct"/>
            <w:tcBorders>
              <w:top w:val="single" w:sz="6" w:space="0" w:color="auto"/>
              <w:left w:val="single" w:sz="6" w:space="0" w:color="auto"/>
              <w:bottom w:val="single" w:sz="6" w:space="0" w:color="auto"/>
              <w:right w:val="single" w:sz="6" w:space="0" w:color="auto"/>
            </w:tcBorders>
            <w:vAlign w:val="center"/>
          </w:tcPr>
          <w:p w14:paraId="5B5B5C99"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Дата реализации СМР и закупки оборудования, год</w:t>
            </w:r>
          </w:p>
        </w:tc>
        <w:tc>
          <w:tcPr>
            <w:tcW w:w="376" w:type="pct"/>
            <w:tcBorders>
              <w:top w:val="single" w:sz="6" w:space="0" w:color="auto"/>
              <w:left w:val="single" w:sz="6" w:space="0" w:color="auto"/>
              <w:bottom w:val="single" w:sz="6" w:space="0" w:color="auto"/>
              <w:right w:val="single" w:sz="6" w:space="0" w:color="auto"/>
            </w:tcBorders>
            <w:vAlign w:val="center"/>
          </w:tcPr>
          <w:p w14:paraId="5AFC3644"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Стоимость ПИР и ПСД на дату реализации, млн. руб.</w:t>
            </w:r>
          </w:p>
        </w:tc>
        <w:tc>
          <w:tcPr>
            <w:tcW w:w="365" w:type="pct"/>
            <w:tcBorders>
              <w:top w:val="single" w:sz="6" w:space="0" w:color="auto"/>
              <w:left w:val="single" w:sz="6" w:space="0" w:color="auto"/>
              <w:bottom w:val="single" w:sz="6" w:space="0" w:color="auto"/>
              <w:right w:val="single" w:sz="6" w:space="0" w:color="auto"/>
            </w:tcBorders>
            <w:vAlign w:val="center"/>
          </w:tcPr>
          <w:p w14:paraId="18BAC2FF"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Стоимость оборудования на дату реализации, млн. руб.</w:t>
            </w:r>
          </w:p>
        </w:tc>
        <w:tc>
          <w:tcPr>
            <w:tcW w:w="241" w:type="pct"/>
            <w:tcBorders>
              <w:top w:val="single" w:sz="6" w:space="0" w:color="auto"/>
              <w:left w:val="single" w:sz="6" w:space="0" w:color="auto"/>
              <w:bottom w:val="single" w:sz="6" w:space="0" w:color="auto"/>
              <w:right w:val="single" w:sz="6" w:space="0" w:color="auto"/>
            </w:tcBorders>
            <w:vAlign w:val="center"/>
          </w:tcPr>
          <w:p w14:paraId="4FD76084"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Стоимость СМР на дату реализации, млн. руб.</w:t>
            </w:r>
          </w:p>
        </w:tc>
        <w:tc>
          <w:tcPr>
            <w:tcW w:w="241" w:type="pct"/>
            <w:tcBorders>
              <w:top w:val="single" w:sz="6" w:space="0" w:color="auto"/>
              <w:left w:val="single" w:sz="6" w:space="0" w:color="auto"/>
              <w:bottom w:val="single" w:sz="6" w:space="0" w:color="auto"/>
              <w:right w:val="single" w:sz="6" w:space="0" w:color="auto"/>
            </w:tcBorders>
            <w:vAlign w:val="center"/>
          </w:tcPr>
          <w:p w14:paraId="149E846B" w14:textId="77777777" w:rsidR="005942A5" w:rsidRPr="005942A5" w:rsidRDefault="005942A5" w:rsidP="005942A5">
            <w:pPr>
              <w:keepNext/>
              <w:keepLines/>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ИТОГО Стоимость на дату реализации, млн. руб.</w:t>
            </w:r>
          </w:p>
        </w:tc>
      </w:tr>
      <w:tr w:rsidR="005942A5" w:rsidRPr="005942A5" w14:paraId="7F62E8A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D30CE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w:t>
            </w:r>
          </w:p>
        </w:tc>
        <w:tc>
          <w:tcPr>
            <w:tcW w:w="433" w:type="pct"/>
            <w:tcBorders>
              <w:top w:val="single" w:sz="6" w:space="0" w:color="auto"/>
              <w:left w:val="single" w:sz="6" w:space="0" w:color="auto"/>
              <w:bottom w:val="single" w:sz="6" w:space="0" w:color="auto"/>
              <w:right w:val="single" w:sz="6" w:space="0" w:color="auto"/>
            </w:tcBorders>
            <w:vAlign w:val="center"/>
          </w:tcPr>
          <w:p w14:paraId="046C53A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63 - УТ</w:t>
            </w:r>
          </w:p>
        </w:tc>
        <w:tc>
          <w:tcPr>
            <w:tcW w:w="508" w:type="pct"/>
            <w:tcBorders>
              <w:top w:val="single" w:sz="6" w:space="0" w:color="auto"/>
              <w:left w:val="single" w:sz="6" w:space="0" w:color="auto"/>
              <w:bottom w:val="single" w:sz="6" w:space="0" w:color="auto"/>
              <w:right w:val="single" w:sz="6" w:space="0" w:color="auto"/>
            </w:tcBorders>
            <w:vAlign w:val="center"/>
          </w:tcPr>
          <w:p w14:paraId="4AD2646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0463378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D56545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0,133</w:t>
            </w:r>
          </w:p>
        </w:tc>
        <w:tc>
          <w:tcPr>
            <w:tcW w:w="241" w:type="pct"/>
            <w:tcBorders>
              <w:top w:val="single" w:sz="6" w:space="0" w:color="auto"/>
              <w:left w:val="single" w:sz="6" w:space="0" w:color="auto"/>
              <w:bottom w:val="single" w:sz="6" w:space="0" w:color="auto"/>
              <w:right w:val="single" w:sz="6" w:space="0" w:color="auto"/>
            </w:tcBorders>
            <w:vAlign w:val="center"/>
          </w:tcPr>
          <w:p w14:paraId="23EF6C9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0,057</w:t>
            </w:r>
          </w:p>
        </w:tc>
        <w:tc>
          <w:tcPr>
            <w:tcW w:w="534" w:type="pct"/>
            <w:tcBorders>
              <w:top w:val="single" w:sz="6" w:space="0" w:color="auto"/>
              <w:left w:val="single" w:sz="6" w:space="0" w:color="auto"/>
              <w:bottom w:val="single" w:sz="6" w:space="0" w:color="auto"/>
              <w:right w:val="single" w:sz="6" w:space="0" w:color="auto"/>
            </w:tcBorders>
            <w:vAlign w:val="center"/>
          </w:tcPr>
          <w:p w14:paraId="3324EF6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175</w:t>
            </w:r>
          </w:p>
        </w:tc>
        <w:tc>
          <w:tcPr>
            <w:tcW w:w="241" w:type="pct"/>
            <w:tcBorders>
              <w:top w:val="single" w:sz="6" w:space="0" w:color="auto"/>
              <w:left w:val="single" w:sz="6" w:space="0" w:color="auto"/>
              <w:bottom w:val="single" w:sz="6" w:space="0" w:color="auto"/>
              <w:right w:val="single" w:sz="6" w:space="0" w:color="auto"/>
            </w:tcBorders>
            <w:vAlign w:val="center"/>
          </w:tcPr>
          <w:p w14:paraId="2B0074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B7C237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6,794</w:t>
            </w:r>
          </w:p>
        </w:tc>
        <w:tc>
          <w:tcPr>
            <w:tcW w:w="297" w:type="pct"/>
            <w:tcBorders>
              <w:top w:val="single" w:sz="6" w:space="0" w:color="auto"/>
              <w:left w:val="single" w:sz="6" w:space="0" w:color="auto"/>
              <w:bottom w:val="single" w:sz="6" w:space="0" w:color="auto"/>
              <w:right w:val="single" w:sz="6" w:space="0" w:color="auto"/>
            </w:tcBorders>
            <w:vAlign w:val="center"/>
          </w:tcPr>
          <w:p w14:paraId="746981B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EA242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1DD9CB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0,542</w:t>
            </w:r>
          </w:p>
        </w:tc>
        <w:tc>
          <w:tcPr>
            <w:tcW w:w="365" w:type="pct"/>
            <w:tcBorders>
              <w:top w:val="single" w:sz="6" w:space="0" w:color="auto"/>
              <w:left w:val="single" w:sz="6" w:space="0" w:color="auto"/>
              <w:bottom w:val="single" w:sz="6" w:space="0" w:color="auto"/>
              <w:right w:val="single" w:sz="6" w:space="0" w:color="auto"/>
            </w:tcBorders>
            <w:vAlign w:val="center"/>
          </w:tcPr>
          <w:p w14:paraId="2DD2C4A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5,358</w:t>
            </w:r>
          </w:p>
        </w:tc>
        <w:tc>
          <w:tcPr>
            <w:tcW w:w="241" w:type="pct"/>
            <w:tcBorders>
              <w:top w:val="single" w:sz="6" w:space="0" w:color="auto"/>
              <w:left w:val="single" w:sz="6" w:space="0" w:color="auto"/>
              <w:bottom w:val="single" w:sz="6" w:space="0" w:color="auto"/>
              <w:right w:val="single" w:sz="6" w:space="0" w:color="auto"/>
            </w:tcBorders>
            <w:vAlign w:val="center"/>
          </w:tcPr>
          <w:p w14:paraId="09CEBA7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2,308</w:t>
            </w:r>
          </w:p>
        </w:tc>
        <w:tc>
          <w:tcPr>
            <w:tcW w:w="241" w:type="pct"/>
            <w:tcBorders>
              <w:top w:val="single" w:sz="6" w:space="0" w:color="auto"/>
              <w:left w:val="single" w:sz="6" w:space="0" w:color="auto"/>
              <w:bottom w:val="single" w:sz="6" w:space="0" w:color="auto"/>
              <w:right w:val="single" w:sz="6" w:space="0" w:color="auto"/>
            </w:tcBorders>
            <w:vAlign w:val="center"/>
          </w:tcPr>
          <w:p w14:paraId="5AD3835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8,21</w:t>
            </w:r>
          </w:p>
        </w:tc>
      </w:tr>
      <w:tr w:rsidR="005942A5" w:rsidRPr="005942A5" w14:paraId="2616954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0849AD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w:t>
            </w:r>
          </w:p>
        </w:tc>
        <w:tc>
          <w:tcPr>
            <w:tcW w:w="433" w:type="pct"/>
            <w:tcBorders>
              <w:top w:val="single" w:sz="6" w:space="0" w:color="auto"/>
              <w:left w:val="single" w:sz="6" w:space="0" w:color="auto"/>
              <w:bottom w:val="single" w:sz="6" w:space="0" w:color="auto"/>
              <w:right w:val="single" w:sz="6" w:space="0" w:color="auto"/>
            </w:tcBorders>
            <w:vAlign w:val="center"/>
          </w:tcPr>
          <w:p w14:paraId="4A354F9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63 - УТ</w:t>
            </w:r>
          </w:p>
        </w:tc>
        <w:tc>
          <w:tcPr>
            <w:tcW w:w="508" w:type="pct"/>
            <w:tcBorders>
              <w:top w:val="single" w:sz="6" w:space="0" w:color="auto"/>
              <w:left w:val="single" w:sz="6" w:space="0" w:color="auto"/>
              <w:bottom w:val="single" w:sz="6" w:space="0" w:color="auto"/>
              <w:right w:val="single" w:sz="6" w:space="0" w:color="auto"/>
            </w:tcBorders>
            <w:vAlign w:val="center"/>
          </w:tcPr>
          <w:p w14:paraId="7A3C69F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7ABA157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FD5CC3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580777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318F955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175</w:t>
            </w:r>
          </w:p>
        </w:tc>
        <w:tc>
          <w:tcPr>
            <w:tcW w:w="241" w:type="pct"/>
            <w:tcBorders>
              <w:top w:val="single" w:sz="6" w:space="0" w:color="auto"/>
              <w:left w:val="single" w:sz="6" w:space="0" w:color="auto"/>
              <w:bottom w:val="single" w:sz="6" w:space="0" w:color="auto"/>
              <w:right w:val="single" w:sz="6" w:space="0" w:color="auto"/>
            </w:tcBorders>
            <w:vAlign w:val="center"/>
          </w:tcPr>
          <w:p w14:paraId="6C5FE0F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54692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12,811</w:t>
            </w:r>
          </w:p>
        </w:tc>
        <w:tc>
          <w:tcPr>
            <w:tcW w:w="297" w:type="pct"/>
            <w:tcBorders>
              <w:top w:val="single" w:sz="6" w:space="0" w:color="auto"/>
              <w:left w:val="single" w:sz="6" w:space="0" w:color="auto"/>
              <w:bottom w:val="single" w:sz="6" w:space="0" w:color="auto"/>
              <w:right w:val="single" w:sz="6" w:space="0" w:color="auto"/>
            </w:tcBorders>
            <w:vAlign w:val="center"/>
          </w:tcPr>
          <w:p w14:paraId="6F6229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3E6AD1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38A348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1,022</w:t>
            </w:r>
          </w:p>
        </w:tc>
        <w:tc>
          <w:tcPr>
            <w:tcW w:w="365" w:type="pct"/>
            <w:tcBorders>
              <w:top w:val="single" w:sz="6" w:space="0" w:color="auto"/>
              <w:left w:val="single" w:sz="6" w:space="0" w:color="auto"/>
              <w:bottom w:val="single" w:sz="6" w:space="0" w:color="auto"/>
              <w:right w:val="single" w:sz="6" w:space="0" w:color="auto"/>
            </w:tcBorders>
            <w:vAlign w:val="center"/>
          </w:tcPr>
          <w:p w14:paraId="480DE0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10,104</w:t>
            </w:r>
          </w:p>
        </w:tc>
        <w:tc>
          <w:tcPr>
            <w:tcW w:w="241" w:type="pct"/>
            <w:tcBorders>
              <w:top w:val="single" w:sz="6" w:space="0" w:color="auto"/>
              <w:left w:val="single" w:sz="6" w:space="0" w:color="auto"/>
              <w:bottom w:val="single" w:sz="6" w:space="0" w:color="auto"/>
              <w:right w:val="single" w:sz="6" w:space="0" w:color="auto"/>
            </w:tcBorders>
            <w:vAlign w:val="center"/>
          </w:tcPr>
          <w:p w14:paraId="5760125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4,353</w:t>
            </w:r>
          </w:p>
        </w:tc>
        <w:tc>
          <w:tcPr>
            <w:tcW w:w="241" w:type="pct"/>
            <w:tcBorders>
              <w:top w:val="single" w:sz="6" w:space="0" w:color="auto"/>
              <w:left w:val="single" w:sz="6" w:space="0" w:color="auto"/>
              <w:bottom w:val="single" w:sz="6" w:space="0" w:color="auto"/>
              <w:right w:val="single" w:sz="6" w:space="0" w:color="auto"/>
            </w:tcBorders>
            <w:vAlign w:val="center"/>
          </w:tcPr>
          <w:p w14:paraId="1BABBA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15,48</w:t>
            </w:r>
          </w:p>
        </w:tc>
      </w:tr>
      <w:tr w:rsidR="005942A5" w:rsidRPr="005942A5" w14:paraId="5A243B8B"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B6AA4C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w:t>
            </w:r>
          </w:p>
        </w:tc>
        <w:tc>
          <w:tcPr>
            <w:tcW w:w="433" w:type="pct"/>
            <w:tcBorders>
              <w:top w:val="single" w:sz="6" w:space="0" w:color="auto"/>
              <w:left w:val="single" w:sz="6" w:space="0" w:color="auto"/>
              <w:bottom w:val="single" w:sz="6" w:space="0" w:color="auto"/>
              <w:right w:val="single" w:sz="6" w:space="0" w:color="auto"/>
            </w:tcBorders>
            <w:vAlign w:val="center"/>
          </w:tcPr>
          <w:p w14:paraId="55415A0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ТК - тк 12</w:t>
            </w:r>
          </w:p>
        </w:tc>
        <w:tc>
          <w:tcPr>
            <w:tcW w:w="508" w:type="pct"/>
            <w:tcBorders>
              <w:top w:val="single" w:sz="6" w:space="0" w:color="auto"/>
              <w:left w:val="single" w:sz="6" w:space="0" w:color="auto"/>
              <w:bottom w:val="single" w:sz="6" w:space="0" w:color="auto"/>
              <w:right w:val="single" w:sz="6" w:space="0" w:color="auto"/>
            </w:tcBorders>
            <w:vAlign w:val="center"/>
          </w:tcPr>
          <w:p w14:paraId="472703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3EBE1A3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1E01A7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4073429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20CF828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190,77</w:t>
            </w:r>
          </w:p>
        </w:tc>
        <w:tc>
          <w:tcPr>
            <w:tcW w:w="241" w:type="pct"/>
            <w:tcBorders>
              <w:top w:val="single" w:sz="6" w:space="0" w:color="auto"/>
              <w:left w:val="single" w:sz="6" w:space="0" w:color="auto"/>
              <w:bottom w:val="single" w:sz="6" w:space="0" w:color="auto"/>
              <w:right w:val="single" w:sz="6" w:space="0" w:color="auto"/>
            </w:tcBorders>
            <w:vAlign w:val="center"/>
          </w:tcPr>
          <w:p w14:paraId="53CEB0A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B5B16E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2,172</w:t>
            </w:r>
          </w:p>
        </w:tc>
        <w:tc>
          <w:tcPr>
            <w:tcW w:w="297" w:type="pct"/>
            <w:tcBorders>
              <w:top w:val="single" w:sz="6" w:space="0" w:color="auto"/>
              <w:left w:val="single" w:sz="6" w:space="0" w:color="auto"/>
              <w:bottom w:val="single" w:sz="6" w:space="0" w:color="auto"/>
              <w:right w:val="single" w:sz="6" w:space="0" w:color="auto"/>
            </w:tcBorders>
            <w:vAlign w:val="center"/>
          </w:tcPr>
          <w:p w14:paraId="308ABD3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58AA9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39FD7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0,173</w:t>
            </w:r>
          </w:p>
        </w:tc>
        <w:tc>
          <w:tcPr>
            <w:tcW w:w="365" w:type="pct"/>
            <w:tcBorders>
              <w:top w:val="single" w:sz="6" w:space="0" w:color="auto"/>
              <w:left w:val="single" w:sz="6" w:space="0" w:color="auto"/>
              <w:bottom w:val="single" w:sz="6" w:space="0" w:color="auto"/>
              <w:right w:val="single" w:sz="6" w:space="0" w:color="auto"/>
            </w:tcBorders>
            <w:vAlign w:val="center"/>
          </w:tcPr>
          <w:p w14:paraId="6629F9D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1,713</w:t>
            </w:r>
          </w:p>
        </w:tc>
        <w:tc>
          <w:tcPr>
            <w:tcW w:w="241" w:type="pct"/>
            <w:tcBorders>
              <w:top w:val="single" w:sz="6" w:space="0" w:color="auto"/>
              <w:left w:val="single" w:sz="6" w:space="0" w:color="auto"/>
              <w:bottom w:val="single" w:sz="6" w:space="0" w:color="auto"/>
              <w:right w:val="single" w:sz="6" w:space="0" w:color="auto"/>
            </w:tcBorders>
            <w:vAlign w:val="center"/>
          </w:tcPr>
          <w:p w14:paraId="7362161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0,738</w:t>
            </w:r>
          </w:p>
        </w:tc>
        <w:tc>
          <w:tcPr>
            <w:tcW w:w="241" w:type="pct"/>
            <w:tcBorders>
              <w:top w:val="single" w:sz="6" w:space="0" w:color="auto"/>
              <w:left w:val="single" w:sz="6" w:space="0" w:color="auto"/>
              <w:bottom w:val="single" w:sz="6" w:space="0" w:color="auto"/>
              <w:right w:val="single" w:sz="6" w:space="0" w:color="auto"/>
            </w:tcBorders>
            <w:vAlign w:val="center"/>
          </w:tcPr>
          <w:p w14:paraId="14F6C65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2,62</w:t>
            </w:r>
          </w:p>
        </w:tc>
      </w:tr>
      <w:tr w:rsidR="005942A5" w:rsidRPr="005942A5" w14:paraId="12B69EF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B0D1C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w:t>
            </w:r>
          </w:p>
        </w:tc>
        <w:tc>
          <w:tcPr>
            <w:tcW w:w="433" w:type="pct"/>
            <w:tcBorders>
              <w:top w:val="single" w:sz="6" w:space="0" w:color="auto"/>
              <w:left w:val="single" w:sz="6" w:space="0" w:color="auto"/>
              <w:bottom w:val="single" w:sz="6" w:space="0" w:color="auto"/>
              <w:right w:val="single" w:sz="6" w:space="0" w:color="auto"/>
            </w:tcBorders>
            <w:vAlign w:val="center"/>
          </w:tcPr>
          <w:p w14:paraId="011CDE9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Горчакова</w:t>
            </w:r>
          </w:p>
        </w:tc>
        <w:tc>
          <w:tcPr>
            <w:tcW w:w="508" w:type="pct"/>
            <w:tcBorders>
              <w:top w:val="single" w:sz="6" w:space="0" w:color="auto"/>
              <w:left w:val="single" w:sz="6" w:space="0" w:color="auto"/>
              <w:bottom w:val="single" w:sz="6" w:space="0" w:color="auto"/>
              <w:right w:val="single" w:sz="6" w:space="0" w:color="auto"/>
            </w:tcBorders>
            <w:vAlign w:val="center"/>
          </w:tcPr>
          <w:p w14:paraId="4B9301F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№6</w:t>
            </w:r>
          </w:p>
        </w:tc>
        <w:tc>
          <w:tcPr>
            <w:tcW w:w="444" w:type="pct"/>
            <w:tcBorders>
              <w:top w:val="single" w:sz="6" w:space="0" w:color="auto"/>
              <w:left w:val="single" w:sz="6" w:space="0" w:color="auto"/>
              <w:bottom w:val="single" w:sz="6" w:space="0" w:color="auto"/>
              <w:right w:val="single" w:sz="6" w:space="0" w:color="auto"/>
            </w:tcBorders>
            <w:vAlign w:val="center"/>
          </w:tcPr>
          <w:p w14:paraId="61BE6D4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172B28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0,032</w:t>
            </w:r>
          </w:p>
        </w:tc>
        <w:tc>
          <w:tcPr>
            <w:tcW w:w="241" w:type="pct"/>
            <w:tcBorders>
              <w:top w:val="single" w:sz="6" w:space="0" w:color="auto"/>
              <w:left w:val="single" w:sz="6" w:space="0" w:color="auto"/>
              <w:bottom w:val="single" w:sz="6" w:space="0" w:color="auto"/>
              <w:right w:val="single" w:sz="6" w:space="0" w:color="auto"/>
            </w:tcBorders>
            <w:vAlign w:val="center"/>
          </w:tcPr>
          <w:p w14:paraId="0837C34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0,032</w:t>
            </w:r>
          </w:p>
        </w:tc>
        <w:tc>
          <w:tcPr>
            <w:tcW w:w="534" w:type="pct"/>
            <w:tcBorders>
              <w:top w:val="single" w:sz="6" w:space="0" w:color="auto"/>
              <w:left w:val="single" w:sz="6" w:space="0" w:color="auto"/>
              <w:bottom w:val="single" w:sz="6" w:space="0" w:color="auto"/>
              <w:right w:val="single" w:sz="6" w:space="0" w:color="auto"/>
            </w:tcBorders>
            <w:vAlign w:val="center"/>
          </w:tcPr>
          <w:p w14:paraId="5E4C4E2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167,33</w:t>
            </w:r>
          </w:p>
        </w:tc>
        <w:tc>
          <w:tcPr>
            <w:tcW w:w="241" w:type="pct"/>
            <w:tcBorders>
              <w:top w:val="single" w:sz="6" w:space="0" w:color="auto"/>
              <w:left w:val="single" w:sz="6" w:space="0" w:color="auto"/>
              <w:bottom w:val="single" w:sz="6" w:space="0" w:color="auto"/>
              <w:right w:val="single" w:sz="6" w:space="0" w:color="auto"/>
            </w:tcBorders>
            <w:vAlign w:val="center"/>
          </w:tcPr>
          <w:p w14:paraId="305EAD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B4101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0,894</w:t>
            </w:r>
          </w:p>
        </w:tc>
        <w:tc>
          <w:tcPr>
            <w:tcW w:w="297" w:type="pct"/>
            <w:tcBorders>
              <w:top w:val="single" w:sz="6" w:space="0" w:color="auto"/>
              <w:left w:val="single" w:sz="6" w:space="0" w:color="auto"/>
              <w:bottom w:val="single" w:sz="6" w:space="0" w:color="auto"/>
              <w:right w:val="single" w:sz="6" w:space="0" w:color="auto"/>
            </w:tcBorders>
            <w:vAlign w:val="center"/>
          </w:tcPr>
          <w:p w14:paraId="47F5B5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8530FB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58E95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0,071</w:t>
            </w:r>
          </w:p>
        </w:tc>
        <w:tc>
          <w:tcPr>
            <w:tcW w:w="365" w:type="pct"/>
            <w:tcBorders>
              <w:top w:val="single" w:sz="6" w:space="0" w:color="auto"/>
              <w:left w:val="single" w:sz="6" w:space="0" w:color="auto"/>
              <w:bottom w:val="single" w:sz="6" w:space="0" w:color="auto"/>
              <w:right w:val="single" w:sz="6" w:space="0" w:color="auto"/>
            </w:tcBorders>
            <w:vAlign w:val="center"/>
          </w:tcPr>
          <w:p w14:paraId="2A076E6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0,705</w:t>
            </w:r>
          </w:p>
        </w:tc>
        <w:tc>
          <w:tcPr>
            <w:tcW w:w="241" w:type="pct"/>
            <w:tcBorders>
              <w:top w:val="single" w:sz="6" w:space="0" w:color="auto"/>
              <w:left w:val="single" w:sz="6" w:space="0" w:color="auto"/>
              <w:bottom w:val="single" w:sz="6" w:space="0" w:color="auto"/>
              <w:right w:val="single" w:sz="6" w:space="0" w:color="auto"/>
            </w:tcBorders>
            <w:vAlign w:val="center"/>
          </w:tcPr>
          <w:p w14:paraId="7A2376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0,304</w:t>
            </w:r>
          </w:p>
        </w:tc>
        <w:tc>
          <w:tcPr>
            <w:tcW w:w="241" w:type="pct"/>
            <w:tcBorders>
              <w:top w:val="single" w:sz="6" w:space="0" w:color="auto"/>
              <w:left w:val="single" w:sz="6" w:space="0" w:color="auto"/>
              <w:bottom w:val="single" w:sz="6" w:space="0" w:color="auto"/>
              <w:right w:val="single" w:sz="6" w:space="0" w:color="auto"/>
            </w:tcBorders>
            <w:vAlign w:val="center"/>
          </w:tcPr>
          <w:p w14:paraId="3D8AD91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1,08</w:t>
            </w:r>
          </w:p>
        </w:tc>
      </w:tr>
      <w:tr w:rsidR="005942A5" w:rsidRPr="005942A5" w14:paraId="180740C1"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2FD6D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w:t>
            </w:r>
          </w:p>
        </w:tc>
        <w:tc>
          <w:tcPr>
            <w:tcW w:w="433" w:type="pct"/>
            <w:tcBorders>
              <w:top w:val="single" w:sz="6" w:space="0" w:color="auto"/>
              <w:left w:val="single" w:sz="6" w:space="0" w:color="auto"/>
              <w:bottom w:val="single" w:sz="6" w:space="0" w:color="auto"/>
              <w:right w:val="single" w:sz="6" w:space="0" w:color="auto"/>
            </w:tcBorders>
            <w:vAlign w:val="center"/>
          </w:tcPr>
          <w:p w14:paraId="4F62A12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Kотельная пос. Сватково (Новая БМК) - ТК-1</w:t>
            </w:r>
          </w:p>
        </w:tc>
        <w:tc>
          <w:tcPr>
            <w:tcW w:w="508" w:type="pct"/>
            <w:tcBorders>
              <w:top w:val="single" w:sz="6" w:space="0" w:color="auto"/>
              <w:left w:val="single" w:sz="6" w:space="0" w:color="auto"/>
              <w:bottom w:val="single" w:sz="6" w:space="0" w:color="auto"/>
              <w:right w:val="single" w:sz="6" w:space="0" w:color="auto"/>
            </w:tcBorders>
            <w:vAlign w:val="center"/>
          </w:tcPr>
          <w:p w14:paraId="15CD712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Kотельная пос. Сватково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057B763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C72A53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0538561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5D4C868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80,14</w:t>
            </w:r>
          </w:p>
        </w:tc>
        <w:tc>
          <w:tcPr>
            <w:tcW w:w="241" w:type="pct"/>
            <w:tcBorders>
              <w:top w:val="single" w:sz="6" w:space="0" w:color="auto"/>
              <w:left w:val="single" w:sz="6" w:space="0" w:color="auto"/>
              <w:bottom w:val="single" w:sz="6" w:space="0" w:color="auto"/>
              <w:right w:val="single" w:sz="6" w:space="0" w:color="auto"/>
            </w:tcBorders>
            <w:vAlign w:val="center"/>
          </w:tcPr>
          <w:p w14:paraId="5BD2BE4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EDA17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4,94</w:t>
            </w:r>
          </w:p>
        </w:tc>
        <w:tc>
          <w:tcPr>
            <w:tcW w:w="297" w:type="pct"/>
            <w:tcBorders>
              <w:top w:val="single" w:sz="6" w:space="0" w:color="auto"/>
              <w:left w:val="single" w:sz="6" w:space="0" w:color="auto"/>
              <w:bottom w:val="single" w:sz="6" w:space="0" w:color="auto"/>
              <w:right w:val="single" w:sz="6" w:space="0" w:color="auto"/>
            </w:tcBorders>
            <w:vAlign w:val="center"/>
          </w:tcPr>
          <w:p w14:paraId="4FD329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2EBB2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723DA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0,394</w:t>
            </w:r>
          </w:p>
        </w:tc>
        <w:tc>
          <w:tcPr>
            <w:tcW w:w="365" w:type="pct"/>
            <w:tcBorders>
              <w:top w:val="single" w:sz="6" w:space="0" w:color="auto"/>
              <w:left w:val="single" w:sz="6" w:space="0" w:color="auto"/>
              <w:bottom w:val="single" w:sz="6" w:space="0" w:color="auto"/>
              <w:right w:val="single" w:sz="6" w:space="0" w:color="auto"/>
            </w:tcBorders>
            <w:vAlign w:val="center"/>
          </w:tcPr>
          <w:p w14:paraId="15762F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3,896</w:t>
            </w:r>
          </w:p>
        </w:tc>
        <w:tc>
          <w:tcPr>
            <w:tcW w:w="241" w:type="pct"/>
            <w:tcBorders>
              <w:top w:val="single" w:sz="6" w:space="0" w:color="auto"/>
              <w:left w:val="single" w:sz="6" w:space="0" w:color="auto"/>
              <w:bottom w:val="single" w:sz="6" w:space="0" w:color="auto"/>
              <w:right w:val="single" w:sz="6" w:space="0" w:color="auto"/>
            </w:tcBorders>
            <w:vAlign w:val="center"/>
          </w:tcPr>
          <w:p w14:paraId="7208B64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1,678</w:t>
            </w:r>
          </w:p>
        </w:tc>
        <w:tc>
          <w:tcPr>
            <w:tcW w:w="241" w:type="pct"/>
            <w:tcBorders>
              <w:top w:val="single" w:sz="6" w:space="0" w:color="auto"/>
              <w:left w:val="single" w:sz="6" w:space="0" w:color="auto"/>
              <w:bottom w:val="single" w:sz="6" w:space="0" w:color="auto"/>
              <w:right w:val="single" w:sz="6" w:space="0" w:color="auto"/>
            </w:tcBorders>
            <w:vAlign w:val="center"/>
          </w:tcPr>
          <w:p w14:paraId="5344F8B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5,97</w:t>
            </w:r>
          </w:p>
        </w:tc>
      </w:tr>
      <w:tr w:rsidR="005942A5" w:rsidRPr="005942A5" w14:paraId="03B2799A"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94BFAA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w:t>
            </w:r>
          </w:p>
        </w:tc>
        <w:tc>
          <w:tcPr>
            <w:tcW w:w="433" w:type="pct"/>
            <w:tcBorders>
              <w:top w:val="single" w:sz="6" w:space="0" w:color="auto"/>
              <w:left w:val="single" w:sz="6" w:space="0" w:color="auto"/>
              <w:bottom w:val="single" w:sz="6" w:space="0" w:color="auto"/>
              <w:right w:val="single" w:sz="6" w:space="0" w:color="auto"/>
            </w:tcBorders>
            <w:vAlign w:val="center"/>
          </w:tcPr>
          <w:p w14:paraId="22DB26D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Kотельная пос. Сватково ГВС (Новая БМК) - тк 12</w:t>
            </w:r>
          </w:p>
        </w:tc>
        <w:tc>
          <w:tcPr>
            <w:tcW w:w="508" w:type="pct"/>
            <w:tcBorders>
              <w:top w:val="single" w:sz="6" w:space="0" w:color="auto"/>
              <w:left w:val="single" w:sz="6" w:space="0" w:color="auto"/>
              <w:bottom w:val="single" w:sz="6" w:space="0" w:color="auto"/>
              <w:right w:val="single" w:sz="6" w:space="0" w:color="auto"/>
            </w:tcBorders>
            <w:vAlign w:val="center"/>
          </w:tcPr>
          <w:p w14:paraId="4C6DE7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Kотельная пос. Сватково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2F68AAC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D6B4E2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78A3310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279C85C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85,37</w:t>
            </w:r>
          </w:p>
        </w:tc>
        <w:tc>
          <w:tcPr>
            <w:tcW w:w="241" w:type="pct"/>
            <w:tcBorders>
              <w:top w:val="single" w:sz="6" w:space="0" w:color="auto"/>
              <w:left w:val="single" w:sz="6" w:space="0" w:color="auto"/>
              <w:bottom w:val="single" w:sz="6" w:space="0" w:color="auto"/>
              <w:right w:val="single" w:sz="6" w:space="0" w:color="auto"/>
            </w:tcBorders>
            <w:vAlign w:val="center"/>
          </w:tcPr>
          <w:p w14:paraId="3AC3F7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AEE972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4,541</w:t>
            </w:r>
          </w:p>
        </w:tc>
        <w:tc>
          <w:tcPr>
            <w:tcW w:w="297" w:type="pct"/>
            <w:tcBorders>
              <w:top w:val="single" w:sz="6" w:space="0" w:color="auto"/>
              <w:left w:val="single" w:sz="6" w:space="0" w:color="auto"/>
              <w:bottom w:val="single" w:sz="6" w:space="0" w:color="auto"/>
              <w:right w:val="single" w:sz="6" w:space="0" w:color="auto"/>
            </w:tcBorders>
            <w:vAlign w:val="center"/>
          </w:tcPr>
          <w:p w14:paraId="7E2954C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2A778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DC283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0,362</w:t>
            </w:r>
          </w:p>
        </w:tc>
        <w:tc>
          <w:tcPr>
            <w:tcW w:w="365" w:type="pct"/>
            <w:tcBorders>
              <w:top w:val="single" w:sz="6" w:space="0" w:color="auto"/>
              <w:left w:val="single" w:sz="6" w:space="0" w:color="auto"/>
              <w:bottom w:val="single" w:sz="6" w:space="0" w:color="auto"/>
              <w:right w:val="single" w:sz="6" w:space="0" w:color="auto"/>
            </w:tcBorders>
            <w:vAlign w:val="center"/>
          </w:tcPr>
          <w:p w14:paraId="6A39949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3,581</w:t>
            </w:r>
          </w:p>
        </w:tc>
        <w:tc>
          <w:tcPr>
            <w:tcW w:w="241" w:type="pct"/>
            <w:tcBorders>
              <w:top w:val="single" w:sz="6" w:space="0" w:color="auto"/>
              <w:left w:val="single" w:sz="6" w:space="0" w:color="auto"/>
              <w:bottom w:val="single" w:sz="6" w:space="0" w:color="auto"/>
              <w:right w:val="single" w:sz="6" w:space="0" w:color="auto"/>
            </w:tcBorders>
            <w:vAlign w:val="center"/>
          </w:tcPr>
          <w:p w14:paraId="3E05449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1,543</w:t>
            </w:r>
          </w:p>
        </w:tc>
        <w:tc>
          <w:tcPr>
            <w:tcW w:w="241" w:type="pct"/>
            <w:tcBorders>
              <w:top w:val="single" w:sz="6" w:space="0" w:color="auto"/>
              <w:left w:val="single" w:sz="6" w:space="0" w:color="auto"/>
              <w:bottom w:val="single" w:sz="6" w:space="0" w:color="auto"/>
              <w:right w:val="single" w:sz="6" w:space="0" w:color="auto"/>
            </w:tcBorders>
            <w:vAlign w:val="center"/>
          </w:tcPr>
          <w:p w14:paraId="6B24F40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5,49</w:t>
            </w:r>
          </w:p>
        </w:tc>
      </w:tr>
      <w:tr w:rsidR="005942A5" w:rsidRPr="005942A5" w14:paraId="1FC40754"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0EFC05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w:t>
            </w:r>
          </w:p>
        </w:tc>
        <w:tc>
          <w:tcPr>
            <w:tcW w:w="433" w:type="pct"/>
            <w:tcBorders>
              <w:top w:val="single" w:sz="6" w:space="0" w:color="auto"/>
              <w:left w:val="single" w:sz="6" w:space="0" w:color="auto"/>
              <w:bottom w:val="single" w:sz="6" w:space="0" w:color="auto"/>
              <w:right w:val="single" w:sz="6" w:space="0" w:color="auto"/>
            </w:tcBorders>
            <w:vAlign w:val="center"/>
          </w:tcPr>
          <w:p w14:paraId="38B1C6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Путятино (Новая БМК)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170CBC2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5E9A53F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19529D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3272EC8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7DE8E5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53,97</w:t>
            </w:r>
          </w:p>
        </w:tc>
        <w:tc>
          <w:tcPr>
            <w:tcW w:w="241" w:type="pct"/>
            <w:tcBorders>
              <w:top w:val="single" w:sz="6" w:space="0" w:color="auto"/>
              <w:left w:val="single" w:sz="6" w:space="0" w:color="auto"/>
              <w:bottom w:val="single" w:sz="6" w:space="0" w:color="auto"/>
              <w:right w:val="single" w:sz="6" w:space="0" w:color="auto"/>
            </w:tcBorders>
            <w:vAlign w:val="center"/>
          </w:tcPr>
          <w:p w14:paraId="6ABB9C1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3A5F92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0,778</w:t>
            </w:r>
          </w:p>
        </w:tc>
        <w:tc>
          <w:tcPr>
            <w:tcW w:w="297" w:type="pct"/>
            <w:tcBorders>
              <w:top w:val="single" w:sz="6" w:space="0" w:color="auto"/>
              <w:left w:val="single" w:sz="6" w:space="0" w:color="auto"/>
              <w:bottom w:val="single" w:sz="6" w:space="0" w:color="auto"/>
              <w:right w:val="single" w:sz="6" w:space="0" w:color="auto"/>
            </w:tcBorders>
            <w:vAlign w:val="center"/>
          </w:tcPr>
          <w:p w14:paraId="7F7C17B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6A6CAD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7C010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0,062</w:t>
            </w:r>
          </w:p>
        </w:tc>
        <w:tc>
          <w:tcPr>
            <w:tcW w:w="365" w:type="pct"/>
            <w:tcBorders>
              <w:top w:val="single" w:sz="6" w:space="0" w:color="auto"/>
              <w:left w:val="single" w:sz="6" w:space="0" w:color="auto"/>
              <w:bottom w:val="single" w:sz="6" w:space="0" w:color="auto"/>
              <w:right w:val="single" w:sz="6" w:space="0" w:color="auto"/>
            </w:tcBorders>
            <w:vAlign w:val="center"/>
          </w:tcPr>
          <w:p w14:paraId="7E54C78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0,613</w:t>
            </w:r>
          </w:p>
        </w:tc>
        <w:tc>
          <w:tcPr>
            <w:tcW w:w="241" w:type="pct"/>
            <w:tcBorders>
              <w:top w:val="single" w:sz="6" w:space="0" w:color="auto"/>
              <w:left w:val="single" w:sz="6" w:space="0" w:color="auto"/>
              <w:bottom w:val="single" w:sz="6" w:space="0" w:color="auto"/>
              <w:right w:val="single" w:sz="6" w:space="0" w:color="auto"/>
            </w:tcBorders>
            <w:vAlign w:val="center"/>
          </w:tcPr>
          <w:p w14:paraId="15786C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0,264</w:t>
            </w:r>
          </w:p>
        </w:tc>
        <w:tc>
          <w:tcPr>
            <w:tcW w:w="241" w:type="pct"/>
            <w:tcBorders>
              <w:top w:val="single" w:sz="6" w:space="0" w:color="auto"/>
              <w:left w:val="single" w:sz="6" w:space="0" w:color="auto"/>
              <w:bottom w:val="single" w:sz="6" w:space="0" w:color="auto"/>
              <w:right w:val="single" w:sz="6" w:space="0" w:color="auto"/>
            </w:tcBorders>
            <w:vAlign w:val="center"/>
          </w:tcPr>
          <w:p w14:paraId="47E463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0,94</w:t>
            </w:r>
          </w:p>
        </w:tc>
      </w:tr>
      <w:tr w:rsidR="005942A5" w:rsidRPr="005942A5" w14:paraId="71A55D9B"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E59EB9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w:t>
            </w:r>
          </w:p>
        </w:tc>
        <w:tc>
          <w:tcPr>
            <w:tcW w:w="433" w:type="pct"/>
            <w:tcBorders>
              <w:top w:val="single" w:sz="6" w:space="0" w:color="auto"/>
              <w:left w:val="single" w:sz="6" w:space="0" w:color="auto"/>
              <w:bottom w:val="single" w:sz="6" w:space="0" w:color="auto"/>
              <w:right w:val="single" w:sz="6" w:space="0" w:color="auto"/>
            </w:tcBorders>
            <w:vAlign w:val="center"/>
          </w:tcPr>
          <w:p w14:paraId="1AB0FEE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Путятино ГВС (Новая БМК) - тк 2</w:t>
            </w:r>
          </w:p>
        </w:tc>
        <w:tc>
          <w:tcPr>
            <w:tcW w:w="508" w:type="pct"/>
            <w:tcBorders>
              <w:top w:val="single" w:sz="6" w:space="0" w:color="auto"/>
              <w:left w:val="single" w:sz="6" w:space="0" w:color="auto"/>
              <w:bottom w:val="single" w:sz="6" w:space="0" w:color="auto"/>
              <w:right w:val="single" w:sz="6" w:space="0" w:color="auto"/>
            </w:tcBorders>
            <w:vAlign w:val="center"/>
          </w:tcPr>
          <w:p w14:paraId="132F394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5B571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CDB75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3A3799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0217E3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92,09</w:t>
            </w:r>
          </w:p>
        </w:tc>
        <w:tc>
          <w:tcPr>
            <w:tcW w:w="241" w:type="pct"/>
            <w:tcBorders>
              <w:top w:val="single" w:sz="6" w:space="0" w:color="auto"/>
              <w:left w:val="single" w:sz="6" w:space="0" w:color="auto"/>
              <w:bottom w:val="single" w:sz="6" w:space="0" w:color="auto"/>
              <w:right w:val="single" w:sz="6" w:space="0" w:color="auto"/>
            </w:tcBorders>
            <w:vAlign w:val="center"/>
          </w:tcPr>
          <w:p w14:paraId="6987070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7C251F1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1,327</w:t>
            </w:r>
          </w:p>
        </w:tc>
        <w:tc>
          <w:tcPr>
            <w:tcW w:w="297" w:type="pct"/>
            <w:tcBorders>
              <w:top w:val="single" w:sz="6" w:space="0" w:color="auto"/>
              <w:left w:val="single" w:sz="6" w:space="0" w:color="auto"/>
              <w:bottom w:val="single" w:sz="6" w:space="0" w:color="auto"/>
              <w:right w:val="single" w:sz="6" w:space="0" w:color="auto"/>
            </w:tcBorders>
            <w:vAlign w:val="center"/>
          </w:tcPr>
          <w:p w14:paraId="3727734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F7E393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866E0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0,106</w:t>
            </w:r>
          </w:p>
        </w:tc>
        <w:tc>
          <w:tcPr>
            <w:tcW w:w="365" w:type="pct"/>
            <w:tcBorders>
              <w:top w:val="single" w:sz="6" w:space="0" w:color="auto"/>
              <w:left w:val="single" w:sz="6" w:space="0" w:color="auto"/>
              <w:bottom w:val="single" w:sz="6" w:space="0" w:color="auto"/>
              <w:right w:val="single" w:sz="6" w:space="0" w:color="auto"/>
            </w:tcBorders>
            <w:vAlign w:val="center"/>
          </w:tcPr>
          <w:p w14:paraId="0DB32AD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1,047</w:t>
            </w:r>
          </w:p>
        </w:tc>
        <w:tc>
          <w:tcPr>
            <w:tcW w:w="241" w:type="pct"/>
            <w:tcBorders>
              <w:top w:val="single" w:sz="6" w:space="0" w:color="auto"/>
              <w:left w:val="single" w:sz="6" w:space="0" w:color="auto"/>
              <w:bottom w:val="single" w:sz="6" w:space="0" w:color="auto"/>
              <w:right w:val="single" w:sz="6" w:space="0" w:color="auto"/>
            </w:tcBorders>
            <w:vAlign w:val="center"/>
          </w:tcPr>
          <w:p w14:paraId="2D7F43B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0,451</w:t>
            </w:r>
          </w:p>
        </w:tc>
        <w:tc>
          <w:tcPr>
            <w:tcW w:w="241" w:type="pct"/>
            <w:tcBorders>
              <w:top w:val="single" w:sz="6" w:space="0" w:color="auto"/>
              <w:left w:val="single" w:sz="6" w:space="0" w:color="auto"/>
              <w:bottom w:val="single" w:sz="6" w:space="0" w:color="auto"/>
              <w:right w:val="single" w:sz="6" w:space="0" w:color="auto"/>
            </w:tcBorders>
            <w:vAlign w:val="center"/>
          </w:tcPr>
          <w:p w14:paraId="065478A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1,60</w:t>
            </w:r>
          </w:p>
        </w:tc>
      </w:tr>
      <w:tr w:rsidR="005942A5" w:rsidRPr="005942A5" w14:paraId="2632CFC5"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004F35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9</w:t>
            </w:r>
          </w:p>
        </w:tc>
        <w:tc>
          <w:tcPr>
            <w:tcW w:w="433" w:type="pct"/>
            <w:tcBorders>
              <w:top w:val="single" w:sz="6" w:space="0" w:color="auto"/>
              <w:left w:val="single" w:sz="6" w:space="0" w:color="auto"/>
              <w:bottom w:val="single" w:sz="6" w:space="0" w:color="auto"/>
              <w:right w:val="single" w:sz="6" w:space="0" w:color="auto"/>
            </w:tcBorders>
            <w:vAlign w:val="center"/>
          </w:tcPr>
          <w:p w14:paraId="08F7A64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тк - тк 2</w:t>
            </w:r>
          </w:p>
        </w:tc>
        <w:tc>
          <w:tcPr>
            <w:tcW w:w="508" w:type="pct"/>
            <w:tcBorders>
              <w:top w:val="single" w:sz="6" w:space="0" w:color="auto"/>
              <w:left w:val="single" w:sz="6" w:space="0" w:color="auto"/>
              <w:bottom w:val="single" w:sz="6" w:space="0" w:color="auto"/>
              <w:right w:val="single" w:sz="6" w:space="0" w:color="auto"/>
            </w:tcBorders>
            <w:vAlign w:val="center"/>
          </w:tcPr>
          <w:p w14:paraId="1FB28D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FE3432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C92E40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5A431D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5BBEC8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34,87</w:t>
            </w:r>
          </w:p>
        </w:tc>
        <w:tc>
          <w:tcPr>
            <w:tcW w:w="241" w:type="pct"/>
            <w:tcBorders>
              <w:top w:val="single" w:sz="6" w:space="0" w:color="auto"/>
              <w:left w:val="single" w:sz="6" w:space="0" w:color="auto"/>
              <w:bottom w:val="single" w:sz="6" w:space="0" w:color="auto"/>
              <w:right w:val="single" w:sz="6" w:space="0" w:color="auto"/>
            </w:tcBorders>
            <w:vAlign w:val="center"/>
          </w:tcPr>
          <w:p w14:paraId="412FFFD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69760A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0,503</w:t>
            </w:r>
          </w:p>
        </w:tc>
        <w:tc>
          <w:tcPr>
            <w:tcW w:w="297" w:type="pct"/>
            <w:tcBorders>
              <w:top w:val="single" w:sz="6" w:space="0" w:color="auto"/>
              <w:left w:val="single" w:sz="6" w:space="0" w:color="auto"/>
              <w:bottom w:val="single" w:sz="6" w:space="0" w:color="auto"/>
              <w:right w:val="single" w:sz="6" w:space="0" w:color="auto"/>
            </w:tcBorders>
            <w:vAlign w:val="center"/>
          </w:tcPr>
          <w:p w14:paraId="707FDFA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4B4AD8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27167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0,04</w:t>
            </w:r>
          </w:p>
        </w:tc>
        <w:tc>
          <w:tcPr>
            <w:tcW w:w="365" w:type="pct"/>
            <w:tcBorders>
              <w:top w:val="single" w:sz="6" w:space="0" w:color="auto"/>
              <w:left w:val="single" w:sz="6" w:space="0" w:color="auto"/>
              <w:bottom w:val="single" w:sz="6" w:space="0" w:color="auto"/>
              <w:right w:val="single" w:sz="6" w:space="0" w:color="auto"/>
            </w:tcBorders>
            <w:vAlign w:val="center"/>
          </w:tcPr>
          <w:p w14:paraId="6395311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0,396</w:t>
            </w:r>
          </w:p>
        </w:tc>
        <w:tc>
          <w:tcPr>
            <w:tcW w:w="241" w:type="pct"/>
            <w:tcBorders>
              <w:top w:val="single" w:sz="6" w:space="0" w:color="auto"/>
              <w:left w:val="single" w:sz="6" w:space="0" w:color="auto"/>
              <w:bottom w:val="single" w:sz="6" w:space="0" w:color="auto"/>
              <w:right w:val="single" w:sz="6" w:space="0" w:color="auto"/>
            </w:tcBorders>
            <w:vAlign w:val="center"/>
          </w:tcPr>
          <w:p w14:paraId="6D8A29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0,171</w:t>
            </w:r>
          </w:p>
        </w:tc>
        <w:tc>
          <w:tcPr>
            <w:tcW w:w="241" w:type="pct"/>
            <w:tcBorders>
              <w:top w:val="single" w:sz="6" w:space="0" w:color="auto"/>
              <w:left w:val="single" w:sz="6" w:space="0" w:color="auto"/>
              <w:bottom w:val="single" w:sz="6" w:space="0" w:color="auto"/>
              <w:right w:val="single" w:sz="6" w:space="0" w:color="auto"/>
            </w:tcBorders>
            <w:vAlign w:val="center"/>
          </w:tcPr>
          <w:p w14:paraId="68692EB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0,61</w:t>
            </w:r>
          </w:p>
        </w:tc>
      </w:tr>
      <w:tr w:rsidR="005942A5" w:rsidRPr="005942A5" w14:paraId="79D1A30A"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6597A8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w:t>
            </w:r>
          </w:p>
        </w:tc>
        <w:tc>
          <w:tcPr>
            <w:tcW w:w="433" w:type="pct"/>
            <w:tcBorders>
              <w:top w:val="single" w:sz="6" w:space="0" w:color="auto"/>
              <w:left w:val="single" w:sz="6" w:space="0" w:color="auto"/>
              <w:bottom w:val="single" w:sz="6" w:space="0" w:color="auto"/>
              <w:right w:val="single" w:sz="6" w:space="0" w:color="auto"/>
            </w:tcBorders>
            <w:vAlign w:val="center"/>
          </w:tcPr>
          <w:p w14:paraId="31BD7AB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БМК-1) - ТК-2</w:t>
            </w:r>
          </w:p>
        </w:tc>
        <w:tc>
          <w:tcPr>
            <w:tcW w:w="508" w:type="pct"/>
            <w:tcBorders>
              <w:top w:val="single" w:sz="6" w:space="0" w:color="auto"/>
              <w:left w:val="single" w:sz="6" w:space="0" w:color="auto"/>
              <w:bottom w:val="single" w:sz="6" w:space="0" w:color="auto"/>
              <w:right w:val="single" w:sz="6" w:space="0" w:color="auto"/>
            </w:tcBorders>
            <w:vAlign w:val="center"/>
          </w:tcPr>
          <w:p w14:paraId="4D19556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5FEE66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7F04E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90F80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22B363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80,11</w:t>
            </w:r>
          </w:p>
        </w:tc>
        <w:tc>
          <w:tcPr>
            <w:tcW w:w="241" w:type="pct"/>
            <w:tcBorders>
              <w:top w:val="single" w:sz="6" w:space="0" w:color="auto"/>
              <w:left w:val="single" w:sz="6" w:space="0" w:color="auto"/>
              <w:bottom w:val="single" w:sz="6" w:space="0" w:color="auto"/>
              <w:right w:val="single" w:sz="6" w:space="0" w:color="auto"/>
            </w:tcBorders>
            <w:vAlign w:val="center"/>
          </w:tcPr>
          <w:p w14:paraId="56EECD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224D3E5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1,699</w:t>
            </w:r>
          </w:p>
        </w:tc>
        <w:tc>
          <w:tcPr>
            <w:tcW w:w="297" w:type="pct"/>
            <w:tcBorders>
              <w:top w:val="single" w:sz="6" w:space="0" w:color="auto"/>
              <w:left w:val="single" w:sz="6" w:space="0" w:color="auto"/>
              <w:bottom w:val="single" w:sz="6" w:space="0" w:color="auto"/>
              <w:right w:val="single" w:sz="6" w:space="0" w:color="auto"/>
            </w:tcBorders>
            <w:vAlign w:val="center"/>
          </w:tcPr>
          <w:p w14:paraId="085CC5C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A1D268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B5C202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0,136</w:t>
            </w:r>
          </w:p>
        </w:tc>
        <w:tc>
          <w:tcPr>
            <w:tcW w:w="365" w:type="pct"/>
            <w:tcBorders>
              <w:top w:val="single" w:sz="6" w:space="0" w:color="auto"/>
              <w:left w:val="single" w:sz="6" w:space="0" w:color="auto"/>
              <w:bottom w:val="single" w:sz="6" w:space="0" w:color="auto"/>
              <w:right w:val="single" w:sz="6" w:space="0" w:color="auto"/>
            </w:tcBorders>
            <w:vAlign w:val="center"/>
          </w:tcPr>
          <w:p w14:paraId="184B1FF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1,34</w:t>
            </w:r>
          </w:p>
        </w:tc>
        <w:tc>
          <w:tcPr>
            <w:tcW w:w="241" w:type="pct"/>
            <w:tcBorders>
              <w:top w:val="single" w:sz="6" w:space="0" w:color="auto"/>
              <w:left w:val="single" w:sz="6" w:space="0" w:color="auto"/>
              <w:bottom w:val="single" w:sz="6" w:space="0" w:color="auto"/>
              <w:right w:val="single" w:sz="6" w:space="0" w:color="auto"/>
            </w:tcBorders>
            <w:vAlign w:val="center"/>
          </w:tcPr>
          <w:p w14:paraId="1516E4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0,577</w:t>
            </w:r>
          </w:p>
        </w:tc>
        <w:tc>
          <w:tcPr>
            <w:tcW w:w="241" w:type="pct"/>
            <w:tcBorders>
              <w:top w:val="single" w:sz="6" w:space="0" w:color="auto"/>
              <w:left w:val="single" w:sz="6" w:space="0" w:color="auto"/>
              <w:bottom w:val="single" w:sz="6" w:space="0" w:color="auto"/>
              <w:right w:val="single" w:sz="6" w:space="0" w:color="auto"/>
            </w:tcBorders>
            <w:vAlign w:val="center"/>
          </w:tcPr>
          <w:p w14:paraId="2A577FE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2,05</w:t>
            </w:r>
          </w:p>
        </w:tc>
      </w:tr>
      <w:tr w:rsidR="005942A5" w:rsidRPr="005942A5" w14:paraId="4DDCF9E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A68C1B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w:t>
            </w:r>
          </w:p>
        </w:tc>
        <w:tc>
          <w:tcPr>
            <w:tcW w:w="433" w:type="pct"/>
            <w:tcBorders>
              <w:top w:val="single" w:sz="6" w:space="0" w:color="auto"/>
              <w:left w:val="single" w:sz="6" w:space="0" w:color="auto"/>
              <w:bottom w:val="single" w:sz="6" w:space="0" w:color="auto"/>
              <w:right w:val="single" w:sz="6" w:space="0" w:color="auto"/>
            </w:tcBorders>
            <w:vAlign w:val="center"/>
          </w:tcPr>
          <w:p w14:paraId="1FDBCEA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ГВС (новая БМК-1) - ТК-2</w:t>
            </w:r>
          </w:p>
        </w:tc>
        <w:tc>
          <w:tcPr>
            <w:tcW w:w="508" w:type="pct"/>
            <w:tcBorders>
              <w:top w:val="single" w:sz="6" w:space="0" w:color="auto"/>
              <w:left w:val="single" w:sz="6" w:space="0" w:color="auto"/>
              <w:bottom w:val="single" w:sz="6" w:space="0" w:color="auto"/>
              <w:right w:val="single" w:sz="6" w:space="0" w:color="auto"/>
            </w:tcBorders>
            <w:vAlign w:val="center"/>
          </w:tcPr>
          <w:p w14:paraId="4E94131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21AE4B0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368213C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73E96C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772A70E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82,84</w:t>
            </w:r>
          </w:p>
        </w:tc>
        <w:tc>
          <w:tcPr>
            <w:tcW w:w="241" w:type="pct"/>
            <w:tcBorders>
              <w:top w:val="single" w:sz="6" w:space="0" w:color="auto"/>
              <w:left w:val="single" w:sz="6" w:space="0" w:color="auto"/>
              <w:bottom w:val="single" w:sz="6" w:space="0" w:color="auto"/>
              <w:right w:val="single" w:sz="6" w:space="0" w:color="auto"/>
            </w:tcBorders>
            <w:vAlign w:val="center"/>
          </w:tcPr>
          <w:p w14:paraId="323A6BB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6433A0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1,438</w:t>
            </w:r>
          </w:p>
        </w:tc>
        <w:tc>
          <w:tcPr>
            <w:tcW w:w="297" w:type="pct"/>
            <w:tcBorders>
              <w:top w:val="single" w:sz="6" w:space="0" w:color="auto"/>
              <w:left w:val="single" w:sz="6" w:space="0" w:color="auto"/>
              <w:bottom w:val="single" w:sz="6" w:space="0" w:color="auto"/>
              <w:right w:val="single" w:sz="6" w:space="0" w:color="auto"/>
            </w:tcBorders>
            <w:vAlign w:val="center"/>
          </w:tcPr>
          <w:p w14:paraId="5C14E8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9328E1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3817E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0,115</w:t>
            </w:r>
          </w:p>
        </w:tc>
        <w:tc>
          <w:tcPr>
            <w:tcW w:w="365" w:type="pct"/>
            <w:tcBorders>
              <w:top w:val="single" w:sz="6" w:space="0" w:color="auto"/>
              <w:left w:val="single" w:sz="6" w:space="0" w:color="auto"/>
              <w:bottom w:val="single" w:sz="6" w:space="0" w:color="auto"/>
              <w:right w:val="single" w:sz="6" w:space="0" w:color="auto"/>
            </w:tcBorders>
            <w:vAlign w:val="center"/>
          </w:tcPr>
          <w:p w14:paraId="69D1F67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1,134</w:t>
            </w:r>
          </w:p>
        </w:tc>
        <w:tc>
          <w:tcPr>
            <w:tcW w:w="241" w:type="pct"/>
            <w:tcBorders>
              <w:top w:val="single" w:sz="6" w:space="0" w:color="auto"/>
              <w:left w:val="single" w:sz="6" w:space="0" w:color="auto"/>
              <w:bottom w:val="single" w:sz="6" w:space="0" w:color="auto"/>
              <w:right w:val="single" w:sz="6" w:space="0" w:color="auto"/>
            </w:tcBorders>
            <w:vAlign w:val="center"/>
          </w:tcPr>
          <w:p w14:paraId="36E9DC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0,489</w:t>
            </w:r>
          </w:p>
        </w:tc>
        <w:tc>
          <w:tcPr>
            <w:tcW w:w="241" w:type="pct"/>
            <w:tcBorders>
              <w:top w:val="single" w:sz="6" w:space="0" w:color="auto"/>
              <w:left w:val="single" w:sz="6" w:space="0" w:color="auto"/>
              <w:bottom w:val="single" w:sz="6" w:space="0" w:color="auto"/>
              <w:right w:val="single" w:sz="6" w:space="0" w:color="auto"/>
            </w:tcBorders>
            <w:vAlign w:val="center"/>
          </w:tcPr>
          <w:p w14:paraId="44AD77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1,74</w:t>
            </w:r>
          </w:p>
        </w:tc>
      </w:tr>
      <w:tr w:rsidR="005942A5" w:rsidRPr="005942A5" w14:paraId="584624C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16C2D3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w:t>
            </w:r>
          </w:p>
        </w:tc>
        <w:tc>
          <w:tcPr>
            <w:tcW w:w="433" w:type="pct"/>
            <w:tcBorders>
              <w:top w:val="single" w:sz="6" w:space="0" w:color="auto"/>
              <w:left w:val="single" w:sz="6" w:space="0" w:color="auto"/>
              <w:bottom w:val="single" w:sz="6" w:space="0" w:color="auto"/>
              <w:right w:val="single" w:sz="6" w:space="0" w:color="auto"/>
            </w:tcBorders>
            <w:vAlign w:val="center"/>
          </w:tcPr>
          <w:p w14:paraId="1E0EB0E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БМК-2) - УТ-7а</w:t>
            </w:r>
          </w:p>
        </w:tc>
        <w:tc>
          <w:tcPr>
            <w:tcW w:w="508" w:type="pct"/>
            <w:tcBorders>
              <w:top w:val="single" w:sz="6" w:space="0" w:color="auto"/>
              <w:left w:val="single" w:sz="6" w:space="0" w:color="auto"/>
              <w:bottom w:val="single" w:sz="6" w:space="0" w:color="auto"/>
              <w:right w:val="single" w:sz="6" w:space="0" w:color="auto"/>
            </w:tcBorders>
            <w:vAlign w:val="center"/>
          </w:tcPr>
          <w:p w14:paraId="34A665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6E83D9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346286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458960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423D2B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112,37</w:t>
            </w:r>
          </w:p>
        </w:tc>
        <w:tc>
          <w:tcPr>
            <w:tcW w:w="241" w:type="pct"/>
            <w:tcBorders>
              <w:top w:val="single" w:sz="6" w:space="0" w:color="auto"/>
              <w:left w:val="single" w:sz="6" w:space="0" w:color="auto"/>
              <w:bottom w:val="single" w:sz="6" w:space="0" w:color="auto"/>
              <w:right w:val="single" w:sz="6" w:space="0" w:color="auto"/>
            </w:tcBorders>
            <w:vAlign w:val="center"/>
          </w:tcPr>
          <w:p w14:paraId="3FC9CB1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3B80A4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1,95</w:t>
            </w:r>
          </w:p>
        </w:tc>
        <w:tc>
          <w:tcPr>
            <w:tcW w:w="297" w:type="pct"/>
            <w:tcBorders>
              <w:top w:val="single" w:sz="6" w:space="0" w:color="auto"/>
              <w:left w:val="single" w:sz="6" w:space="0" w:color="auto"/>
              <w:bottom w:val="single" w:sz="6" w:space="0" w:color="auto"/>
              <w:right w:val="single" w:sz="6" w:space="0" w:color="auto"/>
            </w:tcBorders>
            <w:vAlign w:val="center"/>
          </w:tcPr>
          <w:p w14:paraId="513DDF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DB8D0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6273E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0,156</w:t>
            </w:r>
          </w:p>
        </w:tc>
        <w:tc>
          <w:tcPr>
            <w:tcW w:w="365" w:type="pct"/>
            <w:tcBorders>
              <w:top w:val="single" w:sz="6" w:space="0" w:color="auto"/>
              <w:left w:val="single" w:sz="6" w:space="0" w:color="auto"/>
              <w:bottom w:val="single" w:sz="6" w:space="0" w:color="auto"/>
              <w:right w:val="single" w:sz="6" w:space="0" w:color="auto"/>
            </w:tcBorders>
            <w:vAlign w:val="center"/>
          </w:tcPr>
          <w:p w14:paraId="6A9187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1,538</w:t>
            </w:r>
          </w:p>
        </w:tc>
        <w:tc>
          <w:tcPr>
            <w:tcW w:w="241" w:type="pct"/>
            <w:tcBorders>
              <w:top w:val="single" w:sz="6" w:space="0" w:color="auto"/>
              <w:left w:val="single" w:sz="6" w:space="0" w:color="auto"/>
              <w:bottom w:val="single" w:sz="6" w:space="0" w:color="auto"/>
              <w:right w:val="single" w:sz="6" w:space="0" w:color="auto"/>
            </w:tcBorders>
            <w:vAlign w:val="center"/>
          </w:tcPr>
          <w:p w14:paraId="6BF8C53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0,663</w:t>
            </w:r>
          </w:p>
        </w:tc>
        <w:tc>
          <w:tcPr>
            <w:tcW w:w="241" w:type="pct"/>
            <w:tcBorders>
              <w:top w:val="single" w:sz="6" w:space="0" w:color="auto"/>
              <w:left w:val="single" w:sz="6" w:space="0" w:color="auto"/>
              <w:bottom w:val="single" w:sz="6" w:space="0" w:color="auto"/>
              <w:right w:val="single" w:sz="6" w:space="0" w:color="auto"/>
            </w:tcBorders>
            <w:vAlign w:val="center"/>
          </w:tcPr>
          <w:p w14:paraId="41B1ACF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2,36</w:t>
            </w:r>
          </w:p>
        </w:tc>
      </w:tr>
      <w:tr w:rsidR="005942A5" w:rsidRPr="005942A5" w14:paraId="146A955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5FDA8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w:t>
            </w:r>
          </w:p>
        </w:tc>
        <w:tc>
          <w:tcPr>
            <w:tcW w:w="433" w:type="pct"/>
            <w:tcBorders>
              <w:top w:val="single" w:sz="6" w:space="0" w:color="auto"/>
              <w:left w:val="single" w:sz="6" w:space="0" w:color="auto"/>
              <w:bottom w:val="single" w:sz="6" w:space="0" w:color="auto"/>
              <w:right w:val="single" w:sz="6" w:space="0" w:color="auto"/>
            </w:tcBorders>
            <w:vAlign w:val="center"/>
          </w:tcPr>
          <w:p w14:paraId="3F4871F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ГВС (новая БМК-2) - УТ-7а</w:t>
            </w:r>
          </w:p>
        </w:tc>
        <w:tc>
          <w:tcPr>
            <w:tcW w:w="508" w:type="pct"/>
            <w:tcBorders>
              <w:top w:val="single" w:sz="6" w:space="0" w:color="auto"/>
              <w:left w:val="single" w:sz="6" w:space="0" w:color="auto"/>
              <w:bottom w:val="single" w:sz="6" w:space="0" w:color="auto"/>
              <w:right w:val="single" w:sz="6" w:space="0" w:color="auto"/>
            </w:tcBorders>
            <w:vAlign w:val="center"/>
          </w:tcPr>
          <w:p w14:paraId="5949B15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Лоза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7B25BD9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71E7E36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80D0A8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575A3BA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114,32</w:t>
            </w:r>
          </w:p>
        </w:tc>
        <w:tc>
          <w:tcPr>
            <w:tcW w:w="241" w:type="pct"/>
            <w:tcBorders>
              <w:top w:val="single" w:sz="6" w:space="0" w:color="auto"/>
              <w:left w:val="single" w:sz="6" w:space="0" w:color="auto"/>
              <w:bottom w:val="single" w:sz="6" w:space="0" w:color="auto"/>
              <w:right w:val="single" w:sz="6" w:space="0" w:color="auto"/>
            </w:tcBorders>
            <w:vAlign w:val="center"/>
          </w:tcPr>
          <w:p w14:paraId="3BAF68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534CF49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1,984</w:t>
            </w:r>
          </w:p>
        </w:tc>
        <w:tc>
          <w:tcPr>
            <w:tcW w:w="297" w:type="pct"/>
            <w:tcBorders>
              <w:top w:val="single" w:sz="6" w:space="0" w:color="auto"/>
              <w:left w:val="single" w:sz="6" w:space="0" w:color="auto"/>
              <w:bottom w:val="single" w:sz="6" w:space="0" w:color="auto"/>
              <w:right w:val="single" w:sz="6" w:space="0" w:color="auto"/>
            </w:tcBorders>
            <w:vAlign w:val="center"/>
          </w:tcPr>
          <w:p w14:paraId="4A4F855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7BA4D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12B5A7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0,158</w:t>
            </w:r>
          </w:p>
        </w:tc>
        <w:tc>
          <w:tcPr>
            <w:tcW w:w="365" w:type="pct"/>
            <w:tcBorders>
              <w:top w:val="single" w:sz="6" w:space="0" w:color="auto"/>
              <w:left w:val="single" w:sz="6" w:space="0" w:color="auto"/>
              <w:bottom w:val="single" w:sz="6" w:space="0" w:color="auto"/>
              <w:right w:val="single" w:sz="6" w:space="0" w:color="auto"/>
            </w:tcBorders>
            <w:vAlign w:val="center"/>
          </w:tcPr>
          <w:p w14:paraId="2739960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1,565</w:t>
            </w:r>
          </w:p>
        </w:tc>
        <w:tc>
          <w:tcPr>
            <w:tcW w:w="241" w:type="pct"/>
            <w:tcBorders>
              <w:top w:val="single" w:sz="6" w:space="0" w:color="auto"/>
              <w:left w:val="single" w:sz="6" w:space="0" w:color="auto"/>
              <w:bottom w:val="single" w:sz="6" w:space="0" w:color="auto"/>
              <w:right w:val="single" w:sz="6" w:space="0" w:color="auto"/>
            </w:tcBorders>
            <w:vAlign w:val="center"/>
          </w:tcPr>
          <w:p w14:paraId="673CDFC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0,674</w:t>
            </w:r>
          </w:p>
        </w:tc>
        <w:tc>
          <w:tcPr>
            <w:tcW w:w="241" w:type="pct"/>
            <w:tcBorders>
              <w:top w:val="single" w:sz="6" w:space="0" w:color="auto"/>
              <w:left w:val="single" w:sz="6" w:space="0" w:color="auto"/>
              <w:bottom w:val="single" w:sz="6" w:space="0" w:color="auto"/>
              <w:right w:val="single" w:sz="6" w:space="0" w:color="auto"/>
            </w:tcBorders>
            <w:vAlign w:val="center"/>
          </w:tcPr>
          <w:p w14:paraId="2560FA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2,40</w:t>
            </w:r>
          </w:p>
        </w:tc>
      </w:tr>
      <w:tr w:rsidR="005942A5" w:rsidRPr="005942A5" w14:paraId="2357445F"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7F03A9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w:t>
            </w:r>
          </w:p>
        </w:tc>
        <w:tc>
          <w:tcPr>
            <w:tcW w:w="433" w:type="pct"/>
            <w:tcBorders>
              <w:top w:val="single" w:sz="6" w:space="0" w:color="auto"/>
              <w:left w:val="single" w:sz="6" w:space="0" w:color="auto"/>
              <w:bottom w:val="single" w:sz="6" w:space="0" w:color="auto"/>
              <w:right w:val="single" w:sz="6" w:space="0" w:color="auto"/>
            </w:tcBorders>
            <w:vAlign w:val="center"/>
          </w:tcPr>
          <w:p w14:paraId="36059D9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 - ТК-9</w:t>
            </w:r>
          </w:p>
        </w:tc>
        <w:tc>
          <w:tcPr>
            <w:tcW w:w="508" w:type="pct"/>
            <w:tcBorders>
              <w:top w:val="single" w:sz="6" w:space="0" w:color="auto"/>
              <w:left w:val="single" w:sz="6" w:space="0" w:color="auto"/>
              <w:bottom w:val="single" w:sz="6" w:space="0" w:color="auto"/>
              <w:right w:val="single" w:sz="6" w:space="0" w:color="auto"/>
            </w:tcBorders>
            <w:vAlign w:val="center"/>
          </w:tcPr>
          <w:p w14:paraId="107B435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63D2E4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C920D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7A1EBF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08B4C70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75,64</w:t>
            </w:r>
          </w:p>
        </w:tc>
        <w:tc>
          <w:tcPr>
            <w:tcW w:w="241" w:type="pct"/>
            <w:tcBorders>
              <w:top w:val="single" w:sz="6" w:space="0" w:color="auto"/>
              <w:left w:val="single" w:sz="6" w:space="0" w:color="auto"/>
              <w:bottom w:val="single" w:sz="6" w:space="0" w:color="auto"/>
              <w:right w:val="single" w:sz="6" w:space="0" w:color="auto"/>
            </w:tcBorders>
            <w:vAlign w:val="center"/>
          </w:tcPr>
          <w:p w14:paraId="1A4518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67BCBF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1,313</w:t>
            </w:r>
          </w:p>
        </w:tc>
        <w:tc>
          <w:tcPr>
            <w:tcW w:w="297" w:type="pct"/>
            <w:tcBorders>
              <w:top w:val="single" w:sz="6" w:space="0" w:color="auto"/>
              <w:left w:val="single" w:sz="6" w:space="0" w:color="auto"/>
              <w:bottom w:val="single" w:sz="6" w:space="0" w:color="auto"/>
              <w:right w:val="single" w:sz="6" w:space="0" w:color="auto"/>
            </w:tcBorders>
            <w:vAlign w:val="center"/>
          </w:tcPr>
          <w:p w14:paraId="4F1CAC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A01B30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E3E363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0,105</w:t>
            </w:r>
          </w:p>
        </w:tc>
        <w:tc>
          <w:tcPr>
            <w:tcW w:w="365" w:type="pct"/>
            <w:tcBorders>
              <w:top w:val="single" w:sz="6" w:space="0" w:color="auto"/>
              <w:left w:val="single" w:sz="6" w:space="0" w:color="auto"/>
              <w:bottom w:val="single" w:sz="6" w:space="0" w:color="auto"/>
              <w:right w:val="single" w:sz="6" w:space="0" w:color="auto"/>
            </w:tcBorders>
            <w:vAlign w:val="center"/>
          </w:tcPr>
          <w:p w14:paraId="43B29C9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1,035</w:t>
            </w:r>
          </w:p>
        </w:tc>
        <w:tc>
          <w:tcPr>
            <w:tcW w:w="241" w:type="pct"/>
            <w:tcBorders>
              <w:top w:val="single" w:sz="6" w:space="0" w:color="auto"/>
              <w:left w:val="single" w:sz="6" w:space="0" w:color="auto"/>
              <w:bottom w:val="single" w:sz="6" w:space="0" w:color="auto"/>
              <w:right w:val="single" w:sz="6" w:space="0" w:color="auto"/>
            </w:tcBorders>
            <w:vAlign w:val="center"/>
          </w:tcPr>
          <w:p w14:paraId="362D568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0,446</w:t>
            </w:r>
          </w:p>
        </w:tc>
        <w:tc>
          <w:tcPr>
            <w:tcW w:w="241" w:type="pct"/>
            <w:tcBorders>
              <w:top w:val="single" w:sz="6" w:space="0" w:color="auto"/>
              <w:left w:val="single" w:sz="6" w:space="0" w:color="auto"/>
              <w:bottom w:val="single" w:sz="6" w:space="0" w:color="auto"/>
              <w:right w:val="single" w:sz="6" w:space="0" w:color="auto"/>
            </w:tcBorders>
            <w:vAlign w:val="center"/>
          </w:tcPr>
          <w:p w14:paraId="045DF39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1,59</w:t>
            </w:r>
          </w:p>
        </w:tc>
      </w:tr>
      <w:tr w:rsidR="005942A5" w:rsidRPr="005942A5" w14:paraId="7793F75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5E6B9C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w:t>
            </w:r>
          </w:p>
        </w:tc>
        <w:tc>
          <w:tcPr>
            <w:tcW w:w="433" w:type="pct"/>
            <w:tcBorders>
              <w:top w:val="single" w:sz="6" w:space="0" w:color="auto"/>
              <w:left w:val="single" w:sz="6" w:space="0" w:color="auto"/>
              <w:bottom w:val="single" w:sz="6" w:space="0" w:color="auto"/>
              <w:right w:val="single" w:sz="6" w:space="0" w:color="auto"/>
            </w:tcBorders>
            <w:vAlign w:val="center"/>
          </w:tcPr>
          <w:p w14:paraId="5F726CF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ГВС (Новая БМК-1) - ТК-9</w:t>
            </w:r>
          </w:p>
        </w:tc>
        <w:tc>
          <w:tcPr>
            <w:tcW w:w="508" w:type="pct"/>
            <w:tcBorders>
              <w:top w:val="single" w:sz="6" w:space="0" w:color="auto"/>
              <w:left w:val="single" w:sz="6" w:space="0" w:color="auto"/>
              <w:bottom w:val="single" w:sz="6" w:space="0" w:color="auto"/>
              <w:right w:val="single" w:sz="6" w:space="0" w:color="auto"/>
            </w:tcBorders>
            <w:vAlign w:val="center"/>
          </w:tcPr>
          <w:p w14:paraId="43CA75B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4912428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C8FCB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383A00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3B9E08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76,75</w:t>
            </w:r>
          </w:p>
        </w:tc>
        <w:tc>
          <w:tcPr>
            <w:tcW w:w="241" w:type="pct"/>
            <w:tcBorders>
              <w:top w:val="single" w:sz="6" w:space="0" w:color="auto"/>
              <w:left w:val="single" w:sz="6" w:space="0" w:color="auto"/>
              <w:bottom w:val="single" w:sz="6" w:space="0" w:color="auto"/>
              <w:right w:val="single" w:sz="6" w:space="0" w:color="auto"/>
            </w:tcBorders>
            <w:vAlign w:val="center"/>
          </w:tcPr>
          <w:p w14:paraId="38C844C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760395B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1,191</w:t>
            </w:r>
          </w:p>
        </w:tc>
        <w:tc>
          <w:tcPr>
            <w:tcW w:w="297" w:type="pct"/>
            <w:tcBorders>
              <w:top w:val="single" w:sz="6" w:space="0" w:color="auto"/>
              <w:left w:val="single" w:sz="6" w:space="0" w:color="auto"/>
              <w:bottom w:val="single" w:sz="6" w:space="0" w:color="auto"/>
              <w:right w:val="single" w:sz="6" w:space="0" w:color="auto"/>
            </w:tcBorders>
            <w:vAlign w:val="center"/>
          </w:tcPr>
          <w:p w14:paraId="02930D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E7BE1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1858D1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0,095</w:t>
            </w:r>
          </w:p>
        </w:tc>
        <w:tc>
          <w:tcPr>
            <w:tcW w:w="365" w:type="pct"/>
            <w:tcBorders>
              <w:top w:val="single" w:sz="6" w:space="0" w:color="auto"/>
              <w:left w:val="single" w:sz="6" w:space="0" w:color="auto"/>
              <w:bottom w:val="single" w:sz="6" w:space="0" w:color="auto"/>
              <w:right w:val="single" w:sz="6" w:space="0" w:color="auto"/>
            </w:tcBorders>
            <w:vAlign w:val="center"/>
          </w:tcPr>
          <w:p w14:paraId="0B837E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0,939</w:t>
            </w:r>
          </w:p>
        </w:tc>
        <w:tc>
          <w:tcPr>
            <w:tcW w:w="241" w:type="pct"/>
            <w:tcBorders>
              <w:top w:val="single" w:sz="6" w:space="0" w:color="auto"/>
              <w:left w:val="single" w:sz="6" w:space="0" w:color="auto"/>
              <w:bottom w:val="single" w:sz="6" w:space="0" w:color="auto"/>
              <w:right w:val="single" w:sz="6" w:space="0" w:color="auto"/>
            </w:tcBorders>
            <w:vAlign w:val="center"/>
          </w:tcPr>
          <w:p w14:paraId="4E8C93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0,405</w:t>
            </w:r>
          </w:p>
        </w:tc>
        <w:tc>
          <w:tcPr>
            <w:tcW w:w="241" w:type="pct"/>
            <w:tcBorders>
              <w:top w:val="single" w:sz="6" w:space="0" w:color="auto"/>
              <w:left w:val="single" w:sz="6" w:space="0" w:color="auto"/>
              <w:bottom w:val="single" w:sz="6" w:space="0" w:color="auto"/>
              <w:right w:val="single" w:sz="6" w:space="0" w:color="auto"/>
            </w:tcBorders>
            <w:vAlign w:val="center"/>
          </w:tcPr>
          <w:p w14:paraId="01F38DC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1,44</w:t>
            </w:r>
          </w:p>
        </w:tc>
      </w:tr>
      <w:tr w:rsidR="005942A5" w:rsidRPr="005942A5" w14:paraId="1B39FF90"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285C1B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w:t>
            </w:r>
          </w:p>
        </w:tc>
        <w:tc>
          <w:tcPr>
            <w:tcW w:w="433" w:type="pct"/>
            <w:tcBorders>
              <w:top w:val="single" w:sz="6" w:space="0" w:color="auto"/>
              <w:left w:val="single" w:sz="6" w:space="0" w:color="auto"/>
              <w:bottom w:val="single" w:sz="6" w:space="0" w:color="auto"/>
              <w:right w:val="single" w:sz="6" w:space="0" w:color="auto"/>
            </w:tcBorders>
            <w:vAlign w:val="center"/>
          </w:tcPr>
          <w:p w14:paraId="60648D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БМК-2) - ТК-3</w:t>
            </w:r>
          </w:p>
        </w:tc>
        <w:tc>
          <w:tcPr>
            <w:tcW w:w="508" w:type="pct"/>
            <w:tcBorders>
              <w:top w:val="single" w:sz="6" w:space="0" w:color="auto"/>
              <w:left w:val="single" w:sz="6" w:space="0" w:color="auto"/>
              <w:bottom w:val="single" w:sz="6" w:space="0" w:color="auto"/>
              <w:right w:val="single" w:sz="6" w:space="0" w:color="auto"/>
            </w:tcBorders>
            <w:vAlign w:val="center"/>
          </w:tcPr>
          <w:p w14:paraId="0C94439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2EF0A5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10291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3AA057F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345B673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24,38</w:t>
            </w:r>
          </w:p>
        </w:tc>
        <w:tc>
          <w:tcPr>
            <w:tcW w:w="241" w:type="pct"/>
            <w:tcBorders>
              <w:top w:val="single" w:sz="6" w:space="0" w:color="auto"/>
              <w:left w:val="single" w:sz="6" w:space="0" w:color="auto"/>
              <w:bottom w:val="single" w:sz="6" w:space="0" w:color="auto"/>
              <w:right w:val="single" w:sz="6" w:space="0" w:color="auto"/>
            </w:tcBorders>
            <w:vAlign w:val="center"/>
          </w:tcPr>
          <w:p w14:paraId="319268B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58C80A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0,351</w:t>
            </w:r>
          </w:p>
        </w:tc>
        <w:tc>
          <w:tcPr>
            <w:tcW w:w="297" w:type="pct"/>
            <w:tcBorders>
              <w:top w:val="single" w:sz="6" w:space="0" w:color="auto"/>
              <w:left w:val="single" w:sz="6" w:space="0" w:color="auto"/>
              <w:bottom w:val="single" w:sz="6" w:space="0" w:color="auto"/>
              <w:right w:val="single" w:sz="6" w:space="0" w:color="auto"/>
            </w:tcBorders>
            <w:vAlign w:val="center"/>
          </w:tcPr>
          <w:p w14:paraId="0D55F76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6014E4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B2529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0,028</w:t>
            </w:r>
          </w:p>
        </w:tc>
        <w:tc>
          <w:tcPr>
            <w:tcW w:w="365" w:type="pct"/>
            <w:tcBorders>
              <w:top w:val="single" w:sz="6" w:space="0" w:color="auto"/>
              <w:left w:val="single" w:sz="6" w:space="0" w:color="auto"/>
              <w:bottom w:val="single" w:sz="6" w:space="0" w:color="auto"/>
              <w:right w:val="single" w:sz="6" w:space="0" w:color="auto"/>
            </w:tcBorders>
            <w:vAlign w:val="center"/>
          </w:tcPr>
          <w:p w14:paraId="0BC44AA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0,277</w:t>
            </w:r>
          </w:p>
        </w:tc>
        <w:tc>
          <w:tcPr>
            <w:tcW w:w="241" w:type="pct"/>
            <w:tcBorders>
              <w:top w:val="single" w:sz="6" w:space="0" w:color="auto"/>
              <w:left w:val="single" w:sz="6" w:space="0" w:color="auto"/>
              <w:bottom w:val="single" w:sz="6" w:space="0" w:color="auto"/>
              <w:right w:val="single" w:sz="6" w:space="0" w:color="auto"/>
            </w:tcBorders>
            <w:vAlign w:val="center"/>
          </w:tcPr>
          <w:p w14:paraId="0471694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0,119</w:t>
            </w:r>
          </w:p>
        </w:tc>
        <w:tc>
          <w:tcPr>
            <w:tcW w:w="241" w:type="pct"/>
            <w:tcBorders>
              <w:top w:val="single" w:sz="6" w:space="0" w:color="auto"/>
              <w:left w:val="single" w:sz="6" w:space="0" w:color="auto"/>
              <w:bottom w:val="single" w:sz="6" w:space="0" w:color="auto"/>
              <w:right w:val="single" w:sz="6" w:space="0" w:color="auto"/>
            </w:tcBorders>
            <w:vAlign w:val="center"/>
          </w:tcPr>
          <w:p w14:paraId="0DE1670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0,42</w:t>
            </w:r>
          </w:p>
        </w:tc>
      </w:tr>
      <w:tr w:rsidR="005942A5" w:rsidRPr="005942A5" w14:paraId="0EE2DC6F"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B0DFB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lastRenderedPageBreak/>
              <w:t>17</w:t>
            </w:r>
          </w:p>
        </w:tc>
        <w:tc>
          <w:tcPr>
            <w:tcW w:w="433" w:type="pct"/>
            <w:tcBorders>
              <w:top w:val="single" w:sz="6" w:space="0" w:color="auto"/>
              <w:left w:val="single" w:sz="6" w:space="0" w:color="auto"/>
              <w:bottom w:val="single" w:sz="6" w:space="0" w:color="auto"/>
              <w:right w:val="single" w:sz="6" w:space="0" w:color="auto"/>
            </w:tcBorders>
            <w:vAlign w:val="center"/>
          </w:tcPr>
          <w:p w14:paraId="02761C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Реммаш - УТ-3</w:t>
            </w:r>
          </w:p>
        </w:tc>
        <w:tc>
          <w:tcPr>
            <w:tcW w:w="508" w:type="pct"/>
            <w:tcBorders>
              <w:top w:val="single" w:sz="6" w:space="0" w:color="auto"/>
              <w:left w:val="single" w:sz="6" w:space="0" w:color="auto"/>
              <w:bottom w:val="single" w:sz="6" w:space="0" w:color="auto"/>
              <w:right w:val="single" w:sz="6" w:space="0" w:color="auto"/>
            </w:tcBorders>
            <w:vAlign w:val="center"/>
          </w:tcPr>
          <w:p w14:paraId="082545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Реммаш</w:t>
            </w:r>
          </w:p>
        </w:tc>
        <w:tc>
          <w:tcPr>
            <w:tcW w:w="444" w:type="pct"/>
            <w:tcBorders>
              <w:top w:val="single" w:sz="6" w:space="0" w:color="auto"/>
              <w:left w:val="single" w:sz="6" w:space="0" w:color="auto"/>
              <w:bottom w:val="single" w:sz="6" w:space="0" w:color="auto"/>
              <w:right w:val="single" w:sz="6" w:space="0" w:color="auto"/>
            </w:tcBorders>
            <w:vAlign w:val="center"/>
          </w:tcPr>
          <w:p w14:paraId="18D87E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4483F5E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157D0E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79A103A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w:t>
            </w:r>
          </w:p>
        </w:tc>
        <w:tc>
          <w:tcPr>
            <w:tcW w:w="241" w:type="pct"/>
            <w:tcBorders>
              <w:top w:val="single" w:sz="6" w:space="0" w:color="auto"/>
              <w:left w:val="single" w:sz="6" w:space="0" w:color="auto"/>
              <w:bottom w:val="single" w:sz="6" w:space="0" w:color="auto"/>
              <w:right w:val="single" w:sz="6" w:space="0" w:color="auto"/>
            </w:tcBorders>
            <w:vAlign w:val="center"/>
          </w:tcPr>
          <w:p w14:paraId="3115493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8A6F4C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1,118</w:t>
            </w:r>
          </w:p>
        </w:tc>
        <w:tc>
          <w:tcPr>
            <w:tcW w:w="297" w:type="pct"/>
            <w:tcBorders>
              <w:top w:val="single" w:sz="6" w:space="0" w:color="auto"/>
              <w:left w:val="single" w:sz="6" w:space="0" w:color="auto"/>
              <w:bottom w:val="single" w:sz="6" w:space="0" w:color="auto"/>
              <w:right w:val="single" w:sz="6" w:space="0" w:color="auto"/>
            </w:tcBorders>
            <w:vAlign w:val="center"/>
          </w:tcPr>
          <w:p w14:paraId="58099E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404536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50029C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365" w:type="pct"/>
            <w:tcBorders>
              <w:top w:val="single" w:sz="6" w:space="0" w:color="auto"/>
              <w:left w:val="single" w:sz="6" w:space="0" w:color="auto"/>
              <w:bottom w:val="single" w:sz="6" w:space="0" w:color="auto"/>
              <w:right w:val="single" w:sz="6" w:space="0" w:color="auto"/>
            </w:tcBorders>
            <w:vAlign w:val="center"/>
          </w:tcPr>
          <w:p w14:paraId="624E7F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0,882</w:t>
            </w:r>
          </w:p>
        </w:tc>
        <w:tc>
          <w:tcPr>
            <w:tcW w:w="241" w:type="pct"/>
            <w:tcBorders>
              <w:top w:val="single" w:sz="6" w:space="0" w:color="auto"/>
              <w:left w:val="single" w:sz="6" w:space="0" w:color="auto"/>
              <w:bottom w:val="single" w:sz="6" w:space="0" w:color="auto"/>
              <w:right w:val="single" w:sz="6" w:space="0" w:color="auto"/>
            </w:tcBorders>
            <w:vAlign w:val="center"/>
          </w:tcPr>
          <w:p w14:paraId="78782F9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0,38</w:t>
            </w:r>
          </w:p>
        </w:tc>
        <w:tc>
          <w:tcPr>
            <w:tcW w:w="241" w:type="pct"/>
            <w:tcBorders>
              <w:top w:val="single" w:sz="6" w:space="0" w:color="auto"/>
              <w:left w:val="single" w:sz="6" w:space="0" w:color="auto"/>
              <w:bottom w:val="single" w:sz="6" w:space="0" w:color="auto"/>
              <w:right w:val="single" w:sz="6" w:space="0" w:color="auto"/>
            </w:tcBorders>
            <w:vAlign w:val="center"/>
          </w:tcPr>
          <w:p w14:paraId="35C62E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1,35</w:t>
            </w:r>
          </w:p>
        </w:tc>
      </w:tr>
      <w:tr w:rsidR="005942A5" w:rsidRPr="005942A5" w14:paraId="1641B11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02F4B0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18</w:t>
            </w:r>
          </w:p>
        </w:tc>
        <w:tc>
          <w:tcPr>
            <w:tcW w:w="433" w:type="pct"/>
            <w:tcBorders>
              <w:top w:val="single" w:sz="6" w:space="0" w:color="auto"/>
              <w:left w:val="single" w:sz="6" w:space="0" w:color="auto"/>
              <w:bottom w:val="single" w:sz="6" w:space="0" w:color="auto"/>
              <w:right w:val="single" w:sz="6" w:space="0" w:color="auto"/>
            </w:tcBorders>
            <w:vAlign w:val="center"/>
          </w:tcPr>
          <w:p w14:paraId="215DB73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п. Глинково - тк-38</w:t>
            </w:r>
          </w:p>
        </w:tc>
        <w:tc>
          <w:tcPr>
            <w:tcW w:w="508" w:type="pct"/>
            <w:tcBorders>
              <w:top w:val="single" w:sz="6" w:space="0" w:color="auto"/>
              <w:left w:val="single" w:sz="6" w:space="0" w:color="auto"/>
              <w:bottom w:val="single" w:sz="6" w:space="0" w:color="auto"/>
              <w:right w:val="single" w:sz="6" w:space="0" w:color="auto"/>
            </w:tcBorders>
            <w:vAlign w:val="center"/>
          </w:tcPr>
          <w:p w14:paraId="234B706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п. Глинково</w:t>
            </w:r>
          </w:p>
        </w:tc>
        <w:tc>
          <w:tcPr>
            <w:tcW w:w="444" w:type="pct"/>
            <w:tcBorders>
              <w:top w:val="single" w:sz="6" w:space="0" w:color="auto"/>
              <w:left w:val="single" w:sz="6" w:space="0" w:color="auto"/>
              <w:bottom w:val="single" w:sz="6" w:space="0" w:color="auto"/>
              <w:right w:val="single" w:sz="6" w:space="0" w:color="auto"/>
            </w:tcBorders>
            <w:vAlign w:val="center"/>
          </w:tcPr>
          <w:p w14:paraId="2023358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1C9FC7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CE691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7460584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w:t>
            </w:r>
          </w:p>
        </w:tc>
        <w:tc>
          <w:tcPr>
            <w:tcW w:w="241" w:type="pct"/>
            <w:tcBorders>
              <w:top w:val="single" w:sz="6" w:space="0" w:color="auto"/>
              <w:left w:val="single" w:sz="6" w:space="0" w:color="auto"/>
              <w:bottom w:val="single" w:sz="6" w:space="0" w:color="auto"/>
              <w:right w:val="single" w:sz="6" w:space="0" w:color="auto"/>
            </w:tcBorders>
            <w:vAlign w:val="center"/>
          </w:tcPr>
          <w:p w14:paraId="2F2702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6A1FF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0,616</w:t>
            </w:r>
          </w:p>
        </w:tc>
        <w:tc>
          <w:tcPr>
            <w:tcW w:w="297" w:type="pct"/>
            <w:tcBorders>
              <w:top w:val="single" w:sz="6" w:space="0" w:color="auto"/>
              <w:left w:val="single" w:sz="6" w:space="0" w:color="auto"/>
              <w:bottom w:val="single" w:sz="6" w:space="0" w:color="auto"/>
              <w:right w:val="single" w:sz="6" w:space="0" w:color="auto"/>
            </w:tcBorders>
            <w:vAlign w:val="center"/>
          </w:tcPr>
          <w:p w14:paraId="0FE428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EEFA4B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A8E75B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0,049</w:t>
            </w:r>
          </w:p>
        </w:tc>
        <w:tc>
          <w:tcPr>
            <w:tcW w:w="365" w:type="pct"/>
            <w:tcBorders>
              <w:top w:val="single" w:sz="6" w:space="0" w:color="auto"/>
              <w:left w:val="single" w:sz="6" w:space="0" w:color="auto"/>
              <w:bottom w:val="single" w:sz="6" w:space="0" w:color="auto"/>
              <w:right w:val="single" w:sz="6" w:space="0" w:color="auto"/>
            </w:tcBorders>
            <w:vAlign w:val="center"/>
          </w:tcPr>
          <w:p w14:paraId="1645DB2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0,486</w:t>
            </w:r>
          </w:p>
        </w:tc>
        <w:tc>
          <w:tcPr>
            <w:tcW w:w="241" w:type="pct"/>
            <w:tcBorders>
              <w:top w:val="single" w:sz="6" w:space="0" w:color="auto"/>
              <w:left w:val="single" w:sz="6" w:space="0" w:color="auto"/>
              <w:bottom w:val="single" w:sz="6" w:space="0" w:color="auto"/>
              <w:right w:val="single" w:sz="6" w:space="0" w:color="auto"/>
            </w:tcBorders>
            <w:vAlign w:val="center"/>
          </w:tcPr>
          <w:p w14:paraId="10F4FE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0,209</w:t>
            </w:r>
          </w:p>
        </w:tc>
        <w:tc>
          <w:tcPr>
            <w:tcW w:w="241" w:type="pct"/>
            <w:tcBorders>
              <w:top w:val="single" w:sz="6" w:space="0" w:color="auto"/>
              <w:left w:val="single" w:sz="6" w:space="0" w:color="auto"/>
              <w:bottom w:val="single" w:sz="6" w:space="0" w:color="auto"/>
              <w:right w:val="single" w:sz="6" w:space="0" w:color="auto"/>
            </w:tcBorders>
            <w:vAlign w:val="center"/>
          </w:tcPr>
          <w:p w14:paraId="21C4CE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0,74</w:t>
            </w:r>
          </w:p>
        </w:tc>
      </w:tr>
      <w:tr w:rsidR="005942A5" w:rsidRPr="005942A5" w14:paraId="034FB63A"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1334B9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w:t>
            </w:r>
          </w:p>
        </w:tc>
        <w:tc>
          <w:tcPr>
            <w:tcW w:w="433" w:type="pct"/>
            <w:tcBorders>
              <w:top w:val="single" w:sz="6" w:space="0" w:color="auto"/>
              <w:left w:val="single" w:sz="6" w:space="0" w:color="auto"/>
              <w:bottom w:val="single" w:sz="6" w:space="0" w:color="auto"/>
              <w:right w:val="single" w:sz="6" w:space="0" w:color="auto"/>
            </w:tcBorders>
            <w:vAlign w:val="center"/>
          </w:tcPr>
          <w:p w14:paraId="57E6EAD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мкр. Скобяной - тк 15</w:t>
            </w:r>
          </w:p>
        </w:tc>
        <w:tc>
          <w:tcPr>
            <w:tcW w:w="508" w:type="pct"/>
            <w:tcBorders>
              <w:top w:val="single" w:sz="6" w:space="0" w:color="auto"/>
              <w:left w:val="single" w:sz="6" w:space="0" w:color="auto"/>
              <w:bottom w:val="single" w:sz="6" w:space="0" w:color="auto"/>
              <w:right w:val="single" w:sz="6" w:space="0" w:color="auto"/>
            </w:tcBorders>
            <w:vAlign w:val="center"/>
          </w:tcPr>
          <w:p w14:paraId="50CB38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мкр. Скобяной</w:t>
            </w:r>
          </w:p>
        </w:tc>
        <w:tc>
          <w:tcPr>
            <w:tcW w:w="444" w:type="pct"/>
            <w:tcBorders>
              <w:top w:val="single" w:sz="6" w:space="0" w:color="auto"/>
              <w:left w:val="single" w:sz="6" w:space="0" w:color="auto"/>
              <w:bottom w:val="single" w:sz="6" w:space="0" w:color="auto"/>
              <w:right w:val="single" w:sz="6" w:space="0" w:color="auto"/>
            </w:tcBorders>
            <w:vAlign w:val="center"/>
          </w:tcPr>
          <w:p w14:paraId="1F45774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46FCC00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695F5D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0A97ACD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100</w:t>
            </w:r>
          </w:p>
        </w:tc>
        <w:tc>
          <w:tcPr>
            <w:tcW w:w="241" w:type="pct"/>
            <w:tcBorders>
              <w:top w:val="single" w:sz="6" w:space="0" w:color="auto"/>
              <w:left w:val="single" w:sz="6" w:space="0" w:color="auto"/>
              <w:bottom w:val="single" w:sz="6" w:space="0" w:color="auto"/>
              <w:right w:val="single" w:sz="6" w:space="0" w:color="auto"/>
            </w:tcBorders>
            <w:vAlign w:val="center"/>
          </w:tcPr>
          <w:p w14:paraId="77CEE5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759D6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6,164</w:t>
            </w:r>
          </w:p>
        </w:tc>
        <w:tc>
          <w:tcPr>
            <w:tcW w:w="297" w:type="pct"/>
            <w:tcBorders>
              <w:top w:val="single" w:sz="6" w:space="0" w:color="auto"/>
              <w:left w:val="single" w:sz="6" w:space="0" w:color="auto"/>
              <w:bottom w:val="single" w:sz="6" w:space="0" w:color="auto"/>
              <w:right w:val="single" w:sz="6" w:space="0" w:color="auto"/>
            </w:tcBorders>
            <w:vAlign w:val="center"/>
          </w:tcPr>
          <w:p w14:paraId="2C8BAF7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5D80F7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CD57BB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0,492</w:t>
            </w:r>
          </w:p>
        </w:tc>
        <w:tc>
          <w:tcPr>
            <w:tcW w:w="365" w:type="pct"/>
            <w:tcBorders>
              <w:top w:val="single" w:sz="6" w:space="0" w:color="auto"/>
              <w:left w:val="single" w:sz="6" w:space="0" w:color="auto"/>
              <w:bottom w:val="single" w:sz="6" w:space="0" w:color="auto"/>
              <w:right w:val="single" w:sz="6" w:space="0" w:color="auto"/>
            </w:tcBorders>
            <w:vAlign w:val="center"/>
          </w:tcPr>
          <w:p w14:paraId="34F87D5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4,862</w:t>
            </w:r>
          </w:p>
        </w:tc>
        <w:tc>
          <w:tcPr>
            <w:tcW w:w="241" w:type="pct"/>
            <w:tcBorders>
              <w:top w:val="single" w:sz="6" w:space="0" w:color="auto"/>
              <w:left w:val="single" w:sz="6" w:space="0" w:color="auto"/>
              <w:bottom w:val="single" w:sz="6" w:space="0" w:color="auto"/>
              <w:right w:val="single" w:sz="6" w:space="0" w:color="auto"/>
            </w:tcBorders>
            <w:vAlign w:val="center"/>
          </w:tcPr>
          <w:p w14:paraId="3BEC51B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2,094</w:t>
            </w:r>
          </w:p>
        </w:tc>
        <w:tc>
          <w:tcPr>
            <w:tcW w:w="241" w:type="pct"/>
            <w:tcBorders>
              <w:top w:val="single" w:sz="6" w:space="0" w:color="auto"/>
              <w:left w:val="single" w:sz="6" w:space="0" w:color="auto"/>
              <w:bottom w:val="single" w:sz="6" w:space="0" w:color="auto"/>
              <w:right w:val="single" w:sz="6" w:space="0" w:color="auto"/>
            </w:tcBorders>
            <w:vAlign w:val="center"/>
          </w:tcPr>
          <w:p w14:paraId="740873C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7,45</w:t>
            </w:r>
          </w:p>
        </w:tc>
      </w:tr>
      <w:tr w:rsidR="005942A5" w:rsidRPr="005942A5" w14:paraId="6840962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40E83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w:t>
            </w:r>
          </w:p>
        </w:tc>
        <w:tc>
          <w:tcPr>
            <w:tcW w:w="433" w:type="pct"/>
            <w:tcBorders>
              <w:top w:val="single" w:sz="6" w:space="0" w:color="auto"/>
              <w:left w:val="single" w:sz="6" w:space="0" w:color="auto"/>
              <w:bottom w:val="single" w:sz="6" w:space="0" w:color="auto"/>
              <w:right w:val="single" w:sz="6" w:space="0" w:color="auto"/>
            </w:tcBorders>
            <w:vAlign w:val="center"/>
          </w:tcPr>
          <w:p w14:paraId="5BD584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мкр. Скобяной - тк 15</w:t>
            </w:r>
          </w:p>
        </w:tc>
        <w:tc>
          <w:tcPr>
            <w:tcW w:w="508" w:type="pct"/>
            <w:tcBorders>
              <w:top w:val="single" w:sz="6" w:space="0" w:color="auto"/>
              <w:left w:val="single" w:sz="6" w:space="0" w:color="auto"/>
              <w:bottom w:val="single" w:sz="6" w:space="0" w:color="auto"/>
              <w:right w:val="single" w:sz="6" w:space="0" w:color="auto"/>
            </w:tcBorders>
            <w:vAlign w:val="center"/>
          </w:tcPr>
          <w:p w14:paraId="295B767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котельная мкр. Скобяной</w:t>
            </w:r>
          </w:p>
        </w:tc>
        <w:tc>
          <w:tcPr>
            <w:tcW w:w="444" w:type="pct"/>
            <w:tcBorders>
              <w:top w:val="single" w:sz="6" w:space="0" w:color="auto"/>
              <w:left w:val="single" w:sz="6" w:space="0" w:color="auto"/>
              <w:bottom w:val="single" w:sz="6" w:space="0" w:color="auto"/>
              <w:right w:val="single" w:sz="6" w:space="0" w:color="auto"/>
            </w:tcBorders>
            <w:vAlign w:val="center"/>
          </w:tcPr>
          <w:p w14:paraId="34DD631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C2E4BD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720F1B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15E6D00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100</w:t>
            </w:r>
          </w:p>
        </w:tc>
        <w:tc>
          <w:tcPr>
            <w:tcW w:w="241" w:type="pct"/>
            <w:tcBorders>
              <w:top w:val="single" w:sz="6" w:space="0" w:color="auto"/>
              <w:left w:val="single" w:sz="6" w:space="0" w:color="auto"/>
              <w:bottom w:val="single" w:sz="6" w:space="0" w:color="auto"/>
              <w:right w:val="single" w:sz="6" w:space="0" w:color="auto"/>
            </w:tcBorders>
            <w:vAlign w:val="center"/>
          </w:tcPr>
          <w:p w14:paraId="52C86E3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E3A337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4,874</w:t>
            </w:r>
          </w:p>
        </w:tc>
        <w:tc>
          <w:tcPr>
            <w:tcW w:w="297" w:type="pct"/>
            <w:tcBorders>
              <w:top w:val="single" w:sz="6" w:space="0" w:color="auto"/>
              <w:left w:val="single" w:sz="6" w:space="0" w:color="auto"/>
              <w:bottom w:val="single" w:sz="6" w:space="0" w:color="auto"/>
              <w:right w:val="single" w:sz="6" w:space="0" w:color="auto"/>
            </w:tcBorders>
            <w:vAlign w:val="center"/>
          </w:tcPr>
          <w:p w14:paraId="49D528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1717A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96F3B3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0,389</w:t>
            </w:r>
          </w:p>
        </w:tc>
        <w:tc>
          <w:tcPr>
            <w:tcW w:w="365" w:type="pct"/>
            <w:tcBorders>
              <w:top w:val="single" w:sz="6" w:space="0" w:color="auto"/>
              <w:left w:val="single" w:sz="6" w:space="0" w:color="auto"/>
              <w:bottom w:val="single" w:sz="6" w:space="0" w:color="auto"/>
              <w:right w:val="single" w:sz="6" w:space="0" w:color="auto"/>
            </w:tcBorders>
            <w:vAlign w:val="center"/>
          </w:tcPr>
          <w:p w14:paraId="4B3F7E2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3,844</w:t>
            </w:r>
          </w:p>
        </w:tc>
        <w:tc>
          <w:tcPr>
            <w:tcW w:w="241" w:type="pct"/>
            <w:tcBorders>
              <w:top w:val="single" w:sz="6" w:space="0" w:color="auto"/>
              <w:left w:val="single" w:sz="6" w:space="0" w:color="auto"/>
              <w:bottom w:val="single" w:sz="6" w:space="0" w:color="auto"/>
              <w:right w:val="single" w:sz="6" w:space="0" w:color="auto"/>
            </w:tcBorders>
            <w:vAlign w:val="center"/>
          </w:tcPr>
          <w:p w14:paraId="5DD686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1,656</w:t>
            </w:r>
          </w:p>
        </w:tc>
        <w:tc>
          <w:tcPr>
            <w:tcW w:w="241" w:type="pct"/>
            <w:tcBorders>
              <w:top w:val="single" w:sz="6" w:space="0" w:color="auto"/>
              <w:left w:val="single" w:sz="6" w:space="0" w:color="auto"/>
              <w:bottom w:val="single" w:sz="6" w:space="0" w:color="auto"/>
              <w:right w:val="single" w:sz="6" w:space="0" w:color="auto"/>
            </w:tcBorders>
            <w:vAlign w:val="center"/>
          </w:tcPr>
          <w:p w14:paraId="0A04767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5,89</w:t>
            </w:r>
          </w:p>
        </w:tc>
      </w:tr>
      <w:tr w:rsidR="005942A5" w:rsidRPr="005942A5" w14:paraId="5C9951D1"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0CE47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21</w:t>
            </w:r>
          </w:p>
        </w:tc>
        <w:tc>
          <w:tcPr>
            <w:tcW w:w="433" w:type="pct"/>
            <w:tcBorders>
              <w:top w:val="single" w:sz="6" w:space="0" w:color="auto"/>
              <w:left w:val="single" w:sz="6" w:space="0" w:color="auto"/>
              <w:bottom w:val="single" w:sz="6" w:space="0" w:color="auto"/>
              <w:right w:val="single" w:sz="6" w:space="0" w:color="auto"/>
            </w:tcBorders>
            <w:vAlign w:val="center"/>
          </w:tcPr>
          <w:p w14:paraId="5493AC4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ТК - ТК11</w:t>
            </w:r>
          </w:p>
        </w:tc>
        <w:tc>
          <w:tcPr>
            <w:tcW w:w="508" w:type="pct"/>
            <w:tcBorders>
              <w:top w:val="single" w:sz="6" w:space="0" w:color="auto"/>
              <w:left w:val="single" w:sz="6" w:space="0" w:color="auto"/>
              <w:bottom w:val="single" w:sz="6" w:space="0" w:color="auto"/>
              <w:right w:val="single" w:sz="6" w:space="0" w:color="auto"/>
            </w:tcBorders>
            <w:vAlign w:val="center"/>
          </w:tcPr>
          <w:p w14:paraId="4044C0D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28A6AF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DA99D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F1D321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6E16984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95,14</w:t>
            </w:r>
          </w:p>
        </w:tc>
        <w:tc>
          <w:tcPr>
            <w:tcW w:w="241" w:type="pct"/>
            <w:tcBorders>
              <w:top w:val="single" w:sz="6" w:space="0" w:color="auto"/>
              <w:left w:val="single" w:sz="6" w:space="0" w:color="auto"/>
              <w:bottom w:val="single" w:sz="6" w:space="0" w:color="auto"/>
              <w:right w:val="single" w:sz="6" w:space="0" w:color="auto"/>
            </w:tcBorders>
            <w:vAlign w:val="center"/>
          </w:tcPr>
          <w:p w14:paraId="73DBEC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71C13F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1,642</w:t>
            </w:r>
          </w:p>
        </w:tc>
        <w:tc>
          <w:tcPr>
            <w:tcW w:w="297" w:type="pct"/>
            <w:tcBorders>
              <w:top w:val="single" w:sz="6" w:space="0" w:color="auto"/>
              <w:left w:val="single" w:sz="6" w:space="0" w:color="auto"/>
              <w:bottom w:val="single" w:sz="6" w:space="0" w:color="auto"/>
              <w:right w:val="single" w:sz="6" w:space="0" w:color="auto"/>
            </w:tcBorders>
            <w:vAlign w:val="center"/>
          </w:tcPr>
          <w:p w14:paraId="6B37A20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050E86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AF162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0,131</w:t>
            </w:r>
          </w:p>
        </w:tc>
        <w:tc>
          <w:tcPr>
            <w:tcW w:w="365" w:type="pct"/>
            <w:tcBorders>
              <w:top w:val="single" w:sz="6" w:space="0" w:color="auto"/>
              <w:left w:val="single" w:sz="6" w:space="0" w:color="auto"/>
              <w:bottom w:val="single" w:sz="6" w:space="0" w:color="auto"/>
              <w:right w:val="single" w:sz="6" w:space="0" w:color="auto"/>
            </w:tcBorders>
            <w:vAlign w:val="center"/>
          </w:tcPr>
          <w:p w14:paraId="295AF99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1,295</w:t>
            </w:r>
          </w:p>
        </w:tc>
        <w:tc>
          <w:tcPr>
            <w:tcW w:w="241" w:type="pct"/>
            <w:tcBorders>
              <w:top w:val="single" w:sz="6" w:space="0" w:color="auto"/>
              <w:left w:val="single" w:sz="6" w:space="0" w:color="auto"/>
              <w:bottom w:val="single" w:sz="6" w:space="0" w:color="auto"/>
              <w:right w:val="single" w:sz="6" w:space="0" w:color="auto"/>
            </w:tcBorders>
            <w:vAlign w:val="center"/>
          </w:tcPr>
          <w:p w14:paraId="222532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0,558</w:t>
            </w:r>
          </w:p>
        </w:tc>
        <w:tc>
          <w:tcPr>
            <w:tcW w:w="241" w:type="pct"/>
            <w:tcBorders>
              <w:top w:val="single" w:sz="6" w:space="0" w:color="auto"/>
              <w:left w:val="single" w:sz="6" w:space="0" w:color="auto"/>
              <w:bottom w:val="single" w:sz="6" w:space="0" w:color="auto"/>
              <w:right w:val="single" w:sz="6" w:space="0" w:color="auto"/>
            </w:tcBorders>
            <w:vAlign w:val="center"/>
          </w:tcPr>
          <w:p w14:paraId="080C580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1,98</w:t>
            </w:r>
          </w:p>
        </w:tc>
      </w:tr>
      <w:tr w:rsidR="005942A5" w:rsidRPr="005942A5" w14:paraId="23B82047"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0E499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22</w:t>
            </w:r>
          </w:p>
        </w:tc>
        <w:tc>
          <w:tcPr>
            <w:tcW w:w="433" w:type="pct"/>
            <w:tcBorders>
              <w:top w:val="single" w:sz="6" w:space="0" w:color="auto"/>
              <w:left w:val="single" w:sz="6" w:space="0" w:color="auto"/>
              <w:bottom w:val="single" w:sz="6" w:space="0" w:color="auto"/>
              <w:right w:val="single" w:sz="6" w:space="0" w:color="auto"/>
            </w:tcBorders>
            <w:vAlign w:val="center"/>
          </w:tcPr>
          <w:p w14:paraId="5CF086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ГВС (Новая БМК) - ТК11</w:t>
            </w:r>
          </w:p>
        </w:tc>
        <w:tc>
          <w:tcPr>
            <w:tcW w:w="508" w:type="pct"/>
            <w:tcBorders>
              <w:top w:val="single" w:sz="6" w:space="0" w:color="auto"/>
              <w:left w:val="single" w:sz="6" w:space="0" w:color="auto"/>
              <w:bottom w:val="single" w:sz="6" w:space="0" w:color="auto"/>
              <w:right w:val="single" w:sz="6" w:space="0" w:color="auto"/>
            </w:tcBorders>
            <w:vAlign w:val="center"/>
          </w:tcPr>
          <w:p w14:paraId="1275672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3D0215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4104D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5078875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3AEC64B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110,44</w:t>
            </w:r>
          </w:p>
        </w:tc>
        <w:tc>
          <w:tcPr>
            <w:tcW w:w="241" w:type="pct"/>
            <w:tcBorders>
              <w:top w:val="single" w:sz="6" w:space="0" w:color="auto"/>
              <w:left w:val="single" w:sz="6" w:space="0" w:color="auto"/>
              <w:bottom w:val="single" w:sz="6" w:space="0" w:color="auto"/>
              <w:right w:val="single" w:sz="6" w:space="0" w:color="auto"/>
            </w:tcBorders>
            <w:vAlign w:val="center"/>
          </w:tcPr>
          <w:p w14:paraId="19E10AC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967AB5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1,258</w:t>
            </w:r>
          </w:p>
        </w:tc>
        <w:tc>
          <w:tcPr>
            <w:tcW w:w="297" w:type="pct"/>
            <w:tcBorders>
              <w:top w:val="single" w:sz="6" w:space="0" w:color="auto"/>
              <w:left w:val="single" w:sz="6" w:space="0" w:color="auto"/>
              <w:bottom w:val="single" w:sz="6" w:space="0" w:color="auto"/>
              <w:right w:val="single" w:sz="6" w:space="0" w:color="auto"/>
            </w:tcBorders>
            <w:vAlign w:val="center"/>
          </w:tcPr>
          <w:p w14:paraId="49251F2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0288F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F180E8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w:t>
            </w:r>
          </w:p>
        </w:tc>
        <w:tc>
          <w:tcPr>
            <w:tcW w:w="365" w:type="pct"/>
            <w:tcBorders>
              <w:top w:val="single" w:sz="6" w:space="0" w:color="auto"/>
              <w:left w:val="single" w:sz="6" w:space="0" w:color="auto"/>
              <w:bottom w:val="single" w:sz="6" w:space="0" w:color="auto"/>
              <w:right w:val="single" w:sz="6" w:space="0" w:color="auto"/>
            </w:tcBorders>
            <w:vAlign w:val="center"/>
          </w:tcPr>
          <w:p w14:paraId="78F1557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0,992</w:t>
            </w:r>
          </w:p>
        </w:tc>
        <w:tc>
          <w:tcPr>
            <w:tcW w:w="241" w:type="pct"/>
            <w:tcBorders>
              <w:top w:val="single" w:sz="6" w:space="0" w:color="auto"/>
              <w:left w:val="single" w:sz="6" w:space="0" w:color="auto"/>
              <w:bottom w:val="single" w:sz="6" w:space="0" w:color="auto"/>
              <w:right w:val="single" w:sz="6" w:space="0" w:color="auto"/>
            </w:tcBorders>
            <w:vAlign w:val="center"/>
          </w:tcPr>
          <w:p w14:paraId="5D69621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0,427</w:t>
            </w:r>
          </w:p>
        </w:tc>
        <w:tc>
          <w:tcPr>
            <w:tcW w:w="241" w:type="pct"/>
            <w:tcBorders>
              <w:top w:val="single" w:sz="6" w:space="0" w:color="auto"/>
              <w:left w:val="single" w:sz="6" w:space="0" w:color="auto"/>
              <w:bottom w:val="single" w:sz="6" w:space="0" w:color="auto"/>
              <w:right w:val="single" w:sz="6" w:space="0" w:color="auto"/>
            </w:tcBorders>
            <w:vAlign w:val="center"/>
          </w:tcPr>
          <w:p w14:paraId="2EE509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1,52</w:t>
            </w:r>
          </w:p>
        </w:tc>
      </w:tr>
      <w:tr w:rsidR="005942A5" w:rsidRPr="005942A5" w14:paraId="7EF1E98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9BB18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w:t>
            </w:r>
          </w:p>
        </w:tc>
        <w:tc>
          <w:tcPr>
            <w:tcW w:w="433" w:type="pct"/>
            <w:tcBorders>
              <w:top w:val="single" w:sz="6" w:space="0" w:color="auto"/>
              <w:left w:val="single" w:sz="6" w:space="0" w:color="auto"/>
              <w:bottom w:val="single" w:sz="6" w:space="0" w:color="auto"/>
              <w:right w:val="single" w:sz="6" w:space="0" w:color="auto"/>
            </w:tcBorders>
            <w:vAlign w:val="center"/>
          </w:tcPr>
          <w:p w14:paraId="4997EB1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ТК - Новая ТК-1</w:t>
            </w:r>
          </w:p>
        </w:tc>
        <w:tc>
          <w:tcPr>
            <w:tcW w:w="508" w:type="pct"/>
            <w:tcBorders>
              <w:top w:val="single" w:sz="6" w:space="0" w:color="auto"/>
              <w:left w:val="single" w:sz="6" w:space="0" w:color="auto"/>
              <w:bottom w:val="single" w:sz="6" w:space="0" w:color="auto"/>
              <w:right w:val="single" w:sz="6" w:space="0" w:color="auto"/>
            </w:tcBorders>
            <w:vAlign w:val="center"/>
          </w:tcPr>
          <w:p w14:paraId="6422CF2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267230C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5C56CA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01E604E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705701A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170,4</w:t>
            </w:r>
          </w:p>
        </w:tc>
        <w:tc>
          <w:tcPr>
            <w:tcW w:w="241" w:type="pct"/>
            <w:tcBorders>
              <w:top w:val="single" w:sz="6" w:space="0" w:color="auto"/>
              <w:left w:val="single" w:sz="6" w:space="0" w:color="auto"/>
              <w:bottom w:val="single" w:sz="6" w:space="0" w:color="auto"/>
              <w:right w:val="single" w:sz="6" w:space="0" w:color="auto"/>
            </w:tcBorders>
            <w:vAlign w:val="center"/>
          </w:tcPr>
          <w:p w14:paraId="54E69D6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E30C15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2,266</w:t>
            </w:r>
          </w:p>
        </w:tc>
        <w:tc>
          <w:tcPr>
            <w:tcW w:w="297" w:type="pct"/>
            <w:tcBorders>
              <w:top w:val="single" w:sz="6" w:space="0" w:color="auto"/>
              <w:left w:val="single" w:sz="6" w:space="0" w:color="auto"/>
              <w:bottom w:val="single" w:sz="6" w:space="0" w:color="auto"/>
              <w:right w:val="single" w:sz="6" w:space="0" w:color="auto"/>
            </w:tcBorders>
            <w:vAlign w:val="center"/>
          </w:tcPr>
          <w:p w14:paraId="1F7639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592E42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F477EB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0,181</w:t>
            </w:r>
          </w:p>
        </w:tc>
        <w:tc>
          <w:tcPr>
            <w:tcW w:w="365" w:type="pct"/>
            <w:tcBorders>
              <w:top w:val="single" w:sz="6" w:space="0" w:color="auto"/>
              <w:left w:val="single" w:sz="6" w:space="0" w:color="auto"/>
              <w:bottom w:val="single" w:sz="6" w:space="0" w:color="auto"/>
              <w:right w:val="single" w:sz="6" w:space="0" w:color="auto"/>
            </w:tcBorders>
            <w:vAlign w:val="center"/>
          </w:tcPr>
          <w:p w14:paraId="34D5F8F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1,788</w:t>
            </w:r>
          </w:p>
        </w:tc>
        <w:tc>
          <w:tcPr>
            <w:tcW w:w="241" w:type="pct"/>
            <w:tcBorders>
              <w:top w:val="single" w:sz="6" w:space="0" w:color="auto"/>
              <w:left w:val="single" w:sz="6" w:space="0" w:color="auto"/>
              <w:bottom w:val="single" w:sz="6" w:space="0" w:color="auto"/>
              <w:right w:val="single" w:sz="6" w:space="0" w:color="auto"/>
            </w:tcBorders>
            <w:vAlign w:val="center"/>
          </w:tcPr>
          <w:p w14:paraId="0FBC1F0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0,77</w:t>
            </w:r>
          </w:p>
        </w:tc>
        <w:tc>
          <w:tcPr>
            <w:tcW w:w="241" w:type="pct"/>
            <w:tcBorders>
              <w:top w:val="single" w:sz="6" w:space="0" w:color="auto"/>
              <w:left w:val="single" w:sz="6" w:space="0" w:color="auto"/>
              <w:bottom w:val="single" w:sz="6" w:space="0" w:color="auto"/>
              <w:right w:val="single" w:sz="6" w:space="0" w:color="auto"/>
            </w:tcBorders>
            <w:vAlign w:val="center"/>
          </w:tcPr>
          <w:p w14:paraId="3F0005F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2,74</w:t>
            </w:r>
          </w:p>
        </w:tc>
      </w:tr>
      <w:tr w:rsidR="005942A5" w:rsidRPr="005942A5" w14:paraId="2634C551"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19922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24</w:t>
            </w:r>
          </w:p>
        </w:tc>
        <w:tc>
          <w:tcPr>
            <w:tcW w:w="433" w:type="pct"/>
            <w:tcBorders>
              <w:top w:val="single" w:sz="6" w:space="0" w:color="auto"/>
              <w:left w:val="single" w:sz="6" w:space="0" w:color="auto"/>
              <w:bottom w:val="single" w:sz="6" w:space="0" w:color="auto"/>
              <w:right w:val="single" w:sz="6" w:space="0" w:color="auto"/>
            </w:tcBorders>
            <w:vAlign w:val="center"/>
          </w:tcPr>
          <w:p w14:paraId="0ADDEF8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(Новая БМК)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7F3B23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ADD133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E35C9D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08C254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7B7FD4A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w:t>
            </w:r>
          </w:p>
        </w:tc>
        <w:tc>
          <w:tcPr>
            <w:tcW w:w="241" w:type="pct"/>
            <w:tcBorders>
              <w:top w:val="single" w:sz="6" w:space="0" w:color="auto"/>
              <w:left w:val="single" w:sz="6" w:space="0" w:color="auto"/>
              <w:bottom w:val="single" w:sz="6" w:space="0" w:color="auto"/>
              <w:right w:val="single" w:sz="6" w:space="0" w:color="auto"/>
            </w:tcBorders>
            <w:vAlign w:val="center"/>
          </w:tcPr>
          <w:p w14:paraId="720E41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7F3606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0,017</w:t>
            </w:r>
          </w:p>
        </w:tc>
        <w:tc>
          <w:tcPr>
            <w:tcW w:w="297" w:type="pct"/>
            <w:tcBorders>
              <w:top w:val="single" w:sz="6" w:space="0" w:color="auto"/>
              <w:left w:val="single" w:sz="6" w:space="0" w:color="auto"/>
              <w:bottom w:val="single" w:sz="6" w:space="0" w:color="auto"/>
              <w:right w:val="single" w:sz="6" w:space="0" w:color="auto"/>
            </w:tcBorders>
            <w:vAlign w:val="center"/>
          </w:tcPr>
          <w:p w14:paraId="3EC6435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711EDA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5D69DA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0,001</w:t>
            </w:r>
          </w:p>
        </w:tc>
        <w:tc>
          <w:tcPr>
            <w:tcW w:w="365" w:type="pct"/>
            <w:tcBorders>
              <w:top w:val="single" w:sz="6" w:space="0" w:color="auto"/>
              <w:left w:val="single" w:sz="6" w:space="0" w:color="auto"/>
              <w:bottom w:val="single" w:sz="6" w:space="0" w:color="auto"/>
              <w:right w:val="single" w:sz="6" w:space="0" w:color="auto"/>
            </w:tcBorders>
            <w:vAlign w:val="center"/>
          </w:tcPr>
          <w:p w14:paraId="756AA07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0,014</w:t>
            </w:r>
          </w:p>
        </w:tc>
        <w:tc>
          <w:tcPr>
            <w:tcW w:w="241" w:type="pct"/>
            <w:tcBorders>
              <w:top w:val="single" w:sz="6" w:space="0" w:color="auto"/>
              <w:left w:val="single" w:sz="6" w:space="0" w:color="auto"/>
              <w:bottom w:val="single" w:sz="6" w:space="0" w:color="auto"/>
              <w:right w:val="single" w:sz="6" w:space="0" w:color="auto"/>
            </w:tcBorders>
            <w:vAlign w:val="center"/>
          </w:tcPr>
          <w:p w14:paraId="169A4FF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0,006</w:t>
            </w:r>
          </w:p>
        </w:tc>
        <w:tc>
          <w:tcPr>
            <w:tcW w:w="241" w:type="pct"/>
            <w:tcBorders>
              <w:top w:val="single" w:sz="6" w:space="0" w:color="auto"/>
              <w:left w:val="single" w:sz="6" w:space="0" w:color="auto"/>
              <w:bottom w:val="single" w:sz="6" w:space="0" w:color="auto"/>
              <w:right w:val="single" w:sz="6" w:space="0" w:color="auto"/>
            </w:tcBorders>
            <w:vAlign w:val="center"/>
          </w:tcPr>
          <w:p w14:paraId="38FB92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0,02</w:t>
            </w:r>
          </w:p>
        </w:tc>
      </w:tr>
      <w:tr w:rsidR="005942A5" w:rsidRPr="005942A5" w14:paraId="2E72362B"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18268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25</w:t>
            </w:r>
          </w:p>
        </w:tc>
        <w:tc>
          <w:tcPr>
            <w:tcW w:w="433" w:type="pct"/>
            <w:tcBorders>
              <w:top w:val="single" w:sz="6" w:space="0" w:color="auto"/>
              <w:left w:val="single" w:sz="6" w:space="0" w:color="auto"/>
              <w:bottom w:val="single" w:sz="6" w:space="0" w:color="auto"/>
              <w:right w:val="single" w:sz="6" w:space="0" w:color="auto"/>
            </w:tcBorders>
            <w:vAlign w:val="center"/>
          </w:tcPr>
          <w:p w14:paraId="130118C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БМК по ул. Горького - ТК при БМК по ул. Горького</w:t>
            </w:r>
          </w:p>
        </w:tc>
        <w:tc>
          <w:tcPr>
            <w:tcW w:w="508" w:type="pct"/>
            <w:tcBorders>
              <w:top w:val="single" w:sz="6" w:space="0" w:color="auto"/>
              <w:left w:val="single" w:sz="6" w:space="0" w:color="auto"/>
              <w:bottom w:val="single" w:sz="6" w:space="0" w:color="auto"/>
              <w:right w:val="single" w:sz="6" w:space="0" w:color="auto"/>
            </w:tcBorders>
            <w:vAlign w:val="center"/>
          </w:tcPr>
          <w:p w14:paraId="2C2076B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БМК по ул. Горького</w:t>
            </w:r>
          </w:p>
        </w:tc>
        <w:tc>
          <w:tcPr>
            <w:tcW w:w="444" w:type="pct"/>
            <w:tcBorders>
              <w:top w:val="single" w:sz="6" w:space="0" w:color="auto"/>
              <w:left w:val="single" w:sz="6" w:space="0" w:color="auto"/>
              <w:bottom w:val="single" w:sz="6" w:space="0" w:color="auto"/>
              <w:right w:val="single" w:sz="6" w:space="0" w:color="auto"/>
            </w:tcBorders>
            <w:vAlign w:val="center"/>
          </w:tcPr>
          <w:p w14:paraId="74771D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8C4DA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52FD72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60233FD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w:t>
            </w:r>
          </w:p>
        </w:tc>
        <w:tc>
          <w:tcPr>
            <w:tcW w:w="241" w:type="pct"/>
            <w:tcBorders>
              <w:top w:val="single" w:sz="6" w:space="0" w:color="auto"/>
              <w:left w:val="single" w:sz="6" w:space="0" w:color="auto"/>
              <w:bottom w:val="single" w:sz="6" w:space="0" w:color="auto"/>
              <w:right w:val="single" w:sz="6" w:space="0" w:color="auto"/>
            </w:tcBorders>
            <w:vAlign w:val="center"/>
          </w:tcPr>
          <w:p w14:paraId="4354DB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968E6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0,238</w:t>
            </w:r>
          </w:p>
        </w:tc>
        <w:tc>
          <w:tcPr>
            <w:tcW w:w="297" w:type="pct"/>
            <w:tcBorders>
              <w:top w:val="single" w:sz="6" w:space="0" w:color="auto"/>
              <w:left w:val="single" w:sz="6" w:space="0" w:color="auto"/>
              <w:bottom w:val="single" w:sz="6" w:space="0" w:color="auto"/>
              <w:right w:val="single" w:sz="6" w:space="0" w:color="auto"/>
            </w:tcBorders>
            <w:vAlign w:val="center"/>
          </w:tcPr>
          <w:p w14:paraId="384F3E7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31D4E9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65C3F5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0,019</w:t>
            </w:r>
          </w:p>
        </w:tc>
        <w:tc>
          <w:tcPr>
            <w:tcW w:w="365" w:type="pct"/>
            <w:tcBorders>
              <w:top w:val="single" w:sz="6" w:space="0" w:color="auto"/>
              <w:left w:val="single" w:sz="6" w:space="0" w:color="auto"/>
              <w:bottom w:val="single" w:sz="6" w:space="0" w:color="auto"/>
              <w:right w:val="single" w:sz="6" w:space="0" w:color="auto"/>
            </w:tcBorders>
            <w:vAlign w:val="center"/>
          </w:tcPr>
          <w:p w14:paraId="3BF689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0,188</w:t>
            </w:r>
          </w:p>
        </w:tc>
        <w:tc>
          <w:tcPr>
            <w:tcW w:w="241" w:type="pct"/>
            <w:tcBorders>
              <w:top w:val="single" w:sz="6" w:space="0" w:color="auto"/>
              <w:left w:val="single" w:sz="6" w:space="0" w:color="auto"/>
              <w:bottom w:val="single" w:sz="6" w:space="0" w:color="auto"/>
              <w:right w:val="single" w:sz="6" w:space="0" w:color="auto"/>
            </w:tcBorders>
            <w:vAlign w:val="center"/>
          </w:tcPr>
          <w:p w14:paraId="7BFB5EB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0,081</w:t>
            </w:r>
          </w:p>
        </w:tc>
        <w:tc>
          <w:tcPr>
            <w:tcW w:w="241" w:type="pct"/>
            <w:tcBorders>
              <w:top w:val="single" w:sz="6" w:space="0" w:color="auto"/>
              <w:left w:val="single" w:sz="6" w:space="0" w:color="auto"/>
              <w:bottom w:val="single" w:sz="6" w:space="0" w:color="auto"/>
              <w:right w:val="single" w:sz="6" w:space="0" w:color="auto"/>
            </w:tcBorders>
            <w:vAlign w:val="center"/>
          </w:tcPr>
          <w:p w14:paraId="756E95B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0,29</w:t>
            </w:r>
          </w:p>
        </w:tc>
      </w:tr>
      <w:tr w:rsidR="005942A5" w:rsidRPr="005942A5" w14:paraId="7108F15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E94DB5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26</w:t>
            </w:r>
          </w:p>
        </w:tc>
        <w:tc>
          <w:tcPr>
            <w:tcW w:w="433" w:type="pct"/>
            <w:tcBorders>
              <w:top w:val="single" w:sz="6" w:space="0" w:color="auto"/>
              <w:left w:val="single" w:sz="6" w:space="0" w:color="auto"/>
              <w:bottom w:val="single" w:sz="6" w:space="0" w:color="auto"/>
              <w:right w:val="single" w:sz="6" w:space="0" w:color="auto"/>
            </w:tcBorders>
            <w:vAlign w:val="center"/>
          </w:tcPr>
          <w:p w14:paraId="5FB0BDD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 УТ</w:t>
            </w:r>
          </w:p>
        </w:tc>
        <w:tc>
          <w:tcPr>
            <w:tcW w:w="508" w:type="pct"/>
            <w:tcBorders>
              <w:top w:val="single" w:sz="6" w:space="0" w:color="auto"/>
              <w:left w:val="single" w:sz="6" w:space="0" w:color="auto"/>
              <w:bottom w:val="single" w:sz="6" w:space="0" w:color="auto"/>
              <w:right w:val="single" w:sz="6" w:space="0" w:color="auto"/>
            </w:tcBorders>
            <w:vAlign w:val="center"/>
          </w:tcPr>
          <w:p w14:paraId="1A7035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5DB6D48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4A040C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85E3D3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726046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116,09</w:t>
            </w:r>
          </w:p>
        </w:tc>
        <w:tc>
          <w:tcPr>
            <w:tcW w:w="241" w:type="pct"/>
            <w:tcBorders>
              <w:top w:val="single" w:sz="6" w:space="0" w:color="auto"/>
              <w:left w:val="single" w:sz="6" w:space="0" w:color="auto"/>
              <w:bottom w:val="single" w:sz="6" w:space="0" w:color="auto"/>
              <w:right w:val="single" w:sz="6" w:space="0" w:color="auto"/>
            </w:tcBorders>
            <w:vAlign w:val="center"/>
          </w:tcPr>
          <w:p w14:paraId="727C465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24A3E61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2,015</w:t>
            </w:r>
          </w:p>
        </w:tc>
        <w:tc>
          <w:tcPr>
            <w:tcW w:w="297" w:type="pct"/>
            <w:tcBorders>
              <w:top w:val="single" w:sz="6" w:space="0" w:color="auto"/>
              <w:left w:val="single" w:sz="6" w:space="0" w:color="auto"/>
              <w:bottom w:val="single" w:sz="6" w:space="0" w:color="auto"/>
              <w:right w:val="single" w:sz="6" w:space="0" w:color="auto"/>
            </w:tcBorders>
            <w:vAlign w:val="center"/>
          </w:tcPr>
          <w:p w14:paraId="3EBF539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CF6305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BA8DF0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0,161</w:t>
            </w:r>
          </w:p>
        </w:tc>
        <w:tc>
          <w:tcPr>
            <w:tcW w:w="365" w:type="pct"/>
            <w:tcBorders>
              <w:top w:val="single" w:sz="6" w:space="0" w:color="auto"/>
              <w:left w:val="single" w:sz="6" w:space="0" w:color="auto"/>
              <w:bottom w:val="single" w:sz="6" w:space="0" w:color="auto"/>
              <w:right w:val="single" w:sz="6" w:space="0" w:color="auto"/>
            </w:tcBorders>
            <w:vAlign w:val="center"/>
          </w:tcPr>
          <w:p w14:paraId="3880170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1,589</w:t>
            </w:r>
          </w:p>
        </w:tc>
        <w:tc>
          <w:tcPr>
            <w:tcW w:w="241" w:type="pct"/>
            <w:tcBorders>
              <w:top w:val="single" w:sz="6" w:space="0" w:color="auto"/>
              <w:left w:val="single" w:sz="6" w:space="0" w:color="auto"/>
              <w:bottom w:val="single" w:sz="6" w:space="0" w:color="auto"/>
              <w:right w:val="single" w:sz="6" w:space="0" w:color="auto"/>
            </w:tcBorders>
            <w:vAlign w:val="center"/>
          </w:tcPr>
          <w:p w14:paraId="250171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0,685</w:t>
            </w:r>
          </w:p>
        </w:tc>
        <w:tc>
          <w:tcPr>
            <w:tcW w:w="241" w:type="pct"/>
            <w:tcBorders>
              <w:top w:val="single" w:sz="6" w:space="0" w:color="auto"/>
              <w:left w:val="single" w:sz="6" w:space="0" w:color="auto"/>
              <w:bottom w:val="single" w:sz="6" w:space="0" w:color="auto"/>
              <w:right w:val="single" w:sz="6" w:space="0" w:color="auto"/>
            </w:tcBorders>
            <w:vAlign w:val="center"/>
          </w:tcPr>
          <w:p w14:paraId="436411B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2,44</w:t>
            </w:r>
          </w:p>
        </w:tc>
      </w:tr>
      <w:tr w:rsidR="005942A5" w:rsidRPr="005942A5" w14:paraId="24277CF5"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F1FC8E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27</w:t>
            </w:r>
          </w:p>
        </w:tc>
        <w:tc>
          <w:tcPr>
            <w:tcW w:w="433" w:type="pct"/>
            <w:tcBorders>
              <w:top w:val="single" w:sz="6" w:space="0" w:color="auto"/>
              <w:left w:val="single" w:sz="6" w:space="0" w:color="auto"/>
              <w:bottom w:val="single" w:sz="6" w:space="0" w:color="auto"/>
              <w:right w:val="single" w:sz="6" w:space="0" w:color="auto"/>
            </w:tcBorders>
            <w:vAlign w:val="center"/>
          </w:tcPr>
          <w:p w14:paraId="016C5E5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ТК-8 - ТК</w:t>
            </w:r>
          </w:p>
        </w:tc>
        <w:tc>
          <w:tcPr>
            <w:tcW w:w="508" w:type="pct"/>
            <w:tcBorders>
              <w:top w:val="single" w:sz="6" w:space="0" w:color="auto"/>
              <w:left w:val="single" w:sz="6" w:space="0" w:color="auto"/>
              <w:bottom w:val="single" w:sz="6" w:space="0" w:color="auto"/>
              <w:right w:val="single" w:sz="6" w:space="0" w:color="auto"/>
            </w:tcBorders>
            <w:vAlign w:val="center"/>
          </w:tcPr>
          <w:p w14:paraId="356C815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1EAA5D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8C4FDE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084D8B7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21EC3A6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71,77</w:t>
            </w:r>
          </w:p>
        </w:tc>
        <w:tc>
          <w:tcPr>
            <w:tcW w:w="241" w:type="pct"/>
            <w:tcBorders>
              <w:top w:val="single" w:sz="6" w:space="0" w:color="auto"/>
              <w:left w:val="single" w:sz="6" w:space="0" w:color="auto"/>
              <w:bottom w:val="single" w:sz="6" w:space="0" w:color="auto"/>
              <w:right w:val="single" w:sz="6" w:space="0" w:color="auto"/>
            </w:tcBorders>
            <w:vAlign w:val="center"/>
          </w:tcPr>
          <w:p w14:paraId="7E8A84D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231842F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1,246</w:t>
            </w:r>
          </w:p>
        </w:tc>
        <w:tc>
          <w:tcPr>
            <w:tcW w:w="297" w:type="pct"/>
            <w:tcBorders>
              <w:top w:val="single" w:sz="6" w:space="0" w:color="auto"/>
              <w:left w:val="single" w:sz="6" w:space="0" w:color="auto"/>
              <w:bottom w:val="single" w:sz="6" w:space="0" w:color="auto"/>
              <w:right w:val="single" w:sz="6" w:space="0" w:color="auto"/>
            </w:tcBorders>
            <w:vAlign w:val="center"/>
          </w:tcPr>
          <w:p w14:paraId="74CDE3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99FB90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F89C7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0,099</w:t>
            </w:r>
          </w:p>
        </w:tc>
        <w:tc>
          <w:tcPr>
            <w:tcW w:w="365" w:type="pct"/>
            <w:tcBorders>
              <w:top w:val="single" w:sz="6" w:space="0" w:color="auto"/>
              <w:left w:val="single" w:sz="6" w:space="0" w:color="auto"/>
              <w:bottom w:val="single" w:sz="6" w:space="0" w:color="auto"/>
              <w:right w:val="single" w:sz="6" w:space="0" w:color="auto"/>
            </w:tcBorders>
            <w:vAlign w:val="center"/>
          </w:tcPr>
          <w:p w14:paraId="03AA61A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0,982</w:t>
            </w:r>
          </w:p>
        </w:tc>
        <w:tc>
          <w:tcPr>
            <w:tcW w:w="241" w:type="pct"/>
            <w:tcBorders>
              <w:top w:val="single" w:sz="6" w:space="0" w:color="auto"/>
              <w:left w:val="single" w:sz="6" w:space="0" w:color="auto"/>
              <w:bottom w:val="single" w:sz="6" w:space="0" w:color="auto"/>
              <w:right w:val="single" w:sz="6" w:space="0" w:color="auto"/>
            </w:tcBorders>
            <w:vAlign w:val="center"/>
          </w:tcPr>
          <w:p w14:paraId="3A7079B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0,423</w:t>
            </w:r>
          </w:p>
        </w:tc>
        <w:tc>
          <w:tcPr>
            <w:tcW w:w="241" w:type="pct"/>
            <w:tcBorders>
              <w:top w:val="single" w:sz="6" w:space="0" w:color="auto"/>
              <w:left w:val="single" w:sz="6" w:space="0" w:color="auto"/>
              <w:bottom w:val="single" w:sz="6" w:space="0" w:color="auto"/>
              <w:right w:val="single" w:sz="6" w:space="0" w:color="auto"/>
            </w:tcBorders>
            <w:vAlign w:val="center"/>
          </w:tcPr>
          <w:p w14:paraId="07FA30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1,50</w:t>
            </w:r>
          </w:p>
        </w:tc>
      </w:tr>
      <w:tr w:rsidR="005942A5" w:rsidRPr="005942A5" w14:paraId="6E31BDA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9F183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28</w:t>
            </w:r>
          </w:p>
        </w:tc>
        <w:tc>
          <w:tcPr>
            <w:tcW w:w="433" w:type="pct"/>
            <w:tcBorders>
              <w:top w:val="single" w:sz="6" w:space="0" w:color="auto"/>
              <w:left w:val="single" w:sz="6" w:space="0" w:color="auto"/>
              <w:bottom w:val="single" w:sz="6" w:space="0" w:color="auto"/>
              <w:right w:val="single" w:sz="6" w:space="0" w:color="auto"/>
            </w:tcBorders>
            <w:vAlign w:val="center"/>
          </w:tcPr>
          <w:p w14:paraId="615DA73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ТК-9 - ТК-8</w:t>
            </w:r>
          </w:p>
        </w:tc>
        <w:tc>
          <w:tcPr>
            <w:tcW w:w="508" w:type="pct"/>
            <w:tcBorders>
              <w:top w:val="single" w:sz="6" w:space="0" w:color="auto"/>
              <w:left w:val="single" w:sz="6" w:space="0" w:color="auto"/>
              <w:bottom w:val="single" w:sz="6" w:space="0" w:color="auto"/>
              <w:right w:val="single" w:sz="6" w:space="0" w:color="auto"/>
            </w:tcBorders>
            <w:vAlign w:val="center"/>
          </w:tcPr>
          <w:p w14:paraId="60E46CE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3631B84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C781D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703C1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0614E5E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23,54</w:t>
            </w:r>
          </w:p>
        </w:tc>
        <w:tc>
          <w:tcPr>
            <w:tcW w:w="241" w:type="pct"/>
            <w:tcBorders>
              <w:top w:val="single" w:sz="6" w:space="0" w:color="auto"/>
              <w:left w:val="single" w:sz="6" w:space="0" w:color="auto"/>
              <w:bottom w:val="single" w:sz="6" w:space="0" w:color="auto"/>
              <w:right w:val="single" w:sz="6" w:space="0" w:color="auto"/>
            </w:tcBorders>
            <w:vAlign w:val="center"/>
          </w:tcPr>
          <w:p w14:paraId="6AC4C3B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995BD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0,409</w:t>
            </w:r>
          </w:p>
        </w:tc>
        <w:tc>
          <w:tcPr>
            <w:tcW w:w="297" w:type="pct"/>
            <w:tcBorders>
              <w:top w:val="single" w:sz="6" w:space="0" w:color="auto"/>
              <w:left w:val="single" w:sz="6" w:space="0" w:color="auto"/>
              <w:bottom w:val="single" w:sz="6" w:space="0" w:color="auto"/>
              <w:right w:val="single" w:sz="6" w:space="0" w:color="auto"/>
            </w:tcBorders>
            <w:vAlign w:val="center"/>
          </w:tcPr>
          <w:p w14:paraId="20972FD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312E06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636FFE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0,033</w:t>
            </w:r>
          </w:p>
        </w:tc>
        <w:tc>
          <w:tcPr>
            <w:tcW w:w="365" w:type="pct"/>
            <w:tcBorders>
              <w:top w:val="single" w:sz="6" w:space="0" w:color="auto"/>
              <w:left w:val="single" w:sz="6" w:space="0" w:color="auto"/>
              <w:bottom w:val="single" w:sz="6" w:space="0" w:color="auto"/>
              <w:right w:val="single" w:sz="6" w:space="0" w:color="auto"/>
            </w:tcBorders>
            <w:vAlign w:val="center"/>
          </w:tcPr>
          <w:p w14:paraId="6704BEE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0,322</w:t>
            </w:r>
          </w:p>
        </w:tc>
        <w:tc>
          <w:tcPr>
            <w:tcW w:w="241" w:type="pct"/>
            <w:tcBorders>
              <w:top w:val="single" w:sz="6" w:space="0" w:color="auto"/>
              <w:left w:val="single" w:sz="6" w:space="0" w:color="auto"/>
              <w:bottom w:val="single" w:sz="6" w:space="0" w:color="auto"/>
              <w:right w:val="single" w:sz="6" w:space="0" w:color="auto"/>
            </w:tcBorders>
            <w:vAlign w:val="center"/>
          </w:tcPr>
          <w:p w14:paraId="3C1D5AC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0,139</w:t>
            </w:r>
          </w:p>
        </w:tc>
        <w:tc>
          <w:tcPr>
            <w:tcW w:w="241" w:type="pct"/>
            <w:tcBorders>
              <w:top w:val="single" w:sz="6" w:space="0" w:color="auto"/>
              <w:left w:val="single" w:sz="6" w:space="0" w:color="auto"/>
              <w:bottom w:val="single" w:sz="6" w:space="0" w:color="auto"/>
              <w:right w:val="single" w:sz="6" w:space="0" w:color="auto"/>
            </w:tcBorders>
            <w:vAlign w:val="center"/>
          </w:tcPr>
          <w:p w14:paraId="4D310FA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0,49</w:t>
            </w:r>
          </w:p>
        </w:tc>
      </w:tr>
      <w:tr w:rsidR="005942A5" w:rsidRPr="005942A5" w14:paraId="04FBF5E0"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545768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29</w:t>
            </w:r>
          </w:p>
        </w:tc>
        <w:tc>
          <w:tcPr>
            <w:tcW w:w="433" w:type="pct"/>
            <w:tcBorders>
              <w:top w:val="single" w:sz="6" w:space="0" w:color="auto"/>
              <w:left w:val="single" w:sz="6" w:space="0" w:color="auto"/>
              <w:bottom w:val="single" w:sz="6" w:space="0" w:color="auto"/>
              <w:right w:val="single" w:sz="6" w:space="0" w:color="auto"/>
            </w:tcBorders>
            <w:vAlign w:val="center"/>
          </w:tcPr>
          <w:p w14:paraId="54E1D2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ТК-7 - Новая врезка</w:t>
            </w:r>
          </w:p>
        </w:tc>
        <w:tc>
          <w:tcPr>
            <w:tcW w:w="508" w:type="pct"/>
            <w:tcBorders>
              <w:top w:val="single" w:sz="6" w:space="0" w:color="auto"/>
              <w:left w:val="single" w:sz="6" w:space="0" w:color="auto"/>
              <w:bottom w:val="single" w:sz="6" w:space="0" w:color="auto"/>
              <w:right w:val="single" w:sz="6" w:space="0" w:color="auto"/>
            </w:tcBorders>
            <w:vAlign w:val="center"/>
          </w:tcPr>
          <w:p w14:paraId="765F975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4C3E0B9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350A7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0,076</w:t>
            </w:r>
          </w:p>
        </w:tc>
        <w:tc>
          <w:tcPr>
            <w:tcW w:w="241" w:type="pct"/>
            <w:tcBorders>
              <w:top w:val="single" w:sz="6" w:space="0" w:color="auto"/>
              <w:left w:val="single" w:sz="6" w:space="0" w:color="auto"/>
              <w:bottom w:val="single" w:sz="6" w:space="0" w:color="auto"/>
              <w:right w:val="single" w:sz="6" w:space="0" w:color="auto"/>
            </w:tcBorders>
            <w:vAlign w:val="center"/>
          </w:tcPr>
          <w:p w14:paraId="484829A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13721E9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78,84</w:t>
            </w:r>
          </w:p>
        </w:tc>
        <w:tc>
          <w:tcPr>
            <w:tcW w:w="241" w:type="pct"/>
            <w:tcBorders>
              <w:top w:val="single" w:sz="6" w:space="0" w:color="auto"/>
              <w:left w:val="single" w:sz="6" w:space="0" w:color="auto"/>
              <w:bottom w:val="single" w:sz="6" w:space="0" w:color="auto"/>
              <w:right w:val="single" w:sz="6" w:space="0" w:color="auto"/>
            </w:tcBorders>
            <w:vAlign w:val="center"/>
          </w:tcPr>
          <w:p w14:paraId="1C0B950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3617DD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1,224</w:t>
            </w:r>
          </w:p>
        </w:tc>
        <w:tc>
          <w:tcPr>
            <w:tcW w:w="297" w:type="pct"/>
            <w:tcBorders>
              <w:top w:val="single" w:sz="6" w:space="0" w:color="auto"/>
              <w:left w:val="single" w:sz="6" w:space="0" w:color="auto"/>
              <w:bottom w:val="single" w:sz="6" w:space="0" w:color="auto"/>
              <w:right w:val="single" w:sz="6" w:space="0" w:color="auto"/>
            </w:tcBorders>
            <w:vAlign w:val="center"/>
          </w:tcPr>
          <w:p w14:paraId="4E259FC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470A7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0E8411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0,098</w:t>
            </w:r>
          </w:p>
        </w:tc>
        <w:tc>
          <w:tcPr>
            <w:tcW w:w="365" w:type="pct"/>
            <w:tcBorders>
              <w:top w:val="single" w:sz="6" w:space="0" w:color="auto"/>
              <w:left w:val="single" w:sz="6" w:space="0" w:color="auto"/>
              <w:bottom w:val="single" w:sz="6" w:space="0" w:color="auto"/>
              <w:right w:val="single" w:sz="6" w:space="0" w:color="auto"/>
            </w:tcBorders>
            <w:vAlign w:val="center"/>
          </w:tcPr>
          <w:p w14:paraId="2915D61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0,965</w:t>
            </w:r>
          </w:p>
        </w:tc>
        <w:tc>
          <w:tcPr>
            <w:tcW w:w="241" w:type="pct"/>
            <w:tcBorders>
              <w:top w:val="single" w:sz="6" w:space="0" w:color="auto"/>
              <w:left w:val="single" w:sz="6" w:space="0" w:color="auto"/>
              <w:bottom w:val="single" w:sz="6" w:space="0" w:color="auto"/>
              <w:right w:val="single" w:sz="6" w:space="0" w:color="auto"/>
            </w:tcBorders>
            <w:vAlign w:val="center"/>
          </w:tcPr>
          <w:p w14:paraId="45C2F5D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0,416</w:t>
            </w:r>
          </w:p>
        </w:tc>
        <w:tc>
          <w:tcPr>
            <w:tcW w:w="241" w:type="pct"/>
            <w:tcBorders>
              <w:top w:val="single" w:sz="6" w:space="0" w:color="auto"/>
              <w:left w:val="single" w:sz="6" w:space="0" w:color="auto"/>
              <w:bottom w:val="single" w:sz="6" w:space="0" w:color="auto"/>
              <w:right w:val="single" w:sz="6" w:space="0" w:color="auto"/>
            </w:tcBorders>
            <w:vAlign w:val="center"/>
          </w:tcPr>
          <w:p w14:paraId="635D150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1,48</w:t>
            </w:r>
          </w:p>
        </w:tc>
      </w:tr>
      <w:tr w:rsidR="005942A5" w:rsidRPr="005942A5" w14:paraId="465653C2"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114476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30</w:t>
            </w:r>
          </w:p>
        </w:tc>
        <w:tc>
          <w:tcPr>
            <w:tcW w:w="433" w:type="pct"/>
            <w:tcBorders>
              <w:top w:val="single" w:sz="6" w:space="0" w:color="auto"/>
              <w:left w:val="single" w:sz="6" w:space="0" w:color="auto"/>
              <w:bottom w:val="single" w:sz="6" w:space="0" w:color="auto"/>
              <w:right w:val="single" w:sz="6" w:space="0" w:color="auto"/>
            </w:tcBorders>
            <w:vAlign w:val="center"/>
          </w:tcPr>
          <w:p w14:paraId="1204EB2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Седина 34</w:t>
            </w:r>
          </w:p>
        </w:tc>
        <w:tc>
          <w:tcPr>
            <w:tcW w:w="508" w:type="pct"/>
            <w:tcBorders>
              <w:top w:val="single" w:sz="6" w:space="0" w:color="auto"/>
              <w:left w:val="single" w:sz="6" w:space="0" w:color="auto"/>
              <w:bottom w:val="single" w:sz="6" w:space="0" w:color="auto"/>
              <w:right w:val="single" w:sz="6" w:space="0" w:color="auto"/>
            </w:tcBorders>
            <w:vAlign w:val="center"/>
          </w:tcPr>
          <w:p w14:paraId="61BE06B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№6</w:t>
            </w:r>
          </w:p>
        </w:tc>
        <w:tc>
          <w:tcPr>
            <w:tcW w:w="444" w:type="pct"/>
            <w:tcBorders>
              <w:top w:val="single" w:sz="6" w:space="0" w:color="auto"/>
              <w:left w:val="single" w:sz="6" w:space="0" w:color="auto"/>
              <w:bottom w:val="single" w:sz="6" w:space="0" w:color="auto"/>
              <w:right w:val="single" w:sz="6" w:space="0" w:color="auto"/>
            </w:tcBorders>
            <w:vAlign w:val="center"/>
          </w:tcPr>
          <w:p w14:paraId="52157D1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1D6DB6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0,057</w:t>
            </w:r>
          </w:p>
        </w:tc>
        <w:tc>
          <w:tcPr>
            <w:tcW w:w="241" w:type="pct"/>
            <w:tcBorders>
              <w:top w:val="single" w:sz="6" w:space="0" w:color="auto"/>
              <w:left w:val="single" w:sz="6" w:space="0" w:color="auto"/>
              <w:bottom w:val="single" w:sz="6" w:space="0" w:color="auto"/>
              <w:right w:val="single" w:sz="6" w:space="0" w:color="auto"/>
            </w:tcBorders>
            <w:vAlign w:val="center"/>
          </w:tcPr>
          <w:p w14:paraId="14FC34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0,057</w:t>
            </w:r>
          </w:p>
        </w:tc>
        <w:tc>
          <w:tcPr>
            <w:tcW w:w="534" w:type="pct"/>
            <w:tcBorders>
              <w:top w:val="single" w:sz="6" w:space="0" w:color="auto"/>
              <w:left w:val="single" w:sz="6" w:space="0" w:color="auto"/>
              <w:bottom w:val="single" w:sz="6" w:space="0" w:color="auto"/>
              <w:right w:val="single" w:sz="6" w:space="0" w:color="auto"/>
            </w:tcBorders>
            <w:vAlign w:val="center"/>
          </w:tcPr>
          <w:p w14:paraId="2A84BDC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20,53</w:t>
            </w:r>
          </w:p>
        </w:tc>
        <w:tc>
          <w:tcPr>
            <w:tcW w:w="241" w:type="pct"/>
            <w:tcBorders>
              <w:top w:val="single" w:sz="6" w:space="0" w:color="auto"/>
              <w:left w:val="single" w:sz="6" w:space="0" w:color="auto"/>
              <w:bottom w:val="single" w:sz="6" w:space="0" w:color="auto"/>
              <w:right w:val="single" w:sz="6" w:space="0" w:color="auto"/>
            </w:tcBorders>
            <w:vAlign w:val="center"/>
          </w:tcPr>
          <w:p w14:paraId="41715DA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5237C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0,157</w:t>
            </w:r>
          </w:p>
        </w:tc>
        <w:tc>
          <w:tcPr>
            <w:tcW w:w="297" w:type="pct"/>
            <w:tcBorders>
              <w:top w:val="single" w:sz="6" w:space="0" w:color="auto"/>
              <w:left w:val="single" w:sz="6" w:space="0" w:color="auto"/>
              <w:bottom w:val="single" w:sz="6" w:space="0" w:color="auto"/>
              <w:right w:val="single" w:sz="6" w:space="0" w:color="auto"/>
            </w:tcBorders>
            <w:vAlign w:val="center"/>
          </w:tcPr>
          <w:p w14:paraId="2D63A61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2E82C6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FFB658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0,013</w:t>
            </w:r>
          </w:p>
        </w:tc>
        <w:tc>
          <w:tcPr>
            <w:tcW w:w="365" w:type="pct"/>
            <w:tcBorders>
              <w:top w:val="single" w:sz="6" w:space="0" w:color="auto"/>
              <w:left w:val="single" w:sz="6" w:space="0" w:color="auto"/>
              <w:bottom w:val="single" w:sz="6" w:space="0" w:color="auto"/>
              <w:right w:val="single" w:sz="6" w:space="0" w:color="auto"/>
            </w:tcBorders>
            <w:vAlign w:val="center"/>
          </w:tcPr>
          <w:p w14:paraId="6A7288D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0,124</w:t>
            </w:r>
          </w:p>
        </w:tc>
        <w:tc>
          <w:tcPr>
            <w:tcW w:w="241" w:type="pct"/>
            <w:tcBorders>
              <w:top w:val="single" w:sz="6" w:space="0" w:color="auto"/>
              <w:left w:val="single" w:sz="6" w:space="0" w:color="auto"/>
              <w:bottom w:val="single" w:sz="6" w:space="0" w:color="auto"/>
              <w:right w:val="single" w:sz="6" w:space="0" w:color="auto"/>
            </w:tcBorders>
            <w:vAlign w:val="center"/>
          </w:tcPr>
          <w:p w14:paraId="46F78A2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0,053</w:t>
            </w:r>
          </w:p>
        </w:tc>
        <w:tc>
          <w:tcPr>
            <w:tcW w:w="241" w:type="pct"/>
            <w:tcBorders>
              <w:top w:val="single" w:sz="6" w:space="0" w:color="auto"/>
              <w:left w:val="single" w:sz="6" w:space="0" w:color="auto"/>
              <w:bottom w:val="single" w:sz="6" w:space="0" w:color="auto"/>
              <w:right w:val="single" w:sz="6" w:space="0" w:color="auto"/>
            </w:tcBorders>
            <w:vAlign w:val="center"/>
          </w:tcPr>
          <w:p w14:paraId="217CA8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0,19</w:t>
            </w:r>
          </w:p>
        </w:tc>
      </w:tr>
      <w:tr w:rsidR="005942A5" w:rsidRPr="005942A5" w14:paraId="04D315F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8D824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31</w:t>
            </w:r>
          </w:p>
        </w:tc>
        <w:tc>
          <w:tcPr>
            <w:tcW w:w="433" w:type="pct"/>
            <w:tcBorders>
              <w:top w:val="single" w:sz="6" w:space="0" w:color="auto"/>
              <w:left w:val="single" w:sz="6" w:space="0" w:color="auto"/>
              <w:bottom w:val="single" w:sz="6" w:space="0" w:color="auto"/>
              <w:right w:val="single" w:sz="6" w:space="0" w:color="auto"/>
            </w:tcBorders>
            <w:vAlign w:val="center"/>
          </w:tcPr>
          <w:p w14:paraId="16FC1E7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128 - тк 128</w:t>
            </w:r>
          </w:p>
        </w:tc>
        <w:tc>
          <w:tcPr>
            <w:tcW w:w="508" w:type="pct"/>
            <w:tcBorders>
              <w:top w:val="single" w:sz="6" w:space="0" w:color="auto"/>
              <w:left w:val="single" w:sz="6" w:space="0" w:color="auto"/>
              <w:bottom w:val="single" w:sz="6" w:space="0" w:color="auto"/>
              <w:right w:val="single" w:sz="6" w:space="0" w:color="auto"/>
            </w:tcBorders>
            <w:vAlign w:val="center"/>
          </w:tcPr>
          <w:p w14:paraId="612A3D8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2C86827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F48BC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64697C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3DE475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17,8</w:t>
            </w:r>
          </w:p>
        </w:tc>
        <w:tc>
          <w:tcPr>
            <w:tcW w:w="241" w:type="pct"/>
            <w:tcBorders>
              <w:top w:val="single" w:sz="6" w:space="0" w:color="auto"/>
              <w:left w:val="single" w:sz="6" w:space="0" w:color="auto"/>
              <w:bottom w:val="single" w:sz="6" w:space="0" w:color="auto"/>
              <w:right w:val="single" w:sz="6" w:space="0" w:color="auto"/>
            </w:tcBorders>
            <w:vAlign w:val="center"/>
          </w:tcPr>
          <w:p w14:paraId="008BB45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A92923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1,754</w:t>
            </w:r>
          </w:p>
        </w:tc>
        <w:tc>
          <w:tcPr>
            <w:tcW w:w="297" w:type="pct"/>
            <w:tcBorders>
              <w:top w:val="single" w:sz="6" w:space="0" w:color="auto"/>
              <w:left w:val="single" w:sz="6" w:space="0" w:color="auto"/>
              <w:bottom w:val="single" w:sz="6" w:space="0" w:color="auto"/>
              <w:right w:val="single" w:sz="6" w:space="0" w:color="auto"/>
            </w:tcBorders>
            <w:vAlign w:val="center"/>
          </w:tcPr>
          <w:p w14:paraId="3400710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FFCA9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B09975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0,14</w:t>
            </w:r>
          </w:p>
        </w:tc>
        <w:tc>
          <w:tcPr>
            <w:tcW w:w="365" w:type="pct"/>
            <w:tcBorders>
              <w:top w:val="single" w:sz="6" w:space="0" w:color="auto"/>
              <w:left w:val="single" w:sz="6" w:space="0" w:color="auto"/>
              <w:bottom w:val="single" w:sz="6" w:space="0" w:color="auto"/>
              <w:right w:val="single" w:sz="6" w:space="0" w:color="auto"/>
            </w:tcBorders>
            <w:vAlign w:val="center"/>
          </w:tcPr>
          <w:p w14:paraId="69FF993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1,384</w:t>
            </w:r>
          </w:p>
        </w:tc>
        <w:tc>
          <w:tcPr>
            <w:tcW w:w="241" w:type="pct"/>
            <w:tcBorders>
              <w:top w:val="single" w:sz="6" w:space="0" w:color="auto"/>
              <w:left w:val="single" w:sz="6" w:space="0" w:color="auto"/>
              <w:bottom w:val="single" w:sz="6" w:space="0" w:color="auto"/>
              <w:right w:val="single" w:sz="6" w:space="0" w:color="auto"/>
            </w:tcBorders>
            <w:vAlign w:val="center"/>
          </w:tcPr>
          <w:p w14:paraId="0DA6BD6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0,596</w:t>
            </w:r>
          </w:p>
        </w:tc>
        <w:tc>
          <w:tcPr>
            <w:tcW w:w="241" w:type="pct"/>
            <w:tcBorders>
              <w:top w:val="single" w:sz="6" w:space="0" w:color="auto"/>
              <w:left w:val="single" w:sz="6" w:space="0" w:color="auto"/>
              <w:bottom w:val="single" w:sz="6" w:space="0" w:color="auto"/>
              <w:right w:val="single" w:sz="6" w:space="0" w:color="auto"/>
            </w:tcBorders>
            <w:vAlign w:val="center"/>
          </w:tcPr>
          <w:p w14:paraId="50BD2F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2,12</w:t>
            </w:r>
          </w:p>
        </w:tc>
      </w:tr>
      <w:tr w:rsidR="005942A5" w:rsidRPr="005942A5" w14:paraId="63022D8D"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0FF6D5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32</w:t>
            </w:r>
          </w:p>
        </w:tc>
        <w:tc>
          <w:tcPr>
            <w:tcW w:w="433" w:type="pct"/>
            <w:tcBorders>
              <w:top w:val="single" w:sz="6" w:space="0" w:color="auto"/>
              <w:left w:val="single" w:sz="6" w:space="0" w:color="auto"/>
              <w:bottom w:val="single" w:sz="6" w:space="0" w:color="auto"/>
              <w:right w:val="single" w:sz="6" w:space="0" w:color="auto"/>
            </w:tcBorders>
            <w:vAlign w:val="center"/>
          </w:tcPr>
          <w:p w14:paraId="52137C8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1 - УТ</w:t>
            </w:r>
          </w:p>
        </w:tc>
        <w:tc>
          <w:tcPr>
            <w:tcW w:w="508" w:type="pct"/>
            <w:tcBorders>
              <w:top w:val="single" w:sz="6" w:space="0" w:color="auto"/>
              <w:left w:val="single" w:sz="6" w:space="0" w:color="auto"/>
              <w:bottom w:val="single" w:sz="6" w:space="0" w:color="auto"/>
              <w:right w:val="single" w:sz="6" w:space="0" w:color="auto"/>
            </w:tcBorders>
            <w:vAlign w:val="center"/>
          </w:tcPr>
          <w:p w14:paraId="509DF90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7683AA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49F8E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0839490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18B230C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30,04</w:t>
            </w:r>
          </w:p>
        </w:tc>
        <w:tc>
          <w:tcPr>
            <w:tcW w:w="241" w:type="pct"/>
            <w:tcBorders>
              <w:top w:val="single" w:sz="6" w:space="0" w:color="auto"/>
              <w:left w:val="single" w:sz="6" w:space="0" w:color="auto"/>
              <w:bottom w:val="single" w:sz="6" w:space="0" w:color="auto"/>
              <w:right w:val="single" w:sz="6" w:space="0" w:color="auto"/>
            </w:tcBorders>
            <w:vAlign w:val="center"/>
          </w:tcPr>
          <w:p w14:paraId="07055F5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4265BE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3,371</w:t>
            </w:r>
          </w:p>
        </w:tc>
        <w:tc>
          <w:tcPr>
            <w:tcW w:w="297" w:type="pct"/>
            <w:tcBorders>
              <w:top w:val="single" w:sz="6" w:space="0" w:color="auto"/>
              <w:left w:val="single" w:sz="6" w:space="0" w:color="auto"/>
              <w:bottom w:val="single" w:sz="6" w:space="0" w:color="auto"/>
              <w:right w:val="single" w:sz="6" w:space="0" w:color="auto"/>
            </w:tcBorders>
            <w:vAlign w:val="center"/>
          </w:tcPr>
          <w:p w14:paraId="7EA1611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016D95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79DCA8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0,269</w:t>
            </w:r>
          </w:p>
        </w:tc>
        <w:tc>
          <w:tcPr>
            <w:tcW w:w="365" w:type="pct"/>
            <w:tcBorders>
              <w:top w:val="single" w:sz="6" w:space="0" w:color="auto"/>
              <w:left w:val="single" w:sz="6" w:space="0" w:color="auto"/>
              <w:bottom w:val="single" w:sz="6" w:space="0" w:color="auto"/>
              <w:right w:val="single" w:sz="6" w:space="0" w:color="auto"/>
            </w:tcBorders>
            <w:vAlign w:val="center"/>
          </w:tcPr>
          <w:p w14:paraId="5B6FA60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2,659</w:t>
            </w:r>
          </w:p>
        </w:tc>
        <w:tc>
          <w:tcPr>
            <w:tcW w:w="241" w:type="pct"/>
            <w:tcBorders>
              <w:top w:val="single" w:sz="6" w:space="0" w:color="auto"/>
              <w:left w:val="single" w:sz="6" w:space="0" w:color="auto"/>
              <w:bottom w:val="single" w:sz="6" w:space="0" w:color="auto"/>
              <w:right w:val="single" w:sz="6" w:space="0" w:color="auto"/>
            </w:tcBorders>
            <w:vAlign w:val="center"/>
          </w:tcPr>
          <w:p w14:paraId="65409C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1,145</w:t>
            </w:r>
          </w:p>
        </w:tc>
        <w:tc>
          <w:tcPr>
            <w:tcW w:w="241" w:type="pct"/>
            <w:tcBorders>
              <w:top w:val="single" w:sz="6" w:space="0" w:color="auto"/>
              <w:left w:val="single" w:sz="6" w:space="0" w:color="auto"/>
              <w:bottom w:val="single" w:sz="6" w:space="0" w:color="auto"/>
              <w:right w:val="single" w:sz="6" w:space="0" w:color="auto"/>
            </w:tcBorders>
            <w:vAlign w:val="center"/>
          </w:tcPr>
          <w:p w14:paraId="7ABDEB8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4,07</w:t>
            </w:r>
          </w:p>
        </w:tc>
      </w:tr>
      <w:tr w:rsidR="005942A5" w:rsidRPr="005942A5" w14:paraId="25AC93F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59A766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33</w:t>
            </w:r>
          </w:p>
        </w:tc>
        <w:tc>
          <w:tcPr>
            <w:tcW w:w="433" w:type="pct"/>
            <w:tcBorders>
              <w:top w:val="single" w:sz="6" w:space="0" w:color="auto"/>
              <w:left w:val="single" w:sz="6" w:space="0" w:color="auto"/>
              <w:bottom w:val="single" w:sz="6" w:space="0" w:color="auto"/>
              <w:right w:val="single" w:sz="6" w:space="0" w:color="auto"/>
            </w:tcBorders>
            <w:vAlign w:val="center"/>
          </w:tcPr>
          <w:p w14:paraId="71BC404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тк 40а</w:t>
            </w:r>
          </w:p>
        </w:tc>
        <w:tc>
          <w:tcPr>
            <w:tcW w:w="508" w:type="pct"/>
            <w:tcBorders>
              <w:top w:val="single" w:sz="6" w:space="0" w:color="auto"/>
              <w:left w:val="single" w:sz="6" w:space="0" w:color="auto"/>
              <w:bottom w:val="single" w:sz="6" w:space="0" w:color="auto"/>
              <w:right w:val="single" w:sz="6" w:space="0" w:color="auto"/>
            </w:tcBorders>
            <w:vAlign w:val="center"/>
          </w:tcPr>
          <w:p w14:paraId="5DF9CF5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394DCD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10E98EA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6B11A4D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1EEE54C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30,6</w:t>
            </w:r>
          </w:p>
        </w:tc>
        <w:tc>
          <w:tcPr>
            <w:tcW w:w="241" w:type="pct"/>
            <w:tcBorders>
              <w:top w:val="single" w:sz="6" w:space="0" w:color="auto"/>
              <w:left w:val="single" w:sz="6" w:space="0" w:color="auto"/>
              <w:bottom w:val="single" w:sz="6" w:space="0" w:color="auto"/>
              <w:right w:val="single" w:sz="6" w:space="0" w:color="auto"/>
            </w:tcBorders>
            <w:vAlign w:val="center"/>
          </w:tcPr>
          <w:p w14:paraId="383638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33084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2,509</w:t>
            </w:r>
          </w:p>
        </w:tc>
        <w:tc>
          <w:tcPr>
            <w:tcW w:w="297" w:type="pct"/>
            <w:tcBorders>
              <w:top w:val="single" w:sz="6" w:space="0" w:color="auto"/>
              <w:left w:val="single" w:sz="6" w:space="0" w:color="auto"/>
              <w:bottom w:val="single" w:sz="6" w:space="0" w:color="auto"/>
              <w:right w:val="single" w:sz="6" w:space="0" w:color="auto"/>
            </w:tcBorders>
            <w:vAlign w:val="center"/>
          </w:tcPr>
          <w:p w14:paraId="4763726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D27DF2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DA80AC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w:t>
            </w:r>
          </w:p>
        </w:tc>
        <w:tc>
          <w:tcPr>
            <w:tcW w:w="365" w:type="pct"/>
            <w:tcBorders>
              <w:top w:val="single" w:sz="6" w:space="0" w:color="auto"/>
              <w:left w:val="single" w:sz="6" w:space="0" w:color="auto"/>
              <w:bottom w:val="single" w:sz="6" w:space="0" w:color="auto"/>
              <w:right w:val="single" w:sz="6" w:space="0" w:color="auto"/>
            </w:tcBorders>
            <w:vAlign w:val="center"/>
          </w:tcPr>
          <w:p w14:paraId="02B205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1,979</w:t>
            </w:r>
          </w:p>
        </w:tc>
        <w:tc>
          <w:tcPr>
            <w:tcW w:w="241" w:type="pct"/>
            <w:tcBorders>
              <w:top w:val="single" w:sz="6" w:space="0" w:color="auto"/>
              <w:left w:val="single" w:sz="6" w:space="0" w:color="auto"/>
              <w:bottom w:val="single" w:sz="6" w:space="0" w:color="auto"/>
              <w:right w:val="single" w:sz="6" w:space="0" w:color="auto"/>
            </w:tcBorders>
            <w:vAlign w:val="center"/>
          </w:tcPr>
          <w:p w14:paraId="027F5D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0,852</w:t>
            </w:r>
          </w:p>
        </w:tc>
        <w:tc>
          <w:tcPr>
            <w:tcW w:w="241" w:type="pct"/>
            <w:tcBorders>
              <w:top w:val="single" w:sz="6" w:space="0" w:color="auto"/>
              <w:left w:val="single" w:sz="6" w:space="0" w:color="auto"/>
              <w:bottom w:val="single" w:sz="6" w:space="0" w:color="auto"/>
              <w:right w:val="single" w:sz="6" w:space="0" w:color="auto"/>
            </w:tcBorders>
            <w:vAlign w:val="center"/>
          </w:tcPr>
          <w:p w14:paraId="6B4087F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3,03</w:t>
            </w:r>
          </w:p>
        </w:tc>
      </w:tr>
      <w:tr w:rsidR="005942A5" w:rsidRPr="005942A5" w14:paraId="1BE4A448"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8B57E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lastRenderedPageBreak/>
              <w:t>34</w:t>
            </w:r>
          </w:p>
        </w:tc>
        <w:tc>
          <w:tcPr>
            <w:tcW w:w="433" w:type="pct"/>
            <w:tcBorders>
              <w:top w:val="single" w:sz="6" w:space="0" w:color="auto"/>
              <w:left w:val="single" w:sz="6" w:space="0" w:color="auto"/>
              <w:bottom w:val="single" w:sz="6" w:space="0" w:color="auto"/>
              <w:right w:val="single" w:sz="6" w:space="0" w:color="auto"/>
            </w:tcBorders>
            <w:vAlign w:val="center"/>
          </w:tcPr>
          <w:p w14:paraId="15D0C2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128 - тк 130</w:t>
            </w:r>
          </w:p>
        </w:tc>
        <w:tc>
          <w:tcPr>
            <w:tcW w:w="508" w:type="pct"/>
            <w:tcBorders>
              <w:top w:val="single" w:sz="6" w:space="0" w:color="auto"/>
              <w:left w:val="single" w:sz="6" w:space="0" w:color="auto"/>
              <w:bottom w:val="single" w:sz="6" w:space="0" w:color="auto"/>
              <w:right w:val="single" w:sz="6" w:space="0" w:color="auto"/>
            </w:tcBorders>
            <w:vAlign w:val="center"/>
          </w:tcPr>
          <w:p w14:paraId="04B2FC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18B603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AF68CF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1F8AFD6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322752A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53,16</w:t>
            </w:r>
          </w:p>
        </w:tc>
        <w:tc>
          <w:tcPr>
            <w:tcW w:w="241" w:type="pct"/>
            <w:tcBorders>
              <w:top w:val="single" w:sz="6" w:space="0" w:color="auto"/>
              <w:left w:val="single" w:sz="6" w:space="0" w:color="auto"/>
              <w:bottom w:val="single" w:sz="6" w:space="0" w:color="auto"/>
              <w:right w:val="single" w:sz="6" w:space="0" w:color="auto"/>
            </w:tcBorders>
            <w:vAlign w:val="center"/>
          </w:tcPr>
          <w:p w14:paraId="299B61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8FA72F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5,239</w:t>
            </w:r>
          </w:p>
        </w:tc>
        <w:tc>
          <w:tcPr>
            <w:tcW w:w="297" w:type="pct"/>
            <w:tcBorders>
              <w:top w:val="single" w:sz="6" w:space="0" w:color="auto"/>
              <w:left w:val="single" w:sz="6" w:space="0" w:color="auto"/>
              <w:bottom w:val="single" w:sz="6" w:space="0" w:color="auto"/>
              <w:right w:val="single" w:sz="6" w:space="0" w:color="auto"/>
            </w:tcBorders>
            <w:vAlign w:val="center"/>
          </w:tcPr>
          <w:p w14:paraId="4B18E9D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5CF7F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45B134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0,418</w:t>
            </w:r>
          </w:p>
        </w:tc>
        <w:tc>
          <w:tcPr>
            <w:tcW w:w="365" w:type="pct"/>
            <w:tcBorders>
              <w:top w:val="single" w:sz="6" w:space="0" w:color="auto"/>
              <w:left w:val="single" w:sz="6" w:space="0" w:color="auto"/>
              <w:bottom w:val="single" w:sz="6" w:space="0" w:color="auto"/>
              <w:right w:val="single" w:sz="6" w:space="0" w:color="auto"/>
            </w:tcBorders>
            <w:vAlign w:val="center"/>
          </w:tcPr>
          <w:p w14:paraId="44FFC3C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4,132</w:t>
            </w:r>
          </w:p>
        </w:tc>
        <w:tc>
          <w:tcPr>
            <w:tcW w:w="241" w:type="pct"/>
            <w:tcBorders>
              <w:top w:val="single" w:sz="6" w:space="0" w:color="auto"/>
              <w:left w:val="single" w:sz="6" w:space="0" w:color="auto"/>
              <w:bottom w:val="single" w:sz="6" w:space="0" w:color="auto"/>
              <w:right w:val="single" w:sz="6" w:space="0" w:color="auto"/>
            </w:tcBorders>
            <w:vAlign w:val="center"/>
          </w:tcPr>
          <w:p w14:paraId="230708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1,78</w:t>
            </w:r>
          </w:p>
        </w:tc>
        <w:tc>
          <w:tcPr>
            <w:tcW w:w="241" w:type="pct"/>
            <w:tcBorders>
              <w:top w:val="single" w:sz="6" w:space="0" w:color="auto"/>
              <w:left w:val="single" w:sz="6" w:space="0" w:color="auto"/>
              <w:bottom w:val="single" w:sz="6" w:space="0" w:color="auto"/>
              <w:right w:val="single" w:sz="6" w:space="0" w:color="auto"/>
            </w:tcBorders>
            <w:vAlign w:val="center"/>
          </w:tcPr>
          <w:p w14:paraId="5FD57B3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6,33</w:t>
            </w:r>
          </w:p>
        </w:tc>
      </w:tr>
      <w:tr w:rsidR="005942A5" w:rsidRPr="005942A5" w14:paraId="4754D447"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D7F139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35</w:t>
            </w:r>
          </w:p>
        </w:tc>
        <w:tc>
          <w:tcPr>
            <w:tcW w:w="433" w:type="pct"/>
            <w:tcBorders>
              <w:top w:val="single" w:sz="6" w:space="0" w:color="auto"/>
              <w:left w:val="single" w:sz="6" w:space="0" w:color="auto"/>
              <w:bottom w:val="single" w:sz="6" w:space="0" w:color="auto"/>
              <w:right w:val="single" w:sz="6" w:space="0" w:color="auto"/>
            </w:tcBorders>
            <w:vAlign w:val="center"/>
          </w:tcPr>
          <w:p w14:paraId="7F1F022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40а - тк 126</w:t>
            </w:r>
          </w:p>
        </w:tc>
        <w:tc>
          <w:tcPr>
            <w:tcW w:w="508" w:type="pct"/>
            <w:tcBorders>
              <w:top w:val="single" w:sz="6" w:space="0" w:color="auto"/>
              <w:left w:val="single" w:sz="6" w:space="0" w:color="auto"/>
              <w:bottom w:val="single" w:sz="6" w:space="0" w:color="auto"/>
              <w:right w:val="single" w:sz="6" w:space="0" w:color="auto"/>
            </w:tcBorders>
            <w:vAlign w:val="center"/>
          </w:tcPr>
          <w:p w14:paraId="63A2C03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75B5491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6C2A16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33B7759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2026F50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9,41</w:t>
            </w:r>
          </w:p>
        </w:tc>
        <w:tc>
          <w:tcPr>
            <w:tcW w:w="241" w:type="pct"/>
            <w:tcBorders>
              <w:top w:val="single" w:sz="6" w:space="0" w:color="auto"/>
              <w:left w:val="single" w:sz="6" w:space="0" w:color="auto"/>
              <w:bottom w:val="single" w:sz="6" w:space="0" w:color="auto"/>
              <w:right w:val="single" w:sz="6" w:space="0" w:color="auto"/>
            </w:tcBorders>
            <w:vAlign w:val="center"/>
          </w:tcPr>
          <w:p w14:paraId="1192D8D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995C55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1,056</w:t>
            </w:r>
          </w:p>
        </w:tc>
        <w:tc>
          <w:tcPr>
            <w:tcW w:w="297" w:type="pct"/>
            <w:tcBorders>
              <w:top w:val="single" w:sz="6" w:space="0" w:color="auto"/>
              <w:left w:val="single" w:sz="6" w:space="0" w:color="auto"/>
              <w:bottom w:val="single" w:sz="6" w:space="0" w:color="auto"/>
              <w:right w:val="single" w:sz="6" w:space="0" w:color="auto"/>
            </w:tcBorders>
            <w:vAlign w:val="center"/>
          </w:tcPr>
          <w:p w14:paraId="11C1540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0C1892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BB86E1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0,084</w:t>
            </w:r>
          </w:p>
        </w:tc>
        <w:tc>
          <w:tcPr>
            <w:tcW w:w="365" w:type="pct"/>
            <w:tcBorders>
              <w:top w:val="single" w:sz="6" w:space="0" w:color="auto"/>
              <w:left w:val="single" w:sz="6" w:space="0" w:color="auto"/>
              <w:bottom w:val="single" w:sz="6" w:space="0" w:color="auto"/>
              <w:right w:val="single" w:sz="6" w:space="0" w:color="auto"/>
            </w:tcBorders>
            <w:vAlign w:val="center"/>
          </w:tcPr>
          <w:p w14:paraId="4D656E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0,833</w:t>
            </w:r>
          </w:p>
        </w:tc>
        <w:tc>
          <w:tcPr>
            <w:tcW w:w="241" w:type="pct"/>
            <w:tcBorders>
              <w:top w:val="single" w:sz="6" w:space="0" w:color="auto"/>
              <w:left w:val="single" w:sz="6" w:space="0" w:color="auto"/>
              <w:bottom w:val="single" w:sz="6" w:space="0" w:color="auto"/>
              <w:right w:val="single" w:sz="6" w:space="0" w:color="auto"/>
            </w:tcBorders>
            <w:vAlign w:val="center"/>
          </w:tcPr>
          <w:p w14:paraId="475BA2D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0,359</w:t>
            </w:r>
          </w:p>
        </w:tc>
        <w:tc>
          <w:tcPr>
            <w:tcW w:w="241" w:type="pct"/>
            <w:tcBorders>
              <w:top w:val="single" w:sz="6" w:space="0" w:color="auto"/>
              <w:left w:val="single" w:sz="6" w:space="0" w:color="auto"/>
              <w:bottom w:val="single" w:sz="6" w:space="0" w:color="auto"/>
              <w:right w:val="single" w:sz="6" w:space="0" w:color="auto"/>
            </w:tcBorders>
            <w:vAlign w:val="center"/>
          </w:tcPr>
          <w:p w14:paraId="21835B5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1,28</w:t>
            </w:r>
          </w:p>
        </w:tc>
      </w:tr>
      <w:tr w:rsidR="005942A5" w:rsidRPr="005942A5" w14:paraId="6BF42498"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C608B4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36</w:t>
            </w:r>
          </w:p>
        </w:tc>
        <w:tc>
          <w:tcPr>
            <w:tcW w:w="433" w:type="pct"/>
            <w:tcBorders>
              <w:top w:val="single" w:sz="6" w:space="0" w:color="auto"/>
              <w:left w:val="single" w:sz="6" w:space="0" w:color="auto"/>
              <w:bottom w:val="single" w:sz="6" w:space="0" w:color="auto"/>
              <w:right w:val="single" w:sz="6" w:space="0" w:color="auto"/>
            </w:tcBorders>
            <w:vAlign w:val="center"/>
          </w:tcPr>
          <w:p w14:paraId="3ECCC4D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47 - тк 48а</w:t>
            </w:r>
          </w:p>
        </w:tc>
        <w:tc>
          <w:tcPr>
            <w:tcW w:w="508" w:type="pct"/>
            <w:tcBorders>
              <w:top w:val="single" w:sz="6" w:space="0" w:color="auto"/>
              <w:left w:val="single" w:sz="6" w:space="0" w:color="auto"/>
              <w:bottom w:val="single" w:sz="6" w:space="0" w:color="auto"/>
              <w:right w:val="single" w:sz="6" w:space="0" w:color="auto"/>
            </w:tcBorders>
            <w:vAlign w:val="center"/>
          </w:tcPr>
          <w:p w14:paraId="50A84AF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350BDE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2B92D8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241" w:type="pct"/>
            <w:tcBorders>
              <w:top w:val="single" w:sz="6" w:space="0" w:color="auto"/>
              <w:left w:val="single" w:sz="6" w:space="0" w:color="auto"/>
              <w:bottom w:val="single" w:sz="6" w:space="0" w:color="auto"/>
              <w:right w:val="single" w:sz="6" w:space="0" w:color="auto"/>
            </w:tcBorders>
            <w:vAlign w:val="center"/>
          </w:tcPr>
          <w:p w14:paraId="3B8AA6E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513224F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62,57</w:t>
            </w:r>
          </w:p>
        </w:tc>
        <w:tc>
          <w:tcPr>
            <w:tcW w:w="241" w:type="pct"/>
            <w:tcBorders>
              <w:top w:val="single" w:sz="6" w:space="0" w:color="auto"/>
              <w:left w:val="single" w:sz="6" w:space="0" w:color="auto"/>
              <w:bottom w:val="single" w:sz="6" w:space="0" w:color="auto"/>
              <w:right w:val="single" w:sz="6" w:space="0" w:color="auto"/>
            </w:tcBorders>
            <w:vAlign w:val="center"/>
          </w:tcPr>
          <w:p w14:paraId="0BC1F0C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A3EC7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6,166</w:t>
            </w:r>
          </w:p>
        </w:tc>
        <w:tc>
          <w:tcPr>
            <w:tcW w:w="297" w:type="pct"/>
            <w:tcBorders>
              <w:top w:val="single" w:sz="6" w:space="0" w:color="auto"/>
              <w:left w:val="single" w:sz="6" w:space="0" w:color="auto"/>
              <w:bottom w:val="single" w:sz="6" w:space="0" w:color="auto"/>
              <w:right w:val="single" w:sz="6" w:space="0" w:color="auto"/>
            </w:tcBorders>
            <w:vAlign w:val="center"/>
          </w:tcPr>
          <w:p w14:paraId="456DDA1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255161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53CAFB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0,492</w:t>
            </w:r>
          </w:p>
        </w:tc>
        <w:tc>
          <w:tcPr>
            <w:tcW w:w="365" w:type="pct"/>
            <w:tcBorders>
              <w:top w:val="single" w:sz="6" w:space="0" w:color="auto"/>
              <w:left w:val="single" w:sz="6" w:space="0" w:color="auto"/>
              <w:bottom w:val="single" w:sz="6" w:space="0" w:color="auto"/>
              <w:right w:val="single" w:sz="6" w:space="0" w:color="auto"/>
            </w:tcBorders>
            <w:vAlign w:val="center"/>
          </w:tcPr>
          <w:p w14:paraId="742CFC8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4,863</w:t>
            </w:r>
          </w:p>
        </w:tc>
        <w:tc>
          <w:tcPr>
            <w:tcW w:w="241" w:type="pct"/>
            <w:tcBorders>
              <w:top w:val="single" w:sz="6" w:space="0" w:color="auto"/>
              <w:left w:val="single" w:sz="6" w:space="0" w:color="auto"/>
              <w:bottom w:val="single" w:sz="6" w:space="0" w:color="auto"/>
              <w:right w:val="single" w:sz="6" w:space="0" w:color="auto"/>
            </w:tcBorders>
            <w:vAlign w:val="center"/>
          </w:tcPr>
          <w:p w14:paraId="7CDFCD9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2,095</w:t>
            </w:r>
          </w:p>
        </w:tc>
        <w:tc>
          <w:tcPr>
            <w:tcW w:w="241" w:type="pct"/>
            <w:tcBorders>
              <w:top w:val="single" w:sz="6" w:space="0" w:color="auto"/>
              <w:left w:val="single" w:sz="6" w:space="0" w:color="auto"/>
              <w:bottom w:val="single" w:sz="6" w:space="0" w:color="auto"/>
              <w:right w:val="single" w:sz="6" w:space="0" w:color="auto"/>
            </w:tcBorders>
            <w:vAlign w:val="center"/>
          </w:tcPr>
          <w:p w14:paraId="30DEBC8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7,45</w:t>
            </w:r>
          </w:p>
        </w:tc>
      </w:tr>
      <w:tr w:rsidR="005942A5" w:rsidRPr="005942A5" w14:paraId="6EBAF29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02CBD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37</w:t>
            </w:r>
          </w:p>
        </w:tc>
        <w:tc>
          <w:tcPr>
            <w:tcW w:w="433" w:type="pct"/>
            <w:tcBorders>
              <w:top w:val="single" w:sz="6" w:space="0" w:color="auto"/>
              <w:left w:val="single" w:sz="6" w:space="0" w:color="auto"/>
              <w:bottom w:val="single" w:sz="6" w:space="0" w:color="auto"/>
              <w:right w:val="single" w:sz="6" w:space="0" w:color="auto"/>
            </w:tcBorders>
            <w:vAlign w:val="center"/>
          </w:tcPr>
          <w:p w14:paraId="1F80E2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48 - тк 128</w:t>
            </w:r>
          </w:p>
        </w:tc>
        <w:tc>
          <w:tcPr>
            <w:tcW w:w="508" w:type="pct"/>
            <w:tcBorders>
              <w:top w:val="single" w:sz="6" w:space="0" w:color="auto"/>
              <w:left w:val="single" w:sz="6" w:space="0" w:color="auto"/>
              <w:bottom w:val="single" w:sz="6" w:space="0" w:color="auto"/>
              <w:right w:val="single" w:sz="6" w:space="0" w:color="auto"/>
            </w:tcBorders>
            <w:vAlign w:val="center"/>
          </w:tcPr>
          <w:p w14:paraId="2E8CC16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8E398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7E69E64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3FB3607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5F89BE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60,72</w:t>
            </w:r>
          </w:p>
        </w:tc>
        <w:tc>
          <w:tcPr>
            <w:tcW w:w="241" w:type="pct"/>
            <w:tcBorders>
              <w:top w:val="single" w:sz="6" w:space="0" w:color="auto"/>
              <w:left w:val="single" w:sz="6" w:space="0" w:color="auto"/>
              <w:bottom w:val="single" w:sz="6" w:space="0" w:color="auto"/>
              <w:right w:val="single" w:sz="6" w:space="0" w:color="auto"/>
            </w:tcBorders>
            <w:vAlign w:val="center"/>
          </w:tcPr>
          <w:p w14:paraId="42706AA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DB8E08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5,984</w:t>
            </w:r>
          </w:p>
        </w:tc>
        <w:tc>
          <w:tcPr>
            <w:tcW w:w="297" w:type="pct"/>
            <w:tcBorders>
              <w:top w:val="single" w:sz="6" w:space="0" w:color="auto"/>
              <w:left w:val="single" w:sz="6" w:space="0" w:color="auto"/>
              <w:bottom w:val="single" w:sz="6" w:space="0" w:color="auto"/>
              <w:right w:val="single" w:sz="6" w:space="0" w:color="auto"/>
            </w:tcBorders>
            <w:vAlign w:val="center"/>
          </w:tcPr>
          <w:p w14:paraId="688ACD5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FF59B0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C49AD3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0,477</w:t>
            </w:r>
          </w:p>
        </w:tc>
        <w:tc>
          <w:tcPr>
            <w:tcW w:w="365" w:type="pct"/>
            <w:tcBorders>
              <w:top w:val="single" w:sz="6" w:space="0" w:color="auto"/>
              <w:left w:val="single" w:sz="6" w:space="0" w:color="auto"/>
              <w:bottom w:val="single" w:sz="6" w:space="0" w:color="auto"/>
              <w:right w:val="single" w:sz="6" w:space="0" w:color="auto"/>
            </w:tcBorders>
            <w:vAlign w:val="center"/>
          </w:tcPr>
          <w:p w14:paraId="3186137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4,719</w:t>
            </w:r>
          </w:p>
        </w:tc>
        <w:tc>
          <w:tcPr>
            <w:tcW w:w="241" w:type="pct"/>
            <w:tcBorders>
              <w:top w:val="single" w:sz="6" w:space="0" w:color="auto"/>
              <w:left w:val="single" w:sz="6" w:space="0" w:color="auto"/>
              <w:bottom w:val="single" w:sz="6" w:space="0" w:color="auto"/>
              <w:right w:val="single" w:sz="6" w:space="0" w:color="auto"/>
            </w:tcBorders>
            <w:vAlign w:val="center"/>
          </w:tcPr>
          <w:p w14:paraId="7FA638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2,033</w:t>
            </w:r>
          </w:p>
        </w:tc>
        <w:tc>
          <w:tcPr>
            <w:tcW w:w="241" w:type="pct"/>
            <w:tcBorders>
              <w:top w:val="single" w:sz="6" w:space="0" w:color="auto"/>
              <w:left w:val="single" w:sz="6" w:space="0" w:color="auto"/>
              <w:bottom w:val="single" w:sz="6" w:space="0" w:color="auto"/>
              <w:right w:val="single" w:sz="6" w:space="0" w:color="auto"/>
            </w:tcBorders>
            <w:vAlign w:val="center"/>
          </w:tcPr>
          <w:p w14:paraId="26C1AA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7,23</w:t>
            </w:r>
          </w:p>
        </w:tc>
      </w:tr>
      <w:tr w:rsidR="005942A5" w:rsidRPr="005942A5" w14:paraId="42654070"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4FA905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38</w:t>
            </w:r>
          </w:p>
        </w:tc>
        <w:tc>
          <w:tcPr>
            <w:tcW w:w="433" w:type="pct"/>
            <w:tcBorders>
              <w:top w:val="single" w:sz="6" w:space="0" w:color="auto"/>
              <w:left w:val="single" w:sz="6" w:space="0" w:color="auto"/>
              <w:bottom w:val="single" w:sz="6" w:space="0" w:color="auto"/>
              <w:right w:val="single" w:sz="6" w:space="0" w:color="auto"/>
            </w:tcBorders>
            <w:vAlign w:val="center"/>
          </w:tcPr>
          <w:p w14:paraId="6B7FED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130 - тк 54</w:t>
            </w:r>
          </w:p>
        </w:tc>
        <w:tc>
          <w:tcPr>
            <w:tcW w:w="508" w:type="pct"/>
            <w:tcBorders>
              <w:top w:val="single" w:sz="6" w:space="0" w:color="auto"/>
              <w:left w:val="single" w:sz="6" w:space="0" w:color="auto"/>
              <w:bottom w:val="single" w:sz="6" w:space="0" w:color="auto"/>
              <w:right w:val="single" w:sz="6" w:space="0" w:color="auto"/>
            </w:tcBorders>
            <w:vAlign w:val="center"/>
          </w:tcPr>
          <w:p w14:paraId="25BFE72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4E12F1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7D5CEC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706A8F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43034D8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67,15</w:t>
            </w:r>
          </w:p>
        </w:tc>
        <w:tc>
          <w:tcPr>
            <w:tcW w:w="241" w:type="pct"/>
            <w:tcBorders>
              <w:top w:val="single" w:sz="6" w:space="0" w:color="auto"/>
              <w:left w:val="single" w:sz="6" w:space="0" w:color="auto"/>
              <w:bottom w:val="single" w:sz="6" w:space="0" w:color="auto"/>
              <w:right w:val="single" w:sz="6" w:space="0" w:color="auto"/>
            </w:tcBorders>
            <w:vAlign w:val="center"/>
          </w:tcPr>
          <w:p w14:paraId="70C1CC8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5D0D98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6,617</w:t>
            </w:r>
          </w:p>
        </w:tc>
        <w:tc>
          <w:tcPr>
            <w:tcW w:w="297" w:type="pct"/>
            <w:tcBorders>
              <w:top w:val="single" w:sz="6" w:space="0" w:color="auto"/>
              <w:left w:val="single" w:sz="6" w:space="0" w:color="auto"/>
              <w:bottom w:val="single" w:sz="6" w:space="0" w:color="auto"/>
              <w:right w:val="single" w:sz="6" w:space="0" w:color="auto"/>
            </w:tcBorders>
            <w:vAlign w:val="center"/>
          </w:tcPr>
          <w:p w14:paraId="48369CD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722A9FF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6846CC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0,495</w:t>
            </w:r>
          </w:p>
        </w:tc>
        <w:tc>
          <w:tcPr>
            <w:tcW w:w="365" w:type="pct"/>
            <w:tcBorders>
              <w:top w:val="single" w:sz="6" w:space="0" w:color="auto"/>
              <w:left w:val="single" w:sz="6" w:space="0" w:color="auto"/>
              <w:bottom w:val="single" w:sz="6" w:space="0" w:color="auto"/>
              <w:right w:val="single" w:sz="6" w:space="0" w:color="auto"/>
            </w:tcBorders>
            <w:vAlign w:val="center"/>
          </w:tcPr>
          <w:p w14:paraId="7F15814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4,903</w:t>
            </w:r>
          </w:p>
        </w:tc>
        <w:tc>
          <w:tcPr>
            <w:tcW w:w="241" w:type="pct"/>
            <w:tcBorders>
              <w:top w:val="single" w:sz="6" w:space="0" w:color="auto"/>
              <w:left w:val="single" w:sz="6" w:space="0" w:color="auto"/>
              <w:bottom w:val="single" w:sz="6" w:space="0" w:color="auto"/>
              <w:right w:val="single" w:sz="6" w:space="0" w:color="auto"/>
            </w:tcBorders>
            <w:vAlign w:val="center"/>
          </w:tcPr>
          <w:p w14:paraId="770E0B3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2,112</w:t>
            </w:r>
          </w:p>
        </w:tc>
        <w:tc>
          <w:tcPr>
            <w:tcW w:w="241" w:type="pct"/>
            <w:tcBorders>
              <w:top w:val="single" w:sz="6" w:space="0" w:color="auto"/>
              <w:left w:val="single" w:sz="6" w:space="0" w:color="auto"/>
              <w:bottom w:val="single" w:sz="6" w:space="0" w:color="auto"/>
              <w:right w:val="single" w:sz="6" w:space="0" w:color="auto"/>
            </w:tcBorders>
            <w:vAlign w:val="center"/>
          </w:tcPr>
          <w:p w14:paraId="70D1F9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7,51</w:t>
            </w:r>
          </w:p>
        </w:tc>
      </w:tr>
      <w:tr w:rsidR="005942A5" w:rsidRPr="005942A5" w14:paraId="61012EB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165DEA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39</w:t>
            </w:r>
          </w:p>
        </w:tc>
        <w:tc>
          <w:tcPr>
            <w:tcW w:w="433" w:type="pct"/>
            <w:tcBorders>
              <w:top w:val="single" w:sz="6" w:space="0" w:color="auto"/>
              <w:left w:val="single" w:sz="6" w:space="0" w:color="auto"/>
              <w:bottom w:val="single" w:sz="6" w:space="0" w:color="auto"/>
              <w:right w:val="single" w:sz="6" w:space="0" w:color="auto"/>
            </w:tcBorders>
            <w:vAlign w:val="center"/>
          </w:tcPr>
          <w:p w14:paraId="7C1AAD7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54 - тк 53</w:t>
            </w:r>
          </w:p>
        </w:tc>
        <w:tc>
          <w:tcPr>
            <w:tcW w:w="508" w:type="pct"/>
            <w:tcBorders>
              <w:top w:val="single" w:sz="6" w:space="0" w:color="auto"/>
              <w:left w:val="single" w:sz="6" w:space="0" w:color="auto"/>
              <w:bottom w:val="single" w:sz="6" w:space="0" w:color="auto"/>
              <w:right w:val="single" w:sz="6" w:space="0" w:color="auto"/>
            </w:tcBorders>
            <w:vAlign w:val="center"/>
          </w:tcPr>
          <w:p w14:paraId="267C91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13E8D5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65DB0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334CA2B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1E0C1F9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16,13</w:t>
            </w:r>
          </w:p>
        </w:tc>
        <w:tc>
          <w:tcPr>
            <w:tcW w:w="241" w:type="pct"/>
            <w:tcBorders>
              <w:top w:val="single" w:sz="6" w:space="0" w:color="auto"/>
              <w:left w:val="single" w:sz="6" w:space="0" w:color="auto"/>
              <w:bottom w:val="single" w:sz="6" w:space="0" w:color="auto"/>
              <w:right w:val="single" w:sz="6" w:space="0" w:color="auto"/>
            </w:tcBorders>
            <w:vAlign w:val="center"/>
          </w:tcPr>
          <w:p w14:paraId="522522D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5B6B8B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1,59</w:t>
            </w:r>
          </w:p>
        </w:tc>
        <w:tc>
          <w:tcPr>
            <w:tcW w:w="297" w:type="pct"/>
            <w:tcBorders>
              <w:top w:val="single" w:sz="6" w:space="0" w:color="auto"/>
              <w:left w:val="single" w:sz="6" w:space="0" w:color="auto"/>
              <w:bottom w:val="single" w:sz="6" w:space="0" w:color="auto"/>
              <w:right w:val="single" w:sz="6" w:space="0" w:color="auto"/>
            </w:tcBorders>
            <w:vAlign w:val="center"/>
          </w:tcPr>
          <w:p w14:paraId="7DDA500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3B3CF1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2C18671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0,119</w:t>
            </w:r>
          </w:p>
        </w:tc>
        <w:tc>
          <w:tcPr>
            <w:tcW w:w="365" w:type="pct"/>
            <w:tcBorders>
              <w:top w:val="single" w:sz="6" w:space="0" w:color="auto"/>
              <w:left w:val="single" w:sz="6" w:space="0" w:color="auto"/>
              <w:bottom w:val="single" w:sz="6" w:space="0" w:color="auto"/>
              <w:right w:val="single" w:sz="6" w:space="0" w:color="auto"/>
            </w:tcBorders>
            <w:vAlign w:val="center"/>
          </w:tcPr>
          <w:p w14:paraId="3F38684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1,178</w:t>
            </w:r>
          </w:p>
        </w:tc>
        <w:tc>
          <w:tcPr>
            <w:tcW w:w="241" w:type="pct"/>
            <w:tcBorders>
              <w:top w:val="single" w:sz="6" w:space="0" w:color="auto"/>
              <w:left w:val="single" w:sz="6" w:space="0" w:color="auto"/>
              <w:bottom w:val="single" w:sz="6" w:space="0" w:color="auto"/>
              <w:right w:val="single" w:sz="6" w:space="0" w:color="auto"/>
            </w:tcBorders>
            <w:vAlign w:val="center"/>
          </w:tcPr>
          <w:p w14:paraId="7204393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0,507</w:t>
            </w:r>
          </w:p>
        </w:tc>
        <w:tc>
          <w:tcPr>
            <w:tcW w:w="241" w:type="pct"/>
            <w:tcBorders>
              <w:top w:val="single" w:sz="6" w:space="0" w:color="auto"/>
              <w:left w:val="single" w:sz="6" w:space="0" w:color="auto"/>
              <w:bottom w:val="single" w:sz="6" w:space="0" w:color="auto"/>
              <w:right w:val="single" w:sz="6" w:space="0" w:color="auto"/>
            </w:tcBorders>
            <w:vAlign w:val="center"/>
          </w:tcPr>
          <w:p w14:paraId="2714B8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1,80</w:t>
            </w:r>
          </w:p>
        </w:tc>
      </w:tr>
      <w:tr w:rsidR="005942A5" w:rsidRPr="005942A5" w14:paraId="645F0DB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569F1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40</w:t>
            </w:r>
          </w:p>
        </w:tc>
        <w:tc>
          <w:tcPr>
            <w:tcW w:w="433" w:type="pct"/>
            <w:tcBorders>
              <w:top w:val="single" w:sz="6" w:space="0" w:color="auto"/>
              <w:left w:val="single" w:sz="6" w:space="0" w:color="auto"/>
              <w:bottom w:val="single" w:sz="6" w:space="0" w:color="auto"/>
              <w:right w:val="single" w:sz="6" w:space="0" w:color="auto"/>
            </w:tcBorders>
            <w:vAlign w:val="center"/>
          </w:tcPr>
          <w:p w14:paraId="4C60DA3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53 - тк 62а</w:t>
            </w:r>
          </w:p>
        </w:tc>
        <w:tc>
          <w:tcPr>
            <w:tcW w:w="508" w:type="pct"/>
            <w:tcBorders>
              <w:top w:val="single" w:sz="6" w:space="0" w:color="auto"/>
              <w:left w:val="single" w:sz="6" w:space="0" w:color="auto"/>
              <w:bottom w:val="single" w:sz="6" w:space="0" w:color="auto"/>
              <w:right w:val="single" w:sz="6" w:space="0" w:color="auto"/>
            </w:tcBorders>
            <w:vAlign w:val="center"/>
          </w:tcPr>
          <w:p w14:paraId="3AA0391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2FBBCB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2864F2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0596DF7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80875D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230</w:t>
            </w:r>
          </w:p>
        </w:tc>
        <w:tc>
          <w:tcPr>
            <w:tcW w:w="241" w:type="pct"/>
            <w:tcBorders>
              <w:top w:val="single" w:sz="6" w:space="0" w:color="auto"/>
              <w:left w:val="single" w:sz="6" w:space="0" w:color="auto"/>
              <w:bottom w:val="single" w:sz="6" w:space="0" w:color="auto"/>
              <w:right w:val="single" w:sz="6" w:space="0" w:color="auto"/>
            </w:tcBorders>
            <w:vAlign w:val="center"/>
          </w:tcPr>
          <w:p w14:paraId="479E3C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C7B7B5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6,776</w:t>
            </w:r>
          </w:p>
        </w:tc>
        <w:tc>
          <w:tcPr>
            <w:tcW w:w="297" w:type="pct"/>
            <w:tcBorders>
              <w:top w:val="single" w:sz="6" w:space="0" w:color="auto"/>
              <w:left w:val="single" w:sz="6" w:space="0" w:color="auto"/>
              <w:bottom w:val="single" w:sz="6" w:space="0" w:color="auto"/>
              <w:right w:val="single" w:sz="6" w:space="0" w:color="auto"/>
            </w:tcBorders>
            <w:vAlign w:val="center"/>
          </w:tcPr>
          <w:p w14:paraId="483667C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6A38349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0945F23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0,507</w:t>
            </w:r>
          </w:p>
        </w:tc>
        <w:tc>
          <w:tcPr>
            <w:tcW w:w="365" w:type="pct"/>
            <w:tcBorders>
              <w:top w:val="single" w:sz="6" w:space="0" w:color="auto"/>
              <w:left w:val="single" w:sz="6" w:space="0" w:color="auto"/>
              <w:bottom w:val="single" w:sz="6" w:space="0" w:color="auto"/>
              <w:right w:val="single" w:sz="6" w:space="0" w:color="auto"/>
            </w:tcBorders>
            <w:vAlign w:val="center"/>
          </w:tcPr>
          <w:p w14:paraId="5B695F9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5,021</w:t>
            </w:r>
          </w:p>
        </w:tc>
        <w:tc>
          <w:tcPr>
            <w:tcW w:w="241" w:type="pct"/>
            <w:tcBorders>
              <w:top w:val="single" w:sz="6" w:space="0" w:color="auto"/>
              <w:left w:val="single" w:sz="6" w:space="0" w:color="auto"/>
              <w:bottom w:val="single" w:sz="6" w:space="0" w:color="auto"/>
              <w:right w:val="single" w:sz="6" w:space="0" w:color="auto"/>
            </w:tcBorders>
            <w:vAlign w:val="center"/>
          </w:tcPr>
          <w:p w14:paraId="74855EF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2,163</w:t>
            </w:r>
          </w:p>
        </w:tc>
        <w:tc>
          <w:tcPr>
            <w:tcW w:w="241" w:type="pct"/>
            <w:tcBorders>
              <w:top w:val="single" w:sz="6" w:space="0" w:color="auto"/>
              <w:left w:val="single" w:sz="6" w:space="0" w:color="auto"/>
              <w:bottom w:val="single" w:sz="6" w:space="0" w:color="auto"/>
              <w:right w:val="single" w:sz="6" w:space="0" w:color="auto"/>
            </w:tcBorders>
            <w:vAlign w:val="center"/>
          </w:tcPr>
          <w:p w14:paraId="3B987F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7,69</w:t>
            </w:r>
          </w:p>
        </w:tc>
      </w:tr>
      <w:tr w:rsidR="005942A5" w:rsidRPr="005942A5" w14:paraId="0B30F56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D9DE74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41</w:t>
            </w:r>
          </w:p>
        </w:tc>
        <w:tc>
          <w:tcPr>
            <w:tcW w:w="433" w:type="pct"/>
            <w:tcBorders>
              <w:top w:val="single" w:sz="6" w:space="0" w:color="auto"/>
              <w:left w:val="single" w:sz="6" w:space="0" w:color="auto"/>
              <w:bottom w:val="single" w:sz="6" w:space="0" w:color="auto"/>
              <w:right w:val="single" w:sz="6" w:space="0" w:color="auto"/>
            </w:tcBorders>
            <w:vAlign w:val="center"/>
          </w:tcPr>
          <w:p w14:paraId="1DBE07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УТ</w:t>
            </w:r>
          </w:p>
        </w:tc>
        <w:tc>
          <w:tcPr>
            <w:tcW w:w="508" w:type="pct"/>
            <w:tcBorders>
              <w:top w:val="single" w:sz="6" w:space="0" w:color="auto"/>
              <w:left w:val="single" w:sz="6" w:space="0" w:color="auto"/>
              <w:bottom w:val="single" w:sz="6" w:space="0" w:color="auto"/>
              <w:right w:val="single" w:sz="6" w:space="0" w:color="auto"/>
            </w:tcBorders>
            <w:vAlign w:val="center"/>
          </w:tcPr>
          <w:p w14:paraId="1E44C75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4FA0B71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39DB13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3A3A6F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2848A5A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35</w:t>
            </w:r>
          </w:p>
        </w:tc>
        <w:tc>
          <w:tcPr>
            <w:tcW w:w="241" w:type="pct"/>
            <w:tcBorders>
              <w:top w:val="single" w:sz="6" w:space="0" w:color="auto"/>
              <w:left w:val="single" w:sz="6" w:space="0" w:color="auto"/>
              <w:bottom w:val="single" w:sz="6" w:space="0" w:color="auto"/>
              <w:right w:val="single" w:sz="6" w:space="0" w:color="auto"/>
            </w:tcBorders>
            <w:vAlign w:val="center"/>
          </w:tcPr>
          <w:p w14:paraId="060898D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2DB61E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0,742</w:t>
            </w:r>
          </w:p>
        </w:tc>
        <w:tc>
          <w:tcPr>
            <w:tcW w:w="297" w:type="pct"/>
            <w:tcBorders>
              <w:top w:val="single" w:sz="6" w:space="0" w:color="auto"/>
              <w:left w:val="single" w:sz="6" w:space="0" w:color="auto"/>
              <w:bottom w:val="single" w:sz="6" w:space="0" w:color="auto"/>
              <w:right w:val="single" w:sz="6" w:space="0" w:color="auto"/>
            </w:tcBorders>
            <w:vAlign w:val="center"/>
          </w:tcPr>
          <w:p w14:paraId="05474B1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1B193E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327F795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0,056</w:t>
            </w:r>
          </w:p>
        </w:tc>
        <w:tc>
          <w:tcPr>
            <w:tcW w:w="365" w:type="pct"/>
            <w:tcBorders>
              <w:top w:val="single" w:sz="6" w:space="0" w:color="auto"/>
              <w:left w:val="single" w:sz="6" w:space="0" w:color="auto"/>
              <w:bottom w:val="single" w:sz="6" w:space="0" w:color="auto"/>
              <w:right w:val="single" w:sz="6" w:space="0" w:color="auto"/>
            </w:tcBorders>
            <w:vAlign w:val="center"/>
          </w:tcPr>
          <w:p w14:paraId="5F5F957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0,55</w:t>
            </w:r>
          </w:p>
        </w:tc>
        <w:tc>
          <w:tcPr>
            <w:tcW w:w="241" w:type="pct"/>
            <w:tcBorders>
              <w:top w:val="single" w:sz="6" w:space="0" w:color="auto"/>
              <w:left w:val="single" w:sz="6" w:space="0" w:color="auto"/>
              <w:bottom w:val="single" w:sz="6" w:space="0" w:color="auto"/>
              <w:right w:val="single" w:sz="6" w:space="0" w:color="auto"/>
            </w:tcBorders>
            <w:vAlign w:val="center"/>
          </w:tcPr>
          <w:p w14:paraId="70F6B8C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0,237</w:t>
            </w:r>
          </w:p>
        </w:tc>
        <w:tc>
          <w:tcPr>
            <w:tcW w:w="241" w:type="pct"/>
            <w:tcBorders>
              <w:top w:val="single" w:sz="6" w:space="0" w:color="auto"/>
              <w:left w:val="single" w:sz="6" w:space="0" w:color="auto"/>
              <w:bottom w:val="single" w:sz="6" w:space="0" w:color="auto"/>
              <w:right w:val="single" w:sz="6" w:space="0" w:color="auto"/>
            </w:tcBorders>
            <w:vAlign w:val="center"/>
          </w:tcPr>
          <w:p w14:paraId="441C428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0,84</w:t>
            </w:r>
          </w:p>
        </w:tc>
      </w:tr>
      <w:tr w:rsidR="005942A5" w:rsidRPr="005942A5" w14:paraId="27644914"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04371B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42</w:t>
            </w:r>
          </w:p>
        </w:tc>
        <w:tc>
          <w:tcPr>
            <w:tcW w:w="433" w:type="pct"/>
            <w:tcBorders>
              <w:top w:val="single" w:sz="6" w:space="0" w:color="auto"/>
              <w:left w:val="single" w:sz="6" w:space="0" w:color="auto"/>
              <w:bottom w:val="single" w:sz="6" w:space="0" w:color="auto"/>
              <w:right w:val="single" w:sz="6" w:space="0" w:color="auto"/>
            </w:tcBorders>
            <w:vAlign w:val="center"/>
          </w:tcPr>
          <w:p w14:paraId="666F73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тк 1</w:t>
            </w:r>
          </w:p>
        </w:tc>
        <w:tc>
          <w:tcPr>
            <w:tcW w:w="508" w:type="pct"/>
            <w:tcBorders>
              <w:top w:val="single" w:sz="6" w:space="0" w:color="auto"/>
              <w:left w:val="single" w:sz="6" w:space="0" w:color="auto"/>
              <w:bottom w:val="single" w:sz="6" w:space="0" w:color="auto"/>
              <w:right w:val="single" w:sz="6" w:space="0" w:color="auto"/>
            </w:tcBorders>
            <w:vAlign w:val="center"/>
          </w:tcPr>
          <w:p w14:paraId="5CAE912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003399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06C641F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7EDC380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615D51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85</w:t>
            </w:r>
          </w:p>
        </w:tc>
        <w:tc>
          <w:tcPr>
            <w:tcW w:w="241" w:type="pct"/>
            <w:tcBorders>
              <w:top w:val="single" w:sz="6" w:space="0" w:color="auto"/>
              <w:left w:val="single" w:sz="6" w:space="0" w:color="auto"/>
              <w:bottom w:val="single" w:sz="6" w:space="0" w:color="auto"/>
              <w:right w:val="single" w:sz="6" w:space="0" w:color="auto"/>
            </w:tcBorders>
            <w:vAlign w:val="center"/>
          </w:tcPr>
          <w:p w14:paraId="540AE04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404AD76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1,802</w:t>
            </w:r>
          </w:p>
        </w:tc>
        <w:tc>
          <w:tcPr>
            <w:tcW w:w="297" w:type="pct"/>
            <w:tcBorders>
              <w:top w:val="single" w:sz="6" w:space="0" w:color="auto"/>
              <w:left w:val="single" w:sz="6" w:space="0" w:color="auto"/>
              <w:bottom w:val="single" w:sz="6" w:space="0" w:color="auto"/>
              <w:right w:val="single" w:sz="6" w:space="0" w:color="auto"/>
            </w:tcBorders>
            <w:vAlign w:val="center"/>
          </w:tcPr>
          <w:p w14:paraId="1236CC4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5B46D62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47921E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0,135</w:t>
            </w:r>
          </w:p>
        </w:tc>
        <w:tc>
          <w:tcPr>
            <w:tcW w:w="365" w:type="pct"/>
            <w:tcBorders>
              <w:top w:val="single" w:sz="6" w:space="0" w:color="auto"/>
              <w:left w:val="single" w:sz="6" w:space="0" w:color="auto"/>
              <w:bottom w:val="single" w:sz="6" w:space="0" w:color="auto"/>
              <w:right w:val="single" w:sz="6" w:space="0" w:color="auto"/>
            </w:tcBorders>
            <w:vAlign w:val="center"/>
          </w:tcPr>
          <w:p w14:paraId="4BB99A5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1,336</w:t>
            </w:r>
          </w:p>
        </w:tc>
        <w:tc>
          <w:tcPr>
            <w:tcW w:w="241" w:type="pct"/>
            <w:tcBorders>
              <w:top w:val="single" w:sz="6" w:space="0" w:color="auto"/>
              <w:left w:val="single" w:sz="6" w:space="0" w:color="auto"/>
              <w:bottom w:val="single" w:sz="6" w:space="0" w:color="auto"/>
              <w:right w:val="single" w:sz="6" w:space="0" w:color="auto"/>
            </w:tcBorders>
            <w:vAlign w:val="center"/>
          </w:tcPr>
          <w:p w14:paraId="2A626AC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0,575</w:t>
            </w:r>
          </w:p>
        </w:tc>
        <w:tc>
          <w:tcPr>
            <w:tcW w:w="241" w:type="pct"/>
            <w:tcBorders>
              <w:top w:val="single" w:sz="6" w:space="0" w:color="auto"/>
              <w:left w:val="single" w:sz="6" w:space="0" w:color="auto"/>
              <w:bottom w:val="single" w:sz="6" w:space="0" w:color="auto"/>
              <w:right w:val="single" w:sz="6" w:space="0" w:color="auto"/>
            </w:tcBorders>
            <w:vAlign w:val="center"/>
          </w:tcPr>
          <w:p w14:paraId="1CA6004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2,05</w:t>
            </w:r>
          </w:p>
        </w:tc>
      </w:tr>
      <w:tr w:rsidR="005942A5" w:rsidRPr="005942A5" w14:paraId="41870F3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D5456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43</w:t>
            </w:r>
          </w:p>
        </w:tc>
        <w:tc>
          <w:tcPr>
            <w:tcW w:w="433" w:type="pct"/>
            <w:tcBorders>
              <w:top w:val="single" w:sz="6" w:space="0" w:color="auto"/>
              <w:left w:val="single" w:sz="6" w:space="0" w:color="auto"/>
              <w:bottom w:val="single" w:sz="6" w:space="0" w:color="auto"/>
              <w:right w:val="single" w:sz="6" w:space="0" w:color="auto"/>
            </w:tcBorders>
            <w:vAlign w:val="center"/>
          </w:tcPr>
          <w:p w14:paraId="3777715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62а - УТ</w:t>
            </w:r>
          </w:p>
        </w:tc>
        <w:tc>
          <w:tcPr>
            <w:tcW w:w="508" w:type="pct"/>
            <w:tcBorders>
              <w:top w:val="single" w:sz="6" w:space="0" w:color="auto"/>
              <w:left w:val="single" w:sz="6" w:space="0" w:color="auto"/>
              <w:bottom w:val="single" w:sz="6" w:space="0" w:color="auto"/>
              <w:right w:val="single" w:sz="6" w:space="0" w:color="auto"/>
            </w:tcBorders>
            <w:vAlign w:val="center"/>
          </w:tcPr>
          <w:p w14:paraId="7C431C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5B3A46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7B7FB5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7831D0E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2A27423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40,99</w:t>
            </w:r>
          </w:p>
        </w:tc>
        <w:tc>
          <w:tcPr>
            <w:tcW w:w="241" w:type="pct"/>
            <w:tcBorders>
              <w:top w:val="single" w:sz="6" w:space="0" w:color="auto"/>
              <w:left w:val="single" w:sz="6" w:space="0" w:color="auto"/>
              <w:bottom w:val="single" w:sz="6" w:space="0" w:color="auto"/>
              <w:right w:val="single" w:sz="6" w:space="0" w:color="auto"/>
            </w:tcBorders>
            <w:vAlign w:val="center"/>
          </w:tcPr>
          <w:p w14:paraId="3F25442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3B366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3,161</w:t>
            </w:r>
          </w:p>
        </w:tc>
        <w:tc>
          <w:tcPr>
            <w:tcW w:w="297" w:type="pct"/>
            <w:tcBorders>
              <w:top w:val="single" w:sz="6" w:space="0" w:color="auto"/>
              <w:left w:val="single" w:sz="6" w:space="0" w:color="auto"/>
              <w:bottom w:val="single" w:sz="6" w:space="0" w:color="auto"/>
              <w:right w:val="single" w:sz="6" w:space="0" w:color="auto"/>
            </w:tcBorders>
            <w:vAlign w:val="center"/>
          </w:tcPr>
          <w:p w14:paraId="646785C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728461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5BA1859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0,237</w:t>
            </w:r>
          </w:p>
        </w:tc>
        <w:tc>
          <w:tcPr>
            <w:tcW w:w="365" w:type="pct"/>
            <w:tcBorders>
              <w:top w:val="single" w:sz="6" w:space="0" w:color="auto"/>
              <w:left w:val="single" w:sz="6" w:space="0" w:color="auto"/>
              <w:bottom w:val="single" w:sz="6" w:space="0" w:color="auto"/>
              <w:right w:val="single" w:sz="6" w:space="0" w:color="auto"/>
            </w:tcBorders>
            <w:vAlign w:val="center"/>
          </w:tcPr>
          <w:p w14:paraId="5E8F160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2,342</w:t>
            </w:r>
          </w:p>
        </w:tc>
        <w:tc>
          <w:tcPr>
            <w:tcW w:w="241" w:type="pct"/>
            <w:tcBorders>
              <w:top w:val="single" w:sz="6" w:space="0" w:color="auto"/>
              <w:left w:val="single" w:sz="6" w:space="0" w:color="auto"/>
              <w:bottom w:val="single" w:sz="6" w:space="0" w:color="auto"/>
              <w:right w:val="single" w:sz="6" w:space="0" w:color="auto"/>
            </w:tcBorders>
            <w:vAlign w:val="center"/>
          </w:tcPr>
          <w:p w14:paraId="324CBD0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1,009</w:t>
            </w:r>
          </w:p>
        </w:tc>
        <w:tc>
          <w:tcPr>
            <w:tcW w:w="241" w:type="pct"/>
            <w:tcBorders>
              <w:top w:val="single" w:sz="6" w:space="0" w:color="auto"/>
              <w:left w:val="single" w:sz="6" w:space="0" w:color="auto"/>
              <w:bottom w:val="single" w:sz="6" w:space="0" w:color="auto"/>
              <w:right w:val="single" w:sz="6" w:space="0" w:color="auto"/>
            </w:tcBorders>
            <w:vAlign w:val="center"/>
          </w:tcPr>
          <w:p w14:paraId="44FD39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3,59</w:t>
            </w:r>
          </w:p>
        </w:tc>
      </w:tr>
      <w:tr w:rsidR="005942A5" w:rsidRPr="005942A5" w14:paraId="7445D177"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55FC70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44</w:t>
            </w:r>
          </w:p>
        </w:tc>
        <w:tc>
          <w:tcPr>
            <w:tcW w:w="433" w:type="pct"/>
            <w:tcBorders>
              <w:top w:val="single" w:sz="6" w:space="0" w:color="auto"/>
              <w:left w:val="single" w:sz="6" w:space="0" w:color="auto"/>
              <w:bottom w:val="single" w:sz="6" w:space="0" w:color="auto"/>
              <w:right w:val="single" w:sz="6" w:space="0" w:color="auto"/>
            </w:tcBorders>
            <w:vAlign w:val="center"/>
          </w:tcPr>
          <w:p w14:paraId="766483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УТ - тк 62</w:t>
            </w:r>
          </w:p>
        </w:tc>
        <w:tc>
          <w:tcPr>
            <w:tcW w:w="508" w:type="pct"/>
            <w:tcBorders>
              <w:top w:val="single" w:sz="6" w:space="0" w:color="auto"/>
              <w:left w:val="single" w:sz="6" w:space="0" w:color="auto"/>
              <w:bottom w:val="single" w:sz="6" w:space="0" w:color="auto"/>
              <w:right w:val="single" w:sz="6" w:space="0" w:color="auto"/>
            </w:tcBorders>
            <w:vAlign w:val="center"/>
          </w:tcPr>
          <w:p w14:paraId="0928260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446A48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05233A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386DC7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57C5B1E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104</w:t>
            </w:r>
          </w:p>
        </w:tc>
        <w:tc>
          <w:tcPr>
            <w:tcW w:w="241" w:type="pct"/>
            <w:tcBorders>
              <w:top w:val="single" w:sz="6" w:space="0" w:color="auto"/>
              <w:left w:val="single" w:sz="6" w:space="0" w:color="auto"/>
              <w:bottom w:val="single" w:sz="6" w:space="0" w:color="auto"/>
              <w:right w:val="single" w:sz="6" w:space="0" w:color="auto"/>
            </w:tcBorders>
            <w:vAlign w:val="center"/>
          </w:tcPr>
          <w:p w14:paraId="5645D1F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F95BB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7,613</w:t>
            </w:r>
          </w:p>
        </w:tc>
        <w:tc>
          <w:tcPr>
            <w:tcW w:w="297" w:type="pct"/>
            <w:tcBorders>
              <w:top w:val="single" w:sz="6" w:space="0" w:color="auto"/>
              <w:left w:val="single" w:sz="6" w:space="0" w:color="auto"/>
              <w:bottom w:val="single" w:sz="6" w:space="0" w:color="auto"/>
              <w:right w:val="single" w:sz="6" w:space="0" w:color="auto"/>
            </w:tcBorders>
            <w:vAlign w:val="center"/>
          </w:tcPr>
          <w:p w14:paraId="3E3A15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555592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4EDF3B8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0,57</w:t>
            </w:r>
          </w:p>
        </w:tc>
        <w:tc>
          <w:tcPr>
            <w:tcW w:w="365" w:type="pct"/>
            <w:tcBorders>
              <w:top w:val="single" w:sz="6" w:space="0" w:color="auto"/>
              <w:left w:val="single" w:sz="6" w:space="0" w:color="auto"/>
              <w:bottom w:val="single" w:sz="6" w:space="0" w:color="auto"/>
              <w:right w:val="single" w:sz="6" w:space="0" w:color="auto"/>
            </w:tcBorders>
            <w:vAlign w:val="center"/>
          </w:tcPr>
          <w:p w14:paraId="64FBCBB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5,641</w:t>
            </w:r>
          </w:p>
        </w:tc>
        <w:tc>
          <w:tcPr>
            <w:tcW w:w="241" w:type="pct"/>
            <w:tcBorders>
              <w:top w:val="single" w:sz="6" w:space="0" w:color="auto"/>
              <w:left w:val="single" w:sz="6" w:space="0" w:color="auto"/>
              <w:bottom w:val="single" w:sz="6" w:space="0" w:color="auto"/>
              <w:right w:val="single" w:sz="6" w:space="0" w:color="auto"/>
            </w:tcBorders>
            <w:vAlign w:val="center"/>
          </w:tcPr>
          <w:p w14:paraId="2AC3EAC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2,43</w:t>
            </w:r>
          </w:p>
        </w:tc>
        <w:tc>
          <w:tcPr>
            <w:tcW w:w="241" w:type="pct"/>
            <w:tcBorders>
              <w:top w:val="single" w:sz="6" w:space="0" w:color="auto"/>
              <w:left w:val="single" w:sz="6" w:space="0" w:color="auto"/>
              <w:bottom w:val="single" w:sz="6" w:space="0" w:color="auto"/>
              <w:right w:val="single" w:sz="6" w:space="0" w:color="auto"/>
            </w:tcBorders>
            <w:vAlign w:val="center"/>
          </w:tcPr>
          <w:p w14:paraId="3911A0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8,64</w:t>
            </w:r>
          </w:p>
        </w:tc>
      </w:tr>
      <w:tr w:rsidR="005942A5" w:rsidRPr="005942A5" w14:paraId="32502FA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581B3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45</w:t>
            </w:r>
          </w:p>
        </w:tc>
        <w:tc>
          <w:tcPr>
            <w:tcW w:w="433" w:type="pct"/>
            <w:tcBorders>
              <w:top w:val="single" w:sz="6" w:space="0" w:color="auto"/>
              <w:left w:val="single" w:sz="6" w:space="0" w:color="auto"/>
              <w:bottom w:val="single" w:sz="6" w:space="0" w:color="auto"/>
              <w:right w:val="single" w:sz="6" w:space="0" w:color="auto"/>
            </w:tcBorders>
            <w:vAlign w:val="center"/>
          </w:tcPr>
          <w:p w14:paraId="4BBFA8A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2 - тк 3</w:t>
            </w:r>
          </w:p>
        </w:tc>
        <w:tc>
          <w:tcPr>
            <w:tcW w:w="508" w:type="pct"/>
            <w:tcBorders>
              <w:top w:val="single" w:sz="6" w:space="0" w:color="auto"/>
              <w:left w:val="single" w:sz="6" w:space="0" w:color="auto"/>
              <w:bottom w:val="single" w:sz="6" w:space="0" w:color="auto"/>
              <w:right w:val="single" w:sz="6" w:space="0" w:color="auto"/>
            </w:tcBorders>
            <w:vAlign w:val="center"/>
          </w:tcPr>
          <w:p w14:paraId="12B61D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F8A59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29AADE1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B1694B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4C52DB3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38</w:t>
            </w:r>
          </w:p>
        </w:tc>
        <w:tc>
          <w:tcPr>
            <w:tcW w:w="241" w:type="pct"/>
            <w:tcBorders>
              <w:top w:val="single" w:sz="6" w:space="0" w:color="auto"/>
              <w:left w:val="single" w:sz="6" w:space="0" w:color="auto"/>
              <w:bottom w:val="single" w:sz="6" w:space="0" w:color="auto"/>
              <w:right w:val="single" w:sz="6" w:space="0" w:color="auto"/>
            </w:tcBorders>
            <w:vAlign w:val="center"/>
          </w:tcPr>
          <w:p w14:paraId="21B1689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E06098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2,342</w:t>
            </w:r>
          </w:p>
        </w:tc>
        <w:tc>
          <w:tcPr>
            <w:tcW w:w="297" w:type="pct"/>
            <w:tcBorders>
              <w:top w:val="single" w:sz="6" w:space="0" w:color="auto"/>
              <w:left w:val="single" w:sz="6" w:space="0" w:color="auto"/>
              <w:bottom w:val="single" w:sz="6" w:space="0" w:color="auto"/>
              <w:right w:val="single" w:sz="6" w:space="0" w:color="auto"/>
            </w:tcBorders>
            <w:vAlign w:val="center"/>
          </w:tcPr>
          <w:p w14:paraId="38A83B0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28ECBA0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1CAA8E5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0,175</w:t>
            </w:r>
          </w:p>
        </w:tc>
        <w:tc>
          <w:tcPr>
            <w:tcW w:w="365" w:type="pct"/>
            <w:tcBorders>
              <w:top w:val="single" w:sz="6" w:space="0" w:color="auto"/>
              <w:left w:val="single" w:sz="6" w:space="0" w:color="auto"/>
              <w:bottom w:val="single" w:sz="6" w:space="0" w:color="auto"/>
              <w:right w:val="single" w:sz="6" w:space="0" w:color="auto"/>
            </w:tcBorders>
            <w:vAlign w:val="center"/>
          </w:tcPr>
          <w:p w14:paraId="562479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1,736</w:t>
            </w:r>
          </w:p>
        </w:tc>
        <w:tc>
          <w:tcPr>
            <w:tcW w:w="241" w:type="pct"/>
            <w:tcBorders>
              <w:top w:val="single" w:sz="6" w:space="0" w:color="auto"/>
              <w:left w:val="single" w:sz="6" w:space="0" w:color="auto"/>
              <w:bottom w:val="single" w:sz="6" w:space="0" w:color="auto"/>
              <w:right w:val="single" w:sz="6" w:space="0" w:color="auto"/>
            </w:tcBorders>
            <w:vAlign w:val="center"/>
          </w:tcPr>
          <w:p w14:paraId="5055022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0,748</w:t>
            </w:r>
          </w:p>
        </w:tc>
        <w:tc>
          <w:tcPr>
            <w:tcW w:w="241" w:type="pct"/>
            <w:tcBorders>
              <w:top w:val="single" w:sz="6" w:space="0" w:color="auto"/>
              <w:left w:val="single" w:sz="6" w:space="0" w:color="auto"/>
              <w:bottom w:val="single" w:sz="6" w:space="0" w:color="auto"/>
              <w:right w:val="single" w:sz="6" w:space="0" w:color="auto"/>
            </w:tcBorders>
            <w:vAlign w:val="center"/>
          </w:tcPr>
          <w:p w14:paraId="684175C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2,66</w:t>
            </w:r>
          </w:p>
        </w:tc>
      </w:tr>
      <w:tr w:rsidR="005942A5" w:rsidRPr="005942A5" w14:paraId="402AB5F8"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941FE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46</w:t>
            </w:r>
          </w:p>
        </w:tc>
        <w:tc>
          <w:tcPr>
            <w:tcW w:w="433" w:type="pct"/>
            <w:tcBorders>
              <w:top w:val="single" w:sz="6" w:space="0" w:color="auto"/>
              <w:left w:val="single" w:sz="6" w:space="0" w:color="auto"/>
              <w:bottom w:val="single" w:sz="6" w:space="0" w:color="auto"/>
              <w:right w:val="single" w:sz="6" w:space="0" w:color="auto"/>
            </w:tcBorders>
            <w:vAlign w:val="center"/>
          </w:tcPr>
          <w:p w14:paraId="03D226D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3 - УТ</w:t>
            </w:r>
          </w:p>
        </w:tc>
        <w:tc>
          <w:tcPr>
            <w:tcW w:w="508" w:type="pct"/>
            <w:tcBorders>
              <w:top w:val="single" w:sz="6" w:space="0" w:color="auto"/>
              <w:left w:val="single" w:sz="6" w:space="0" w:color="auto"/>
              <w:bottom w:val="single" w:sz="6" w:space="0" w:color="auto"/>
              <w:right w:val="single" w:sz="6" w:space="0" w:color="auto"/>
            </w:tcBorders>
            <w:vAlign w:val="center"/>
          </w:tcPr>
          <w:p w14:paraId="3029542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C8E700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F6B984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DBE95D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3386569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140</w:t>
            </w:r>
          </w:p>
        </w:tc>
        <w:tc>
          <w:tcPr>
            <w:tcW w:w="241" w:type="pct"/>
            <w:tcBorders>
              <w:top w:val="single" w:sz="6" w:space="0" w:color="auto"/>
              <w:left w:val="single" w:sz="6" w:space="0" w:color="auto"/>
              <w:bottom w:val="single" w:sz="6" w:space="0" w:color="auto"/>
              <w:right w:val="single" w:sz="6" w:space="0" w:color="auto"/>
            </w:tcBorders>
            <w:vAlign w:val="center"/>
          </w:tcPr>
          <w:p w14:paraId="43B45BE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937B67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8,63</w:t>
            </w:r>
          </w:p>
        </w:tc>
        <w:tc>
          <w:tcPr>
            <w:tcW w:w="297" w:type="pct"/>
            <w:tcBorders>
              <w:top w:val="single" w:sz="6" w:space="0" w:color="auto"/>
              <w:left w:val="single" w:sz="6" w:space="0" w:color="auto"/>
              <w:bottom w:val="single" w:sz="6" w:space="0" w:color="auto"/>
              <w:right w:val="single" w:sz="6" w:space="0" w:color="auto"/>
            </w:tcBorders>
            <w:vAlign w:val="center"/>
          </w:tcPr>
          <w:p w14:paraId="695EE5F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78AA0C2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2EA013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0,646</w:t>
            </w:r>
          </w:p>
        </w:tc>
        <w:tc>
          <w:tcPr>
            <w:tcW w:w="365" w:type="pct"/>
            <w:tcBorders>
              <w:top w:val="single" w:sz="6" w:space="0" w:color="auto"/>
              <w:left w:val="single" w:sz="6" w:space="0" w:color="auto"/>
              <w:bottom w:val="single" w:sz="6" w:space="0" w:color="auto"/>
              <w:right w:val="single" w:sz="6" w:space="0" w:color="auto"/>
            </w:tcBorders>
            <w:vAlign w:val="center"/>
          </w:tcPr>
          <w:p w14:paraId="4E0885A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6,395</w:t>
            </w:r>
          </w:p>
        </w:tc>
        <w:tc>
          <w:tcPr>
            <w:tcW w:w="241" w:type="pct"/>
            <w:tcBorders>
              <w:top w:val="single" w:sz="6" w:space="0" w:color="auto"/>
              <w:left w:val="single" w:sz="6" w:space="0" w:color="auto"/>
              <w:bottom w:val="single" w:sz="6" w:space="0" w:color="auto"/>
              <w:right w:val="single" w:sz="6" w:space="0" w:color="auto"/>
            </w:tcBorders>
            <w:vAlign w:val="center"/>
          </w:tcPr>
          <w:p w14:paraId="37FC825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2,755</w:t>
            </w:r>
          </w:p>
        </w:tc>
        <w:tc>
          <w:tcPr>
            <w:tcW w:w="241" w:type="pct"/>
            <w:tcBorders>
              <w:top w:val="single" w:sz="6" w:space="0" w:color="auto"/>
              <w:left w:val="single" w:sz="6" w:space="0" w:color="auto"/>
              <w:bottom w:val="single" w:sz="6" w:space="0" w:color="auto"/>
              <w:right w:val="single" w:sz="6" w:space="0" w:color="auto"/>
            </w:tcBorders>
            <w:vAlign w:val="center"/>
          </w:tcPr>
          <w:p w14:paraId="6D21AE5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9,80</w:t>
            </w:r>
          </w:p>
        </w:tc>
      </w:tr>
      <w:tr w:rsidR="005942A5" w:rsidRPr="005942A5" w14:paraId="17656E4B"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193CDE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47</w:t>
            </w:r>
          </w:p>
        </w:tc>
        <w:tc>
          <w:tcPr>
            <w:tcW w:w="433" w:type="pct"/>
            <w:tcBorders>
              <w:top w:val="single" w:sz="6" w:space="0" w:color="auto"/>
              <w:left w:val="single" w:sz="6" w:space="0" w:color="auto"/>
              <w:bottom w:val="single" w:sz="6" w:space="0" w:color="auto"/>
              <w:right w:val="single" w:sz="6" w:space="0" w:color="auto"/>
            </w:tcBorders>
            <w:vAlign w:val="center"/>
          </w:tcPr>
          <w:p w14:paraId="5E4FC6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62 - тк 63</w:t>
            </w:r>
          </w:p>
        </w:tc>
        <w:tc>
          <w:tcPr>
            <w:tcW w:w="508" w:type="pct"/>
            <w:tcBorders>
              <w:top w:val="single" w:sz="6" w:space="0" w:color="auto"/>
              <w:left w:val="single" w:sz="6" w:space="0" w:color="auto"/>
              <w:bottom w:val="single" w:sz="6" w:space="0" w:color="auto"/>
              <w:right w:val="single" w:sz="6" w:space="0" w:color="auto"/>
            </w:tcBorders>
            <w:vAlign w:val="center"/>
          </w:tcPr>
          <w:p w14:paraId="3591426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20AD649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6F933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112A270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1928861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48,55</w:t>
            </w:r>
          </w:p>
        </w:tc>
        <w:tc>
          <w:tcPr>
            <w:tcW w:w="241" w:type="pct"/>
            <w:tcBorders>
              <w:top w:val="single" w:sz="6" w:space="0" w:color="auto"/>
              <w:left w:val="single" w:sz="6" w:space="0" w:color="auto"/>
              <w:bottom w:val="single" w:sz="6" w:space="0" w:color="auto"/>
              <w:right w:val="single" w:sz="6" w:space="0" w:color="auto"/>
            </w:tcBorders>
            <w:vAlign w:val="center"/>
          </w:tcPr>
          <w:p w14:paraId="42AE24C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DC5FE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3,554</w:t>
            </w:r>
          </w:p>
        </w:tc>
        <w:tc>
          <w:tcPr>
            <w:tcW w:w="297" w:type="pct"/>
            <w:tcBorders>
              <w:top w:val="single" w:sz="6" w:space="0" w:color="auto"/>
              <w:left w:val="single" w:sz="6" w:space="0" w:color="auto"/>
              <w:bottom w:val="single" w:sz="6" w:space="0" w:color="auto"/>
              <w:right w:val="single" w:sz="6" w:space="0" w:color="auto"/>
            </w:tcBorders>
            <w:vAlign w:val="center"/>
          </w:tcPr>
          <w:p w14:paraId="1FC03E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2D27A69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652F34F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0,266</w:t>
            </w:r>
          </w:p>
        </w:tc>
        <w:tc>
          <w:tcPr>
            <w:tcW w:w="365" w:type="pct"/>
            <w:tcBorders>
              <w:top w:val="single" w:sz="6" w:space="0" w:color="auto"/>
              <w:left w:val="single" w:sz="6" w:space="0" w:color="auto"/>
              <w:bottom w:val="single" w:sz="6" w:space="0" w:color="auto"/>
              <w:right w:val="single" w:sz="6" w:space="0" w:color="auto"/>
            </w:tcBorders>
            <w:vAlign w:val="center"/>
          </w:tcPr>
          <w:p w14:paraId="5F0FCB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2,634</w:t>
            </w:r>
          </w:p>
        </w:tc>
        <w:tc>
          <w:tcPr>
            <w:tcW w:w="241" w:type="pct"/>
            <w:tcBorders>
              <w:top w:val="single" w:sz="6" w:space="0" w:color="auto"/>
              <w:left w:val="single" w:sz="6" w:space="0" w:color="auto"/>
              <w:bottom w:val="single" w:sz="6" w:space="0" w:color="auto"/>
              <w:right w:val="single" w:sz="6" w:space="0" w:color="auto"/>
            </w:tcBorders>
            <w:vAlign w:val="center"/>
          </w:tcPr>
          <w:p w14:paraId="7BFD3EA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1,134</w:t>
            </w:r>
          </w:p>
        </w:tc>
        <w:tc>
          <w:tcPr>
            <w:tcW w:w="241" w:type="pct"/>
            <w:tcBorders>
              <w:top w:val="single" w:sz="6" w:space="0" w:color="auto"/>
              <w:left w:val="single" w:sz="6" w:space="0" w:color="auto"/>
              <w:bottom w:val="single" w:sz="6" w:space="0" w:color="auto"/>
              <w:right w:val="single" w:sz="6" w:space="0" w:color="auto"/>
            </w:tcBorders>
            <w:vAlign w:val="center"/>
          </w:tcPr>
          <w:p w14:paraId="3D58EC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4,03</w:t>
            </w:r>
          </w:p>
        </w:tc>
      </w:tr>
      <w:tr w:rsidR="005942A5" w:rsidRPr="005942A5" w14:paraId="29CEAB41"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94501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48</w:t>
            </w:r>
          </w:p>
        </w:tc>
        <w:tc>
          <w:tcPr>
            <w:tcW w:w="433" w:type="pct"/>
            <w:tcBorders>
              <w:top w:val="single" w:sz="6" w:space="0" w:color="auto"/>
              <w:left w:val="single" w:sz="6" w:space="0" w:color="auto"/>
              <w:bottom w:val="single" w:sz="6" w:space="0" w:color="auto"/>
              <w:right w:val="single" w:sz="6" w:space="0" w:color="auto"/>
            </w:tcBorders>
            <w:vAlign w:val="center"/>
          </w:tcPr>
          <w:p w14:paraId="57564AB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врезка - п.Заречный, №13</w:t>
            </w:r>
          </w:p>
        </w:tc>
        <w:tc>
          <w:tcPr>
            <w:tcW w:w="508" w:type="pct"/>
            <w:tcBorders>
              <w:top w:val="single" w:sz="6" w:space="0" w:color="auto"/>
              <w:left w:val="single" w:sz="6" w:space="0" w:color="auto"/>
              <w:bottom w:val="single" w:sz="6" w:space="0" w:color="auto"/>
              <w:right w:val="single" w:sz="6" w:space="0" w:color="auto"/>
            </w:tcBorders>
            <w:vAlign w:val="center"/>
          </w:tcPr>
          <w:p w14:paraId="247CF41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68AD1D9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45571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0,076</w:t>
            </w:r>
          </w:p>
        </w:tc>
        <w:tc>
          <w:tcPr>
            <w:tcW w:w="241" w:type="pct"/>
            <w:tcBorders>
              <w:top w:val="single" w:sz="6" w:space="0" w:color="auto"/>
              <w:left w:val="single" w:sz="6" w:space="0" w:color="auto"/>
              <w:bottom w:val="single" w:sz="6" w:space="0" w:color="auto"/>
              <w:right w:val="single" w:sz="6" w:space="0" w:color="auto"/>
            </w:tcBorders>
            <w:vAlign w:val="center"/>
          </w:tcPr>
          <w:p w14:paraId="6CEEB7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1D10D7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10,44</w:t>
            </w:r>
          </w:p>
        </w:tc>
        <w:tc>
          <w:tcPr>
            <w:tcW w:w="241" w:type="pct"/>
            <w:tcBorders>
              <w:top w:val="single" w:sz="6" w:space="0" w:color="auto"/>
              <w:left w:val="single" w:sz="6" w:space="0" w:color="auto"/>
              <w:bottom w:val="single" w:sz="6" w:space="0" w:color="auto"/>
              <w:right w:val="single" w:sz="6" w:space="0" w:color="auto"/>
            </w:tcBorders>
            <w:vAlign w:val="center"/>
          </w:tcPr>
          <w:p w14:paraId="2A2657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BEF2C5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0,162</w:t>
            </w:r>
          </w:p>
        </w:tc>
        <w:tc>
          <w:tcPr>
            <w:tcW w:w="297" w:type="pct"/>
            <w:tcBorders>
              <w:top w:val="single" w:sz="6" w:space="0" w:color="auto"/>
              <w:left w:val="single" w:sz="6" w:space="0" w:color="auto"/>
              <w:bottom w:val="single" w:sz="6" w:space="0" w:color="auto"/>
              <w:right w:val="single" w:sz="6" w:space="0" w:color="auto"/>
            </w:tcBorders>
            <w:vAlign w:val="center"/>
          </w:tcPr>
          <w:p w14:paraId="4184CE8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1EF3475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7603AC1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0,012</w:t>
            </w:r>
          </w:p>
        </w:tc>
        <w:tc>
          <w:tcPr>
            <w:tcW w:w="365" w:type="pct"/>
            <w:tcBorders>
              <w:top w:val="single" w:sz="6" w:space="0" w:color="auto"/>
              <w:left w:val="single" w:sz="6" w:space="0" w:color="auto"/>
              <w:bottom w:val="single" w:sz="6" w:space="0" w:color="auto"/>
              <w:right w:val="single" w:sz="6" w:space="0" w:color="auto"/>
            </w:tcBorders>
            <w:vAlign w:val="center"/>
          </w:tcPr>
          <w:p w14:paraId="05EDDB0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0,12</w:t>
            </w:r>
          </w:p>
        </w:tc>
        <w:tc>
          <w:tcPr>
            <w:tcW w:w="241" w:type="pct"/>
            <w:tcBorders>
              <w:top w:val="single" w:sz="6" w:space="0" w:color="auto"/>
              <w:left w:val="single" w:sz="6" w:space="0" w:color="auto"/>
              <w:bottom w:val="single" w:sz="6" w:space="0" w:color="auto"/>
              <w:right w:val="single" w:sz="6" w:space="0" w:color="auto"/>
            </w:tcBorders>
            <w:vAlign w:val="center"/>
          </w:tcPr>
          <w:p w14:paraId="10F7778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0,052</w:t>
            </w:r>
          </w:p>
        </w:tc>
        <w:tc>
          <w:tcPr>
            <w:tcW w:w="241" w:type="pct"/>
            <w:tcBorders>
              <w:top w:val="single" w:sz="6" w:space="0" w:color="auto"/>
              <w:left w:val="single" w:sz="6" w:space="0" w:color="auto"/>
              <w:bottom w:val="single" w:sz="6" w:space="0" w:color="auto"/>
              <w:right w:val="single" w:sz="6" w:space="0" w:color="auto"/>
            </w:tcBorders>
            <w:vAlign w:val="center"/>
          </w:tcPr>
          <w:p w14:paraId="00B1386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0,18</w:t>
            </w:r>
          </w:p>
        </w:tc>
      </w:tr>
      <w:tr w:rsidR="005942A5" w:rsidRPr="005942A5" w14:paraId="60D04A12"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88CA78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49</w:t>
            </w:r>
          </w:p>
        </w:tc>
        <w:tc>
          <w:tcPr>
            <w:tcW w:w="433" w:type="pct"/>
            <w:tcBorders>
              <w:top w:val="single" w:sz="6" w:space="0" w:color="auto"/>
              <w:left w:val="single" w:sz="6" w:space="0" w:color="auto"/>
              <w:bottom w:val="single" w:sz="6" w:space="0" w:color="auto"/>
              <w:right w:val="single" w:sz="6" w:space="0" w:color="auto"/>
            </w:tcBorders>
            <w:vAlign w:val="center"/>
          </w:tcPr>
          <w:p w14:paraId="4704570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 тк 14</w:t>
            </w:r>
          </w:p>
        </w:tc>
        <w:tc>
          <w:tcPr>
            <w:tcW w:w="508" w:type="pct"/>
            <w:tcBorders>
              <w:top w:val="single" w:sz="6" w:space="0" w:color="auto"/>
              <w:left w:val="single" w:sz="6" w:space="0" w:color="auto"/>
              <w:bottom w:val="single" w:sz="6" w:space="0" w:color="auto"/>
              <w:right w:val="single" w:sz="6" w:space="0" w:color="auto"/>
            </w:tcBorders>
            <w:vAlign w:val="center"/>
          </w:tcPr>
          <w:p w14:paraId="0C8C5DF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FFDE18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49C23AE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B5BA78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4636FB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28,04</w:t>
            </w:r>
          </w:p>
        </w:tc>
        <w:tc>
          <w:tcPr>
            <w:tcW w:w="241" w:type="pct"/>
            <w:tcBorders>
              <w:top w:val="single" w:sz="6" w:space="0" w:color="auto"/>
              <w:left w:val="single" w:sz="6" w:space="0" w:color="auto"/>
              <w:bottom w:val="single" w:sz="6" w:space="0" w:color="auto"/>
              <w:right w:val="single" w:sz="6" w:space="0" w:color="auto"/>
            </w:tcBorders>
            <w:vAlign w:val="center"/>
          </w:tcPr>
          <w:p w14:paraId="466A8B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06A61B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1,025</w:t>
            </w:r>
          </w:p>
        </w:tc>
        <w:tc>
          <w:tcPr>
            <w:tcW w:w="297" w:type="pct"/>
            <w:tcBorders>
              <w:top w:val="single" w:sz="6" w:space="0" w:color="auto"/>
              <w:left w:val="single" w:sz="6" w:space="0" w:color="auto"/>
              <w:bottom w:val="single" w:sz="6" w:space="0" w:color="auto"/>
              <w:right w:val="single" w:sz="6" w:space="0" w:color="auto"/>
            </w:tcBorders>
            <w:vAlign w:val="center"/>
          </w:tcPr>
          <w:p w14:paraId="0C347D6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4BCC2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888F4C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0,082</w:t>
            </w:r>
          </w:p>
        </w:tc>
        <w:tc>
          <w:tcPr>
            <w:tcW w:w="365" w:type="pct"/>
            <w:tcBorders>
              <w:top w:val="single" w:sz="6" w:space="0" w:color="auto"/>
              <w:left w:val="single" w:sz="6" w:space="0" w:color="auto"/>
              <w:bottom w:val="single" w:sz="6" w:space="0" w:color="auto"/>
              <w:right w:val="single" w:sz="6" w:space="0" w:color="auto"/>
            </w:tcBorders>
            <w:vAlign w:val="center"/>
          </w:tcPr>
          <w:p w14:paraId="6923DD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0,808</w:t>
            </w:r>
          </w:p>
        </w:tc>
        <w:tc>
          <w:tcPr>
            <w:tcW w:w="241" w:type="pct"/>
            <w:tcBorders>
              <w:top w:val="single" w:sz="6" w:space="0" w:color="auto"/>
              <w:left w:val="single" w:sz="6" w:space="0" w:color="auto"/>
              <w:bottom w:val="single" w:sz="6" w:space="0" w:color="auto"/>
              <w:right w:val="single" w:sz="6" w:space="0" w:color="auto"/>
            </w:tcBorders>
            <w:vAlign w:val="center"/>
          </w:tcPr>
          <w:p w14:paraId="1FEAA68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0,348</w:t>
            </w:r>
          </w:p>
        </w:tc>
        <w:tc>
          <w:tcPr>
            <w:tcW w:w="241" w:type="pct"/>
            <w:tcBorders>
              <w:top w:val="single" w:sz="6" w:space="0" w:color="auto"/>
              <w:left w:val="single" w:sz="6" w:space="0" w:color="auto"/>
              <w:bottom w:val="single" w:sz="6" w:space="0" w:color="auto"/>
              <w:right w:val="single" w:sz="6" w:space="0" w:color="auto"/>
            </w:tcBorders>
            <w:vAlign w:val="center"/>
          </w:tcPr>
          <w:p w14:paraId="080271B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1,24</w:t>
            </w:r>
          </w:p>
        </w:tc>
      </w:tr>
      <w:tr w:rsidR="005942A5" w:rsidRPr="005942A5" w14:paraId="64391981"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1B68C4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50</w:t>
            </w:r>
          </w:p>
        </w:tc>
        <w:tc>
          <w:tcPr>
            <w:tcW w:w="433" w:type="pct"/>
            <w:tcBorders>
              <w:top w:val="single" w:sz="6" w:space="0" w:color="auto"/>
              <w:left w:val="single" w:sz="6" w:space="0" w:color="auto"/>
              <w:bottom w:val="single" w:sz="6" w:space="0" w:color="auto"/>
              <w:right w:val="single" w:sz="6" w:space="0" w:color="auto"/>
            </w:tcBorders>
            <w:vAlign w:val="center"/>
          </w:tcPr>
          <w:p w14:paraId="43303D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9 - тк 8</w:t>
            </w:r>
          </w:p>
        </w:tc>
        <w:tc>
          <w:tcPr>
            <w:tcW w:w="508" w:type="pct"/>
            <w:tcBorders>
              <w:top w:val="single" w:sz="6" w:space="0" w:color="auto"/>
              <w:left w:val="single" w:sz="6" w:space="0" w:color="auto"/>
              <w:bottom w:val="single" w:sz="6" w:space="0" w:color="auto"/>
              <w:right w:val="single" w:sz="6" w:space="0" w:color="auto"/>
            </w:tcBorders>
            <w:vAlign w:val="center"/>
          </w:tcPr>
          <w:p w14:paraId="2CACDE6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EDD2C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05FD1F1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A9FA8A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3A14DD1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40</w:t>
            </w:r>
          </w:p>
        </w:tc>
        <w:tc>
          <w:tcPr>
            <w:tcW w:w="241" w:type="pct"/>
            <w:tcBorders>
              <w:top w:val="single" w:sz="6" w:space="0" w:color="auto"/>
              <w:left w:val="single" w:sz="6" w:space="0" w:color="auto"/>
              <w:bottom w:val="single" w:sz="6" w:space="0" w:color="auto"/>
              <w:right w:val="single" w:sz="6" w:space="0" w:color="auto"/>
            </w:tcBorders>
            <w:vAlign w:val="center"/>
          </w:tcPr>
          <w:p w14:paraId="4D72827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D03D12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1,462</w:t>
            </w:r>
          </w:p>
        </w:tc>
        <w:tc>
          <w:tcPr>
            <w:tcW w:w="297" w:type="pct"/>
            <w:tcBorders>
              <w:top w:val="single" w:sz="6" w:space="0" w:color="auto"/>
              <w:left w:val="single" w:sz="6" w:space="0" w:color="auto"/>
              <w:bottom w:val="single" w:sz="6" w:space="0" w:color="auto"/>
              <w:right w:val="single" w:sz="6" w:space="0" w:color="auto"/>
            </w:tcBorders>
            <w:vAlign w:val="center"/>
          </w:tcPr>
          <w:p w14:paraId="567C32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5A8E2E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B14E84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0,117</w:t>
            </w:r>
          </w:p>
        </w:tc>
        <w:tc>
          <w:tcPr>
            <w:tcW w:w="365" w:type="pct"/>
            <w:tcBorders>
              <w:top w:val="single" w:sz="6" w:space="0" w:color="auto"/>
              <w:left w:val="single" w:sz="6" w:space="0" w:color="auto"/>
              <w:bottom w:val="single" w:sz="6" w:space="0" w:color="auto"/>
              <w:right w:val="single" w:sz="6" w:space="0" w:color="auto"/>
            </w:tcBorders>
            <w:vAlign w:val="center"/>
          </w:tcPr>
          <w:p w14:paraId="1C1F75C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1,153</w:t>
            </w:r>
          </w:p>
        </w:tc>
        <w:tc>
          <w:tcPr>
            <w:tcW w:w="241" w:type="pct"/>
            <w:tcBorders>
              <w:top w:val="single" w:sz="6" w:space="0" w:color="auto"/>
              <w:left w:val="single" w:sz="6" w:space="0" w:color="auto"/>
              <w:bottom w:val="single" w:sz="6" w:space="0" w:color="auto"/>
              <w:right w:val="single" w:sz="6" w:space="0" w:color="auto"/>
            </w:tcBorders>
            <w:vAlign w:val="center"/>
          </w:tcPr>
          <w:p w14:paraId="7DF5737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0,497</w:t>
            </w:r>
          </w:p>
        </w:tc>
        <w:tc>
          <w:tcPr>
            <w:tcW w:w="241" w:type="pct"/>
            <w:tcBorders>
              <w:top w:val="single" w:sz="6" w:space="0" w:color="auto"/>
              <w:left w:val="single" w:sz="6" w:space="0" w:color="auto"/>
              <w:bottom w:val="single" w:sz="6" w:space="0" w:color="auto"/>
              <w:right w:val="single" w:sz="6" w:space="0" w:color="auto"/>
            </w:tcBorders>
            <w:vAlign w:val="center"/>
          </w:tcPr>
          <w:p w14:paraId="4C5B43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1,77</w:t>
            </w:r>
          </w:p>
        </w:tc>
      </w:tr>
      <w:tr w:rsidR="005942A5" w:rsidRPr="005942A5" w14:paraId="407D5455"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D9456C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51</w:t>
            </w:r>
          </w:p>
        </w:tc>
        <w:tc>
          <w:tcPr>
            <w:tcW w:w="433" w:type="pct"/>
            <w:tcBorders>
              <w:top w:val="single" w:sz="6" w:space="0" w:color="auto"/>
              <w:left w:val="single" w:sz="6" w:space="0" w:color="auto"/>
              <w:bottom w:val="single" w:sz="6" w:space="0" w:color="auto"/>
              <w:right w:val="single" w:sz="6" w:space="0" w:color="auto"/>
            </w:tcBorders>
            <w:vAlign w:val="center"/>
          </w:tcPr>
          <w:p w14:paraId="3ED321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20 - тк 9</w:t>
            </w:r>
          </w:p>
        </w:tc>
        <w:tc>
          <w:tcPr>
            <w:tcW w:w="508" w:type="pct"/>
            <w:tcBorders>
              <w:top w:val="single" w:sz="6" w:space="0" w:color="auto"/>
              <w:left w:val="single" w:sz="6" w:space="0" w:color="auto"/>
              <w:bottom w:val="single" w:sz="6" w:space="0" w:color="auto"/>
              <w:right w:val="single" w:sz="6" w:space="0" w:color="auto"/>
            </w:tcBorders>
            <w:vAlign w:val="center"/>
          </w:tcPr>
          <w:p w14:paraId="44A913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2559F1B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0699F1A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AD7C7F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2320239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15</w:t>
            </w:r>
          </w:p>
        </w:tc>
        <w:tc>
          <w:tcPr>
            <w:tcW w:w="241" w:type="pct"/>
            <w:tcBorders>
              <w:top w:val="single" w:sz="6" w:space="0" w:color="auto"/>
              <w:left w:val="single" w:sz="6" w:space="0" w:color="auto"/>
              <w:bottom w:val="single" w:sz="6" w:space="0" w:color="auto"/>
              <w:right w:val="single" w:sz="6" w:space="0" w:color="auto"/>
            </w:tcBorders>
            <w:vAlign w:val="center"/>
          </w:tcPr>
          <w:p w14:paraId="2301C9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69ADF3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0,548</w:t>
            </w:r>
          </w:p>
        </w:tc>
        <w:tc>
          <w:tcPr>
            <w:tcW w:w="297" w:type="pct"/>
            <w:tcBorders>
              <w:top w:val="single" w:sz="6" w:space="0" w:color="auto"/>
              <w:left w:val="single" w:sz="6" w:space="0" w:color="auto"/>
              <w:bottom w:val="single" w:sz="6" w:space="0" w:color="auto"/>
              <w:right w:val="single" w:sz="6" w:space="0" w:color="auto"/>
            </w:tcBorders>
            <w:vAlign w:val="center"/>
          </w:tcPr>
          <w:p w14:paraId="4E729DB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E197A0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26B44B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0,044</w:t>
            </w:r>
          </w:p>
        </w:tc>
        <w:tc>
          <w:tcPr>
            <w:tcW w:w="365" w:type="pct"/>
            <w:tcBorders>
              <w:top w:val="single" w:sz="6" w:space="0" w:color="auto"/>
              <w:left w:val="single" w:sz="6" w:space="0" w:color="auto"/>
              <w:bottom w:val="single" w:sz="6" w:space="0" w:color="auto"/>
              <w:right w:val="single" w:sz="6" w:space="0" w:color="auto"/>
            </w:tcBorders>
            <w:vAlign w:val="center"/>
          </w:tcPr>
          <w:p w14:paraId="783923E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0,432</w:t>
            </w:r>
          </w:p>
        </w:tc>
        <w:tc>
          <w:tcPr>
            <w:tcW w:w="241" w:type="pct"/>
            <w:tcBorders>
              <w:top w:val="single" w:sz="6" w:space="0" w:color="auto"/>
              <w:left w:val="single" w:sz="6" w:space="0" w:color="auto"/>
              <w:bottom w:val="single" w:sz="6" w:space="0" w:color="auto"/>
              <w:right w:val="single" w:sz="6" w:space="0" w:color="auto"/>
            </w:tcBorders>
            <w:vAlign w:val="center"/>
          </w:tcPr>
          <w:p w14:paraId="43246BC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0,186</w:t>
            </w:r>
          </w:p>
        </w:tc>
        <w:tc>
          <w:tcPr>
            <w:tcW w:w="241" w:type="pct"/>
            <w:tcBorders>
              <w:top w:val="single" w:sz="6" w:space="0" w:color="auto"/>
              <w:left w:val="single" w:sz="6" w:space="0" w:color="auto"/>
              <w:bottom w:val="single" w:sz="6" w:space="0" w:color="auto"/>
              <w:right w:val="single" w:sz="6" w:space="0" w:color="auto"/>
            </w:tcBorders>
            <w:vAlign w:val="center"/>
          </w:tcPr>
          <w:p w14:paraId="6747971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0,66</w:t>
            </w:r>
          </w:p>
        </w:tc>
      </w:tr>
      <w:tr w:rsidR="005942A5" w:rsidRPr="005942A5" w14:paraId="50A2A38B"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319131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52</w:t>
            </w:r>
          </w:p>
        </w:tc>
        <w:tc>
          <w:tcPr>
            <w:tcW w:w="433" w:type="pct"/>
            <w:tcBorders>
              <w:top w:val="single" w:sz="6" w:space="0" w:color="auto"/>
              <w:left w:val="single" w:sz="6" w:space="0" w:color="auto"/>
              <w:bottom w:val="single" w:sz="6" w:space="0" w:color="auto"/>
              <w:right w:val="single" w:sz="6" w:space="0" w:color="auto"/>
            </w:tcBorders>
            <w:vAlign w:val="center"/>
          </w:tcPr>
          <w:p w14:paraId="13FDA3B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Задвижка 7 - тк 20</w:t>
            </w:r>
          </w:p>
        </w:tc>
        <w:tc>
          <w:tcPr>
            <w:tcW w:w="508" w:type="pct"/>
            <w:tcBorders>
              <w:top w:val="single" w:sz="6" w:space="0" w:color="auto"/>
              <w:left w:val="single" w:sz="6" w:space="0" w:color="auto"/>
              <w:bottom w:val="single" w:sz="6" w:space="0" w:color="auto"/>
              <w:right w:val="single" w:sz="6" w:space="0" w:color="auto"/>
            </w:tcBorders>
            <w:vAlign w:val="center"/>
          </w:tcPr>
          <w:p w14:paraId="047E2E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7CA8C8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307D57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38A28F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7652745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24</w:t>
            </w:r>
          </w:p>
        </w:tc>
        <w:tc>
          <w:tcPr>
            <w:tcW w:w="241" w:type="pct"/>
            <w:tcBorders>
              <w:top w:val="single" w:sz="6" w:space="0" w:color="auto"/>
              <w:left w:val="single" w:sz="6" w:space="0" w:color="auto"/>
              <w:bottom w:val="single" w:sz="6" w:space="0" w:color="auto"/>
              <w:right w:val="single" w:sz="6" w:space="0" w:color="auto"/>
            </w:tcBorders>
            <w:vAlign w:val="center"/>
          </w:tcPr>
          <w:p w14:paraId="5445AA3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FA0930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0,877</w:t>
            </w:r>
          </w:p>
        </w:tc>
        <w:tc>
          <w:tcPr>
            <w:tcW w:w="297" w:type="pct"/>
            <w:tcBorders>
              <w:top w:val="single" w:sz="6" w:space="0" w:color="auto"/>
              <w:left w:val="single" w:sz="6" w:space="0" w:color="auto"/>
              <w:bottom w:val="single" w:sz="6" w:space="0" w:color="auto"/>
              <w:right w:val="single" w:sz="6" w:space="0" w:color="auto"/>
            </w:tcBorders>
            <w:vAlign w:val="center"/>
          </w:tcPr>
          <w:p w14:paraId="1E35DF4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3C31E7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F7501F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0,07</w:t>
            </w:r>
          </w:p>
        </w:tc>
        <w:tc>
          <w:tcPr>
            <w:tcW w:w="365" w:type="pct"/>
            <w:tcBorders>
              <w:top w:val="single" w:sz="6" w:space="0" w:color="auto"/>
              <w:left w:val="single" w:sz="6" w:space="0" w:color="auto"/>
              <w:bottom w:val="single" w:sz="6" w:space="0" w:color="auto"/>
              <w:right w:val="single" w:sz="6" w:space="0" w:color="auto"/>
            </w:tcBorders>
            <w:vAlign w:val="center"/>
          </w:tcPr>
          <w:p w14:paraId="06D8494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0,692</w:t>
            </w:r>
          </w:p>
        </w:tc>
        <w:tc>
          <w:tcPr>
            <w:tcW w:w="241" w:type="pct"/>
            <w:tcBorders>
              <w:top w:val="single" w:sz="6" w:space="0" w:color="auto"/>
              <w:left w:val="single" w:sz="6" w:space="0" w:color="auto"/>
              <w:bottom w:val="single" w:sz="6" w:space="0" w:color="auto"/>
              <w:right w:val="single" w:sz="6" w:space="0" w:color="auto"/>
            </w:tcBorders>
            <w:vAlign w:val="center"/>
          </w:tcPr>
          <w:p w14:paraId="3280E52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0,298</w:t>
            </w:r>
          </w:p>
        </w:tc>
        <w:tc>
          <w:tcPr>
            <w:tcW w:w="241" w:type="pct"/>
            <w:tcBorders>
              <w:top w:val="single" w:sz="6" w:space="0" w:color="auto"/>
              <w:left w:val="single" w:sz="6" w:space="0" w:color="auto"/>
              <w:bottom w:val="single" w:sz="6" w:space="0" w:color="auto"/>
              <w:right w:val="single" w:sz="6" w:space="0" w:color="auto"/>
            </w:tcBorders>
            <w:vAlign w:val="center"/>
          </w:tcPr>
          <w:p w14:paraId="15E36B9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1,06</w:t>
            </w:r>
          </w:p>
        </w:tc>
      </w:tr>
      <w:tr w:rsidR="005942A5" w:rsidRPr="005942A5" w14:paraId="7E973E13"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A68EDB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53</w:t>
            </w:r>
          </w:p>
        </w:tc>
        <w:tc>
          <w:tcPr>
            <w:tcW w:w="433" w:type="pct"/>
            <w:tcBorders>
              <w:top w:val="single" w:sz="6" w:space="0" w:color="auto"/>
              <w:left w:val="single" w:sz="6" w:space="0" w:color="auto"/>
              <w:bottom w:val="single" w:sz="6" w:space="0" w:color="auto"/>
              <w:right w:val="single" w:sz="6" w:space="0" w:color="auto"/>
            </w:tcBorders>
            <w:vAlign w:val="center"/>
          </w:tcPr>
          <w:p w14:paraId="7674D76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7 - тк 6</w:t>
            </w:r>
          </w:p>
        </w:tc>
        <w:tc>
          <w:tcPr>
            <w:tcW w:w="508" w:type="pct"/>
            <w:tcBorders>
              <w:top w:val="single" w:sz="6" w:space="0" w:color="auto"/>
              <w:left w:val="single" w:sz="6" w:space="0" w:color="auto"/>
              <w:bottom w:val="single" w:sz="6" w:space="0" w:color="auto"/>
              <w:right w:val="single" w:sz="6" w:space="0" w:color="auto"/>
            </w:tcBorders>
            <w:vAlign w:val="center"/>
          </w:tcPr>
          <w:p w14:paraId="7B796F2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CA9FD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205E3D2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A5DFC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62BEF8E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50</w:t>
            </w:r>
          </w:p>
        </w:tc>
        <w:tc>
          <w:tcPr>
            <w:tcW w:w="241" w:type="pct"/>
            <w:tcBorders>
              <w:top w:val="single" w:sz="6" w:space="0" w:color="auto"/>
              <w:left w:val="single" w:sz="6" w:space="0" w:color="auto"/>
              <w:bottom w:val="single" w:sz="6" w:space="0" w:color="auto"/>
              <w:right w:val="single" w:sz="6" w:space="0" w:color="auto"/>
            </w:tcBorders>
            <w:vAlign w:val="center"/>
          </w:tcPr>
          <w:p w14:paraId="535FC0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B61835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1,827</w:t>
            </w:r>
          </w:p>
        </w:tc>
        <w:tc>
          <w:tcPr>
            <w:tcW w:w="297" w:type="pct"/>
            <w:tcBorders>
              <w:top w:val="single" w:sz="6" w:space="0" w:color="auto"/>
              <w:left w:val="single" w:sz="6" w:space="0" w:color="auto"/>
              <w:bottom w:val="single" w:sz="6" w:space="0" w:color="auto"/>
              <w:right w:val="single" w:sz="6" w:space="0" w:color="auto"/>
            </w:tcBorders>
            <w:vAlign w:val="center"/>
          </w:tcPr>
          <w:p w14:paraId="06F8AF5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D6B9DC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490E13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0,146</w:t>
            </w:r>
          </w:p>
        </w:tc>
        <w:tc>
          <w:tcPr>
            <w:tcW w:w="365" w:type="pct"/>
            <w:tcBorders>
              <w:top w:val="single" w:sz="6" w:space="0" w:color="auto"/>
              <w:left w:val="single" w:sz="6" w:space="0" w:color="auto"/>
              <w:bottom w:val="single" w:sz="6" w:space="0" w:color="auto"/>
              <w:right w:val="single" w:sz="6" w:space="0" w:color="auto"/>
            </w:tcBorders>
            <w:vAlign w:val="center"/>
          </w:tcPr>
          <w:p w14:paraId="751BDEF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1,441</w:t>
            </w:r>
          </w:p>
        </w:tc>
        <w:tc>
          <w:tcPr>
            <w:tcW w:w="241" w:type="pct"/>
            <w:tcBorders>
              <w:top w:val="single" w:sz="6" w:space="0" w:color="auto"/>
              <w:left w:val="single" w:sz="6" w:space="0" w:color="auto"/>
              <w:bottom w:val="single" w:sz="6" w:space="0" w:color="auto"/>
              <w:right w:val="single" w:sz="6" w:space="0" w:color="auto"/>
            </w:tcBorders>
            <w:vAlign w:val="center"/>
          </w:tcPr>
          <w:p w14:paraId="494616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0,621</w:t>
            </w:r>
          </w:p>
        </w:tc>
        <w:tc>
          <w:tcPr>
            <w:tcW w:w="241" w:type="pct"/>
            <w:tcBorders>
              <w:top w:val="single" w:sz="6" w:space="0" w:color="auto"/>
              <w:left w:val="single" w:sz="6" w:space="0" w:color="auto"/>
              <w:bottom w:val="single" w:sz="6" w:space="0" w:color="auto"/>
              <w:right w:val="single" w:sz="6" w:space="0" w:color="auto"/>
            </w:tcBorders>
            <w:vAlign w:val="center"/>
          </w:tcPr>
          <w:p w14:paraId="20D74C4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2,21</w:t>
            </w:r>
          </w:p>
        </w:tc>
      </w:tr>
      <w:tr w:rsidR="005942A5" w:rsidRPr="005942A5" w14:paraId="10ED80CF"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B3554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54</w:t>
            </w:r>
          </w:p>
        </w:tc>
        <w:tc>
          <w:tcPr>
            <w:tcW w:w="433" w:type="pct"/>
            <w:tcBorders>
              <w:top w:val="single" w:sz="6" w:space="0" w:color="auto"/>
              <w:left w:val="single" w:sz="6" w:space="0" w:color="auto"/>
              <w:bottom w:val="single" w:sz="6" w:space="0" w:color="auto"/>
              <w:right w:val="single" w:sz="6" w:space="0" w:color="auto"/>
            </w:tcBorders>
            <w:vAlign w:val="center"/>
          </w:tcPr>
          <w:p w14:paraId="1801B26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8 - тк 7</w:t>
            </w:r>
          </w:p>
        </w:tc>
        <w:tc>
          <w:tcPr>
            <w:tcW w:w="508" w:type="pct"/>
            <w:tcBorders>
              <w:top w:val="single" w:sz="6" w:space="0" w:color="auto"/>
              <w:left w:val="single" w:sz="6" w:space="0" w:color="auto"/>
              <w:bottom w:val="single" w:sz="6" w:space="0" w:color="auto"/>
              <w:right w:val="single" w:sz="6" w:space="0" w:color="auto"/>
            </w:tcBorders>
            <w:vAlign w:val="center"/>
          </w:tcPr>
          <w:p w14:paraId="1425F30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0EE95D0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29A3080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E779B4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7D8CEF7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40</w:t>
            </w:r>
          </w:p>
        </w:tc>
        <w:tc>
          <w:tcPr>
            <w:tcW w:w="241" w:type="pct"/>
            <w:tcBorders>
              <w:top w:val="single" w:sz="6" w:space="0" w:color="auto"/>
              <w:left w:val="single" w:sz="6" w:space="0" w:color="auto"/>
              <w:bottom w:val="single" w:sz="6" w:space="0" w:color="auto"/>
              <w:right w:val="single" w:sz="6" w:space="0" w:color="auto"/>
            </w:tcBorders>
            <w:vAlign w:val="center"/>
          </w:tcPr>
          <w:p w14:paraId="22CBD86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139294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1,462</w:t>
            </w:r>
          </w:p>
        </w:tc>
        <w:tc>
          <w:tcPr>
            <w:tcW w:w="297" w:type="pct"/>
            <w:tcBorders>
              <w:top w:val="single" w:sz="6" w:space="0" w:color="auto"/>
              <w:left w:val="single" w:sz="6" w:space="0" w:color="auto"/>
              <w:bottom w:val="single" w:sz="6" w:space="0" w:color="auto"/>
              <w:right w:val="single" w:sz="6" w:space="0" w:color="auto"/>
            </w:tcBorders>
            <w:vAlign w:val="center"/>
          </w:tcPr>
          <w:p w14:paraId="08F258E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44A29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C24422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0,117</w:t>
            </w:r>
          </w:p>
        </w:tc>
        <w:tc>
          <w:tcPr>
            <w:tcW w:w="365" w:type="pct"/>
            <w:tcBorders>
              <w:top w:val="single" w:sz="6" w:space="0" w:color="auto"/>
              <w:left w:val="single" w:sz="6" w:space="0" w:color="auto"/>
              <w:bottom w:val="single" w:sz="6" w:space="0" w:color="auto"/>
              <w:right w:val="single" w:sz="6" w:space="0" w:color="auto"/>
            </w:tcBorders>
            <w:vAlign w:val="center"/>
          </w:tcPr>
          <w:p w14:paraId="560BBF5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1,153</w:t>
            </w:r>
          </w:p>
        </w:tc>
        <w:tc>
          <w:tcPr>
            <w:tcW w:w="241" w:type="pct"/>
            <w:tcBorders>
              <w:top w:val="single" w:sz="6" w:space="0" w:color="auto"/>
              <w:left w:val="single" w:sz="6" w:space="0" w:color="auto"/>
              <w:bottom w:val="single" w:sz="6" w:space="0" w:color="auto"/>
              <w:right w:val="single" w:sz="6" w:space="0" w:color="auto"/>
            </w:tcBorders>
            <w:vAlign w:val="center"/>
          </w:tcPr>
          <w:p w14:paraId="1BB95F2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0,497</w:t>
            </w:r>
          </w:p>
        </w:tc>
        <w:tc>
          <w:tcPr>
            <w:tcW w:w="241" w:type="pct"/>
            <w:tcBorders>
              <w:top w:val="single" w:sz="6" w:space="0" w:color="auto"/>
              <w:left w:val="single" w:sz="6" w:space="0" w:color="auto"/>
              <w:bottom w:val="single" w:sz="6" w:space="0" w:color="auto"/>
              <w:right w:val="single" w:sz="6" w:space="0" w:color="auto"/>
            </w:tcBorders>
            <w:vAlign w:val="center"/>
          </w:tcPr>
          <w:p w14:paraId="318330A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1,77</w:t>
            </w:r>
          </w:p>
        </w:tc>
      </w:tr>
      <w:tr w:rsidR="005942A5" w:rsidRPr="005942A5" w14:paraId="189E6EB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27343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55</w:t>
            </w:r>
          </w:p>
        </w:tc>
        <w:tc>
          <w:tcPr>
            <w:tcW w:w="433" w:type="pct"/>
            <w:tcBorders>
              <w:top w:val="single" w:sz="6" w:space="0" w:color="auto"/>
              <w:left w:val="single" w:sz="6" w:space="0" w:color="auto"/>
              <w:bottom w:val="single" w:sz="6" w:space="0" w:color="auto"/>
              <w:right w:val="single" w:sz="6" w:space="0" w:color="auto"/>
            </w:tcBorders>
            <w:vAlign w:val="center"/>
          </w:tcPr>
          <w:p w14:paraId="1AED240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врезка - Задвижка 7</w:t>
            </w:r>
          </w:p>
        </w:tc>
        <w:tc>
          <w:tcPr>
            <w:tcW w:w="508" w:type="pct"/>
            <w:tcBorders>
              <w:top w:val="single" w:sz="6" w:space="0" w:color="auto"/>
              <w:left w:val="single" w:sz="6" w:space="0" w:color="auto"/>
              <w:bottom w:val="single" w:sz="6" w:space="0" w:color="auto"/>
              <w:right w:val="single" w:sz="6" w:space="0" w:color="auto"/>
            </w:tcBorders>
            <w:vAlign w:val="center"/>
          </w:tcPr>
          <w:p w14:paraId="168BEC1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10EC62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579DF50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61CCD53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A1CA57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8,82</w:t>
            </w:r>
          </w:p>
        </w:tc>
        <w:tc>
          <w:tcPr>
            <w:tcW w:w="241" w:type="pct"/>
            <w:tcBorders>
              <w:top w:val="single" w:sz="6" w:space="0" w:color="auto"/>
              <w:left w:val="single" w:sz="6" w:space="0" w:color="auto"/>
              <w:bottom w:val="single" w:sz="6" w:space="0" w:color="auto"/>
              <w:right w:val="single" w:sz="6" w:space="0" w:color="auto"/>
            </w:tcBorders>
            <w:vAlign w:val="center"/>
          </w:tcPr>
          <w:p w14:paraId="080514E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5FEFA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0,322</w:t>
            </w:r>
          </w:p>
        </w:tc>
        <w:tc>
          <w:tcPr>
            <w:tcW w:w="297" w:type="pct"/>
            <w:tcBorders>
              <w:top w:val="single" w:sz="6" w:space="0" w:color="auto"/>
              <w:left w:val="single" w:sz="6" w:space="0" w:color="auto"/>
              <w:bottom w:val="single" w:sz="6" w:space="0" w:color="auto"/>
              <w:right w:val="single" w:sz="6" w:space="0" w:color="auto"/>
            </w:tcBorders>
            <w:vAlign w:val="center"/>
          </w:tcPr>
          <w:p w14:paraId="61E0608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7E4D81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141CBA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0,026</w:t>
            </w:r>
          </w:p>
        </w:tc>
        <w:tc>
          <w:tcPr>
            <w:tcW w:w="365" w:type="pct"/>
            <w:tcBorders>
              <w:top w:val="single" w:sz="6" w:space="0" w:color="auto"/>
              <w:left w:val="single" w:sz="6" w:space="0" w:color="auto"/>
              <w:bottom w:val="single" w:sz="6" w:space="0" w:color="auto"/>
              <w:right w:val="single" w:sz="6" w:space="0" w:color="auto"/>
            </w:tcBorders>
            <w:vAlign w:val="center"/>
          </w:tcPr>
          <w:p w14:paraId="742ED0F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0,254</w:t>
            </w:r>
          </w:p>
        </w:tc>
        <w:tc>
          <w:tcPr>
            <w:tcW w:w="241" w:type="pct"/>
            <w:tcBorders>
              <w:top w:val="single" w:sz="6" w:space="0" w:color="auto"/>
              <w:left w:val="single" w:sz="6" w:space="0" w:color="auto"/>
              <w:bottom w:val="single" w:sz="6" w:space="0" w:color="auto"/>
              <w:right w:val="single" w:sz="6" w:space="0" w:color="auto"/>
            </w:tcBorders>
            <w:vAlign w:val="center"/>
          </w:tcPr>
          <w:p w14:paraId="43133A8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0,11</w:t>
            </w:r>
          </w:p>
        </w:tc>
        <w:tc>
          <w:tcPr>
            <w:tcW w:w="241" w:type="pct"/>
            <w:tcBorders>
              <w:top w:val="single" w:sz="6" w:space="0" w:color="auto"/>
              <w:left w:val="single" w:sz="6" w:space="0" w:color="auto"/>
              <w:bottom w:val="single" w:sz="6" w:space="0" w:color="auto"/>
              <w:right w:val="single" w:sz="6" w:space="0" w:color="auto"/>
            </w:tcBorders>
            <w:vAlign w:val="center"/>
          </w:tcPr>
          <w:p w14:paraId="53B9C3E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0,39</w:t>
            </w:r>
          </w:p>
        </w:tc>
      </w:tr>
      <w:tr w:rsidR="005942A5" w:rsidRPr="005942A5" w14:paraId="248E99A9"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109E92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56</w:t>
            </w:r>
          </w:p>
        </w:tc>
        <w:tc>
          <w:tcPr>
            <w:tcW w:w="433" w:type="pct"/>
            <w:tcBorders>
              <w:top w:val="single" w:sz="6" w:space="0" w:color="auto"/>
              <w:left w:val="single" w:sz="6" w:space="0" w:color="auto"/>
              <w:bottom w:val="single" w:sz="6" w:space="0" w:color="auto"/>
              <w:right w:val="single" w:sz="6" w:space="0" w:color="auto"/>
            </w:tcBorders>
            <w:vAlign w:val="center"/>
          </w:tcPr>
          <w:p w14:paraId="4442370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Задвижка 49 - тк</w:t>
            </w:r>
          </w:p>
        </w:tc>
        <w:tc>
          <w:tcPr>
            <w:tcW w:w="508" w:type="pct"/>
            <w:tcBorders>
              <w:top w:val="single" w:sz="6" w:space="0" w:color="auto"/>
              <w:left w:val="single" w:sz="6" w:space="0" w:color="auto"/>
              <w:bottom w:val="single" w:sz="6" w:space="0" w:color="auto"/>
              <w:right w:val="single" w:sz="6" w:space="0" w:color="auto"/>
            </w:tcBorders>
            <w:vAlign w:val="center"/>
          </w:tcPr>
          <w:p w14:paraId="3B45509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D32B82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4DCEB80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E77EAD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297940A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29,72</w:t>
            </w:r>
          </w:p>
        </w:tc>
        <w:tc>
          <w:tcPr>
            <w:tcW w:w="241" w:type="pct"/>
            <w:tcBorders>
              <w:top w:val="single" w:sz="6" w:space="0" w:color="auto"/>
              <w:left w:val="single" w:sz="6" w:space="0" w:color="auto"/>
              <w:bottom w:val="single" w:sz="6" w:space="0" w:color="auto"/>
              <w:right w:val="single" w:sz="6" w:space="0" w:color="auto"/>
            </w:tcBorders>
            <w:vAlign w:val="center"/>
          </w:tcPr>
          <w:p w14:paraId="2BB30F6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F61D09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1,086</w:t>
            </w:r>
          </w:p>
        </w:tc>
        <w:tc>
          <w:tcPr>
            <w:tcW w:w="297" w:type="pct"/>
            <w:tcBorders>
              <w:top w:val="single" w:sz="6" w:space="0" w:color="auto"/>
              <w:left w:val="single" w:sz="6" w:space="0" w:color="auto"/>
              <w:bottom w:val="single" w:sz="6" w:space="0" w:color="auto"/>
              <w:right w:val="single" w:sz="6" w:space="0" w:color="auto"/>
            </w:tcBorders>
            <w:vAlign w:val="center"/>
          </w:tcPr>
          <w:p w14:paraId="368CB86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F8A348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40F2B3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0,087</w:t>
            </w:r>
          </w:p>
        </w:tc>
        <w:tc>
          <w:tcPr>
            <w:tcW w:w="365" w:type="pct"/>
            <w:tcBorders>
              <w:top w:val="single" w:sz="6" w:space="0" w:color="auto"/>
              <w:left w:val="single" w:sz="6" w:space="0" w:color="auto"/>
              <w:bottom w:val="single" w:sz="6" w:space="0" w:color="auto"/>
              <w:right w:val="single" w:sz="6" w:space="0" w:color="auto"/>
            </w:tcBorders>
            <w:vAlign w:val="center"/>
          </w:tcPr>
          <w:p w14:paraId="54F8B71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0,857</w:t>
            </w:r>
          </w:p>
        </w:tc>
        <w:tc>
          <w:tcPr>
            <w:tcW w:w="241" w:type="pct"/>
            <w:tcBorders>
              <w:top w:val="single" w:sz="6" w:space="0" w:color="auto"/>
              <w:left w:val="single" w:sz="6" w:space="0" w:color="auto"/>
              <w:bottom w:val="single" w:sz="6" w:space="0" w:color="auto"/>
              <w:right w:val="single" w:sz="6" w:space="0" w:color="auto"/>
            </w:tcBorders>
            <w:vAlign w:val="center"/>
          </w:tcPr>
          <w:p w14:paraId="6494C15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0,369</w:t>
            </w:r>
          </w:p>
        </w:tc>
        <w:tc>
          <w:tcPr>
            <w:tcW w:w="241" w:type="pct"/>
            <w:tcBorders>
              <w:top w:val="single" w:sz="6" w:space="0" w:color="auto"/>
              <w:left w:val="single" w:sz="6" w:space="0" w:color="auto"/>
              <w:bottom w:val="single" w:sz="6" w:space="0" w:color="auto"/>
              <w:right w:val="single" w:sz="6" w:space="0" w:color="auto"/>
            </w:tcBorders>
            <w:vAlign w:val="center"/>
          </w:tcPr>
          <w:p w14:paraId="39CA64E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1,31</w:t>
            </w:r>
          </w:p>
        </w:tc>
      </w:tr>
      <w:tr w:rsidR="005942A5" w:rsidRPr="005942A5" w14:paraId="68A4579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DA9BFC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lastRenderedPageBreak/>
              <w:t>57</w:t>
            </w:r>
          </w:p>
        </w:tc>
        <w:tc>
          <w:tcPr>
            <w:tcW w:w="433" w:type="pct"/>
            <w:tcBorders>
              <w:top w:val="single" w:sz="6" w:space="0" w:color="auto"/>
              <w:left w:val="single" w:sz="6" w:space="0" w:color="auto"/>
              <w:bottom w:val="single" w:sz="6" w:space="0" w:color="auto"/>
              <w:right w:val="single" w:sz="6" w:space="0" w:color="auto"/>
            </w:tcBorders>
            <w:vAlign w:val="center"/>
          </w:tcPr>
          <w:p w14:paraId="442E6DB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 Задвижка 49</w:t>
            </w:r>
          </w:p>
        </w:tc>
        <w:tc>
          <w:tcPr>
            <w:tcW w:w="508" w:type="pct"/>
            <w:tcBorders>
              <w:top w:val="single" w:sz="6" w:space="0" w:color="auto"/>
              <w:left w:val="single" w:sz="6" w:space="0" w:color="auto"/>
              <w:bottom w:val="single" w:sz="6" w:space="0" w:color="auto"/>
              <w:right w:val="single" w:sz="6" w:space="0" w:color="auto"/>
            </w:tcBorders>
            <w:vAlign w:val="center"/>
          </w:tcPr>
          <w:p w14:paraId="4434B39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34DA901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3FD6428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19C236A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4AB6FB0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5,32</w:t>
            </w:r>
          </w:p>
        </w:tc>
        <w:tc>
          <w:tcPr>
            <w:tcW w:w="241" w:type="pct"/>
            <w:tcBorders>
              <w:top w:val="single" w:sz="6" w:space="0" w:color="auto"/>
              <w:left w:val="single" w:sz="6" w:space="0" w:color="auto"/>
              <w:bottom w:val="single" w:sz="6" w:space="0" w:color="auto"/>
              <w:right w:val="single" w:sz="6" w:space="0" w:color="auto"/>
            </w:tcBorders>
            <w:vAlign w:val="center"/>
          </w:tcPr>
          <w:p w14:paraId="68C855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892ECD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0,194</w:t>
            </w:r>
          </w:p>
        </w:tc>
        <w:tc>
          <w:tcPr>
            <w:tcW w:w="297" w:type="pct"/>
            <w:tcBorders>
              <w:top w:val="single" w:sz="6" w:space="0" w:color="auto"/>
              <w:left w:val="single" w:sz="6" w:space="0" w:color="auto"/>
              <w:bottom w:val="single" w:sz="6" w:space="0" w:color="auto"/>
              <w:right w:val="single" w:sz="6" w:space="0" w:color="auto"/>
            </w:tcBorders>
            <w:vAlign w:val="center"/>
          </w:tcPr>
          <w:p w14:paraId="679470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4A4703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372DE8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0,016</w:t>
            </w:r>
          </w:p>
        </w:tc>
        <w:tc>
          <w:tcPr>
            <w:tcW w:w="365" w:type="pct"/>
            <w:tcBorders>
              <w:top w:val="single" w:sz="6" w:space="0" w:color="auto"/>
              <w:left w:val="single" w:sz="6" w:space="0" w:color="auto"/>
              <w:bottom w:val="single" w:sz="6" w:space="0" w:color="auto"/>
              <w:right w:val="single" w:sz="6" w:space="0" w:color="auto"/>
            </w:tcBorders>
            <w:vAlign w:val="center"/>
          </w:tcPr>
          <w:p w14:paraId="18D0B3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0,153</w:t>
            </w:r>
          </w:p>
        </w:tc>
        <w:tc>
          <w:tcPr>
            <w:tcW w:w="241" w:type="pct"/>
            <w:tcBorders>
              <w:top w:val="single" w:sz="6" w:space="0" w:color="auto"/>
              <w:left w:val="single" w:sz="6" w:space="0" w:color="auto"/>
              <w:bottom w:val="single" w:sz="6" w:space="0" w:color="auto"/>
              <w:right w:val="single" w:sz="6" w:space="0" w:color="auto"/>
            </w:tcBorders>
            <w:vAlign w:val="center"/>
          </w:tcPr>
          <w:p w14:paraId="1991342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0,066</w:t>
            </w:r>
          </w:p>
        </w:tc>
        <w:tc>
          <w:tcPr>
            <w:tcW w:w="241" w:type="pct"/>
            <w:tcBorders>
              <w:top w:val="single" w:sz="6" w:space="0" w:color="auto"/>
              <w:left w:val="single" w:sz="6" w:space="0" w:color="auto"/>
              <w:bottom w:val="single" w:sz="6" w:space="0" w:color="auto"/>
              <w:right w:val="single" w:sz="6" w:space="0" w:color="auto"/>
            </w:tcBorders>
            <w:vAlign w:val="center"/>
          </w:tcPr>
          <w:p w14:paraId="728B64B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0,24</w:t>
            </w:r>
          </w:p>
        </w:tc>
      </w:tr>
      <w:tr w:rsidR="005942A5" w:rsidRPr="005942A5" w14:paraId="2AB75D06"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3C106D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58</w:t>
            </w:r>
          </w:p>
        </w:tc>
        <w:tc>
          <w:tcPr>
            <w:tcW w:w="433" w:type="pct"/>
            <w:tcBorders>
              <w:top w:val="single" w:sz="6" w:space="0" w:color="auto"/>
              <w:left w:val="single" w:sz="6" w:space="0" w:color="auto"/>
              <w:bottom w:val="single" w:sz="6" w:space="0" w:color="auto"/>
              <w:right w:val="single" w:sz="6" w:space="0" w:color="auto"/>
            </w:tcBorders>
            <w:vAlign w:val="center"/>
          </w:tcPr>
          <w:p w14:paraId="1F30F8F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34CB19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E95AFE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7F8B0FF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4F0036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56BF07F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50,66</w:t>
            </w:r>
          </w:p>
        </w:tc>
        <w:tc>
          <w:tcPr>
            <w:tcW w:w="241" w:type="pct"/>
            <w:tcBorders>
              <w:top w:val="single" w:sz="6" w:space="0" w:color="auto"/>
              <w:left w:val="single" w:sz="6" w:space="0" w:color="auto"/>
              <w:bottom w:val="single" w:sz="6" w:space="0" w:color="auto"/>
              <w:right w:val="single" w:sz="6" w:space="0" w:color="auto"/>
            </w:tcBorders>
            <w:vAlign w:val="center"/>
          </w:tcPr>
          <w:p w14:paraId="79A26DF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762977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1,851</w:t>
            </w:r>
          </w:p>
        </w:tc>
        <w:tc>
          <w:tcPr>
            <w:tcW w:w="297" w:type="pct"/>
            <w:tcBorders>
              <w:top w:val="single" w:sz="6" w:space="0" w:color="auto"/>
              <w:left w:val="single" w:sz="6" w:space="0" w:color="auto"/>
              <w:bottom w:val="single" w:sz="6" w:space="0" w:color="auto"/>
              <w:right w:val="single" w:sz="6" w:space="0" w:color="auto"/>
            </w:tcBorders>
            <w:vAlign w:val="center"/>
          </w:tcPr>
          <w:p w14:paraId="4C5A9E1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B7049C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DCB143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0,148</w:t>
            </w:r>
          </w:p>
        </w:tc>
        <w:tc>
          <w:tcPr>
            <w:tcW w:w="365" w:type="pct"/>
            <w:tcBorders>
              <w:top w:val="single" w:sz="6" w:space="0" w:color="auto"/>
              <w:left w:val="single" w:sz="6" w:space="0" w:color="auto"/>
              <w:bottom w:val="single" w:sz="6" w:space="0" w:color="auto"/>
              <w:right w:val="single" w:sz="6" w:space="0" w:color="auto"/>
            </w:tcBorders>
            <w:vAlign w:val="center"/>
          </w:tcPr>
          <w:p w14:paraId="62D328F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1,46</w:t>
            </w:r>
          </w:p>
        </w:tc>
        <w:tc>
          <w:tcPr>
            <w:tcW w:w="241" w:type="pct"/>
            <w:tcBorders>
              <w:top w:val="single" w:sz="6" w:space="0" w:color="auto"/>
              <w:left w:val="single" w:sz="6" w:space="0" w:color="auto"/>
              <w:bottom w:val="single" w:sz="6" w:space="0" w:color="auto"/>
              <w:right w:val="single" w:sz="6" w:space="0" w:color="auto"/>
            </w:tcBorders>
            <w:vAlign w:val="center"/>
          </w:tcPr>
          <w:p w14:paraId="59D690C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0,629</w:t>
            </w:r>
          </w:p>
        </w:tc>
        <w:tc>
          <w:tcPr>
            <w:tcW w:w="241" w:type="pct"/>
            <w:tcBorders>
              <w:top w:val="single" w:sz="6" w:space="0" w:color="auto"/>
              <w:left w:val="single" w:sz="6" w:space="0" w:color="auto"/>
              <w:bottom w:val="single" w:sz="6" w:space="0" w:color="auto"/>
              <w:right w:val="single" w:sz="6" w:space="0" w:color="auto"/>
            </w:tcBorders>
            <w:vAlign w:val="center"/>
          </w:tcPr>
          <w:p w14:paraId="177CD30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2,24</w:t>
            </w:r>
          </w:p>
        </w:tc>
      </w:tr>
      <w:tr w:rsidR="005942A5" w:rsidRPr="005942A5" w14:paraId="62C6998A"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77887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59</w:t>
            </w:r>
          </w:p>
        </w:tc>
        <w:tc>
          <w:tcPr>
            <w:tcW w:w="433" w:type="pct"/>
            <w:tcBorders>
              <w:top w:val="single" w:sz="6" w:space="0" w:color="auto"/>
              <w:left w:val="single" w:sz="6" w:space="0" w:color="auto"/>
              <w:bottom w:val="single" w:sz="6" w:space="0" w:color="auto"/>
              <w:right w:val="single" w:sz="6" w:space="0" w:color="auto"/>
            </w:tcBorders>
            <w:vAlign w:val="center"/>
          </w:tcPr>
          <w:p w14:paraId="45F6B8F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 тк</w:t>
            </w:r>
          </w:p>
        </w:tc>
        <w:tc>
          <w:tcPr>
            <w:tcW w:w="508" w:type="pct"/>
            <w:tcBorders>
              <w:top w:val="single" w:sz="6" w:space="0" w:color="auto"/>
              <w:left w:val="single" w:sz="6" w:space="0" w:color="auto"/>
              <w:bottom w:val="single" w:sz="6" w:space="0" w:color="auto"/>
              <w:right w:val="single" w:sz="6" w:space="0" w:color="auto"/>
            </w:tcBorders>
            <w:vAlign w:val="center"/>
          </w:tcPr>
          <w:p w14:paraId="2521F6E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2308DCD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260D32C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361836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2EFB36C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63,71</w:t>
            </w:r>
          </w:p>
        </w:tc>
        <w:tc>
          <w:tcPr>
            <w:tcW w:w="241" w:type="pct"/>
            <w:tcBorders>
              <w:top w:val="single" w:sz="6" w:space="0" w:color="auto"/>
              <w:left w:val="single" w:sz="6" w:space="0" w:color="auto"/>
              <w:bottom w:val="single" w:sz="6" w:space="0" w:color="auto"/>
              <w:right w:val="single" w:sz="6" w:space="0" w:color="auto"/>
            </w:tcBorders>
            <w:vAlign w:val="center"/>
          </w:tcPr>
          <w:p w14:paraId="7672204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34D1A6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2,328</w:t>
            </w:r>
          </w:p>
        </w:tc>
        <w:tc>
          <w:tcPr>
            <w:tcW w:w="297" w:type="pct"/>
            <w:tcBorders>
              <w:top w:val="single" w:sz="6" w:space="0" w:color="auto"/>
              <w:left w:val="single" w:sz="6" w:space="0" w:color="auto"/>
              <w:bottom w:val="single" w:sz="6" w:space="0" w:color="auto"/>
              <w:right w:val="single" w:sz="6" w:space="0" w:color="auto"/>
            </w:tcBorders>
            <w:vAlign w:val="center"/>
          </w:tcPr>
          <w:p w14:paraId="0FFB071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C4BA1C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C89E70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0,186</w:t>
            </w:r>
          </w:p>
        </w:tc>
        <w:tc>
          <w:tcPr>
            <w:tcW w:w="365" w:type="pct"/>
            <w:tcBorders>
              <w:top w:val="single" w:sz="6" w:space="0" w:color="auto"/>
              <w:left w:val="single" w:sz="6" w:space="0" w:color="auto"/>
              <w:bottom w:val="single" w:sz="6" w:space="0" w:color="auto"/>
              <w:right w:val="single" w:sz="6" w:space="0" w:color="auto"/>
            </w:tcBorders>
            <w:vAlign w:val="center"/>
          </w:tcPr>
          <w:p w14:paraId="0171811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1,836</w:t>
            </w:r>
          </w:p>
        </w:tc>
        <w:tc>
          <w:tcPr>
            <w:tcW w:w="241" w:type="pct"/>
            <w:tcBorders>
              <w:top w:val="single" w:sz="6" w:space="0" w:color="auto"/>
              <w:left w:val="single" w:sz="6" w:space="0" w:color="auto"/>
              <w:bottom w:val="single" w:sz="6" w:space="0" w:color="auto"/>
              <w:right w:val="single" w:sz="6" w:space="0" w:color="auto"/>
            </w:tcBorders>
            <w:vAlign w:val="center"/>
          </w:tcPr>
          <w:p w14:paraId="7A721F0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0,791</w:t>
            </w:r>
          </w:p>
        </w:tc>
        <w:tc>
          <w:tcPr>
            <w:tcW w:w="241" w:type="pct"/>
            <w:tcBorders>
              <w:top w:val="single" w:sz="6" w:space="0" w:color="auto"/>
              <w:left w:val="single" w:sz="6" w:space="0" w:color="auto"/>
              <w:bottom w:val="single" w:sz="6" w:space="0" w:color="auto"/>
              <w:right w:val="single" w:sz="6" w:space="0" w:color="auto"/>
            </w:tcBorders>
            <w:vAlign w:val="center"/>
          </w:tcPr>
          <w:p w14:paraId="071C466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2,81</w:t>
            </w:r>
          </w:p>
        </w:tc>
      </w:tr>
      <w:tr w:rsidR="005942A5" w:rsidRPr="005942A5" w14:paraId="37E5808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7FD2A1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60</w:t>
            </w:r>
          </w:p>
        </w:tc>
        <w:tc>
          <w:tcPr>
            <w:tcW w:w="433" w:type="pct"/>
            <w:tcBorders>
              <w:top w:val="single" w:sz="6" w:space="0" w:color="auto"/>
              <w:left w:val="single" w:sz="6" w:space="0" w:color="auto"/>
              <w:bottom w:val="single" w:sz="6" w:space="0" w:color="auto"/>
              <w:right w:val="single" w:sz="6" w:space="0" w:color="auto"/>
            </w:tcBorders>
            <w:vAlign w:val="center"/>
          </w:tcPr>
          <w:p w14:paraId="4644577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 г.Хотьково - врезка</w:t>
            </w:r>
          </w:p>
        </w:tc>
        <w:tc>
          <w:tcPr>
            <w:tcW w:w="508" w:type="pct"/>
            <w:tcBorders>
              <w:top w:val="single" w:sz="6" w:space="0" w:color="auto"/>
              <w:left w:val="single" w:sz="6" w:space="0" w:color="auto"/>
              <w:bottom w:val="single" w:sz="6" w:space="0" w:color="auto"/>
              <w:right w:val="single" w:sz="6" w:space="0" w:color="auto"/>
            </w:tcBorders>
            <w:vAlign w:val="center"/>
          </w:tcPr>
          <w:p w14:paraId="46DD845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3B2A07D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567AC87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F68B05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2E425EF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w:t>
            </w:r>
          </w:p>
        </w:tc>
        <w:tc>
          <w:tcPr>
            <w:tcW w:w="241" w:type="pct"/>
            <w:tcBorders>
              <w:top w:val="single" w:sz="6" w:space="0" w:color="auto"/>
              <w:left w:val="single" w:sz="6" w:space="0" w:color="auto"/>
              <w:bottom w:val="single" w:sz="6" w:space="0" w:color="auto"/>
              <w:right w:val="single" w:sz="6" w:space="0" w:color="auto"/>
            </w:tcBorders>
            <w:vAlign w:val="center"/>
          </w:tcPr>
          <w:p w14:paraId="4341DD4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0D2EBC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0,005</w:t>
            </w:r>
          </w:p>
        </w:tc>
        <w:tc>
          <w:tcPr>
            <w:tcW w:w="297" w:type="pct"/>
            <w:tcBorders>
              <w:top w:val="single" w:sz="6" w:space="0" w:color="auto"/>
              <w:left w:val="single" w:sz="6" w:space="0" w:color="auto"/>
              <w:bottom w:val="single" w:sz="6" w:space="0" w:color="auto"/>
              <w:right w:val="single" w:sz="6" w:space="0" w:color="auto"/>
            </w:tcBorders>
            <w:vAlign w:val="center"/>
          </w:tcPr>
          <w:p w14:paraId="46ACC66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D4345D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8DB115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w:t>
            </w:r>
          </w:p>
        </w:tc>
        <w:tc>
          <w:tcPr>
            <w:tcW w:w="365" w:type="pct"/>
            <w:tcBorders>
              <w:top w:val="single" w:sz="6" w:space="0" w:color="auto"/>
              <w:left w:val="single" w:sz="6" w:space="0" w:color="auto"/>
              <w:bottom w:val="single" w:sz="6" w:space="0" w:color="auto"/>
              <w:right w:val="single" w:sz="6" w:space="0" w:color="auto"/>
            </w:tcBorders>
            <w:vAlign w:val="center"/>
          </w:tcPr>
          <w:p w14:paraId="1734ED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0,004</w:t>
            </w:r>
          </w:p>
        </w:tc>
        <w:tc>
          <w:tcPr>
            <w:tcW w:w="241" w:type="pct"/>
            <w:tcBorders>
              <w:top w:val="single" w:sz="6" w:space="0" w:color="auto"/>
              <w:left w:val="single" w:sz="6" w:space="0" w:color="auto"/>
              <w:bottom w:val="single" w:sz="6" w:space="0" w:color="auto"/>
              <w:right w:val="single" w:sz="6" w:space="0" w:color="auto"/>
            </w:tcBorders>
            <w:vAlign w:val="center"/>
          </w:tcPr>
          <w:p w14:paraId="649A729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0,002</w:t>
            </w:r>
          </w:p>
        </w:tc>
        <w:tc>
          <w:tcPr>
            <w:tcW w:w="241" w:type="pct"/>
            <w:tcBorders>
              <w:top w:val="single" w:sz="6" w:space="0" w:color="auto"/>
              <w:left w:val="single" w:sz="6" w:space="0" w:color="auto"/>
              <w:bottom w:val="single" w:sz="6" w:space="0" w:color="auto"/>
              <w:right w:val="single" w:sz="6" w:space="0" w:color="auto"/>
            </w:tcBorders>
            <w:vAlign w:val="center"/>
          </w:tcPr>
          <w:p w14:paraId="142A5AA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0,01</w:t>
            </w:r>
          </w:p>
        </w:tc>
      </w:tr>
      <w:tr w:rsidR="005942A5" w:rsidRPr="005942A5" w14:paraId="190BD24E"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A819C0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61</w:t>
            </w:r>
          </w:p>
        </w:tc>
        <w:tc>
          <w:tcPr>
            <w:tcW w:w="433" w:type="pct"/>
            <w:tcBorders>
              <w:top w:val="single" w:sz="6" w:space="0" w:color="auto"/>
              <w:left w:val="single" w:sz="6" w:space="0" w:color="auto"/>
              <w:bottom w:val="single" w:sz="6" w:space="0" w:color="auto"/>
              <w:right w:val="single" w:sz="6" w:space="0" w:color="auto"/>
            </w:tcBorders>
            <w:vAlign w:val="center"/>
          </w:tcPr>
          <w:p w14:paraId="594BAD9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новая ТК - тк</w:t>
            </w:r>
          </w:p>
        </w:tc>
        <w:tc>
          <w:tcPr>
            <w:tcW w:w="508" w:type="pct"/>
            <w:tcBorders>
              <w:top w:val="single" w:sz="6" w:space="0" w:color="auto"/>
              <w:left w:val="single" w:sz="6" w:space="0" w:color="auto"/>
              <w:bottom w:val="single" w:sz="6" w:space="0" w:color="auto"/>
              <w:right w:val="single" w:sz="6" w:space="0" w:color="auto"/>
            </w:tcBorders>
            <w:vAlign w:val="center"/>
          </w:tcPr>
          <w:p w14:paraId="474EFC7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3C38BBD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78C34E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08D6420F"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1EB0FF82"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52</w:t>
            </w:r>
          </w:p>
        </w:tc>
        <w:tc>
          <w:tcPr>
            <w:tcW w:w="241" w:type="pct"/>
            <w:tcBorders>
              <w:top w:val="single" w:sz="6" w:space="0" w:color="auto"/>
              <w:left w:val="single" w:sz="6" w:space="0" w:color="auto"/>
              <w:bottom w:val="single" w:sz="6" w:space="0" w:color="auto"/>
              <w:right w:val="single" w:sz="6" w:space="0" w:color="auto"/>
            </w:tcBorders>
            <w:vAlign w:val="center"/>
          </w:tcPr>
          <w:p w14:paraId="0746F1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7B320D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1,9</w:t>
            </w:r>
          </w:p>
        </w:tc>
        <w:tc>
          <w:tcPr>
            <w:tcW w:w="297" w:type="pct"/>
            <w:tcBorders>
              <w:top w:val="single" w:sz="6" w:space="0" w:color="auto"/>
              <w:left w:val="single" w:sz="6" w:space="0" w:color="auto"/>
              <w:bottom w:val="single" w:sz="6" w:space="0" w:color="auto"/>
              <w:right w:val="single" w:sz="6" w:space="0" w:color="auto"/>
            </w:tcBorders>
            <w:vAlign w:val="center"/>
          </w:tcPr>
          <w:p w14:paraId="3DFFB68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609BA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E4C293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0,152</w:t>
            </w:r>
          </w:p>
        </w:tc>
        <w:tc>
          <w:tcPr>
            <w:tcW w:w="365" w:type="pct"/>
            <w:tcBorders>
              <w:top w:val="single" w:sz="6" w:space="0" w:color="auto"/>
              <w:left w:val="single" w:sz="6" w:space="0" w:color="auto"/>
              <w:bottom w:val="single" w:sz="6" w:space="0" w:color="auto"/>
              <w:right w:val="single" w:sz="6" w:space="0" w:color="auto"/>
            </w:tcBorders>
            <w:vAlign w:val="center"/>
          </w:tcPr>
          <w:p w14:paraId="1AD5E1B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1,499</w:t>
            </w:r>
          </w:p>
        </w:tc>
        <w:tc>
          <w:tcPr>
            <w:tcW w:w="241" w:type="pct"/>
            <w:tcBorders>
              <w:top w:val="single" w:sz="6" w:space="0" w:color="auto"/>
              <w:left w:val="single" w:sz="6" w:space="0" w:color="auto"/>
              <w:bottom w:val="single" w:sz="6" w:space="0" w:color="auto"/>
              <w:right w:val="single" w:sz="6" w:space="0" w:color="auto"/>
            </w:tcBorders>
            <w:vAlign w:val="center"/>
          </w:tcPr>
          <w:p w14:paraId="1A4044C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0,646</w:t>
            </w:r>
          </w:p>
        </w:tc>
        <w:tc>
          <w:tcPr>
            <w:tcW w:w="241" w:type="pct"/>
            <w:tcBorders>
              <w:top w:val="single" w:sz="6" w:space="0" w:color="auto"/>
              <w:left w:val="single" w:sz="6" w:space="0" w:color="auto"/>
              <w:bottom w:val="single" w:sz="6" w:space="0" w:color="auto"/>
              <w:right w:val="single" w:sz="6" w:space="0" w:color="auto"/>
            </w:tcBorders>
            <w:vAlign w:val="center"/>
          </w:tcPr>
          <w:p w14:paraId="2E9B5B5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2,30</w:t>
            </w:r>
          </w:p>
        </w:tc>
      </w:tr>
      <w:tr w:rsidR="005942A5" w:rsidRPr="005942A5" w14:paraId="2F83EC3A" w14:textId="77777777" w:rsidTr="00896360">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58FA89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62</w:t>
            </w:r>
          </w:p>
        </w:tc>
        <w:tc>
          <w:tcPr>
            <w:tcW w:w="433" w:type="pct"/>
            <w:tcBorders>
              <w:top w:val="single" w:sz="6" w:space="0" w:color="auto"/>
              <w:left w:val="single" w:sz="6" w:space="0" w:color="auto"/>
              <w:bottom w:val="single" w:sz="6" w:space="0" w:color="auto"/>
              <w:right w:val="single" w:sz="6" w:space="0" w:color="auto"/>
            </w:tcBorders>
            <w:vAlign w:val="center"/>
          </w:tcPr>
          <w:p w14:paraId="23429F4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тк 6 -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4DE5A0D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D58327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3B9501A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0,057</w:t>
            </w:r>
          </w:p>
        </w:tc>
        <w:tc>
          <w:tcPr>
            <w:tcW w:w="241" w:type="pct"/>
            <w:tcBorders>
              <w:top w:val="single" w:sz="6" w:space="0" w:color="auto"/>
              <w:left w:val="single" w:sz="6" w:space="0" w:color="auto"/>
              <w:bottom w:val="single" w:sz="6" w:space="0" w:color="auto"/>
              <w:right w:val="single" w:sz="6" w:space="0" w:color="auto"/>
            </w:tcBorders>
            <w:vAlign w:val="center"/>
          </w:tcPr>
          <w:p w14:paraId="5E6E5331"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497A569E"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50,66</w:t>
            </w:r>
          </w:p>
        </w:tc>
        <w:tc>
          <w:tcPr>
            <w:tcW w:w="241" w:type="pct"/>
            <w:tcBorders>
              <w:top w:val="single" w:sz="6" w:space="0" w:color="auto"/>
              <w:left w:val="single" w:sz="6" w:space="0" w:color="auto"/>
              <w:bottom w:val="single" w:sz="6" w:space="0" w:color="auto"/>
              <w:right w:val="single" w:sz="6" w:space="0" w:color="auto"/>
            </w:tcBorders>
            <w:vAlign w:val="center"/>
          </w:tcPr>
          <w:p w14:paraId="7559C0B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F440E9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0,577</w:t>
            </w:r>
          </w:p>
        </w:tc>
        <w:tc>
          <w:tcPr>
            <w:tcW w:w="297" w:type="pct"/>
            <w:tcBorders>
              <w:top w:val="single" w:sz="6" w:space="0" w:color="auto"/>
              <w:left w:val="single" w:sz="6" w:space="0" w:color="auto"/>
              <w:bottom w:val="single" w:sz="6" w:space="0" w:color="auto"/>
              <w:right w:val="single" w:sz="6" w:space="0" w:color="auto"/>
            </w:tcBorders>
            <w:vAlign w:val="center"/>
          </w:tcPr>
          <w:p w14:paraId="40F0A17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A6FB15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9F43A24"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0,046</w:t>
            </w:r>
          </w:p>
        </w:tc>
        <w:tc>
          <w:tcPr>
            <w:tcW w:w="365" w:type="pct"/>
            <w:tcBorders>
              <w:top w:val="single" w:sz="6" w:space="0" w:color="auto"/>
              <w:left w:val="single" w:sz="6" w:space="0" w:color="auto"/>
              <w:bottom w:val="single" w:sz="6" w:space="0" w:color="auto"/>
              <w:right w:val="single" w:sz="6" w:space="0" w:color="auto"/>
            </w:tcBorders>
            <w:vAlign w:val="center"/>
          </w:tcPr>
          <w:p w14:paraId="09674C80"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0,455</w:t>
            </w:r>
          </w:p>
        </w:tc>
        <w:tc>
          <w:tcPr>
            <w:tcW w:w="241" w:type="pct"/>
            <w:tcBorders>
              <w:top w:val="single" w:sz="6" w:space="0" w:color="auto"/>
              <w:left w:val="single" w:sz="6" w:space="0" w:color="auto"/>
              <w:bottom w:val="single" w:sz="6" w:space="0" w:color="auto"/>
              <w:right w:val="single" w:sz="6" w:space="0" w:color="auto"/>
            </w:tcBorders>
            <w:vAlign w:val="center"/>
          </w:tcPr>
          <w:p w14:paraId="5AEE80A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color w:val="000000"/>
                <w:spacing w:val="0"/>
                <w:sz w:val="20"/>
                <w:szCs w:val="20"/>
              </w:rPr>
            </w:pPr>
            <w:r w:rsidRPr="005942A5">
              <w:rPr>
                <w:rFonts w:ascii="Times New Roman" w:eastAsia="Calibri" w:hAnsi="Times New Roman"/>
                <w:color w:val="000000"/>
                <w:spacing w:val="0"/>
                <w:sz w:val="20"/>
                <w:szCs w:val="20"/>
              </w:rPr>
              <w:t>0,196</w:t>
            </w:r>
          </w:p>
        </w:tc>
        <w:tc>
          <w:tcPr>
            <w:tcW w:w="241" w:type="pct"/>
            <w:tcBorders>
              <w:top w:val="single" w:sz="6" w:space="0" w:color="auto"/>
              <w:left w:val="single" w:sz="6" w:space="0" w:color="auto"/>
              <w:bottom w:val="single" w:sz="6" w:space="0" w:color="auto"/>
              <w:right w:val="single" w:sz="6" w:space="0" w:color="auto"/>
            </w:tcBorders>
            <w:vAlign w:val="center"/>
          </w:tcPr>
          <w:p w14:paraId="0ACB2CD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0,70</w:t>
            </w:r>
          </w:p>
        </w:tc>
      </w:tr>
      <w:tr w:rsidR="005942A5" w:rsidRPr="005942A5" w14:paraId="0FCA9641" w14:textId="77777777" w:rsidTr="00896360">
        <w:trPr>
          <w:trHeight w:val="20"/>
        </w:trPr>
        <w:tc>
          <w:tcPr>
            <w:tcW w:w="241" w:type="pct"/>
            <w:tcBorders>
              <w:top w:val="single" w:sz="6" w:space="0" w:color="auto"/>
              <w:left w:val="single" w:sz="6" w:space="0" w:color="auto"/>
              <w:bottom w:val="single" w:sz="6" w:space="0" w:color="auto"/>
              <w:right w:val="nil"/>
            </w:tcBorders>
            <w:vAlign w:val="center"/>
          </w:tcPr>
          <w:p w14:paraId="730A48C8"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Итого</w:t>
            </w:r>
          </w:p>
        </w:tc>
        <w:tc>
          <w:tcPr>
            <w:tcW w:w="433" w:type="pct"/>
            <w:tcBorders>
              <w:top w:val="single" w:sz="6" w:space="0" w:color="auto"/>
              <w:left w:val="nil"/>
              <w:bottom w:val="single" w:sz="6" w:space="0" w:color="auto"/>
              <w:right w:val="nil"/>
            </w:tcBorders>
            <w:vAlign w:val="center"/>
          </w:tcPr>
          <w:p w14:paraId="6C970715"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508" w:type="pct"/>
            <w:tcBorders>
              <w:top w:val="single" w:sz="6" w:space="0" w:color="auto"/>
              <w:left w:val="nil"/>
              <w:bottom w:val="single" w:sz="6" w:space="0" w:color="auto"/>
              <w:right w:val="nil"/>
            </w:tcBorders>
            <w:vAlign w:val="center"/>
          </w:tcPr>
          <w:p w14:paraId="78F79627"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444" w:type="pct"/>
            <w:tcBorders>
              <w:top w:val="single" w:sz="6" w:space="0" w:color="auto"/>
              <w:left w:val="nil"/>
              <w:bottom w:val="single" w:sz="6" w:space="0" w:color="auto"/>
              <w:right w:val="nil"/>
            </w:tcBorders>
            <w:vAlign w:val="center"/>
          </w:tcPr>
          <w:p w14:paraId="4D485B2A"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241" w:type="pct"/>
            <w:tcBorders>
              <w:top w:val="single" w:sz="6" w:space="0" w:color="auto"/>
              <w:left w:val="nil"/>
              <w:bottom w:val="single" w:sz="6" w:space="0" w:color="auto"/>
              <w:right w:val="nil"/>
            </w:tcBorders>
            <w:vAlign w:val="center"/>
          </w:tcPr>
          <w:p w14:paraId="6BDE43FB"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241" w:type="pct"/>
            <w:tcBorders>
              <w:top w:val="single" w:sz="6" w:space="0" w:color="auto"/>
              <w:left w:val="nil"/>
              <w:bottom w:val="single" w:sz="6" w:space="0" w:color="auto"/>
              <w:right w:val="single" w:sz="6" w:space="0" w:color="auto"/>
            </w:tcBorders>
            <w:vAlign w:val="center"/>
          </w:tcPr>
          <w:p w14:paraId="48E2D956"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p>
        </w:tc>
        <w:tc>
          <w:tcPr>
            <w:tcW w:w="534" w:type="pct"/>
            <w:tcBorders>
              <w:top w:val="single" w:sz="6" w:space="0" w:color="auto"/>
              <w:left w:val="single" w:sz="6" w:space="0" w:color="auto"/>
              <w:bottom w:val="single" w:sz="6" w:space="0" w:color="auto"/>
              <w:right w:val="single" w:sz="6" w:space="0" w:color="auto"/>
            </w:tcBorders>
            <w:vAlign w:val="center"/>
          </w:tcPr>
          <w:p w14:paraId="41B89A7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4081,29</w:t>
            </w:r>
          </w:p>
        </w:tc>
        <w:tc>
          <w:tcPr>
            <w:tcW w:w="241" w:type="pct"/>
            <w:tcBorders>
              <w:top w:val="single" w:sz="6" w:space="0" w:color="auto"/>
              <w:left w:val="single" w:sz="6" w:space="0" w:color="auto"/>
              <w:bottom w:val="single" w:sz="6" w:space="0" w:color="auto"/>
              <w:right w:val="single" w:sz="6" w:space="0" w:color="auto"/>
            </w:tcBorders>
            <w:vAlign w:val="center"/>
          </w:tcPr>
          <w:p w14:paraId="620AF2D1" w14:textId="77777777" w:rsidR="005942A5" w:rsidRPr="005942A5" w:rsidRDefault="005942A5" w:rsidP="005942A5">
            <w:pPr>
              <w:widowControl/>
              <w:autoSpaceDE w:val="0"/>
              <w:autoSpaceDN w:val="0"/>
              <w:spacing w:before="0" w:after="0"/>
              <w:ind w:firstLine="0"/>
              <w:jc w:val="center"/>
              <w:textAlignment w:val="auto"/>
              <w:rPr>
                <w:rFonts w:ascii="Calibri" w:eastAsia="Calibri" w:hAnsi="Calibri" w:cs="Calibri"/>
                <w:color w:val="000000"/>
                <w:spacing w:val="0"/>
              </w:rPr>
            </w:pPr>
          </w:p>
        </w:tc>
        <w:tc>
          <w:tcPr>
            <w:tcW w:w="241" w:type="pct"/>
            <w:tcBorders>
              <w:top w:val="single" w:sz="6" w:space="0" w:color="auto"/>
              <w:left w:val="single" w:sz="6" w:space="0" w:color="auto"/>
              <w:bottom w:val="single" w:sz="6" w:space="0" w:color="auto"/>
              <w:right w:val="single" w:sz="6" w:space="0" w:color="auto"/>
            </w:tcBorders>
            <w:vAlign w:val="center"/>
          </w:tcPr>
          <w:p w14:paraId="5912141D"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152,46</w:t>
            </w:r>
          </w:p>
        </w:tc>
        <w:tc>
          <w:tcPr>
            <w:tcW w:w="297" w:type="pct"/>
            <w:tcBorders>
              <w:top w:val="single" w:sz="6" w:space="0" w:color="auto"/>
              <w:left w:val="single" w:sz="6" w:space="0" w:color="auto"/>
              <w:bottom w:val="single" w:sz="6" w:space="0" w:color="auto"/>
              <w:right w:val="single" w:sz="6" w:space="0" w:color="auto"/>
            </w:tcBorders>
            <w:vAlign w:val="center"/>
          </w:tcPr>
          <w:p w14:paraId="259A94B9" w14:textId="77777777" w:rsidR="005942A5" w:rsidRPr="005942A5" w:rsidRDefault="005942A5" w:rsidP="005942A5">
            <w:pPr>
              <w:widowControl/>
              <w:autoSpaceDE w:val="0"/>
              <w:autoSpaceDN w:val="0"/>
              <w:spacing w:before="0" w:after="0"/>
              <w:ind w:firstLine="0"/>
              <w:jc w:val="center"/>
              <w:textAlignment w:val="auto"/>
              <w:rPr>
                <w:rFonts w:ascii="Calibri" w:eastAsia="Calibri" w:hAnsi="Calibri" w:cs="Calibri"/>
                <w:color w:val="000000"/>
                <w:spacing w:val="0"/>
              </w:rPr>
            </w:pPr>
          </w:p>
        </w:tc>
        <w:tc>
          <w:tcPr>
            <w:tcW w:w="354" w:type="pct"/>
            <w:tcBorders>
              <w:top w:val="single" w:sz="6" w:space="0" w:color="auto"/>
              <w:left w:val="single" w:sz="6" w:space="0" w:color="auto"/>
              <w:bottom w:val="single" w:sz="6" w:space="0" w:color="auto"/>
              <w:right w:val="single" w:sz="6" w:space="0" w:color="auto"/>
            </w:tcBorders>
            <w:vAlign w:val="center"/>
          </w:tcPr>
          <w:p w14:paraId="36483E2C" w14:textId="77777777" w:rsidR="005942A5" w:rsidRPr="005942A5" w:rsidRDefault="005942A5" w:rsidP="005942A5">
            <w:pPr>
              <w:widowControl/>
              <w:autoSpaceDE w:val="0"/>
              <w:autoSpaceDN w:val="0"/>
              <w:spacing w:before="0" w:after="0"/>
              <w:ind w:firstLine="0"/>
              <w:jc w:val="center"/>
              <w:textAlignment w:val="auto"/>
              <w:rPr>
                <w:rFonts w:ascii="Calibri" w:eastAsia="Calibri" w:hAnsi="Calibri" w:cs="Calibri"/>
                <w:color w:val="000000"/>
                <w:spacing w:val="0"/>
              </w:rPr>
            </w:pPr>
          </w:p>
        </w:tc>
        <w:tc>
          <w:tcPr>
            <w:tcW w:w="376" w:type="pct"/>
            <w:tcBorders>
              <w:top w:val="single" w:sz="6" w:space="0" w:color="auto"/>
              <w:left w:val="single" w:sz="6" w:space="0" w:color="auto"/>
              <w:bottom w:val="single" w:sz="6" w:space="0" w:color="auto"/>
              <w:right w:val="single" w:sz="6" w:space="0" w:color="auto"/>
            </w:tcBorders>
            <w:vAlign w:val="center"/>
          </w:tcPr>
          <w:p w14:paraId="0C85E3F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11,96</w:t>
            </w:r>
          </w:p>
        </w:tc>
        <w:tc>
          <w:tcPr>
            <w:tcW w:w="365" w:type="pct"/>
            <w:tcBorders>
              <w:top w:val="single" w:sz="6" w:space="0" w:color="auto"/>
              <w:left w:val="single" w:sz="6" w:space="0" w:color="auto"/>
              <w:bottom w:val="single" w:sz="6" w:space="0" w:color="auto"/>
              <w:right w:val="single" w:sz="6" w:space="0" w:color="auto"/>
            </w:tcBorders>
            <w:vAlign w:val="center"/>
          </w:tcPr>
          <w:p w14:paraId="07876D99"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118,20</w:t>
            </w:r>
          </w:p>
        </w:tc>
        <w:tc>
          <w:tcPr>
            <w:tcW w:w="241" w:type="pct"/>
            <w:tcBorders>
              <w:top w:val="single" w:sz="6" w:space="0" w:color="auto"/>
              <w:left w:val="single" w:sz="6" w:space="0" w:color="auto"/>
              <w:bottom w:val="single" w:sz="6" w:space="0" w:color="auto"/>
              <w:right w:val="single" w:sz="6" w:space="0" w:color="auto"/>
            </w:tcBorders>
            <w:vAlign w:val="center"/>
          </w:tcPr>
          <w:p w14:paraId="71844B83"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50,92</w:t>
            </w:r>
          </w:p>
        </w:tc>
        <w:tc>
          <w:tcPr>
            <w:tcW w:w="241" w:type="pct"/>
            <w:tcBorders>
              <w:top w:val="single" w:sz="6" w:space="0" w:color="auto"/>
              <w:left w:val="single" w:sz="6" w:space="0" w:color="auto"/>
              <w:bottom w:val="single" w:sz="6" w:space="0" w:color="auto"/>
              <w:right w:val="single" w:sz="6" w:space="0" w:color="auto"/>
            </w:tcBorders>
            <w:vAlign w:val="center"/>
          </w:tcPr>
          <w:p w14:paraId="7B51E4FC" w14:textId="77777777" w:rsidR="005942A5" w:rsidRPr="005942A5" w:rsidRDefault="005942A5" w:rsidP="005942A5">
            <w:pPr>
              <w:widowControl/>
              <w:autoSpaceDE w:val="0"/>
              <w:autoSpaceDN w:val="0"/>
              <w:spacing w:before="0" w:after="0"/>
              <w:ind w:firstLine="0"/>
              <w:jc w:val="center"/>
              <w:textAlignment w:val="auto"/>
              <w:rPr>
                <w:rFonts w:ascii="Times New Roman" w:eastAsia="Calibri" w:hAnsi="Times New Roman"/>
                <w:b/>
                <w:bCs/>
                <w:color w:val="000000"/>
                <w:spacing w:val="0"/>
                <w:sz w:val="20"/>
                <w:szCs w:val="20"/>
              </w:rPr>
            </w:pPr>
            <w:r w:rsidRPr="005942A5">
              <w:rPr>
                <w:rFonts w:ascii="Times New Roman" w:eastAsia="Calibri" w:hAnsi="Times New Roman"/>
                <w:b/>
                <w:bCs/>
                <w:color w:val="000000"/>
                <w:spacing w:val="0"/>
                <w:sz w:val="20"/>
                <w:szCs w:val="20"/>
              </w:rPr>
              <w:t>181,07</w:t>
            </w:r>
          </w:p>
        </w:tc>
      </w:tr>
    </w:tbl>
    <w:p w14:paraId="3676DB03" w14:textId="69F2F515" w:rsidR="005942A5" w:rsidRDefault="005942A5" w:rsidP="005942A5">
      <w:pPr>
        <w:tabs>
          <w:tab w:val="left" w:pos="2589"/>
        </w:tabs>
        <w:rPr>
          <w:rFonts w:ascii="Times New Roman" w:eastAsia="Times New Roman" w:hAnsi="Times New Roman"/>
          <w:kern w:val="28"/>
          <w:sz w:val="24"/>
          <w:lang w:eastAsia="ru-RU"/>
        </w:rPr>
      </w:pPr>
    </w:p>
    <w:p w14:paraId="104DFE57" w14:textId="08BCE60C" w:rsidR="005942A5" w:rsidRPr="005942A5" w:rsidRDefault="005942A5" w:rsidP="005942A5">
      <w:pPr>
        <w:tabs>
          <w:tab w:val="left" w:pos="2589"/>
        </w:tabs>
        <w:rPr>
          <w:rFonts w:ascii="Times New Roman" w:eastAsia="Times New Roman" w:hAnsi="Times New Roman"/>
          <w:sz w:val="24"/>
          <w:lang w:eastAsia="ru-RU"/>
        </w:rPr>
        <w:sectPr w:rsidR="005942A5" w:rsidRPr="005942A5" w:rsidSect="005942A5">
          <w:pgSz w:w="23811" w:h="16838" w:orient="landscape" w:code="8"/>
          <w:pgMar w:top="1418" w:right="1134" w:bottom="567" w:left="567" w:header="284" w:footer="284" w:gutter="0"/>
          <w:cols w:space="708"/>
          <w:docGrid w:linePitch="360"/>
        </w:sectPr>
      </w:pPr>
      <w:r>
        <w:rPr>
          <w:rFonts w:ascii="Times New Roman" w:eastAsia="Times New Roman" w:hAnsi="Times New Roman"/>
          <w:sz w:val="24"/>
          <w:lang w:eastAsia="ru-RU"/>
        </w:rPr>
        <w:tab/>
      </w:r>
    </w:p>
    <w:p w14:paraId="1B2315BE" w14:textId="29ACB966" w:rsidR="009E2C33" w:rsidRDefault="00C42A83" w:rsidP="00E26B28">
      <w:pPr>
        <w:pStyle w:val="afff3"/>
        <w:spacing w:before="0" w:after="0"/>
        <w:ind w:left="1" w:firstLine="1"/>
        <w:rPr>
          <w:rFonts w:ascii="Times New Roman" w:hAnsi="Times New Roman"/>
          <w:color w:val="auto"/>
          <w:sz w:val="24"/>
          <w:szCs w:val="24"/>
        </w:rPr>
      </w:pPr>
      <w:r w:rsidRPr="001C283F">
        <w:rPr>
          <w:rFonts w:ascii="Times New Roman" w:hAnsi="Times New Roman"/>
          <w:color w:val="auto"/>
          <w:sz w:val="24"/>
          <w:szCs w:val="24"/>
        </w:rPr>
        <w:lastRenderedPageBreak/>
        <w:t xml:space="preserve">Таблица </w:t>
      </w:r>
      <w:r w:rsidR="00FF1A85">
        <w:rPr>
          <w:rFonts w:ascii="Times New Roman" w:hAnsi="Times New Roman"/>
          <w:color w:val="auto"/>
          <w:sz w:val="24"/>
          <w:szCs w:val="24"/>
        </w:rPr>
        <w:t>2-</w:t>
      </w:r>
      <w:r w:rsidR="007E553D">
        <w:rPr>
          <w:rFonts w:ascii="Times New Roman" w:hAnsi="Times New Roman"/>
          <w:color w:val="auto"/>
          <w:sz w:val="24"/>
          <w:szCs w:val="24"/>
        </w:rPr>
        <w:t>5</w:t>
      </w:r>
      <w:r w:rsidRPr="001C283F">
        <w:rPr>
          <w:rFonts w:ascii="Times New Roman" w:hAnsi="Times New Roman"/>
          <w:color w:val="auto"/>
          <w:sz w:val="24"/>
          <w:szCs w:val="24"/>
        </w:rPr>
        <w:t xml:space="preserve"> -</w:t>
      </w:r>
      <w:r w:rsidR="009E2C33" w:rsidRPr="001C283F">
        <w:rPr>
          <w:rFonts w:ascii="Times New Roman" w:hAnsi="Times New Roman"/>
          <w:color w:val="auto"/>
          <w:sz w:val="24"/>
          <w:szCs w:val="24"/>
        </w:rPr>
        <w:t xml:space="preserve"> </w:t>
      </w:r>
      <w:r w:rsidR="009E2C33" w:rsidRPr="001C283F">
        <w:rPr>
          <w:rFonts w:ascii="Times New Roman" w:hAnsi="Times New Roman"/>
          <w:color w:val="auto"/>
          <w:sz w:val="24"/>
          <w:szCs w:val="24"/>
        </w:rPr>
        <w:tab/>
        <w:t>Реестр проектов нового строительства и реконструкции тепловых сетей и сооружений на них</w:t>
      </w:r>
      <w:r w:rsidR="00682B5A" w:rsidRPr="001C283F">
        <w:rPr>
          <w:rFonts w:ascii="Times New Roman" w:hAnsi="Times New Roman"/>
          <w:color w:val="auto"/>
          <w:sz w:val="24"/>
          <w:szCs w:val="24"/>
        </w:rPr>
        <w:t>, в ценах на дату реализации</w:t>
      </w:r>
      <w:r w:rsidR="001D7CD4">
        <w:rPr>
          <w:rFonts w:ascii="Times New Roman" w:hAnsi="Times New Roman"/>
          <w:color w:val="auto"/>
          <w:sz w:val="24"/>
          <w:szCs w:val="24"/>
        </w:rPr>
        <w:t xml:space="preserve"> (</w:t>
      </w:r>
      <w:r w:rsidR="001D7CD4" w:rsidRPr="001D7CD4">
        <w:rPr>
          <w:rFonts w:ascii="Times New Roman" w:hAnsi="Times New Roman"/>
          <w:color w:val="auto"/>
          <w:sz w:val="24"/>
          <w:szCs w:val="24"/>
        </w:rPr>
        <w:t>Состав группы проектов №6</w:t>
      </w:r>
      <w:r w:rsidR="001D7CD4">
        <w:rPr>
          <w:rFonts w:ascii="Times New Roman" w:hAnsi="Times New Roman"/>
          <w:color w:val="auto"/>
          <w:sz w:val="24"/>
          <w:szCs w:val="24"/>
        </w:rPr>
        <w:t>)</w:t>
      </w:r>
    </w:p>
    <w:tbl>
      <w:tblPr>
        <w:tblW w:w="2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314"/>
        <w:gridCol w:w="1410"/>
        <w:gridCol w:w="1189"/>
        <w:gridCol w:w="484"/>
        <w:gridCol w:w="1062"/>
        <w:gridCol w:w="1062"/>
        <w:gridCol w:w="1062"/>
        <w:gridCol w:w="1062"/>
        <w:gridCol w:w="601"/>
        <w:gridCol w:w="496"/>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tblGrid>
      <w:tr w:rsidR="00EB3B47" w:rsidRPr="00EB3B47" w14:paraId="3713198C" w14:textId="77777777" w:rsidTr="00896360">
        <w:trPr>
          <w:trHeight w:val="20"/>
          <w:tblHeader/>
        </w:trPr>
        <w:tc>
          <w:tcPr>
            <w:tcW w:w="661" w:type="dxa"/>
            <w:vMerge w:val="restart"/>
            <w:shd w:val="clear" w:color="000000" w:fill="FFFFFF"/>
            <w:vAlign w:val="center"/>
            <w:hideMark/>
          </w:tcPr>
          <w:p w14:paraId="59DCE01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w:t>
            </w:r>
            <w:r w:rsidRPr="00EB3B47">
              <w:rPr>
                <w:rFonts w:ascii="Times New Roman" w:eastAsia="Times New Roman" w:hAnsi="Times New Roman"/>
                <w:b/>
                <w:bCs/>
                <w:spacing w:val="0"/>
                <w:sz w:val="14"/>
                <w:szCs w:val="14"/>
                <w:lang w:eastAsia="ru-RU"/>
              </w:rPr>
              <w:br/>
              <w:t>п/п</w:t>
            </w:r>
          </w:p>
        </w:tc>
        <w:tc>
          <w:tcPr>
            <w:tcW w:w="1292" w:type="dxa"/>
            <w:vMerge w:val="restart"/>
            <w:shd w:val="clear" w:color="000000" w:fill="FFFFFF"/>
            <w:vAlign w:val="center"/>
            <w:hideMark/>
          </w:tcPr>
          <w:p w14:paraId="098E763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Наименование</w:t>
            </w:r>
            <w:r w:rsidRPr="00EB3B47">
              <w:rPr>
                <w:rFonts w:ascii="Times New Roman" w:eastAsia="Times New Roman" w:hAnsi="Times New Roman"/>
                <w:b/>
                <w:bCs/>
                <w:spacing w:val="0"/>
                <w:sz w:val="14"/>
                <w:szCs w:val="14"/>
                <w:lang w:eastAsia="ru-RU"/>
              </w:rPr>
              <w:br/>
              <w:t>мероприятий</w:t>
            </w:r>
          </w:p>
        </w:tc>
        <w:tc>
          <w:tcPr>
            <w:tcW w:w="1386" w:type="dxa"/>
            <w:vMerge w:val="restart"/>
            <w:shd w:val="clear" w:color="000000" w:fill="FFFFFF"/>
            <w:vAlign w:val="center"/>
            <w:hideMark/>
          </w:tcPr>
          <w:p w14:paraId="39596F2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Описание и место расположения</w:t>
            </w:r>
            <w:r w:rsidRPr="00EB3B47">
              <w:rPr>
                <w:rFonts w:ascii="Times New Roman" w:eastAsia="Times New Roman" w:hAnsi="Times New Roman"/>
                <w:b/>
                <w:bCs/>
                <w:spacing w:val="0"/>
                <w:sz w:val="14"/>
                <w:szCs w:val="14"/>
                <w:lang w:eastAsia="ru-RU"/>
              </w:rPr>
              <w:br/>
              <w:t>объекта</w:t>
            </w:r>
          </w:p>
        </w:tc>
        <w:tc>
          <w:tcPr>
            <w:tcW w:w="3737" w:type="dxa"/>
            <w:gridSpan w:val="4"/>
            <w:shd w:val="clear" w:color="000000" w:fill="FFFFFF"/>
            <w:vAlign w:val="bottom"/>
            <w:hideMark/>
          </w:tcPr>
          <w:p w14:paraId="370AD35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Основные технические характеристики</w:t>
            </w:r>
          </w:p>
        </w:tc>
        <w:tc>
          <w:tcPr>
            <w:tcW w:w="1045" w:type="dxa"/>
            <w:vMerge w:val="restart"/>
            <w:shd w:val="clear" w:color="000000" w:fill="FFFFFF"/>
            <w:vAlign w:val="center"/>
            <w:hideMark/>
          </w:tcPr>
          <w:p w14:paraId="355B4B3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Год начала реализации мероприятия</w:t>
            </w:r>
          </w:p>
        </w:tc>
        <w:tc>
          <w:tcPr>
            <w:tcW w:w="1045" w:type="dxa"/>
            <w:vMerge w:val="restart"/>
            <w:shd w:val="clear" w:color="000000" w:fill="FFFFFF"/>
            <w:vAlign w:val="center"/>
            <w:hideMark/>
          </w:tcPr>
          <w:p w14:paraId="0A621C5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Год окончания реализации мероприятия</w:t>
            </w:r>
          </w:p>
        </w:tc>
        <w:tc>
          <w:tcPr>
            <w:tcW w:w="12367" w:type="dxa"/>
            <w:gridSpan w:val="21"/>
            <w:shd w:val="clear" w:color="000000" w:fill="FFFFFF"/>
            <w:vAlign w:val="bottom"/>
            <w:hideMark/>
          </w:tcPr>
          <w:p w14:paraId="70E5B30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Расходы на реализацию мероприятий в прогнозных ценах, тыс. руб. ( с НДС)</w:t>
            </w:r>
          </w:p>
        </w:tc>
      </w:tr>
      <w:tr w:rsidR="00EB3B47" w:rsidRPr="00EB3B47" w14:paraId="6A714B6B" w14:textId="77777777" w:rsidTr="00896360">
        <w:trPr>
          <w:trHeight w:val="20"/>
          <w:tblHeader/>
        </w:trPr>
        <w:tc>
          <w:tcPr>
            <w:tcW w:w="661" w:type="dxa"/>
            <w:vMerge/>
            <w:vAlign w:val="center"/>
            <w:hideMark/>
          </w:tcPr>
          <w:p w14:paraId="72C7D44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292" w:type="dxa"/>
            <w:vMerge/>
            <w:vAlign w:val="center"/>
            <w:hideMark/>
          </w:tcPr>
          <w:p w14:paraId="77272EA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386" w:type="dxa"/>
            <w:vMerge/>
            <w:vAlign w:val="center"/>
            <w:hideMark/>
          </w:tcPr>
          <w:p w14:paraId="3536E4B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169" w:type="dxa"/>
            <w:vMerge w:val="restart"/>
            <w:shd w:val="clear" w:color="000000" w:fill="FFFFFF"/>
            <w:vAlign w:val="center"/>
            <w:hideMark/>
          </w:tcPr>
          <w:p w14:paraId="15F00A2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Наименование показателя (мощность, протяженность диаметр и т.п.)</w:t>
            </w:r>
          </w:p>
        </w:tc>
        <w:tc>
          <w:tcPr>
            <w:tcW w:w="478" w:type="dxa"/>
            <w:vMerge w:val="restart"/>
            <w:shd w:val="clear" w:color="000000" w:fill="FFFFFF"/>
            <w:vAlign w:val="center"/>
            <w:hideMark/>
          </w:tcPr>
          <w:p w14:paraId="34C3632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Ед.</w:t>
            </w:r>
            <w:r w:rsidRPr="00EB3B47">
              <w:rPr>
                <w:rFonts w:ascii="Times New Roman" w:eastAsia="Times New Roman" w:hAnsi="Times New Roman"/>
                <w:b/>
                <w:bCs/>
                <w:spacing w:val="0"/>
                <w:sz w:val="14"/>
                <w:szCs w:val="14"/>
                <w:lang w:eastAsia="ru-RU"/>
              </w:rPr>
              <w:br/>
              <w:t>изм.</w:t>
            </w:r>
          </w:p>
        </w:tc>
        <w:tc>
          <w:tcPr>
            <w:tcW w:w="2090" w:type="dxa"/>
            <w:gridSpan w:val="2"/>
            <w:shd w:val="clear" w:color="000000" w:fill="FFFFFF"/>
            <w:vAlign w:val="bottom"/>
            <w:hideMark/>
          </w:tcPr>
          <w:p w14:paraId="46C06E5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Значение показателя</w:t>
            </w:r>
          </w:p>
        </w:tc>
        <w:tc>
          <w:tcPr>
            <w:tcW w:w="1045" w:type="dxa"/>
            <w:vMerge/>
            <w:vAlign w:val="center"/>
            <w:hideMark/>
          </w:tcPr>
          <w:p w14:paraId="5F56EEC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045" w:type="dxa"/>
            <w:vMerge/>
            <w:vAlign w:val="center"/>
            <w:hideMark/>
          </w:tcPr>
          <w:p w14:paraId="25123D7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593" w:type="dxa"/>
            <w:vMerge w:val="restart"/>
            <w:shd w:val="clear" w:color="000000" w:fill="FFFFFF"/>
            <w:vAlign w:val="center"/>
            <w:hideMark/>
          </w:tcPr>
          <w:p w14:paraId="47CC4EB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Всего</w:t>
            </w:r>
          </w:p>
        </w:tc>
        <w:tc>
          <w:tcPr>
            <w:tcW w:w="11774" w:type="dxa"/>
            <w:gridSpan w:val="20"/>
            <w:shd w:val="clear" w:color="000000" w:fill="FFFFFF"/>
            <w:vAlign w:val="center"/>
            <w:hideMark/>
          </w:tcPr>
          <w:p w14:paraId="03F509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в т.ч. по годам</w:t>
            </w:r>
          </w:p>
        </w:tc>
      </w:tr>
      <w:tr w:rsidR="00EB3B47" w:rsidRPr="00EB3B47" w14:paraId="1C2469D6" w14:textId="77777777" w:rsidTr="00896360">
        <w:trPr>
          <w:trHeight w:val="644"/>
          <w:tblHeader/>
        </w:trPr>
        <w:tc>
          <w:tcPr>
            <w:tcW w:w="661" w:type="dxa"/>
            <w:vMerge/>
            <w:tcBorders>
              <w:bottom w:val="single" w:sz="4" w:space="0" w:color="auto"/>
            </w:tcBorders>
            <w:vAlign w:val="center"/>
            <w:hideMark/>
          </w:tcPr>
          <w:p w14:paraId="1767404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292" w:type="dxa"/>
            <w:vMerge/>
            <w:tcBorders>
              <w:bottom w:val="single" w:sz="4" w:space="0" w:color="auto"/>
            </w:tcBorders>
            <w:vAlign w:val="center"/>
            <w:hideMark/>
          </w:tcPr>
          <w:p w14:paraId="6F19E00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386" w:type="dxa"/>
            <w:vMerge/>
            <w:tcBorders>
              <w:bottom w:val="single" w:sz="4" w:space="0" w:color="auto"/>
            </w:tcBorders>
            <w:vAlign w:val="center"/>
            <w:hideMark/>
          </w:tcPr>
          <w:p w14:paraId="4EB4262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169" w:type="dxa"/>
            <w:vMerge/>
            <w:tcBorders>
              <w:bottom w:val="single" w:sz="4" w:space="0" w:color="auto"/>
            </w:tcBorders>
            <w:shd w:val="clear" w:color="000000" w:fill="FFFFFF"/>
            <w:vAlign w:val="center"/>
          </w:tcPr>
          <w:p w14:paraId="7028E6F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p>
        </w:tc>
        <w:tc>
          <w:tcPr>
            <w:tcW w:w="478" w:type="dxa"/>
            <w:vMerge/>
            <w:tcBorders>
              <w:bottom w:val="single" w:sz="4" w:space="0" w:color="auto"/>
            </w:tcBorders>
            <w:vAlign w:val="center"/>
            <w:hideMark/>
          </w:tcPr>
          <w:p w14:paraId="6C312CB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045" w:type="dxa"/>
            <w:tcBorders>
              <w:bottom w:val="single" w:sz="4" w:space="0" w:color="auto"/>
            </w:tcBorders>
            <w:shd w:val="clear" w:color="000000" w:fill="FFFFFF"/>
            <w:vAlign w:val="center"/>
            <w:hideMark/>
          </w:tcPr>
          <w:p w14:paraId="358CDE3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до реализации мероприятия</w:t>
            </w:r>
          </w:p>
        </w:tc>
        <w:tc>
          <w:tcPr>
            <w:tcW w:w="1045" w:type="dxa"/>
            <w:tcBorders>
              <w:bottom w:val="single" w:sz="4" w:space="0" w:color="auto"/>
            </w:tcBorders>
            <w:shd w:val="clear" w:color="000000" w:fill="FFFFFF"/>
            <w:vAlign w:val="center"/>
            <w:hideMark/>
          </w:tcPr>
          <w:p w14:paraId="7835C2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после реализации мероприятия</w:t>
            </w:r>
          </w:p>
        </w:tc>
        <w:tc>
          <w:tcPr>
            <w:tcW w:w="1045" w:type="dxa"/>
            <w:vMerge/>
            <w:tcBorders>
              <w:bottom w:val="single" w:sz="4" w:space="0" w:color="auto"/>
            </w:tcBorders>
            <w:vAlign w:val="center"/>
            <w:hideMark/>
          </w:tcPr>
          <w:p w14:paraId="416C6B3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1045" w:type="dxa"/>
            <w:vMerge/>
            <w:tcBorders>
              <w:bottom w:val="single" w:sz="4" w:space="0" w:color="auto"/>
            </w:tcBorders>
            <w:vAlign w:val="center"/>
            <w:hideMark/>
          </w:tcPr>
          <w:p w14:paraId="7759725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p>
        </w:tc>
        <w:tc>
          <w:tcPr>
            <w:tcW w:w="593" w:type="dxa"/>
            <w:vMerge/>
            <w:tcBorders>
              <w:bottom w:val="single" w:sz="4" w:space="0" w:color="auto"/>
            </w:tcBorders>
            <w:vAlign w:val="center"/>
            <w:hideMark/>
          </w:tcPr>
          <w:p w14:paraId="3D848C9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p>
        </w:tc>
        <w:tc>
          <w:tcPr>
            <w:tcW w:w="490" w:type="dxa"/>
            <w:tcBorders>
              <w:bottom w:val="single" w:sz="4" w:space="0" w:color="auto"/>
            </w:tcBorders>
            <w:shd w:val="clear" w:color="000000" w:fill="FFFFFF"/>
            <w:vAlign w:val="center"/>
            <w:hideMark/>
          </w:tcPr>
          <w:p w14:paraId="2113133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2021</w:t>
            </w:r>
          </w:p>
        </w:tc>
        <w:tc>
          <w:tcPr>
            <w:tcW w:w="593" w:type="dxa"/>
            <w:tcBorders>
              <w:bottom w:val="single" w:sz="4" w:space="0" w:color="auto"/>
            </w:tcBorders>
            <w:shd w:val="clear" w:color="000000" w:fill="FFFFFF"/>
            <w:vAlign w:val="center"/>
            <w:hideMark/>
          </w:tcPr>
          <w:p w14:paraId="73D4F6F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2022</w:t>
            </w:r>
          </w:p>
        </w:tc>
        <w:tc>
          <w:tcPr>
            <w:tcW w:w="593" w:type="dxa"/>
            <w:tcBorders>
              <w:bottom w:val="single" w:sz="4" w:space="0" w:color="auto"/>
            </w:tcBorders>
            <w:shd w:val="clear" w:color="000000" w:fill="FFFFFF"/>
            <w:vAlign w:val="center"/>
            <w:hideMark/>
          </w:tcPr>
          <w:p w14:paraId="4C12BD8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2023</w:t>
            </w:r>
          </w:p>
        </w:tc>
        <w:tc>
          <w:tcPr>
            <w:tcW w:w="594" w:type="dxa"/>
            <w:tcBorders>
              <w:bottom w:val="single" w:sz="4" w:space="0" w:color="auto"/>
            </w:tcBorders>
            <w:shd w:val="clear" w:color="000000" w:fill="FFFFFF"/>
            <w:vAlign w:val="center"/>
            <w:hideMark/>
          </w:tcPr>
          <w:p w14:paraId="05FE3B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2024</w:t>
            </w:r>
          </w:p>
        </w:tc>
        <w:tc>
          <w:tcPr>
            <w:tcW w:w="594" w:type="dxa"/>
            <w:tcBorders>
              <w:bottom w:val="single" w:sz="4" w:space="0" w:color="auto"/>
            </w:tcBorders>
            <w:shd w:val="clear" w:color="000000" w:fill="FFFFFF"/>
            <w:vAlign w:val="center"/>
            <w:hideMark/>
          </w:tcPr>
          <w:p w14:paraId="0536404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2025</w:t>
            </w:r>
          </w:p>
        </w:tc>
        <w:tc>
          <w:tcPr>
            <w:tcW w:w="594" w:type="dxa"/>
            <w:tcBorders>
              <w:bottom w:val="single" w:sz="4" w:space="0" w:color="auto"/>
            </w:tcBorders>
            <w:shd w:val="clear" w:color="000000" w:fill="FFFFFF"/>
            <w:vAlign w:val="center"/>
            <w:hideMark/>
          </w:tcPr>
          <w:p w14:paraId="0D4CEA4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2026</w:t>
            </w:r>
          </w:p>
        </w:tc>
        <w:tc>
          <w:tcPr>
            <w:tcW w:w="594" w:type="dxa"/>
            <w:tcBorders>
              <w:bottom w:val="single" w:sz="4" w:space="0" w:color="auto"/>
            </w:tcBorders>
            <w:shd w:val="clear" w:color="000000" w:fill="FFFFFF"/>
            <w:vAlign w:val="center"/>
            <w:hideMark/>
          </w:tcPr>
          <w:p w14:paraId="5AC4F47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2027</w:t>
            </w:r>
          </w:p>
        </w:tc>
        <w:tc>
          <w:tcPr>
            <w:tcW w:w="594" w:type="dxa"/>
            <w:tcBorders>
              <w:bottom w:val="single" w:sz="4" w:space="0" w:color="auto"/>
            </w:tcBorders>
            <w:shd w:val="clear" w:color="000000" w:fill="FFFFFF"/>
            <w:vAlign w:val="center"/>
            <w:hideMark/>
          </w:tcPr>
          <w:p w14:paraId="50E291E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2028</w:t>
            </w:r>
          </w:p>
        </w:tc>
        <w:tc>
          <w:tcPr>
            <w:tcW w:w="594" w:type="dxa"/>
            <w:tcBorders>
              <w:bottom w:val="single" w:sz="4" w:space="0" w:color="auto"/>
            </w:tcBorders>
            <w:shd w:val="clear" w:color="000000" w:fill="FFFFFF"/>
            <w:vAlign w:val="center"/>
            <w:hideMark/>
          </w:tcPr>
          <w:p w14:paraId="1F04389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2029</w:t>
            </w:r>
          </w:p>
        </w:tc>
        <w:tc>
          <w:tcPr>
            <w:tcW w:w="594" w:type="dxa"/>
            <w:tcBorders>
              <w:bottom w:val="single" w:sz="4" w:space="0" w:color="auto"/>
            </w:tcBorders>
            <w:shd w:val="clear" w:color="000000" w:fill="FFFFFF"/>
            <w:vAlign w:val="center"/>
            <w:hideMark/>
          </w:tcPr>
          <w:p w14:paraId="7FFCB5E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2030</w:t>
            </w:r>
          </w:p>
        </w:tc>
        <w:tc>
          <w:tcPr>
            <w:tcW w:w="594" w:type="dxa"/>
            <w:tcBorders>
              <w:bottom w:val="single" w:sz="4" w:space="0" w:color="auto"/>
            </w:tcBorders>
            <w:shd w:val="clear" w:color="000000" w:fill="FFFFFF"/>
            <w:vAlign w:val="center"/>
            <w:hideMark/>
          </w:tcPr>
          <w:p w14:paraId="1CDA403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2031</w:t>
            </w:r>
          </w:p>
        </w:tc>
        <w:tc>
          <w:tcPr>
            <w:tcW w:w="594" w:type="dxa"/>
            <w:tcBorders>
              <w:bottom w:val="single" w:sz="4" w:space="0" w:color="auto"/>
            </w:tcBorders>
            <w:shd w:val="clear" w:color="000000" w:fill="FFFFFF"/>
            <w:vAlign w:val="center"/>
            <w:hideMark/>
          </w:tcPr>
          <w:p w14:paraId="7BDE89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2032</w:t>
            </w:r>
          </w:p>
        </w:tc>
        <w:tc>
          <w:tcPr>
            <w:tcW w:w="594" w:type="dxa"/>
            <w:tcBorders>
              <w:bottom w:val="single" w:sz="4" w:space="0" w:color="auto"/>
            </w:tcBorders>
            <w:shd w:val="clear" w:color="000000" w:fill="FFFFFF"/>
            <w:vAlign w:val="center"/>
            <w:hideMark/>
          </w:tcPr>
          <w:p w14:paraId="23450F9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2033</w:t>
            </w:r>
          </w:p>
        </w:tc>
        <w:tc>
          <w:tcPr>
            <w:tcW w:w="594" w:type="dxa"/>
            <w:tcBorders>
              <w:bottom w:val="single" w:sz="4" w:space="0" w:color="auto"/>
            </w:tcBorders>
            <w:shd w:val="clear" w:color="000000" w:fill="FFFFFF"/>
            <w:vAlign w:val="center"/>
            <w:hideMark/>
          </w:tcPr>
          <w:p w14:paraId="2B748AB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2034</w:t>
            </w:r>
          </w:p>
        </w:tc>
        <w:tc>
          <w:tcPr>
            <w:tcW w:w="594" w:type="dxa"/>
            <w:tcBorders>
              <w:bottom w:val="single" w:sz="4" w:space="0" w:color="auto"/>
            </w:tcBorders>
            <w:shd w:val="clear" w:color="000000" w:fill="FFFFFF"/>
            <w:vAlign w:val="center"/>
            <w:hideMark/>
          </w:tcPr>
          <w:p w14:paraId="30FB88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2035</w:t>
            </w:r>
          </w:p>
        </w:tc>
        <w:tc>
          <w:tcPr>
            <w:tcW w:w="594" w:type="dxa"/>
            <w:tcBorders>
              <w:bottom w:val="single" w:sz="4" w:space="0" w:color="auto"/>
            </w:tcBorders>
            <w:shd w:val="clear" w:color="000000" w:fill="FFFFFF"/>
            <w:vAlign w:val="center"/>
            <w:hideMark/>
          </w:tcPr>
          <w:p w14:paraId="3CA7927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2036</w:t>
            </w:r>
          </w:p>
        </w:tc>
        <w:tc>
          <w:tcPr>
            <w:tcW w:w="594" w:type="dxa"/>
            <w:tcBorders>
              <w:bottom w:val="single" w:sz="4" w:space="0" w:color="auto"/>
            </w:tcBorders>
            <w:shd w:val="clear" w:color="000000" w:fill="FFFFFF"/>
            <w:vAlign w:val="center"/>
            <w:hideMark/>
          </w:tcPr>
          <w:p w14:paraId="03AA991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2037</w:t>
            </w:r>
          </w:p>
        </w:tc>
        <w:tc>
          <w:tcPr>
            <w:tcW w:w="594" w:type="dxa"/>
            <w:tcBorders>
              <w:bottom w:val="single" w:sz="4" w:space="0" w:color="auto"/>
            </w:tcBorders>
            <w:shd w:val="clear" w:color="000000" w:fill="FFFFFF"/>
            <w:vAlign w:val="center"/>
            <w:hideMark/>
          </w:tcPr>
          <w:p w14:paraId="42BF506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2038</w:t>
            </w:r>
          </w:p>
        </w:tc>
        <w:tc>
          <w:tcPr>
            <w:tcW w:w="594" w:type="dxa"/>
            <w:tcBorders>
              <w:bottom w:val="single" w:sz="4" w:space="0" w:color="auto"/>
            </w:tcBorders>
            <w:shd w:val="clear" w:color="000000" w:fill="FFFFFF"/>
            <w:vAlign w:val="center"/>
            <w:hideMark/>
          </w:tcPr>
          <w:p w14:paraId="407D86B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2039</w:t>
            </w:r>
          </w:p>
        </w:tc>
        <w:tc>
          <w:tcPr>
            <w:tcW w:w="594" w:type="dxa"/>
            <w:tcBorders>
              <w:bottom w:val="single" w:sz="4" w:space="0" w:color="auto"/>
            </w:tcBorders>
            <w:shd w:val="clear" w:color="000000" w:fill="FFFFFF"/>
            <w:vAlign w:val="center"/>
            <w:hideMark/>
          </w:tcPr>
          <w:p w14:paraId="2AA5225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2040</w:t>
            </w:r>
          </w:p>
        </w:tc>
      </w:tr>
      <w:tr w:rsidR="00EB3B47" w:rsidRPr="00EB3B47" w14:paraId="017400E9" w14:textId="77777777" w:rsidTr="00896360">
        <w:trPr>
          <w:trHeight w:val="20"/>
        </w:trPr>
        <w:tc>
          <w:tcPr>
            <w:tcW w:w="15593" w:type="dxa"/>
            <w:gridSpan w:val="20"/>
            <w:shd w:val="clear" w:color="000000" w:fill="FFFFFF"/>
            <w:noWrap/>
            <w:vAlign w:val="center"/>
            <w:hideMark/>
          </w:tcPr>
          <w:p w14:paraId="3BFCE99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spacing w:val="0"/>
                <w:sz w:val="14"/>
                <w:szCs w:val="14"/>
                <w:lang w:eastAsia="ru-RU"/>
              </w:rPr>
            </w:pPr>
            <w:r w:rsidRPr="00EB3B47">
              <w:rPr>
                <w:rFonts w:ascii="Times New Roman" w:eastAsia="Times New Roman" w:hAnsi="Times New Roman"/>
                <w:b/>
                <w:bCs/>
                <w:spacing w:val="0"/>
                <w:sz w:val="14"/>
                <w:szCs w:val="14"/>
                <w:lang w:eastAsia="ru-RU"/>
              </w:rPr>
              <w:t>3.1. Реконструкция или модернизация существующих тепловых сетей</w:t>
            </w:r>
          </w:p>
        </w:tc>
        <w:tc>
          <w:tcPr>
            <w:tcW w:w="594" w:type="dxa"/>
            <w:shd w:val="clear" w:color="000000" w:fill="FFFFFF"/>
            <w:noWrap/>
            <w:vAlign w:val="center"/>
            <w:hideMark/>
          </w:tcPr>
          <w:p w14:paraId="709B39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DE87BB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ADF0D2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A08335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7A63D7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F91B6A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41A1BF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 </w:t>
            </w:r>
          </w:p>
        </w:tc>
        <w:tc>
          <w:tcPr>
            <w:tcW w:w="594" w:type="dxa"/>
            <w:shd w:val="clear" w:color="000000" w:fill="FFFFFF"/>
            <w:noWrap/>
            <w:vAlign w:val="center"/>
            <w:hideMark/>
          </w:tcPr>
          <w:p w14:paraId="48B0663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 </w:t>
            </w:r>
          </w:p>
        </w:tc>
        <w:tc>
          <w:tcPr>
            <w:tcW w:w="594" w:type="dxa"/>
            <w:shd w:val="clear" w:color="000000" w:fill="FFFFFF"/>
            <w:noWrap/>
            <w:vAlign w:val="center"/>
            <w:hideMark/>
          </w:tcPr>
          <w:p w14:paraId="324F2E3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 </w:t>
            </w:r>
          </w:p>
        </w:tc>
        <w:tc>
          <w:tcPr>
            <w:tcW w:w="594" w:type="dxa"/>
            <w:shd w:val="clear" w:color="000000" w:fill="FFFFFF"/>
            <w:noWrap/>
            <w:vAlign w:val="center"/>
            <w:hideMark/>
          </w:tcPr>
          <w:p w14:paraId="22ADD29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b/>
                <w:bCs/>
                <w:color w:val="000000"/>
                <w:spacing w:val="0"/>
                <w:sz w:val="14"/>
                <w:szCs w:val="14"/>
                <w:lang w:eastAsia="ru-RU"/>
              </w:rPr>
            </w:pPr>
            <w:r w:rsidRPr="00EB3B47">
              <w:rPr>
                <w:rFonts w:ascii="Times New Roman" w:eastAsia="Times New Roman" w:hAnsi="Times New Roman"/>
                <w:b/>
                <w:bCs/>
                <w:color w:val="000000"/>
                <w:spacing w:val="0"/>
                <w:sz w:val="14"/>
                <w:szCs w:val="14"/>
                <w:lang w:eastAsia="ru-RU"/>
              </w:rPr>
              <w:t> </w:t>
            </w:r>
          </w:p>
        </w:tc>
      </w:tr>
      <w:tr w:rsidR="00EB3B47" w:rsidRPr="00EB3B47" w14:paraId="1B1C3513" w14:textId="77777777" w:rsidTr="00896360">
        <w:trPr>
          <w:trHeight w:val="20"/>
        </w:trPr>
        <w:tc>
          <w:tcPr>
            <w:tcW w:w="661" w:type="dxa"/>
            <w:vMerge w:val="restart"/>
            <w:shd w:val="clear" w:color="000000" w:fill="FFFFFF"/>
            <w:noWrap/>
            <w:vAlign w:val="center"/>
            <w:hideMark/>
          </w:tcPr>
          <w:p w14:paraId="5A53A44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w:t>
            </w:r>
          </w:p>
        </w:tc>
        <w:tc>
          <w:tcPr>
            <w:tcW w:w="1292" w:type="dxa"/>
            <w:vMerge w:val="restart"/>
            <w:shd w:val="clear" w:color="000000" w:fill="FFFFFF"/>
            <w:vAlign w:val="center"/>
            <w:hideMark/>
          </w:tcPr>
          <w:p w14:paraId="55D1925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ПМК </w:t>
            </w:r>
            <w:r w:rsidRPr="00EB3B47">
              <w:rPr>
                <w:rFonts w:ascii="Times New Roman" w:eastAsia="Times New Roman" w:hAnsi="Times New Roman"/>
                <w:spacing w:val="0"/>
                <w:sz w:val="14"/>
                <w:szCs w:val="14"/>
                <w:lang w:eastAsia="ru-RU"/>
              </w:rPr>
              <w:br/>
              <w:t>(г.о. Сергиев Посад, Ярославское шоссе, д.4а)</w:t>
            </w:r>
          </w:p>
        </w:tc>
        <w:tc>
          <w:tcPr>
            <w:tcW w:w="1386" w:type="dxa"/>
            <w:shd w:val="clear" w:color="000000" w:fill="FFFFFF"/>
            <w:vAlign w:val="center"/>
            <w:hideMark/>
          </w:tcPr>
          <w:p w14:paraId="63E78CB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ТК-2 Уз-3</w:t>
            </w:r>
            <w:r w:rsidRPr="00EB3B47">
              <w:rPr>
                <w:rFonts w:ascii="Times New Roman" w:eastAsia="Times New Roman" w:hAnsi="Times New Roman"/>
                <w:spacing w:val="0"/>
                <w:sz w:val="14"/>
                <w:szCs w:val="14"/>
                <w:lang w:eastAsia="ru-RU"/>
              </w:rPr>
              <w:br/>
              <w:t>Уз-3 Уз-9</w:t>
            </w:r>
            <w:r w:rsidRPr="00EB3B47">
              <w:rPr>
                <w:rFonts w:ascii="Times New Roman" w:eastAsia="Times New Roman" w:hAnsi="Times New Roman"/>
                <w:spacing w:val="0"/>
                <w:sz w:val="14"/>
                <w:szCs w:val="14"/>
                <w:lang w:eastAsia="ru-RU"/>
              </w:rPr>
              <w:br/>
              <w:t>Уз-9 Уз-15</w:t>
            </w:r>
            <w:r w:rsidRPr="00EB3B47">
              <w:rPr>
                <w:rFonts w:ascii="Times New Roman" w:eastAsia="Times New Roman" w:hAnsi="Times New Roman"/>
                <w:spacing w:val="0"/>
                <w:sz w:val="14"/>
                <w:szCs w:val="14"/>
                <w:lang w:eastAsia="ru-RU"/>
              </w:rPr>
              <w:br/>
              <w:t>Уз-15 ТК-18</w:t>
            </w:r>
            <w:r w:rsidRPr="00EB3B47">
              <w:rPr>
                <w:rFonts w:ascii="Times New Roman" w:eastAsia="Times New Roman" w:hAnsi="Times New Roman"/>
                <w:spacing w:val="0"/>
                <w:sz w:val="14"/>
                <w:szCs w:val="14"/>
                <w:lang w:eastAsia="ru-RU"/>
              </w:rPr>
              <w:br/>
              <w:t>ТК-18 УЗ-12а</w:t>
            </w:r>
            <w:r w:rsidRPr="00EB3B47">
              <w:rPr>
                <w:rFonts w:ascii="Times New Roman" w:eastAsia="Times New Roman" w:hAnsi="Times New Roman"/>
                <w:spacing w:val="0"/>
                <w:sz w:val="14"/>
                <w:szCs w:val="14"/>
                <w:lang w:eastAsia="ru-RU"/>
              </w:rPr>
              <w:br/>
              <w:t>УЗ-12а ТК-12</w:t>
            </w:r>
          </w:p>
        </w:tc>
        <w:tc>
          <w:tcPr>
            <w:tcW w:w="1169" w:type="dxa"/>
            <w:shd w:val="clear" w:color="000000" w:fill="FFFFFF"/>
            <w:vAlign w:val="center"/>
            <w:hideMark/>
          </w:tcPr>
          <w:p w14:paraId="450E07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631248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6653790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2D=325 (L=95) </w:t>
            </w:r>
            <w:r w:rsidRPr="00EB3B47">
              <w:rPr>
                <w:rFonts w:ascii="Times New Roman" w:eastAsia="Times New Roman" w:hAnsi="Times New Roman"/>
                <w:spacing w:val="0"/>
                <w:sz w:val="14"/>
                <w:szCs w:val="14"/>
                <w:lang w:eastAsia="ru-RU"/>
              </w:rPr>
              <w:br/>
              <w:t xml:space="preserve">2D=325 (L=120)  </w:t>
            </w:r>
            <w:r w:rsidRPr="00EB3B47">
              <w:rPr>
                <w:rFonts w:ascii="Times New Roman" w:eastAsia="Times New Roman" w:hAnsi="Times New Roman"/>
                <w:spacing w:val="0"/>
                <w:sz w:val="14"/>
                <w:szCs w:val="14"/>
                <w:lang w:eastAsia="ru-RU"/>
              </w:rPr>
              <w:br/>
              <w:t>2D=325 (L=30)</w:t>
            </w:r>
            <w:r w:rsidRPr="00EB3B47">
              <w:rPr>
                <w:rFonts w:ascii="Times New Roman" w:eastAsia="Times New Roman" w:hAnsi="Times New Roman"/>
                <w:spacing w:val="0"/>
                <w:sz w:val="14"/>
                <w:szCs w:val="14"/>
                <w:lang w:eastAsia="ru-RU"/>
              </w:rPr>
              <w:br/>
              <w:t xml:space="preserve">2D=325 (L=115) </w:t>
            </w:r>
            <w:r w:rsidRPr="00EB3B47">
              <w:rPr>
                <w:rFonts w:ascii="Times New Roman" w:eastAsia="Times New Roman" w:hAnsi="Times New Roman"/>
                <w:spacing w:val="0"/>
                <w:sz w:val="14"/>
                <w:szCs w:val="14"/>
                <w:lang w:eastAsia="ru-RU"/>
              </w:rPr>
              <w:br/>
              <w:t xml:space="preserve">2D=325 (L=60)  </w:t>
            </w:r>
            <w:r w:rsidRPr="00EB3B47">
              <w:rPr>
                <w:rFonts w:ascii="Times New Roman" w:eastAsia="Times New Roman" w:hAnsi="Times New Roman"/>
                <w:spacing w:val="0"/>
                <w:sz w:val="14"/>
                <w:szCs w:val="14"/>
                <w:lang w:eastAsia="ru-RU"/>
              </w:rPr>
              <w:br/>
              <w:t xml:space="preserve">2D=325 (L=30)                                           </w:t>
            </w:r>
          </w:p>
        </w:tc>
        <w:tc>
          <w:tcPr>
            <w:tcW w:w="1045" w:type="dxa"/>
            <w:shd w:val="clear" w:color="000000" w:fill="FFFFFF"/>
            <w:vAlign w:val="center"/>
            <w:hideMark/>
          </w:tcPr>
          <w:p w14:paraId="2B57ED6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2D=325 (L= 95,00</w:t>
            </w:r>
            <w:r w:rsidRPr="00EB3B47">
              <w:rPr>
                <w:rFonts w:ascii="Times New Roman" w:eastAsia="Times New Roman" w:hAnsi="Times New Roman"/>
                <w:spacing w:val="0"/>
                <w:sz w:val="14"/>
                <w:szCs w:val="14"/>
                <w:lang w:eastAsia="ru-RU"/>
              </w:rPr>
              <w:br/>
              <w:t>2D=325 (L= 120,00</w:t>
            </w:r>
            <w:r w:rsidRPr="00EB3B47">
              <w:rPr>
                <w:rFonts w:ascii="Times New Roman" w:eastAsia="Times New Roman" w:hAnsi="Times New Roman"/>
                <w:spacing w:val="0"/>
                <w:sz w:val="14"/>
                <w:szCs w:val="14"/>
                <w:lang w:eastAsia="ru-RU"/>
              </w:rPr>
              <w:br/>
              <w:t>2D=325 (L= 30,00</w:t>
            </w:r>
            <w:r w:rsidRPr="00EB3B47">
              <w:rPr>
                <w:rFonts w:ascii="Times New Roman" w:eastAsia="Times New Roman" w:hAnsi="Times New Roman"/>
                <w:spacing w:val="0"/>
                <w:sz w:val="14"/>
                <w:szCs w:val="14"/>
                <w:lang w:eastAsia="ru-RU"/>
              </w:rPr>
              <w:br/>
              <w:t>2D=325 (L= 115,00</w:t>
            </w:r>
            <w:r w:rsidRPr="00EB3B47">
              <w:rPr>
                <w:rFonts w:ascii="Times New Roman" w:eastAsia="Times New Roman" w:hAnsi="Times New Roman"/>
                <w:spacing w:val="0"/>
                <w:sz w:val="14"/>
                <w:szCs w:val="14"/>
                <w:lang w:eastAsia="ru-RU"/>
              </w:rPr>
              <w:br/>
              <w:t>2D=325 (L= 60,00</w:t>
            </w:r>
            <w:r w:rsidRPr="00EB3B47">
              <w:rPr>
                <w:rFonts w:ascii="Times New Roman" w:eastAsia="Times New Roman" w:hAnsi="Times New Roman"/>
                <w:spacing w:val="0"/>
                <w:sz w:val="14"/>
                <w:szCs w:val="14"/>
                <w:lang w:eastAsia="ru-RU"/>
              </w:rPr>
              <w:br/>
              <w:t>2D=325 (L= 30,00</w:t>
            </w:r>
            <w:r w:rsidRPr="00EB3B47">
              <w:rPr>
                <w:rFonts w:ascii="Times New Roman" w:eastAsia="Times New Roman" w:hAnsi="Times New Roman"/>
                <w:spacing w:val="0"/>
                <w:sz w:val="14"/>
                <w:szCs w:val="14"/>
                <w:lang w:eastAsia="ru-RU"/>
              </w:rPr>
              <w:br/>
              <w:t xml:space="preserve">                                         </w:t>
            </w:r>
          </w:p>
        </w:tc>
        <w:tc>
          <w:tcPr>
            <w:tcW w:w="1045" w:type="dxa"/>
            <w:shd w:val="clear" w:color="000000" w:fill="FFFFFF"/>
            <w:noWrap/>
            <w:vAlign w:val="center"/>
            <w:hideMark/>
          </w:tcPr>
          <w:p w14:paraId="673B175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60FAD0F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112FCA0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92 213,22</w:t>
            </w:r>
          </w:p>
        </w:tc>
        <w:tc>
          <w:tcPr>
            <w:tcW w:w="490" w:type="dxa"/>
            <w:shd w:val="clear" w:color="000000" w:fill="FFFFFF"/>
            <w:noWrap/>
            <w:vAlign w:val="center"/>
            <w:hideMark/>
          </w:tcPr>
          <w:p w14:paraId="71666C1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014ECB9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7 983,95</w:t>
            </w:r>
          </w:p>
        </w:tc>
        <w:tc>
          <w:tcPr>
            <w:tcW w:w="593" w:type="dxa"/>
            <w:shd w:val="clear" w:color="000000" w:fill="FFFFFF"/>
            <w:noWrap/>
            <w:vAlign w:val="center"/>
            <w:hideMark/>
          </w:tcPr>
          <w:p w14:paraId="46E509B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BB3861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12C951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79 342,70</w:t>
            </w:r>
          </w:p>
        </w:tc>
        <w:tc>
          <w:tcPr>
            <w:tcW w:w="594" w:type="dxa"/>
            <w:shd w:val="clear" w:color="000000" w:fill="FFFFFF"/>
            <w:noWrap/>
            <w:vAlign w:val="center"/>
            <w:hideMark/>
          </w:tcPr>
          <w:p w14:paraId="765FB68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4 886,58</w:t>
            </w:r>
          </w:p>
        </w:tc>
        <w:tc>
          <w:tcPr>
            <w:tcW w:w="594" w:type="dxa"/>
            <w:shd w:val="clear" w:color="000000" w:fill="FFFFFF"/>
            <w:noWrap/>
            <w:vAlign w:val="center"/>
            <w:hideMark/>
          </w:tcPr>
          <w:p w14:paraId="50E9E42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7E1C1B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AD09F3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607984E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0EC967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F55396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38927E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FCB7A0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C15BE4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931922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DC1568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D209FB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79C8EF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C2679D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40E4AEDF" w14:textId="77777777" w:rsidTr="00896360">
        <w:trPr>
          <w:trHeight w:val="20"/>
        </w:trPr>
        <w:tc>
          <w:tcPr>
            <w:tcW w:w="661" w:type="dxa"/>
            <w:vMerge/>
            <w:vAlign w:val="center"/>
            <w:hideMark/>
          </w:tcPr>
          <w:p w14:paraId="242CCDF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65E6D2E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6334BA2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ТК-2 Уз-3</w:t>
            </w:r>
            <w:r w:rsidRPr="00EB3B47">
              <w:rPr>
                <w:rFonts w:ascii="Times New Roman" w:eastAsia="Times New Roman" w:hAnsi="Times New Roman"/>
                <w:spacing w:val="0"/>
                <w:sz w:val="14"/>
                <w:szCs w:val="14"/>
                <w:lang w:eastAsia="ru-RU"/>
              </w:rPr>
              <w:br/>
              <w:t>Уз-3 Уз-9</w:t>
            </w:r>
            <w:r w:rsidRPr="00EB3B47">
              <w:rPr>
                <w:rFonts w:ascii="Times New Roman" w:eastAsia="Times New Roman" w:hAnsi="Times New Roman"/>
                <w:spacing w:val="0"/>
                <w:sz w:val="14"/>
                <w:szCs w:val="14"/>
                <w:lang w:eastAsia="ru-RU"/>
              </w:rPr>
              <w:br/>
              <w:t>Уз-9 Уз-15</w:t>
            </w:r>
            <w:r w:rsidRPr="00EB3B47">
              <w:rPr>
                <w:rFonts w:ascii="Times New Roman" w:eastAsia="Times New Roman" w:hAnsi="Times New Roman"/>
                <w:spacing w:val="0"/>
                <w:sz w:val="14"/>
                <w:szCs w:val="14"/>
                <w:lang w:eastAsia="ru-RU"/>
              </w:rPr>
              <w:br/>
              <w:t>Уз-15 ТК-18</w:t>
            </w:r>
            <w:r w:rsidRPr="00EB3B47">
              <w:rPr>
                <w:rFonts w:ascii="Times New Roman" w:eastAsia="Times New Roman" w:hAnsi="Times New Roman"/>
                <w:spacing w:val="0"/>
                <w:sz w:val="14"/>
                <w:szCs w:val="14"/>
                <w:lang w:eastAsia="ru-RU"/>
              </w:rPr>
              <w:br/>
              <w:t>ТК-18 УЗ-12а</w:t>
            </w:r>
            <w:r w:rsidRPr="00EB3B47">
              <w:rPr>
                <w:rFonts w:ascii="Times New Roman" w:eastAsia="Times New Roman" w:hAnsi="Times New Roman"/>
                <w:spacing w:val="0"/>
                <w:sz w:val="14"/>
                <w:szCs w:val="14"/>
                <w:lang w:eastAsia="ru-RU"/>
              </w:rPr>
              <w:br/>
              <w:t>УЗ-12а ТК-12</w:t>
            </w:r>
          </w:p>
        </w:tc>
        <w:tc>
          <w:tcPr>
            <w:tcW w:w="1169" w:type="dxa"/>
            <w:shd w:val="clear" w:color="000000" w:fill="FFFFFF"/>
            <w:vAlign w:val="center"/>
            <w:hideMark/>
          </w:tcPr>
          <w:p w14:paraId="78D6881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5930BCD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3DC96B2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D=219 (L=95)</w:t>
            </w:r>
            <w:r w:rsidRPr="00EB3B47">
              <w:rPr>
                <w:rFonts w:ascii="Times New Roman" w:eastAsia="Times New Roman" w:hAnsi="Times New Roman"/>
                <w:spacing w:val="0"/>
                <w:sz w:val="14"/>
                <w:szCs w:val="14"/>
                <w:lang w:eastAsia="ru-RU"/>
              </w:rPr>
              <w:br/>
              <w:t>D=133 (L=95)</w:t>
            </w:r>
            <w:r w:rsidRPr="00EB3B47">
              <w:rPr>
                <w:rFonts w:ascii="Times New Roman" w:eastAsia="Times New Roman" w:hAnsi="Times New Roman"/>
                <w:spacing w:val="0"/>
                <w:sz w:val="14"/>
                <w:szCs w:val="14"/>
                <w:lang w:eastAsia="ru-RU"/>
              </w:rPr>
              <w:br/>
              <w:t xml:space="preserve"> D=219 (L=120)  </w:t>
            </w:r>
            <w:r w:rsidRPr="00EB3B47">
              <w:rPr>
                <w:rFonts w:ascii="Times New Roman" w:eastAsia="Times New Roman" w:hAnsi="Times New Roman"/>
                <w:spacing w:val="0"/>
                <w:sz w:val="14"/>
                <w:szCs w:val="14"/>
                <w:lang w:eastAsia="ru-RU"/>
              </w:rPr>
              <w:br/>
              <w:t xml:space="preserve"> D=133 (L=120)</w:t>
            </w:r>
            <w:r w:rsidRPr="00EB3B47">
              <w:rPr>
                <w:rFonts w:ascii="Times New Roman" w:eastAsia="Times New Roman" w:hAnsi="Times New Roman"/>
                <w:spacing w:val="0"/>
                <w:sz w:val="14"/>
                <w:szCs w:val="14"/>
                <w:lang w:eastAsia="ru-RU"/>
              </w:rPr>
              <w:br/>
              <w:t>D=219 (L=30)</w:t>
            </w:r>
            <w:r w:rsidRPr="00EB3B47">
              <w:rPr>
                <w:rFonts w:ascii="Times New Roman" w:eastAsia="Times New Roman" w:hAnsi="Times New Roman"/>
                <w:spacing w:val="0"/>
                <w:sz w:val="14"/>
                <w:szCs w:val="14"/>
                <w:lang w:eastAsia="ru-RU"/>
              </w:rPr>
              <w:br/>
              <w:t xml:space="preserve">D= 133 (L=30) </w:t>
            </w:r>
            <w:r w:rsidRPr="00EB3B47">
              <w:rPr>
                <w:rFonts w:ascii="Times New Roman" w:eastAsia="Times New Roman" w:hAnsi="Times New Roman"/>
                <w:spacing w:val="0"/>
                <w:sz w:val="14"/>
                <w:szCs w:val="14"/>
                <w:lang w:eastAsia="ru-RU"/>
              </w:rPr>
              <w:br/>
              <w:t xml:space="preserve">D=219 (L=115)  </w:t>
            </w:r>
            <w:r w:rsidRPr="00EB3B47">
              <w:rPr>
                <w:rFonts w:ascii="Times New Roman" w:eastAsia="Times New Roman" w:hAnsi="Times New Roman"/>
                <w:spacing w:val="0"/>
                <w:sz w:val="14"/>
                <w:szCs w:val="14"/>
                <w:lang w:eastAsia="ru-RU"/>
              </w:rPr>
              <w:br/>
              <w:t xml:space="preserve">D=133 (L=115) </w:t>
            </w:r>
            <w:r w:rsidRPr="00EB3B47">
              <w:rPr>
                <w:rFonts w:ascii="Times New Roman" w:eastAsia="Times New Roman" w:hAnsi="Times New Roman"/>
                <w:spacing w:val="0"/>
                <w:sz w:val="14"/>
                <w:szCs w:val="14"/>
                <w:lang w:eastAsia="ru-RU"/>
              </w:rPr>
              <w:br/>
              <w:t xml:space="preserve">D=219 (L=60)  </w:t>
            </w:r>
            <w:r w:rsidRPr="00EB3B47">
              <w:rPr>
                <w:rFonts w:ascii="Times New Roman" w:eastAsia="Times New Roman" w:hAnsi="Times New Roman"/>
                <w:spacing w:val="0"/>
                <w:sz w:val="14"/>
                <w:szCs w:val="14"/>
                <w:lang w:eastAsia="ru-RU"/>
              </w:rPr>
              <w:br/>
              <w:t xml:space="preserve">D=133 (L=60) </w:t>
            </w:r>
            <w:r w:rsidRPr="00EB3B47">
              <w:rPr>
                <w:rFonts w:ascii="Times New Roman" w:eastAsia="Times New Roman" w:hAnsi="Times New Roman"/>
                <w:spacing w:val="0"/>
                <w:sz w:val="14"/>
                <w:szCs w:val="14"/>
                <w:lang w:eastAsia="ru-RU"/>
              </w:rPr>
              <w:br/>
              <w:t xml:space="preserve">D=219 (L=30)  </w:t>
            </w:r>
            <w:r w:rsidRPr="00EB3B47">
              <w:rPr>
                <w:rFonts w:ascii="Times New Roman" w:eastAsia="Times New Roman" w:hAnsi="Times New Roman"/>
                <w:spacing w:val="0"/>
                <w:sz w:val="14"/>
                <w:szCs w:val="14"/>
                <w:lang w:eastAsia="ru-RU"/>
              </w:rPr>
              <w:br/>
              <w:t xml:space="preserve">D=133 (L=30) </w:t>
            </w:r>
            <w:r w:rsidRPr="00EB3B47">
              <w:rPr>
                <w:rFonts w:ascii="Times New Roman" w:eastAsia="Times New Roman" w:hAnsi="Times New Roman"/>
                <w:spacing w:val="0"/>
                <w:sz w:val="14"/>
                <w:szCs w:val="14"/>
                <w:lang w:eastAsia="ru-RU"/>
              </w:rPr>
              <w:br/>
              <w:t xml:space="preserve">                                          </w:t>
            </w:r>
          </w:p>
        </w:tc>
        <w:tc>
          <w:tcPr>
            <w:tcW w:w="1045" w:type="dxa"/>
            <w:shd w:val="clear" w:color="000000" w:fill="FFFFFF"/>
            <w:vAlign w:val="center"/>
            <w:hideMark/>
          </w:tcPr>
          <w:p w14:paraId="731FC7D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D=219 (L=95)</w:t>
            </w:r>
            <w:r w:rsidRPr="00EB3B47">
              <w:rPr>
                <w:rFonts w:ascii="Times New Roman" w:eastAsia="Times New Roman" w:hAnsi="Times New Roman"/>
                <w:spacing w:val="0"/>
                <w:sz w:val="14"/>
                <w:szCs w:val="14"/>
                <w:lang w:eastAsia="ru-RU"/>
              </w:rPr>
              <w:br/>
              <w:t>D=133 (L=95)</w:t>
            </w:r>
            <w:r w:rsidRPr="00EB3B47">
              <w:rPr>
                <w:rFonts w:ascii="Times New Roman" w:eastAsia="Times New Roman" w:hAnsi="Times New Roman"/>
                <w:spacing w:val="0"/>
                <w:sz w:val="14"/>
                <w:szCs w:val="14"/>
                <w:lang w:eastAsia="ru-RU"/>
              </w:rPr>
              <w:br/>
              <w:t xml:space="preserve"> D=219 (L=120)  </w:t>
            </w:r>
            <w:r w:rsidRPr="00EB3B47">
              <w:rPr>
                <w:rFonts w:ascii="Times New Roman" w:eastAsia="Times New Roman" w:hAnsi="Times New Roman"/>
                <w:spacing w:val="0"/>
                <w:sz w:val="14"/>
                <w:szCs w:val="14"/>
                <w:lang w:eastAsia="ru-RU"/>
              </w:rPr>
              <w:br/>
              <w:t xml:space="preserve"> D=133 (L=120)</w:t>
            </w:r>
            <w:r w:rsidRPr="00EB3B47">
              <w:rPr>
                <w:rFonts w:ascii="Times New Roman" w:eastAsia="Times New Roman" w:hAnsi="Times New Roman"/>
                <w:spacing w:val="0"/>
                <w:sz w:val="14"/>
                <w:szCs w:val="14"/>
                <w:lang w:eastAsia="ru-RU"/>
              </w:rPr>
              <w:br/>
              <w:t>D=219 (L=30)</w:t>
            </w:r>
            <w:r w:rsidRPr="00EB3B47">
              <w:rPr>
                <w:rFonts w:ascii="Times New Roman" w:eastAsia="Times New Roman" w:hAnsi="Times New Roman"/>
                <w:spacing w:val="0"/>
                <w:sz w:val="14"/>
                <w:szCs w:val="14"/>
                <w:lang w:eastAsia="ru-RU"/>
              </w:rPr>
              <w:br/>
              <w:t xml:space="preserve">D= 133 (L=30) </w:t>
            </w:r>
            <w:r w:rsidRPr="00EB3B47">
              <w:rPr>
                <w:rFonts w:ascii="Times New Roman" w:eastAsia="Times New Roman" w:hAnsi="Times New Roman"/>
                <w:spacing w:val="0"/>
                <w:sz w:val="14"/>
                <w:szCs w:val="14"/>
                <w:lang w:eastAsia="ru-RU"/>
              </w:rPr>
              <w:br/>
              <w:t xml:space="preserve">D=219 (L=115)  </w:t>
            </w:r>
            <w:r w:rsidRPr="00EB3B47">
              <w:rPr>
                <w:rFonts w:ascii="Times New Roman" w:eastAsia="Times New Roman" w:hAnsi="Times New Roman"/>
                <w:spacing w:val="0"/>
                <w:sz w:val="14"/>
                <w:szCs w:val="14"/>
                <w:lang w:eastAsia="ru-RU"/>
              </w:rPr>
              <w:br/>
              <w:t xml:space="preserve">D=133 (L=115) </w:t>
            </w:r>
            <w:r w:rsidRPr="00EB3B47">
              <w:rPr>
                <w:rFonts w:ascii="Times New Roman" w:eastAsia="Times New Roman" w:hAnsi="Times New Roman"/>
                <w:spacing w:val="0"/>
                <w:sz w:val="14"/>
                <w:szCs w:val="14"/>
                <w:lang w:eastAsia="ru-RU"/>
              </w:rPr>
              <w:br/>
              <w:t xml:space="preserve">D=219 (L=60)  </w:t>
            </w:r>
            <w:r w:rsidRPr="00EB3B47">
              <w:rPr>
                <w:rFonts w:ascii="Times New Roman" w:eastAsia="Times New Roman" w:hAnsi="Times New Roman"/>
                <w:spacing w:val="0"/>
                <w:sz w:val="14"/>
                <w:szCs w:val="14"/>
                <w:lang w:eastAsia="ru-RU"/>
              </w:rPr>
              <w:br/>
              <w:t xml:space="preserve">D=133 (L=60) </w:t>
            </w:r>
            <w:r w:rsidRPr="00EB3B47">
              <w:rPr>
                <w:rFonts w:ascii="Times New Roman" w:eastAsia="Times New Roman" w:hAnsi="Times New Roman"/>
                <w:spacing w:val="0"/>
                <w:sz w:val="14"/>
                <w:szCs w:val="14"/>
                <w:lang w:eastAsia="ru-RU"/>
              </w:rPr>
              <w:br/>
              <w:t xml:space="preserve">D=219 (L=30)  </w:t>
            </w:r>
            <w:r w:rsidRPr="00EB3B47">
              <w:rPr>
                <w:rFonts w:ascii="Times New Roman" w:eastAsia="Times New Roman" w:hAnsi="Times New Roman"/>
                <w:spacing w:val="0"/>
                <w:sz w:val="14"/>
                <w:szCs w:val="14"/>
                <w:lang w:eastAsia="ru-RU"/>
              </w:rPr>
              <w:br/>
              <w:t xml:space="preserve">D=133 (L=30) </w:t>
            </w:r>
            <w:r w:rsidRPr="00EB3B47">
              <w:rPr>
                <w:rFonts w:ascii="Times New Roman" w:eastAsia="Times New Roman" w:hAnsi="Times New Roman"/>
                <w:spacing w:val="0"/>
                <w:sz w:val="14"/>
                <w:szCs w:val="14"/>
                <w:lang w:eastAsia="ru-RU"/>
              </w:rPr>
              <w:br/>
              <w:t xml:space="preserve">                                          </w:t>
            </w:r>
          </w:p>
        </w:tc>
        <w:tc>
          <w:tcPr>
            <w:tcW w:w="1045" w:type="dxa"/>
            <w:shd w:val="clear" w:color="000000" w:fill="FFFFFF"/>
            <w:noWrap/>
            <w:vAlign w:val="center"/>
            <w:hideMark/>
          </w:tcPr>
          <w:p w14:paraId="2541C6A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676E451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0C5D501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75 669,99</w:t>
            </w:r>
          </w:p>
        </w:tc>
        <w:tc>
          <w:tcPr>
            <w:tcW w:w="490" w:type="dxa"/>
            <w:shd w:val="clear" w:color="000000" w:fill="FFFFFF"/>
            <w:noWrap/>
            <w:vAlign w:val="center"/>
            <w:hideMark/>
          </w:tcPr>
          <w:p w14:paraId="72D60F7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91C40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6 551,61</w:t>
            </w:r>
          </w:p>
        </w:tc>
        <w:tc>
          <w:tcPr>
            <w:tcW w:w="593" w:type="dxa"/>
            <w:shd w:val="clear" w:color="000000" w:fill="FFFFFF"/>
            <w:noWrap/>
            <w:vAlign w:val="center"/>
            <w:hideMark/>
          </w:tcPr>
          <w:p w14:paraId="6BDA4A3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05F08B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8DD0B9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65 108,46</w:t>
            </w:r>
          </w:p>
        </w:tc>
        <w:tc>
          <w:tcPr>
            <w:tcW w:w="594" w:type="dxa"/>
            <w:shd w:val="clear" w:color="000000" w:fill="FFFFFF"/>
            <w:noWrap/>
            <w:vAlign w:val="center"/>
            <w:hideMark/>
          </w:tcPr>
          <w:p w14:paraId="6312C7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4 009,92</w:t>
            </w:r>
          </w:p>
        </w:tc>
        <w:tc>
          <w:tcPr>
            <w:tcW w:w="594" w:type="dxa"/>
            <w:shd w:val="clear" w:color="000000" w:fill="FFFFFF"/>
            <w:noWrap/>
            <w:vAlign w:val="center"/>
            <w:hideMark/>
          </w:tcPr>
          <w:p w14:paraId="62728D7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FAAA07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FDAEDF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7CE701E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541D6F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9E06A9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165164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E14F80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57B70D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BA4E71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041828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C3872B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C9551D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7714EB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5C9E3CDA" w14:textId="77777777" w:rsidTr="00896360">
        <w:trPr>
          <w:trHeight w:val="20"/>
        </w:trPr>
        <w:tc>
          <w:tcPr>
            <w:tcW w:w="661" w:type="dxa"/>
            <w:vMerge w:val="restart"/>
            <w:shd w:val="clear" w:color="000000" w:fill="FFFFFF"/>
            <w:noWrap/>
            <w:vAlign w:val="center"/>
            <w:hideMark/>
          </w:tcPr>
          <w:p w14:paraId="2015814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3.1.2</w:t>
            </w:r>
          </w:p>
        </w:tc>
        <w:tc>
          <w:tcPr>
            <w:tcW w:w="1292" w:type="dxa"/>
            <w:vMerge w:val="restart"/>
            <w:shd w:val="clear" w:color="000000" w:fill="FFFFFF"/>
            <w:vAlign w:val="center"/>
            <w:hideMark/>
          </w:tcPr>
          <w:p w14:paraId="740E03B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Углич, </w:t>
            </w:r>
            <w:r w:rsidRPr="00EB3B47">
              <w:rPr>
                <w:rFonts w:ascii="Times New Roman" w:eastAsia="Times New Roman" w:hAnsi="Times New Roman"/>
                <w:spacing w:val="0"/>
                <w:sz w:val="14"/>
                <w:szCs w:val="14"/>
                <w:lang w:eastAsia="ru-RU"/>
              </w:rPr>
              <w:br/>
              <w:t xml:space="preserve">(г.о. Сергиев -Посад, ул. Дружбы, 5б) </w:t>
            </w:r>
          </w:p>
        </w:tc>
        <w:tc>
          <w:tcPr>
            <w:tcW w:w="1386" w:type="dxa"/>
            <w:shd w:val="clear" w:color="000000" w:fill="FFFFFF"/>
            <w:vAlign w:val="center"/>
            <w:hideMark/>
          </w:tcPr>
          <w:p w14:paraId="58B286A2"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ТК-118 (Гранд-парк) ТК-149</w:t>
            </w:r>
            <w:r w:rsidRPr="00EB3B47">
              <w:rPr>
                <w:rFonts w:ascii="Times New Roman" w:eastAsia="Times New Roman" w:hAnsi="Times New Roman"/>
                <w:spacing w:val="0"/>
                <w:sz w:val="14"/>
                <w:szCs w:val="14"/>
                <w:lang w:eastAsia="ru-RU"/>
              </w:rPr>
              <w:br/>
              <w:t>ТК-92 (ул. Матросова ТК-30 (пр.Кр.Армии, 205Г)</w:t>
            </w:r>
            <w:r w:rsidRPr="00EB3B47">
              <w:rPr>
                <w:rFonts w:ascii="Times New Roman" w:eastAsia="Times New Roman" w:hAnsi="Times New Roman"/>
                <w:spacing w:val="0"/>
                <w:sz w:val="14"/>
                <w:szCs w:val="14"/>
                <w:lang w:eastAsia="ru-RU"/>
              </w:rPr>
              <w:br/>
              <w:t>ТК-65 (ул. Матросова) ТК-71 (ул. Дружбы)</w:t>
            </w:r>
            <w:r w:rsidRPr="00EB3B47">
              <w:rPr>
                <w:rFonts w:ascii="Times New Roman" w:eastAsia="Times New Roman" w:hAnsi="Times New Roman"/>
                <w:spacing w:val="0"/>
                <w:sz w:val="14"/>
                <w:szCs w:val="14"/>
                <w:lang w:eastAsia="ru-RU"/>
              </w:rPr>
              <w:br/>
              <w:t>ТК-71 (ул. Дружбы) ТК-39 (ЦТП-1)</w:t>
            </w:r>
            <w:r w:rsidRPr="00EB3B47">
              <w:rPr>
                <w:rFonts w:ascii="Times New Roman" w:eastAsia="Times New Roman" w:hAnsi="Times New Roman"/>
                <w:spacing w:val="0"/>
                <w:sz w:val="14"/>
                <w:szCs w:val="14"/>
                <w:lang w:eastAsia="ru-RU"/>
              </w:rPr>
              <w:br/>
              <w:t>ТК-3 ТК-5 (ул. Дружбы)</w:t>
            </w:r>
            <w:r w:rsidRPr="00EB3B47">
              <w:rPr>
                <w:rFonts w:ascii="Times New Roman" w:eastAsia="Times New Roman" w:hAnsi="Times New Roman"/>
                <w:spacing w:val="0"/>
                <w:sz w:val="14"/>
                <w:szCs w:val="14"/>
                <w:lang w:eastAsia="ru-RU"/>
              </w:rPr>
              <w:br/>
              <w:t>ТК-28 (д/сады 32,37) ТК-16 (ул. Дружбы,100)</w:t>
            </w:r>
            <w:r w:rsidRPr="00EB3B47">
              <w:rPr>
                <w:rFonts w:ascii="Times New Roman" w:eastAsia="Times New Roman" w:hAnsi="Times New Roman"/>
                <w:spacing w:val="0"/>
                <w:sz w:val="14"/>
                <w:szCs w:val="14"/>
                <w:lang w:eastAsia="ru-RU"/>
              </w:rPr>
              <w:br/>
              <w:t>ТК-16 ТК-17</w:t>
            </w:r>
            <w:r w:rsidRPr="00EB3B47">
              <w:rPr>
                <w:rFonts w:ascii="Times New Roman" w:eastAsia="Times New Roman" w:hAnsi="Times New Roman"/>
                <w:spacing w:val="0"/>
                <w:sz w:val="14"/>
                <w:szCs w:val="14"/>
                <w:lang w:eastAsia="ru-RU"/>
              </w:rPr>
              <w:br/>
              <w:t>ТК-17 (ул. Дружбы,12,14) ТК-26 (ул. Дружбы,14,16)</w:t>
            </w:r>
            <w:r w:rsidRPr="00EB3B47">
              <w:rPr>
                <w:rFonts w:ascii="Times New Roman" w:eastAsia="Times New Roman" w:hAnsi="Times New Roman"/>
                <w:spacing w:val="0"/>
                <w:sz w:val="14"/>
                <w:szCs w:val="14"/>
                <w:lang w:eastAsia="ru-RU"/>
              </w:rPr>
              <w:br/>
              <w:t>ТК-26 ТК-10 (НУШ, 52Б)</w:t>
            </w:r>
            <w:r w:rsidRPr="00EB3B47">
              <w:rPr>
                <w:rFonts w:ascii="Times New Roman" w:eastAsia="Times New Roman" w:hAnsi="Times New Roman"/>
                <w:spacing w:val="0"/>
                <w:sz w:val="14"/>
                <w:szCs w:val="14"/>
                <w:lang w:eastAsia="ru-RU"/>
              </w:rPr>
              <w:br/>
              <w:t>ТК-10 ЦТП-3</w:t>
            </w:r>
            <w:r w:rsidRPr="00EB3B47">
              <w:rPr>
                <w:rFonts w:ascii="Times New Roman" w:eastAsia="Times New Roman" w:hAnsi="Times New Roman"/>
                <w:spacing w:val="0"/>
                <w:sz w:val="14"/>
                <w:szCs w:val="14"/>
                <w:lang w:eastAsia="ru-RU"/>
              </w:rPr>
              <w:br/>
              <w:t>ТК-61 (ж.д.7А ул. Дружбы) ТК-62 (д/сад 37)</w:t>
            </w:r>
            <w:r w:rsidRPr="00EB3B47">
              <w:rPr>
                <w:rFonts w:ascii="Times New Roman" w:eastAsia="Times New Roman" w:hAnsi="Times New Roman"/>
                <w:spacing w:val="0"/>
                <w:sz w:val="14"/>
                <w:szCs w:val="14"/>
                <w:lang w:eastAsia="ru-RU"/>
              </w:rPr>
              <w:br/>
              <w:t>ТК-62 (д/сад 37) ТК-28 (д/сады 32,37)</w:t>
            </w:r>
            <w:r w:rsidRPr="00EB3B47">
              <w:rPr>
                <w:rFonts w:ascii="Times New Roman" w:eastAsia="Times New Roman" w:hAnsi="Times New Roman"/>
                <w:spacing w:val="0"/>
                <w:sz w:val="14"/>
                <w:szCs w:val="14"/>
                <w:lang w:eastAsia="ru-RU"/>
              </w:rPr>
              <w:br/>
              <w:t>ТК-16 (ж.д.11 ул. Дружбы) ТК-17 (ж.д.12,14 ул. Дружбы)</w:t>
            </w:r>
            <w:r w:rsidRPr="00EB3B47">
              <w:rPr>
                <w:rFonts w:ascii="Times New Roman" w:eastAsia="Times New Roman" w:hAnsi="Times New Roman"/>
                <w:spacing w:val="0"/>
                <w:sz w:val="14"/>
                <w:szCs w:val="14"/>
                <w:lang w:eastAsia="ru-RU"/>
              </w:rPr>
              <w:br/>
              <w:t>ТК-17 Уз-9 (ул. Дружбы, 14)</w:t>
            </w:r>
            <w:r w:rsidRPr="00EB3B47">
              <w:rPr>
                <w:rFonts w:ascii="Times New Roman" w:eastAsia="Times New Roman" w:hAnsi="Times New Roman"/>
                <w:spacing w:val="0"/>
                <w:sz w:val="14"/>
                <w:szCs w:val="14"/>
                <w:lang w:eastAsia="ru-RU"/>
              </w:rPr>
              <w:br/>
              <w:t>ТК-5 (Баня, ул. Дружбы) ТК-6 (Дружбы,4)</w:t>
            </w:r>
            <w:r w:rsidRPr="00EB3B47">
              <w:rPr>
                <w:rFonts w:ascii="Times New Roman" w:eastAsia="Times New Roman" w:hAnsi="Times New Roman"/>
                <w:spacing w:val="0"/>
                <w:sz w:val="14"/>
                <w:szCs w:val="14"/>
                <w:lang w:eastAsia="ru-RU"/>
              </w:rPr>
              <w:br/>
              <w:t>ТК-136 (ж.д.3 ул. Дружбы) ТК-47 (ж.д.2 ул. Дружбы)</w:t>
            </w:r>
            <w:r w:rsidRPr="00EB3B47">
              <w:rPr>
                <w:rFonts w:ascii="Times New Roman" w:eastAsia="Times New Roman" w:hAnsi="Times New Roman"/>
                <w:spacing w:val="0"/>
                <w:sz w:val="14"/>
                <w:szCs w:val="14"/>
                <w:lang w:eastAsia="ru-RU"/>
              </w:rPr>
              <w:br/>
              <w:t>Котельная ТК-1</w:t>
            </w:r>
            <w:r w:rsidRPr="00EB3B47">
              <w:rPr>
                <w:rFonts w:ascii="Times New Roman" w:eastAsia="Times New Roman" w:hAnsi="Times New Roman"/>
                <w:spacing w:val="0"/>
                <w:sz w:val="14"/>
                <w:szCs w:val="14"/>
                <w:lang w:eastAsia="ru-RU"/>
              </w:rPr>
              <w:br/>
              <w:t>ТК-1 (у котельной) ул.Дpужбы) ТК-2</w:t>
            </w:r>
            <w:r w:rsidRPr="00EB3B47">
              <w:rPr>
                <w:rFonts w:ascii="Times New Roman" w:eastAsia="Times New Roman" w:hAnsi="Times New Roman"/>
                <w:spacing w:val="0"/>
                <w:sz w:val="14"/>
                <w:szCs w:val="14"/>
                <w:lang w:eastAsia="ru-RU"/>
              </w:rPr>
              <w:br/>
              <w:t>ТК-2 (у котельной) ул.Дpужбы ТК-110</w:t>
            </w:r>
            <w:r w:rsidRPr="00EB3B47">
              <w:rPr>
                <w:rFonts w:ascii="Times New Roman" w:eastAsia="Times New Roman" w:hAnsi="Times New Roman"/>
                <w:spacing w:val="0"/>
                <w:sz w:val="14"/>
                <w:szCs w:val="14"/>
                <w:lang w:eastAsia="ru-RU"/>
              </w:rPr>
              <w:br/>
              <w:t>ТК-3 (ул.Дружбы,5 ТК-61 (ул.Дружбы, ж.д.7А)</w:t>
            </w:r>
            <w:r w:rsidRPr="00EB3B47">
              <w:rPr>
                <w:rFonts w:ascii="Times New Roman" w:eastAsia="Times New Roman" w:hAnsi="Times New Roman"/>
                <w:spacing w:val="0"/>
                <w:sz w:val="14"/>
                <w:szCs w:val="14"/>
                <w:lang w:eastAsia="ru-RU"/>
              </w:rPr>
              <w:br/>
              <w:t>ТК-32 (ж/д 10 ул. Инженерная ТК-33</w:t>
            </w:r>
            <w:r w:rsidRPr="00EB3B47">
              <w:rPr>
                <w:rFonts w:ascii="Times New Roman" w:eastAsia="Times New Roman" w:hAnsi="Times New Roman"/>
                <w:spacing w:val="0"/>
                <w:sz w:val="14"/>
                <w:szCs w:val="14"/>
                <w:lang w:eastAsia="ru-RU"/>
              </w:rPr>
              <w:br/>
              <w:t xml:space="preserve">ТК-33 (ж.д. 205в </w:t>
            </w:r>
            <w:r w:rsidRPr="00EB3B47">
              <w:rPr>
                <w:rFonts w:ascii="Times New Roman" w:eastAsia="Times New Roman" w:hAnsi="Times New Roman"/>
                <w:spacing w:val="0"/>
                <w:sz w:val="14"/>
                <w:szCs w:val="14"/>
                <w:lang w:eastAsia="ru-RU"/>
              </w:rPr>
              <w:lastRenderedPageBreak/>
              <w:t>пр.Кр.Арм.) ТК-34 (РУС)</w:t>
            </w:r>
            <w:r w:rsidRPr="00EB3B47">
              <w:rPr>
                <w:rFonts w:ascii="Times New Roman" w:eastAsia="Times New Roman" w:hAnsi="Times New Roman"/>
                <w:spacing w:val="0"/>
                <w:sz w:val="14"/>
                <w:szCs w:val="14"/>
                <w:lang w:eastAsia="ru-RU"/>
              </w:rPr>
              <w:br/>
              <w:t>ТК-34 ТК-96А (Банк Возрождение)</w:t>
            </w:r>
            <w:r w:rsidRPr="00EB3B47">
              <w:rPr>
                <w:rFonts w:ascii="Times New Roman" w:eastAsia="Times New Roman" w:hAnsi="Times New Roman"/>
                <w:spacing w:val="0"/>
                <w:sz w:val="14"/>
                <w:szCs w:val="14"/>
                <w:lang w:eastAsia="ru-RU"/>
              </w:rPr>
              <w:br/>
              <w:t>ТК-1 (у котельн.) ТК-118 (ж.д.9А ул. Дружбы)</w:t>
            </w:r>
            <w:r w:rsidRPr="00EB3B47">
              <w:rPr>
                <w:rFonts w:ascii="Times New Roman" w:eastAsia="Times New Roman" w:hAnsi="Times New Roman"/>
                <w:spacing w:val="0"/>
                <w:sz w:val="14"/>
                <w:szCs w:val="14"/>
                <w:lang w:eastAsia="ru-RU"/>
              </w:rPr>
              <w:br/>
              <w:t>Уз-44 (НУШ,17) ж/д 44 ул. 1-й Уд.Армии</w:t>
            </w:r>
          </w:p>
        </w:tc>
        <w:tc>
          <w:tcPr>
            <w:tcW w:w="1169" w:type="dxa"/>
            <w:shd w:val="clear" w:color="000000" w:fill="FFFFFF"/>
            <w:vAlign w:val="center"/>
            <w:hideMark/>
          </w:tcPr>
          <w:p w14:paraId="53E3E35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Диаметр; протяженность,</w:t>
            </w:r>
          </w:p>
        </w:tc>
        <w:tc>
          <w:tcPr>
            <w:tcW w:w="478" w:type="dxa"/>
            <w:shd w:val="clear" w:color="000000" w:fill="FFFFFF"/>
            <w:vAlign w:val="center"/>
            <w:hideMark/>
          </w:tcPr>
          <w:p w14:paraId="68968A4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7243ACA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371,00)</w:t>
            </w:r>
            <w:r w:rsidRPr="00EB3B47">
              <w:rPr>
                <w:rFonts w:ascii="Times New Roman" w:eastAsia="Times New Roman" w:hAnsi="Times New Roman"/>
                <w:spacing w:val="0"/>
                <w:sz w:val="14"/>
                <w:szCs w:val="14"/>
                <w:lang w:eastAsia="ru-RU"/>
              </w:rPr>
              <w:br/>
              <w:t>2D=273 (L= 48,00)</w:t>
            </w:r>
            <w:r w:rsidRPr="00EB3B47">
              <w:rPr>
                <w:rFonts w:ascii="Times New Roman" w:eastAsia="Times New Roman" w:hAnsi="Times New Roman"/>
                <w:spacing w:val="0"/>
                <w:sz w:val="14"/>
                <w:szCs w:val="14"/>
                <w:lang w:eastAsia="ru-RU"/>
              </w:rPr>
              <w:br/>
              <w:t>2D=426 (L= 256,00)</w:t>
            </w:r>
            <w:r w:rsidRPr="00EB3B47">
              <w:rPr>
                <w:rFonts w:ascii="Times New Roman" w:eastAsia="Times New Roman" w:hAnsi="Times New Roman"/>
                <w:spacing w:val="0"/>
                <w:sz w:val="14"/>
                <w:szCs w:val="14"/>
                <w:lang w:eastAsia="ru-RU"/>
              </w:rPr>
              <w:br/>
              <w:t>2D=426 (L= 213,00)</w:t>
            </w:r>
            <w:r w:rsidRPr="00EB3B47">
              <w:rPr>
                <w:rFonts w:ascii="Times New Roman" w:eastAsia="Times New Roman" w:hAnsi="Times New Roman"/>
                <w:spacing w:val="0"/>
                <w:sz w:val="14"/>
                <w:szCs w:val="14"/>
                <w:lang w:eastAsia="ru-RU"/>
              </w:rPr>
              <w:br/>
              <w:t>2D=325 (L= 50,00)</w:t>
            </w:r>
            <w:r w:rsidRPr="00EB3B47">
              <w:rPr>
                <w:rFonts w:ascii="Times New Roman" w:eastAsia="Times New Roman" w:hAnsi="Times New Roman"/>
                <w:spacing w:val="0"/>
                <w:sz w:val="14"/>
                <w:szCs w:val="14"/>
                <w:lang w:eastAsia="ru-RU"/>
              </w:rPr>
              <w:br/>
              <w:t>2D=273 (L= 192,00)</w:t>
            </w:r>
            <w:r w:rsidRPr="00EB3B47">
              <w:rPr>
                <w:rFonts w:ascii="Times New Roman" w:eastAsia="Times New Roman" w:hAnsi="Times New Roman"/>
                <w:spacing w:val="0"/>
                <w:sz w:val="14"/>
                <w:szCs w:val="14"/>
                <w:lang w:eastAsia="ru-RU"/>
              </w:rPr>
              <w:br/>
              <w:t>2D=273 (L= 178,00)</w:t>
            </w:r>
            <w:r w:rsidRPr="00EB3B47">
              <w:rPr>
                <w:rFonts w:ascii="Times New Roman" w:eastAsia="Times New Roman" w:hAnsi="Times New Roman"/>
                <w:spacing w:val="0"/>
                <w:sz w:val="14"/>
                <w:szCs w:val="14"/>
                <w:lang w:eastAsia="ru-RU"/>
              </w:rPr>
              <w:br/>
              <w:t>2D=273 (L= 135,00)</w:t>
            </w:r>
            <w:r w:rsidRPr="00EB3B47">
              <w:rPr>
                <w:rFonts w:ascii="Times New Roman" w:eastAsia="Times New Roman" w:hAnsi="Times New Roman"/>
                <w:spacing w:val="0"/>
                <w:sz w:val="14"/>
                <w:szCs w:val="14"/>
                <w:lang w:eastAsia="ru-RU"/>
              </w:rPr>
              <w:br/>
              <w:t>2D=273 (L= 154,00)</w:t>
            </w:r>
            <w:r w:rsidRPr="00EB3B47">
              <w:rPr>
                <w:rFonts w:ascii="Times New Roman" w:eastAsia="Times New Roman" w:hAnsi="Times New Roman"/>
                <w:spacing w:val="0"/>
                <w:sz w:val="14"/>
                <w:szCs w:val="14"/>
                <w:lang w:eastAsia="ru-RU"/>
              </w:rPr>
              <w:br/>
              <w:t>2D=273 (L= 87,00)</w:t>
            </w:r>
            <w:r w:rsidRPr="00EB3B47">
              <w:rPr>
                <w:rFonts w:ascii="Times New Roman" w:eastAsia="Times New Roman" w:hAnsi="Times New Roman"/>
                <w:spacing w:val="0"/>
                <w:sz w:val="14"/>
                <w:szCs w:val="14"/>
                <w:lang w:eastAsia="ru-RU"/>
              </w:rPr>
              <w:br/>
              <w:t>2D=273 (L= 66,00)</w:t>
            </w:r>
            <w:r w:rsidRPr="00EB3B47">
              <w:rPr>
                <w:rFonts w:ascii="Times New Roman" w:eastAsia="Times New Roman" w:hAnsi="Times New Roman"/>
                <w:spacing w:val="0"/>
                <w:sz w:val="14"/>
                <w:szCs w:val="14"/>
                <w:lang w:eastAsia="ru-RU"/>
              </w:rPr>
              <w:br/>
              <w:t>2D=273 (L= 68,00)</w:t>
            </w:r>
            <w:r w:rsidRPr="00EB3B47">
              <w:rPr>
                <w:rFonts w:ascii="Times New Roman" w:eastAsia="Times New Roman" w:hAnsi="Times New Roman"/>
                <w:spacing w:val="0"/>
                <w:sz w:val="14"/>
                <w:szCs w:val="14"/>
                <w:lang w:eastAsia="ru-RU"/>
              </w:rPr>
              <w:br/>
              <w:t>2D=273 (L= 178,00)</w:t>
            </w:r>
            <w:r w:rsidRPr="00EB3B47">
              <w:rPr>
                <w:rFonts w:ascii="Times New Roman" w:eastAsia="Times New Roman" w:hAnsi="Times New Roman"/>
                <w:spacing w:val="0"/>
                <w:sz w:val="14"/>
                <w:szCs w:val="14"/>
                <w:lang w:eastAsia="ru-RU"/>
              </w:rPr>
              <w:br/>
              <w:t>2D=273 (L= 6,00)</w:t>
            </w:r>
            <w:r w:rsidRPr="00EB3B47">
              <w:rPr>
                <w:rFonts w:ascii="Times New Roman" w:eastAsia="Times New Roman" w:hAnsi="Times New Roman"/>
                <w:spacing w:val="0"/>
                <w:sz w:val="14"/>
                <w:szCs w:val="14"/>
                <w:lang w:eastAsia="ru-RU"/>
              </w:rPr>
              <w:br/>
              <w:t>2D=325 (L= 185,00)</w:t>
            </w:r>
            <w:r w:rsidRPr="00EB3B47">
              <w:rPr>
                <w:rFonts w:ascii="Times New Roman" w:eastAsia="Times New Roman" w:hAnsi="Times New Roman"/>
                <w:spacing w:val="0"/>
                <w:sz w:val="14"/>
                <w:szCs w:val="14"/>
                <w:lang w:eastAsia="ru-RU"/>
              </w:rPr>
              <w:br/>
              <w:t>2D=325 (L= 35,00)</w:t>
            </w:r>
            <w:r w:rsidRPr="00EB3B47">
              <w:rPr>
                <w:rFonts w:ascii="Times New Roman" w:eastAsia="Times New Roman" w:hAnsi="Times New Roman"/>
                <w:spacing w:val="0"/>
                <w:sz w:val="14"/>
                <w:szCs w:val="14"/>
                <w:lang w:eastAsia="ru-RU"/>
              </w:rPr>
              <w:br/>
              <w:t>2D=529 (L= 12,00)</w:t>
            </w:r>
            <w:r w:rsidRPr="00EB3B47">
              <w:rPr>
                <w:rFonts w:ascii="Times New Roman" w:eastAsia="Times New Roman" w:hAnsi="Times New Roman"/>
                <w:spacing w:val="0"/>
                <w:sz w:val="14"/>
                <w:szCs w:val="14"/>
                <w:lang w:eastAsia="ru-RU"/>
              </w:rPr>
              <w:br/>
              <w:t>2D=529 (L= 57,00)</w:t>
            </w:r>
            <w:r w:rsidRPr="00EB3B47">
              <w:rPr>
                <w:rFonts w:ascii="Times New Roman" w:eastAsia="Times New Roman" w:hAnsi="Times New Roman"/>
                <w:spacing w:val="0"/>
                <w:sz w:val="14"/>
                <w:szCs w:val="14"/>
                <w:lang w:eastAsia="ru-RU"/>
              </w:rPr>
              <w:br/>
              <w:t>2D=426 (L= 85,00)</w:t>
            </w:r>
            <w:r w:rsidRPr="00EB3B47">
              <w:rPr>
                <w:rFonts w:ascii="Times New Roman" w:eastAsia="Times New Roman" w:hAnsi="Times New Roman"/>
                <w:spacing w:val="0"/>
                <w:sz w:val="14"/>
                <w:szCs w:val="14"/>
                <w:lang w:eastAsia="ru-RU"/>
              </w:rPr>
              <w:br/>
              <w:t>2D=273 (L= 218,00)</w:t>
            </w:r>
            <w:r w:rsidRPr="00EB3B47">
              <w:rPr>
                <w:rFonts w:ascii="Times New Roman" w:eastAsia="Times New Roman" w:hAnsi="Times New Roman"/>
                <w:spacing w:val="0"/>
                <w:sz w:val="14"/>
                <w:szCs w:val="14"/>
                <w:lang w:eastAsia="ru-RU"/>
              </w:rPr>
              <w:br/>
              <w:t>2D=273 (L= 80,00)</w:t>
            </w:r>
            <w:r w:rsidRPr="00EB3B47">
              <w:rPr>
                <w:rFonts w:ascii="Times New Roman" w:eastAsia="Times New Roman" w:hAnsi="Times New Roman"/>
                <w:spacing w:val="0"/>
                <w:sz w:val="14"/>
                <w:szCs w:val="14"/>
                <w:lang w:eastAsia="ru-RU"/>
              </w:rPr>
              <w:br/>
              <w:t>2D=273 (L= 52,00)</w:t>
            </w:r>
            <w:r w:rsidRPr="00EB3B47">
              <w:rPr>
                <w:rFonts w:ascii="Times New Roman" w:eastAsia="Times New Roman" w:hAnsi="Times New Roman"/>
                <w:spacing w:val="0"/>
                <w:sz w:val="14"/>
                <w:szCs w:val="14"/>
                <w:lang w:eastAsia="ru-RU"/>
              </w:rPr>
              <w:br/>
              <w:t>2D=273 (L= 102,00)</w:t>
            </w:r>
            <w:r w:rsidRPr="00EB3B47">
              <w:rPr>
                <w:rFonts w:ascii="Times New Roman" w:eastAsia="Times New Roman" w:hAnsi="Times New Roman"/>
                <w:spacing w:val="0"/>
                <w:sz w:val="14"/>
                <w:szCs w:val="14"/>
                <w:lang w:eastAsia="ru-RU"/>
              </w:rPr>
              <w:br/>
              <w:t>2D=325 (L= 228,00)</w:t>
            </w:r>
            <w:r w:rsidRPr="00EB3B47">
              <w:rPr>
                <w:rFonts w:ascii="Times New Roman" w:eastAsia="Times New Roman" w:hAnsi="Times New Roman"/>
                <w:spacing w:val="0"/>
                <w:sz w:val="14"/>
                <w:szCs w:val="14"/>
                <w:lang w:eastAsia="ru-RU"/>
              </w:rPr>
              <w:br/>
              <w:t>2D=273 (L= 43,00)</w:t>
            </w:r>
          </w:p>
        </w:tc>
        <w:tc>
          <w:tcPr>
            <w:tcW w:w="1045" w:type="dxa"/>
            <w:shd w:val="clear" w:color="000000" w:fill="FFFFFF"/>
            <w:vAlign w:val="center"/>
            <w:hideMark/>
          </w:tcPr>
          <w:p w14:paraId="294405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371,00)</w:t>
            </w:r>
            <w:r w:rsidRPr="00EB3B47">
              <w:rPr>
                <w:rFonts w:ascii="Times New Roman" w:eastAsia="Times New Roman" w:hAnsi="Times New Roman"/>
                <w:spacing w:val="0"/>
                <w:sz w:val="14"/>
                <w:szCs w:val="14"/>
                <w:lang w:eastAsia="ru-RU"/>
              </w:rPr>
              <w:br/>
              <w:t>2D=273 (L= 48,00)</w:t>
            </w:r>
            <w:r w:rsidRPr="00EB3B47">
              <w:rPr>
                <w:rFonts w:ascii="Times New Roman" w:eastAsia="Times New Roman" w:hAnsi="Times New Roman"/>
                <w:spacing w:val="0"/>
                <w:sz w:val="14"/>
                <w:szCs w:val="14"/>
                <w:lang w:eastAsia="ru-RU"/>
              </w:rPr>
              <w:br/>
              <w:t>2D=426 (L= 256,00)</w:t>
            </w:r>
            <w:r w:rsidRPr="00EB3B47">
              <w:rPr>
                <w:rFonts w:ascii="Times New Roman" w:eastAsia="Times New Roman" w:hAnsi="Times New Roman"/>
                <w:spacing w:val="0"/>
                <w:sz w:val="14"/>
                <w:szCs w:val="14"/>
                <w:lang w:eastAsia="ru-RU"/>
              </w:rPr>
              <w:br/>
              <w:t>2D=426 (L= 213,00)</w:t>
            </w:r>
            <w:r w:rsidRPr="00EB3B47">
              <w:rPr>
                <w:rFonts w:ascii="Times New Roman" w:eastAsia="Times New Roman" w:hAnsi="Times New Roman"/>
                <w:spacing w:val="0"/>
                <w:sz w:val="14"/>
                <w:szCs w:val="14"/>
                <w:lang w:eastAsia="ru-RU"/>
              </w:rPr>
              <w:br/>
              <w:t>2D=325 (L= 50,00)</w:t>
            </w:r>
            <w:r w:rsidRPr="00EB3B47">
              <w:rPr>
                <w:rFonts w:ascii="Times New Roman" w:eastAsia="Times New Roman" w:hAnsi="Times New Roman"/>
                <w:spacing w:val="0"/>
                <w:sz w:val="14"/>
                <w:szCs w:val="14"/>
                <w:lang w:eastAsia="ru-RU"/>
              </w:rPr>
              <w:br/>
              <w:t>2D=273 (L= 192,00)</w:t>
            </w:r>
            <w:r w:rsidRPr="00EB3B47">
              <w:rPr>
                <w:rFonts w:ascii="Times New Roman" w:eastAsia="Times New Roman" w:hAnsi="Times New Roman"/>
                <w:spacing w:val="0"/>
                <w:sz w:val="14"/>
                <w:szCs w:val="14"/>
                <w:lang w:eastAsia="ru-RU"/>
              </w:rPr>
              <w:br/>
              <w:t>2D=273 (L= 178,00)</w:t>
            </w:r>
            <w:r w:rsidRPr="00EB3B47">
              <w:rPr>
                <w:rFonts w:ascii="Times New Roman" w:eastAsia="Times New Roman" w:hAnsi="Times New Roman"/>
                <w:spacing w:val="0"/>
                <w:sz w:val="14"/>
                <w:szCs w:val="14"/>
                <w:lang w:eastAsia="ru-RU"/>
              </w:rPr>
              <w:br/>
              <w:t>2D=273 (L= 135,00)</w:t>
            </w:r>
            <w:r w:rsidRPr="00EB3B47">
              <w:rPr>
                <w:rFonts w:ascii="Times New Roman" w:eastAsia="Times New Roman" w:hAnsi="Times New Roman"/>
                <w:spacing w:val="0"/>
                <w:sz w:val="14"/>
                <w:szCs w:val="14"/>
                <w:lang w:eastAsia="ru-RU"/>
              </w:rPr>
              <w:br/>
              <w:t>2D=273 (L= 154,00)</w:t>
            </w:r>
            <w:r w:rsidRPr="00EB3B47">
              <w:rPr>
                <w:rFonts w:ascii="Times New Roman" w:eastAsia="Times New Roman" w:hAnsi="Times New Roman"/>
                <w:spacing w:val="0"/>
                <w:sz w:val="14"/>
                <w:szCs w:val="14"/>
                <w:lang w:eastAsia="ru-RU"/>
              </w:rPr>
              <w:br/>
              <w:t>2D=273 (L= 87,00)</w:t>
            </w:r>
            <w:r w:rsidRPr="00EB3B47">
              <w:rPr>
                <w:rFonts w:ascii="Times New Roman" w:eastAsia="Times New Roman" w:hAnsi="Times New Roman"/>
                <w:spacing w:val="0"/>
                <w:sz w:val="14"/>
                <w:szCs w:val="14"/>
                <w:lang w:eastAsia="ru-RU"/>
              </w:rPr>
              <w:br/>
              <w:t>2D=273 (L= 66,00)</w:t>
            </w:r>
            <w:r w:rsidRPr="00EB3B47">
              <w:rPr>
                <w:rFonts w:ascii="Times New Roman" w:eastAsia="Times New Roman" w:hAnsi="Times New Roman"/>
                <w:spacing w:val="0"/>
                <w:sz w:val="14"/>
                <w:szCs w:val="14"/>
                <w:lang w:eastAsia="ru-RU"/>
              </w:rPr>
              <w:br/>
              <w:t>2D=273 (L= 68,00)</w:t>
            </w:r>
            <w:r w:rsidRPr="00EB3B47">
              <w:rPr>
                <w:rFonts w:ascii="Times New Roman" w:eastAsia="Times New Roman" w:hAnsi="Times New Roman"/>
                <w:spacing w:val="0"/>
                <w:sz w:val="14"/>
                <w:szCs w:val="14"/>
                <w:lang w:eastAsia="ru-RU"/>
              </w:rPr>
              <w:br/>
              <w:t>2D=273 (L= 178,00)</w:t>
            </w:r>
            <w:r w:rsidRPr="00EB3B47">
              <w:rPr>
                <w:rFonts w:ascii="Times New Roman" w:eastAsia="Times New Roman" w:hAnsi="Times New Roman"/>
                <w:spacing w:val="0"/>
                <w:sz w:val="14"/>
                <w:szCs w:val="14"/>
                <w:lang w:eastAsia="ru-RU"/>
              </w:rPr>
              <w:br/>
              <w:t>2D=273 (L= 6,00)</w:t>
            </w:r>
            <w:r w:rsidRPr="00EB3B47">
              <w:rPr>
                <w:rFonts w:ascii="Times New Roman" w:eastAsia="Times New Roman" w:hAnsi="Times New Roman"/>
                <w:spacing w:val="0"/>
                <w:sz w:val="14"/>
                <w:szCs w:val="14"/>
                <w:lang w:eastAsia="ru-RU"/>
              </w:rPr>
              <w:br/>
              <w:t>2D=325 (L= 185,00)</w:t>
            </w:r>
            <w:r w:rsidRPr="00EB3B47">
              <w:rPr>
                <w:rFonts w:ascii="Times New Roman" w:eastAsia="Times New Roman" w:hAnsi="Times New Roman"/>
                <w:spacing w:val="0"/>
                <w:sz w:val="14"/>
                <w:szCs w:val="14"/>
                <w:lang w:eastAsia="ru-RU"/>
              </w:rPr>
              <w:br/>
              <w:t>2D=325 (L= 35,00)</w:t>
            </w:r>
            <w:r w:rsidRPr="00EB3B47">
              <w:rPr>
                <w:rFonts w:ascii="Times New Roman" w:eastAsia="Times New Roman" w:hAnsi="Times New Roman"/>
                <w:spacing w:val="0"/>
                <w:sz w:val="14"/>
                <w:szCs w:val="14"/>
                <w:lang w:eastAsia="ru-RU"/>
              </w:rPr>
              <w:br/>
              <w:t>2D=529 (L= 12,00)</w:t>
            </w:r>
            <w:r w:rsidRPr="00EB3B47">
              <w:rPr>
                <w:rFonts w:ascii="Times New Roman" w:eastAsia="Times New Roman" w:hAnsi="Times New Roman"/>
                <w:spacing w:val="0"/>
                <w:sz w:val="14"/>
                <w:szCs w:val="14"/>
                <w:lang w:eastAsia="ru-RU"/>
              </w:rPr>
              <w:br/>
              <w:t>2D=529 (L= 57,00)</w:t>
            </w:r>
            <w:r w:rsidRPr="00EB3B47">
              <w:rPr>
                <w:rFonts w:ascii="Times New Roman" w:eastAsia="Times New Roman" w:hAnsi="Times New Roman"/>
                <w:spacing w:val="0"/>
                <w:sz w:val="14"/>
                <w:szCs w:val="14"/>
                <w:lang w:eastAsia="ru-RU"/>
              </w:rPr>
              <w:br/>
              <w:t>2D=426 (L= 85,00)</w:t>
            </w:r>
            <w:r w:rsidRPr="00EB3B47">
              <w:rPr>
                <w:rFonts w:ascii="Times New Roman" w:eastAsia="Times New Roman" w:hAnsi="Times New Roman"/>
                <w:spacing w:val="0"/>
                <w:sz w:val="14"/>
                <w:szCs w:val="14"/>
                <w:lang w:eastAsia="ru-RU"/>
              </w:rPr>
              <w:br/>
              <w:t>2D=273 (L= 218,00)</w:t>
            </w:r>
            <w:r w:rsidRPr="00EB3B47">
              <w:rPr>
                <w:rFonts w:ascii="Times New Roman" w:eastAsia="Times New Roman" w:hAnsi="Times New Roman"/>
                <w:spacing w:val="0"/>
                <w:sz w:val="14"/>
                <w:szCs w:val="14"/>
                <w:lang w:eastAsia="ru-RU"/>
              </w:rPr>
              <w:br/>
              <w:t>2D=273 (L= 80,00)</w:t>
            </w:r>
            <w:r w:rsidRPr="00EB3B47">
              <w:rPr>
                <w:rFonts w:ascii="Times New Roman" w:eastAsia="Times New Roman" w:hAnsi="Times New Roman"/>
                <w:spacing w:val="0"/>
                <w:sz w:val="14"/>
                <w:szCs w:val="14"/>
                <w:lang w:eastAsia="ru-RU"/>
              </w:rPr>
              <w:br/>
              <w:t>2D=273 (L= 52,00)</w:t>
            </w:r>
            <w:r w:rsidRPr="00EB3B47">
              <w:rPr>
                <w:rFonts w:ascii="Times New Roman" w:eastAsia="Times New Roman" w:hAnsi="Times New Roman"/>
                <w:spacing w:val="0"/>
                <w:sz w:val="14"/>
                <w:szCs w:val="14"/>
                <w:lang w:eastAsia="ru-RU"/>
              </w:rPr>
              <w:br/>
              <w:t>2D=273 (L= 102,00)</w:t>
            </w:r>
            <w:r w:rsidRPr="00EB3B47">
              <w:rPr>
                <w:rFonts w:ascii="Times New Roman" w:eastAsia="Times New Roman" w:hAnsi="Times New Roman"/>
                <w:spacing w:val="0"/>
                <w:sz w:val="14"/>
                <w:szCs w:val="14"/>
                <w:lang w:eastAsia="ru-RU"/>
              </w:rPr>
              <w:br/>
              <w:t>2D=325 (L= 228,00)</w:t>
            </w:r>
            <w:r w:rsidRPr="00EB3B47">
              <w:rPr>
                <w:rFonts w:ascii="Times New Roman" w:eastAsia="Times New Roman" w:hAnsi="Times New Roman"/>
                <w:spacing w:val="0"/>
                <w:sz w:val="14"/>
                <w:szCs w:val="14"/>
                <w:lang w:eastAsia="ru-RU"/>
              </w:rPr>
              <w:br/>
              <w:t>2D=273 (L= 43,00)</w:t>
            </w:r>
          </w:p>
        </w:tc>
        <w:tc>
          <w:tcPr>
            <w:tcW w:w="1045" w:type="dxa"/>
            <w:shd w:val="clear" w:color="000000" w:fill="FFFFFF"/>
            <w:noWrap/>
            <w:vAlign w:val="center"/>
            <w:hideMark/>
          </w:tcPr>
          <w:p w14:paraId="318176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4E9A6D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1556322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742 782,62</w:t>
            </w:r>
          </w:p>
        </w:tc>
        <w:tc>
          <w:tcPr>
            <w:tcW w:w="490" w:type="dxa"/>
            <w:shd w:val="clear" w:color="000000" w:fill="FFFFFF"/>
            <w:noWrap/>
            <w:vAlign w:val="center"/>
            <w:hideMark/>
          </w:tcPr>
          <w:p w14:paraId="26CF2FB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7565D9F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62 956,24</w:t>
            </w:r>
          </w:p>
        </w:tc>
        <w:tc>
          <w:tcPr>
            <w:tcW w:w="593" w:type="dxa"/>
            <w:shd w:val="clear" w:color="000000" w:fill="FFFFFF"/>
            <w:noWrap/>
            <w:vAlign w:val="center"/>
            <w:hideMark/>
          </w:tcPr>
          <w:p w14:paraId="5F66CC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5B90A4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6CC31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331 223,91</w:t>
            </w:r>
          </w:p>
        </w:tc>
        <w:tc>
          <w:tcPr>
            <w:tcW w:w="594" w:type="dxa"/>
            <w:shd w:val="clear" w:color="000000" w:fill="FFFFFF"/>
            <w:noWrap/>
            <w:vAlign w:val="center"/>
            <w:hideMark/>
          </w:tcPr>
          <w:p w14:paraId="0289DD2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308 259,06</w:t>
            </w:r>
          </w:p>
        </w:tc>
        <w:tc>
          <w:tcPr>
            <w:tcW w:w="594" w:type="dxa"/>
            <w:shd w:val="clear" w:color="000000" w:fill="FFFFFF"/>
            <w:noWrap/>
            <w:vAlign w:val="center"/>
            <w:hideMark/>
          </w:tcPr>
          <w:p w14:paraId="7DF5315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40 343,40</w:t>
            </w:r>
          </w:p>
        </w:tc>
        <w:tc>
          <w:tcPr>
            <w:tcW w:w="594" w:type="dxa"/>
            <w:shd w:val="clear" w:color="000000" w:fill="FFFFFF"/>
            <w:noWrap/>
            <w:vAlign w:val="center"/>
            <w:hideMark/>
          </w:tcPr>
          <w:p w14:paraId="4274096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89A1AA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4AFE194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11D1FC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559AEE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C96921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76EE6C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4982E2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D2F10B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1A11D1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CE4CDD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0B8D76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E2CED7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4F9673FE" w14:textId="77777777" w:rsidTr="00896360">
        <w:trPr>
          <w:trHeight w:val="20"/>
        </w:trPr>
        <w:tc>
          <w:tcPr>
            <w:tcW w:w="661" w:type="dxa"/>
            <w:vMerge/>
            <w:vAlign w:val="center"/>
            <w:hideMark/>
          </w:tcPr>
          <w:p w14:paraId="3D915C8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0C96642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008D1B3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Уз-44 (НУШ,17) ж/д 44 ул. 1-й Уд.Армии</w:t>
            </w:r>
          </w:p>
        </w:tc>
        <w:tc>
          <w:tcPr>
            <w:tcW w:w="1169" w:type="dxa"/>
            <w:shd w:val="clear" w:color="000000" w:fill="FFFFFF"/>
            <w:vAlign w:val="center"/>
            <w:hideMark/>
          </w:tcPr>
          <w:p w14:paraId="4059C7C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F52CD8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36A29E7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2D=108 ( L=43)</w:t>
            </w:r>
            <w:r w:rsidRPr="00EB3B47">
              <w:rPr>
                <w:rFonts w:ascii="Times New Roman" w:eastAsia="Times New Roman" w:hAnsi="Times New Roman"/>
                <w:spacing w:val="0"/>
                <w:sz w:val="14"/>
                <w:szCs w:val="14"/>
                <w:lang w:eastAsia="ru-RU"/>
              </w:rPr>
              <w:br/>
              <w:t>D=89 (L=43)</w:t>
            </w:r>
          </w:p>
        </w:tc>
        <w:tc>
          <w:tcPr>
            <w:tcW w:w="1045" w:type="dxa"/>
            <w:shd w:val="clear" w:color="000000" w:fill="FFFFFF"/>
            <w:vAlign w:val="center"/>
            <w:hideMark/>
          </w:tcPr>
          <w:p w14:paraId="17A6E5F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2D=108 ( L=43)</w:t>
            </w:r>
            <w:r w:rsidRPr="00EB3B47">
              <w:rPr>
                <w:rFonts w:ascii="Times New Roman" w:eastAsia="Times New Roman" w:hAnsi="Times New Roman"/>
                <w:spacing w:val="0"/>
                <w:sz w:val="14"/>
                <w:szCs w:val="14"/>
                <w:lang w:eastAsia="ru-RU"/>
              </w:rPr>
              <w:br/>
              <w:t>D=89 (L=43)</w:t>
            </w:r>
          </w:p>
        </w:tc>
        <w:tc>
          <w:tcPr>
            <w:tcW w:w="1045" w:type="dxa"/>
            <w:shd w:val="clear" w:color="000000" w:fill="FFFFFF"/>
            <w:noWrap/>
            <w:vAlign w:val="center"/>
            <w:hideMark/>
          </w:tcPr>
          <w:p w14:paraId="78D13CA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0E10992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2DD12A5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7 245,11</w:t>
            </w:r>
          </w:p>
        </w:tc>
        <w:tc>
          <w:tcPr>
            <w:tcW w:w="490" w:type="dxa"/>
            <w:shd w:val="clear" w:color="000000" w:fill="FFFFFF"/>
            <w:noWrap/>
            <w:vAlign w:val="center"/>
            <w:hideMark/>
          </w:tcPr>
          <w:p w14:paraId="4C5221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05C9BFB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614,08</w:t>
            </w:r>
          </w:p>
        </w:tc>
        <w:tc>
          <w:tcPr>
            <w:tcW w:w="593" w:type="dxa"/>
            <w:shd w:val="clear" w:color="000000" w:fill="FFFFFF"/>
            <w:noWrap/>
            <w:vAlign w:val="center"/>
            <w:hideMark/>
          </w:tcPr>
          <w:p w14:paraId="27CCB5D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3688AD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CA41C0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3 230,76</w:t>
            </w:r>
          </w:p>
        </w:tc>
        <w:tc>
          <w:tcPr>
            <w:tcW w:w="594" w:type="dxa"/>
            <w:shd w:val="clear" w:color="000000" w:fill="FFFFFF"/>
            <w:noWrap/>
            <w:vAlign w:val="center"/>
            <w:hideMark/>
          </w:tcPr>
          <w:p w14:paraId="0ED2EC1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3 006,76</w:t>
            </w:r>
          </w:p>
        </w:tc>
        <w:tc>
          <w:tcPr>
            <w:tcW w:w="594" w:type="dxa"/>
            <w:shd w:val="clear" w:color="000000" w:fill="FFFFFF"/>
            <w:noWrap/>
            <w:vAlign w:val="center"/>
            <w:hideMark/>
          </w:tcPr>
          <w:p w14:paraId="4CB7074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393,51</w:t>
            </w:r>
          </w:p>
        </w:tc>
        <w:tc>
          <w:tcPr>
            <w:tcW w:w="594" w:type="dxa"/>
            <w:shd w:val="clear" w:color="000000" w:fill="FFFFFF"/>
            <w:noWrap/>
            <w:vAlign w:val="center"/>
            <w:hideMark/>
          </w:tcPr>
          <w:p w14:paraId="249E934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2858B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08342D4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54BA594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C00F4F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BC30D6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4E55E6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62EA7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3CA6DD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7E3AB7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434D09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932EFB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2234EE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7B661AD5" w14:textId="77777777" w:rsidTr="00896360">
        <w:trPr>
          <w:trHeight w:val="20"/>
        </w:trPr>
        <w:tc>
          <w:tcPr>
            <w:tcW w:w="661" w:type="dxa"/>
            <w:shd w:val="clear" w:color="000000" w:fill="FFFFFF"/>
            <w:noWrap/>
            <w:vAlign w:val="center"/>
            <w:hideMark/>
          </w:tcPr>
          <w:p w14:paraId="59ECB82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3.1.3</w:t>
            </w:r>
          </w:p>
        </w:tc>
        <w:tc>
          <w:tcPr>
            <w:tcW w:w="1292" w:type="dxa"/>
            <w:shd w:val="clear" w:color="000000" w:fill="FFFFFF"/>
            <w:vAlign w:val="center"/>
            <w:hideMark/>
          </w:tcPr>
          <w:p w14:paraId="6961AB0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(г.о. Сергиев-Посад, Рабочий поселок, ул. Бероунская, д.7)</w:t>
            </w:r>
          </w:p>
        </w:tc>
        <w:tc>
          <w:tcPr>
            <w:tcW w:w="1386" w:type="dxa"/>
            <w:shd w:val="clear" w:color="000000" w:fill="FFFFFF"/>
            <w:vAlign w:val="center"/>
            <w:hideMark/>
          </w:tcPr>
          <w:p w14:paraId="62EBE75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Котельная ТК-1 теp.кот</w:t>
            </w:r>
            <w:r w:rsidRPr="00EB3B47">
              <w:rPr>
                <w:rFonts w:ascii="Times New Roman" w:eastAsia="Times New Roman" w:hAnsi="Times New Roman"/>
                <w:spacing w:val="0"/>
                <w:sz w:val="14"/>
                <w:szCs w:val="14"/>
                <w:lang w:eastAsia="ru-RU"/>
              </w:rPr>
              <w:br/>
              <w:t>ТК-70 ТК-19/2 пр. Кр. Армии</w:t>
            </w:r>
            <w:r w:rsidRPr="00EB3B47">
              <w:rPr>
                <w:rFonts w:ascii="Times New Roman" w:eastAsia="Times New Roman" w:hAnsi="Times New Roman"/>
                <w:spacing w:val="0"/>
                <w:sz w:val="14"/>
                <w:szCs w:val="14"/>
                <w:lang w:eastAsia="ru-RU"/>
              </w:rPr>
              <w:br/>
              <w:t>ТК-19/2 ТК-96а</w:t>
            </w:r>
            <w:r w:rsidRPr="00EB3B47">
              <w:rPr>
                <w:rFonts w:ascii="Times New Roman" w:eastAsia="Times New Roman" w:hAnsi="Times New Roman"/>
                <w:spacing w:val="0"/>
                <w:sz w:val="14"/>
                <w:szCs w:val="14"/>
                <w:lang w:eastAsia="ru-RU"/>
              </w:rPr>
              <w:br/>
              <w:t>ТК-18а ТК-19 по пеp.Зеленый</w:t>
            </w:r>
            <w:r w:rsidRPr="00EB3B47">
              <w:rPr>
                <w:rFonts w:ascii="Times New Roman" w:eastAsia="Times New Roman" w:hAnsi="Times New Roman"/>
                <w:spacing w:val="0"/>
                <w:sz w:val="14"/>
                <w:szCs w:val="14"/>
                <w:lang w:eastAsia="ru-RU"/>
              </w:rPr>
              <w:br/>
              <w:t>ТК-4 ТК-3/1 по ул. Булавина</w:t>
            </w:r>
            <w:r w:rsidRPr="00EB3B47">
              <w:rPr>
                <w:rFonts w:ascii="Times New Roman" w:eastAsia="Times New Roman" w:hAnsi="Times New Roman"/>
                <w:spacing w:val="0"/>
                <w:sz w:val="14"/>
                <w:szCs w:val="14"/>
                <w:lang w:eastAsia="ru-RU"/>
              </w:rPr>
              <w:br/>
              <w:t>ТК-26 ТК-28 по пеp.Зеленый</w:t>
            </w:r>
            <w:r w:rsidRPr="00EB3B47">
              <w:rPr>
                <w:rFonts w:ascii="Times New Roman" w:eastAsia="Times New Roman" w:hAnsi="Times New Roman"/>
                <w:spacing w:val="0"/>
                <w:sz w:val="14"/>
                <w:szCs w:val="14"/>
                <w:lang w:eastAsia="ru-RU"/>
              </w:rPr>
              <w:br/>
              <w:t>ТК-3/1 ТК-4/1 по ул. Л. Булавина</w:t>
            </w:r>
            <w:r w:rsidRPr="00EB3B47">
              <w:rPr>
                <w:rFonts w:ascii="Times New Roman" w:eastAsia="Times New Roman" w:hAnsi="Times New Roman"/>
                <w:spacing w:val="0"/>
                <w:sz w:val="14"/>
                <w:szCs w:val="14"/>
                <w:lang w:eastAsia="ru-RU"/>
              </w:rPr>
              <w:br/>
              <w:t>ТК-4/1 ТК-68 по ул. Л. Булавина</w:t>
            </w:r>
            <w:r w:rsidRPr="00EB3B47">
              <w:rPr>
                <w:rFonts w:ascii="Times New Roman" w:eastAsia="Times New Roman" w:hAnsi="Times New Roman"/>
                <w:spacing w:val="0"/>
                <w:sz w:val="14"/>
                <w:szCs w:val="14"/>
                <w:lang w:eastAsia="ru-RU"/>
              </w:rPr>
              <w:br/>
              <w:t>ТК-1 ТК-9 по ул. Валовая</w:t>
            </w:r>
            <w:r w:rsidRPr="00EB3B47">
              <w:rPr>
                <w:rFonts w:ascii="Times New Roman" w:eastAsia="Times New Roman" w:hAnsi="Times New Roman"/>
                <w:spacing w:val="0"/>
                <w:sz w:val="14"/>
                <w:szCs w:val="14"/>
                <w:lang w:eastAsia="ru-RU"/>
              </w:rPr>
              <w:br/>
              <w:t>ТК-7 до д. 6/25 по ул. Бероунская</w:t>
            </w:r>
            <w:r w:rsidRPr="00EB3B47">
              <w:rPr>
                <w:rFonts w:ascii="Times New Roman" w:eastAsia="Times New Roman" w:hAnsi="Times New Roman"/>
                <w:spacing w:val="0"/>
                <w:sz w:val="14"/>
                <w:szCs w:val="14"/>
                <w:lang w:eastAsia="ru-RU"/>
              </w:rPr>
              <w:br/>
              <w:t xml:space="preserve">ТК-9 до ТК-45 </w:t>
            </w:r>
            <w:r w:rsidRPr="00EB3B47">
              <w:rPr>
                <w:rFonts w:ascii="Times New Roman" w:eastAsia="Times New Roman" w:hAnsi="Times New Roman"/>
                <w:spacing w:val="0"/>
                <w:sz w:val="14"/>
                <w:szCs w:val="14"/>
                <w:lang w:eastAsia="ru-RU"/>
              </w:rPr>
              <w:br/>
              <w:t xml:space="preserve"> ТК-46 до ТК-48</w:t>
            </w:r>
          </w:p>
        </w:tc>
        <w:tc>
          <w:tcPr>
            <w:tcW w:w="1169" w:type="dxa"/>
            <w:shd w:val="clear" w:color="000000" w:fill="FFFFFF"/>
            <w:vAlign w:val="center"/>
            <w:hideMark/>
          </w:tcPr>
          <w:p w14:paraId="0F17CC3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1F02A71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43CFCA0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2D=529 (L= 80,00)</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2D=273 (L= 208,00)</w:t>
            </w:r>
            <w:r w:rsidRPr="00EB3B47">
              <w:rPr>
                <w:rFonts w:ascii="Times New Roman" w:eastAsia="Times New Roman" w:hAnsi="Times New Roman"/>
                <w:spacing w:val="0"/>
                <w:sz w:val="14"/>
                <w:szCs w:val="14"/>
                <w:lang w:eastAsia="ru-RU"/>
              </w:rPr>
              <w:br/>
              <w:t>2D=273 (L= 80,00)</w:t>
            </w:r>
            <w:r w:rsidRPr="00EB3B47">
              <w:rPr>
                <w:rFonts w:ascii="Times New Roman" w:eastAsia="Times New Roman" w:hAnsi="Times New Roman"/>
                <w:spacing w:val="0"/>
                <w:sz w:val="14"/>
                <w:szCs w:val="14"/>
                <w:lang w:eastAsia="ru-RU"/>
              </w:rPr>
              <w:br/>
              <w:t>2D=325 (L= 35,00)</w:t>
            </w:r>
            <w:r w:rsidRPr="00EB3B47">
              <w:rPr>
                <w:rFonts w:ascii="Times New Roman" w:eastAsia="Times New Roman" w:hAnsi="Times New Roman"/>
                <w:spacing w:val="0"/>
                <w:sz w:val="14"/>
                <w:szCs w:val="14"/>
                <w:lang w:eastAsia="ru-RU"/>
              </w:rPr>
              <w:br/>
              <w:t>2D=377 (L= 160,00)</w:t>
            </w:r>
            <w:r w:rsidRPr="00EB3B47">
              <w:rPr>
                <w:rFonts w:ascii="Times New Roman" w:eastAsia="Times New Roman" w:hAnsi="Times New Roman"/>
                <w:spacing w:val="0"/>
                <w:sz w:val="14"/>
                <w:szCs w:val="14"/>
                <w:lang w:eastAsia="ru-RU"/>
              </w:rPr>
              <w:br/>
              <w:t>2D=325 (L= 55,00)</w:t>
            </w:r>
            <w:r w:rsidRPr="00EB3B47">
              <w:rPr>
                <w:rFonts w:ascii="Times New Roman" w:eastAsia="Times New Roman" w:hAnsi="Times New Roman"/>
                <w:spacing w:val="0"/>
                <w:sz w:val="14"/>
                <w:szCs w:val="14"/>
                <w:lang w:eastAsia="ru-RU"/>
              </w:rPr>
              <w:br/>
              <w:t>2D=377 (L= 35,00)</w:t>
            </w:r>
            <w:r w:rsidRPr="00EB3B47">
              <w:rPr>
                <w:rFonts w:ascii="Times New Roman" w:eastAsia="Times New Roman" w:hAnsi="Times New Roman"/>
                <w:spacing w:val="0"/>
                <w:sz w:val="14"/>
                <w:szCs w:val="14"/>
                <w:lang w:eastAsia="ru-RU"/>
              </w:rPr>
              <w:br/>
              <w:t>2D=325 (L= 96,00)</w:t>
            </w:r>
            <w:r w:rsidRPr="00EB3B47">
              <w:rPr>
                <w:rFonts w:ascii="Times New Roman" w:eastAsia="Times New Roman" w:hAnsi="Times New Roman"/>
                <w:spacing w:val="0"/>
                <w:sz w:val="14"/>
                <w:szCs w:val="14"/>
                <w:lang w:eastAsia="ru-RU"/>
              </w:rPr>
              <w:br/>
              <w:t>2D=325 (L= 360,00)</w:t>
            </w:r>
            <w:r w:rsidRPr="00EB3B47">
              <w:rPr>
                <w:rFonts w:ascii="Times New Roman" w:eastAsia="Times New Roman" w:hAnsi="Times New Roman"/>
                <w:spacing w:val="0"/>
                <w:sz w:val="14"/>
                <w:szCs w:val="14"/>
                <w:lang w:eastAsia="ru-RU"/>
              </w:rPr>
              <w:br/>
              <w:t>2D=325 (L= 30,00)</w:t>
            </w:r>
            <w:r w:rsidRPr="00EB3B47">
              <w:rPr>
                <w:rFonts w:ascii="Times New Roman" w:eastAsia="Times New Roman" w:hAnsi="Times New Roman"/>
                <w:spacing w:val="0"/>
                <w:sz w:val="14"/>
                <w:szCs w:val="14"/>
                <w:lang w:eastAsia="ru-RU"/>
              </w:rPr>
              <w:br/>
              <w:t>2D=273 (L= 600,00)</w:t>
            </w:r>
            <w:r w:rsidRPr="00EB3B47">
              <w:rPr>
                <w:rFonts w:ascii="Times New Roman" w:eastAsia="Times New Roman" w:hAnsi="Times New Roman"/>
                <w:spacing w:val="0"/>
                <w:sz w:val="14"/>
                <w:szCs w:val="14"/>
                <w:lang w:eastAsia="ru-RU"/>
              </w:rPr>
              <w:br/>
              <w:t>2D=219 (L= 170,00)</w:t>
            </w:r>
          </w:p>
        </w:tc>
        <w:tc>
          <w:tcPr>
            <w:tcW w:w="1045" w:type="dxa"/>
            <w:shd w:val="clear" w:color="000000" w:fill="FFFFFF"/>
            <w:vAlign w:val="center"/>
            <w:hideMark/>
          </w:tcPr>
          <w:p w14:paraId="1587729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2D=529 (L= 80,00)</w:t>
            </w:r>
            <w:r w:rsidRPr="00EB3B47">
              <w:rPr>
                <w:rFonts w:ascii="Times New Roman" w:eastAsia="Times New Roman" w:hAnsi="Times New Roman"/>
                <w:spacing w:val="0"/>
                <w:sz w:val="14"/>
                <w:szCs w:val="14"/>
                <w:lang w:eastAsia="ru-RU"/>
              </w:rPr>
              <w:br/>
              <w:t>2D=273 (L= 208,00)</w:t>
            </w:r>
            <w:r w:rsidRPr="00EB3B47">
              <w:rPr>
                <w:rFonts w:ascii="Times New Roman" w:eastAsia="Times New Roman" w:hAnsi="Times New Roman"/>
                <w:spacing w:val="0"/>
                <w:sz w:val="14"/>
                <w:szCs w:val="14"/>
                <w:lang w:eastAsia="ru-RU"/>
              </w:rPr>
              <w:br/>
              <w:t>2D=273 (L= 80,00)</w:t>
            </w:r>
            <w:r w:rsidRPr="00EB3B47">
              <w:rPr>
                <w:rFonts w:ascii="Times New Roman" w:eastAsia="Times New Roman" w:hAnsi="Times New Roman"/>
                <w:spacing w:val="0"/>
                <w:sz w:val="14"/>
                <w:szCs w:val="14"/>
                <w:lang w:eastAsia="ru-RU"/>
              </w:rPr>
              <w:br/>
              <w:t>2D=325 (L= 35,00)</w:t>
            </w:r>
            <w:r w:rsidRPr="00EB3B47">
              <w:rPr>
                <w:rFonts w:ascii="Times New Roman" w:eastAsia="Times New Roman" w:hAnsi="Times New Roman"/>
                <w:spacing w:val="0"/>
                <w:sz w:val="14"/>
                <w:szCs w:val="14"/>
                <w:lang w:eastAsia="ru-RU"/>
              </w:rPr>
              <w:br/>
              <w:t>2D=377 (L= 160,00)</w:t>
            </w:r>
            <w:r w:rsidRPr="00EB3B47">
              <w:rPr>
                <w:rFonts w:ascii="Times New Roman" w:eastAsia="Times New Roman" w:hAnsi="Times New Roman"/>
                <w:spacing w:val="0"/>
                <w:sz w:val="14"/>
                <w:szCs w:val="14"/>
                <w:lang w:eastAsia="ru-RU"/>
              </w:rPr>
              <w:br/>
              <w:t>2D=325 (L= 55,00)</w:t>
            </w:r>
            <w:r w:rsidRPr="00EB3B47">
              <w:rPr>
                <w:rFonts w:ascii="Times New Roman" w:eastAsia="Times New Roman" w:hAnsi="Times New Roman"/>
                <w:spacing w:val="0"/>
                <w:sz w:val="14"/>
                <w:szCs w:val="14"/>
                <w:lang w:eastAsia="ru-RU"/>
              </w:rPr>
              <w:br/>
              <w:t>2D=377 (L= 35,00)</w:t>
            </w:r>
            <w:r w:rsidRPr="00EB3B47">
              <w:rPr>
                <w:rFonts w:ascii="Times New Roman" w:eastAsia="Times New Roman" w:hAnsi="Times New Roman"/>
                <w:spacing w:val="0"/>
                <w:sz w:val="14"/>
                <w:szCs w:val="14"/>
                <w:lang w:eastAsia="ru-RU"/>
              </w:rPr>
              <w:br/>
              <w:t>2D=325 (L= 96,00)</w:t>
            </w:r>
            <w:r w:rsidRPr="00EB3B47">
              <w:rPr>
                <w:rFonts w:ascii="Times New Roman" w:eastAsia="Times New Roman" w:hAnsi="Times New Roman"/>
                <w:spacing w:val="0"/>
                <w:sz w:val="14"/>
                <w:szCs w:val="14"/>
                <w:lang w:eastAsia="ru-RU"/>
              </w:rPr>
              <w:br/>
              <w:t>2D=325 (L= 360,00)</w:t>
            </w:r>
            <w:r w:rsidRPr="00EB3B47">
              <w:rPr>
                <w:rFonts w:ascii="Times New Roman" w:eastAsia="Times New Roman" w:hAnsi="Times New Roman"/>
                <w:spacing w:val="0"/>
                <w:sz w:val="14"/>
                <w:szCs w:val="14"/>
                <w:lang w:eastAsia="ru-RU"/>
              </w:rPr>
              <w:br/>
              <w:t>2D=325 (L= 30,00)</w:t>
            </w:r>
            <w:r w:rsidRPr="00EB3B47">
              <w:rPr>
                <w:rFonts w:ascii="Times New Roman" w:eastAsia="Times New Roman" w:hAnsi="Times New Roman"/>
                <w:spacing w:val="0"/>
                <w:sz w:val="14"/>
                <w:szCs w:val="14"/>
                <w:lang w:eastAsia="ru-RU"/>
              </w:rPr>
              <w:br/>
              <w:t>2D=273 (L= 600,00)</w:t>
            </w:r>
            <w:r w:rsidRPr="00EB3B47">
              <w:rPr>
                <w:rFonts w:ascii="Times New Roman" w:eastAsia="Times New Roman" w:hAnsi="Times New Roman"/>
                <w:spacing w:val="0"/>
                <w:sz w:val="14"/>
                <w:szCs w:val="14"/>
                <w:lang w:eastAsia="ru-RU"/>
              </w:rPr>
              <w:br/>
              <w:t>2D=219 (L= 170,00)</w:t>
            </w:r>
          </w:p>
        </w:tc>
        <w:tc>
          <w:tcPr>
            <w:tcW w:w="1045" w:type="dxa"/>
            <w:shd w:val="clear" w:color="000000" w:fill="FFFFFF"/>
            <w:noWrap/>
            <w:vAlign w:val="center"/>
            <w:hideMark/>
          </w:tcPr>
          <w:p w14:paraId="0844268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398800A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318E1C8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578 302,36</w:t>
            </w:r>
          </w:p>
        </w:tc>
        <w:tc>
          <w:tcPr>
            <w:tcW w:w="490" w:type="dxa"/>
            <w:shd w:val="clear" w:color="000000" w:fill="FFFFFF"/>
            <w:noWrap/>
            <w:vAlign w:val="center"/>
            <w:hideMark/>
          </w:tcPr>
          <w:p w14:paraId="33E9254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2491F5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49 015,34</w:t>
            </w:r>
          </w:p>
        </w:tc>
        <w:tc>
          <w:tcPr>
            <w:tcW w:w="593" w:type="dxa"/>
            <w:shd w:val="clear" w:color="000000" w:fill="FFFFFF"/>
            <w:noWrap/>
            <w:vAlign w:val="center"/>
            <w:hideMark/>
          </w:tcPr>
          <w:p w14:paraId="1A45208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8FEC56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0E79D6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257 878,37</w:t>
            </w:r>
          </w:p>
        </w:tc>
        <w:tc>
          <w:tcPr>
            <w:tcW w:w="594" w:type="dxa"/>
            <w:shd w:val="clear" w:color="000000" w:fill="FFFFFF"/>
            <w:noWrap/>
            <w:vAlign w:val="center"/>
            <w:hideMark/>
          </w:tcPr>
          <w:p w14:paraId="208ED0A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239 998,80</w:t>
            </w:r>
          </w:p>
        </w:tc>
        <w:tc>
          <w:tcPr>
            <w:tcW w:w="594" w:type="dxa"/>
            <w:shd w:val="clear" w:color="000000" w:fill="FFFFFF"/>
            <w:noWrap/>
            <w:vAlign w:val="center"/>
            <w:hideMark/>
          </w:tcPr>
          <w:p w14:paraId="21E7C57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31 409,84</w:t>
            </w:r>
          </w:p>
        </w:tc>
        <w:tc>
          <w:tcPr>
            <w:tcW w:w="594" w:type="dxa"/>
            <w:shd w:val="clear" w:color="000000" w:fill="FFFFFF"/>
            <w:noWrap/>
            <w:vAlign w:val="center"/>
            <w:hideMark/>
          </w:tcPr>
          <w:p w14:paraId="538FAA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982ECF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3EC9441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A457B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696F54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84BD41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01484D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E3A24E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7A7374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5001B1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01D51E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FDCA68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EED29B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3F62BA50" w14:textId="77777777" w:rsidTr="00896360">
        <w:trPr>
          <w:trHeight w:val="20"/>
        </w:trPr>
        <w:tc>
          <w:tcPr>
            <w:tcW w:w="661" w:type="dxa"/>
            <w:vMerge w:val="restart"/>
            <w:shd w:val="clear" w:color="000000" w:fill="FFFFFF"/>
            <w:noWrap/>
            <w:vAlign w:val="center"/>
            <w:hideMark/>
          </w:tcPr>
          <w:p w14:paraId="172056E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3.1.4</w:t>
            </w:r>
          </w:p>
        </w:tc>
        <w:tc>
          <w:tcPr>
            <w:tcW w:w="1292" w:type="dxa"/>
            <w:vMerge w:val="restart"/>
            <w:shd w:val="clear" w:color="000000" w:fill="FFFFFF"/>
            <w:vAlign w:val="center"/>
            <w:hideMark/>
          </w:tcPr>
          <w:p w14:paraId="4EB31A7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Клементьевская </w:t>
            </w:r>
            <w:r w:rsidRPr="00EB3B47">
              <w:rPr>
                <w:rFonts w:ascii="Times New Roman" w:eastAsia="Times New Roman" w:hAnsi="Times New Roman"/>
                <w:spacing w:val="0"/>
                <w:sz w:val="14"/>
                <w:szCs w:val="14"/>
                <w:lang w:eastAsia="ru-RU"/>
              </w:rPr>
              <w:br/>
              <w:t>(г.о. Сергиев-Посад, ул. Школьная, 2б)</w:t>
            </w:r>
          </w:p>
        </w:tc>
        <w:tc>
          <w:tcPr>
            <w:tcW w:w="1386" w:type="dxa"/>
            <w:shd w:val="clear" w:color="000000" w:fill="FFFFFF"/>
            <w:vAlign w:val="center"/>
            <w:hideMark/>
          </w:tcPr>
          <w:p w14:paraId="480AF75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Т/тр от Котельная ТК-11</w:t>
            </w:r>
            <w:r w:rsidRPr="00EB3B47">
              <w:rPr>
                <w:rFonts w:ascii="Times New Roman" w:eastAsia="Times New Roman" w:hAnsi="Times New Roman"/>
                <w:spacing w:val="0"/>
                <w:sz w:val="14"/>
                <w:szCs w:val="14"/>
                <w:lang w:eastAsia="ru-RU"/>
              </w:rPr>
              <w:br/>
              <w:t>ТК-52 ТК-61</w:t>
            </w:r>
            <w:r w:rsidRPr="00EB3B47">
              <w:rPr>
                <w:rFonts w:ascii="Times New Roman" w:eastAsia="Times New Roman" w:hAnsi="Times New Roman"/>
                <w:spacing w:val="0"/>
                <w:sz w:val="14"/>
                <w:szCs w:val="14"/>
                <w:lang w:eastAsia="ru-RU"/>
              </w:rPr>
              <w:br/>
              <w:t>ТК-56 ТК-90</w:t>
            </w:r>
            <w:r w:rsidRPr="00EB3B47">
              <w:rPr>
                <w:rFonts w:ascii="Times New Roman" w:eastAsia="Times New Roman" w:hAnsi="Times New Roman"/>
                <w:spacing w:val="0"/>
                <w:sz w:val="14"/>
                <w:szCs w:val="14"/>
                <w:lang w:eastAsia="ru-RU"/>
              </w:rPr>
              <w:br/>
              <w:t>ТК-90 ТК-61</w:t>
            </w:r>
            <w:r w:rsidRPr="00EB3B47">
              <w:rPr>
                <w:rFonts w:ascii="Times New Roman" w:eastAsia="Times New Roman" w:hAnsi="Times New Roman"/>
                <w:spacing w:val="0"/>
                <w:sz w:val="14"/>
                <w:szCs w:val="14"/>
                <w:lang w:eastAsia="ru-RU"/>
              </w:rPr>
              <w:br/>
              <w:t>Тр от Клемен кот. ТК-48</w:t>
            </w:r>
          </w:p>
        </w:tc>
        <w:tc>
          <w:tcPr>
            <w:tcW w:w="1169" w:type="dxa"/>
            <w:shd w:val="clear" w:color="000000" w:fill="FFFFFF"/>
            <w:vAlign w:val="center"/>
            <w:hideMark/>
          </w:tcPr>
          <w:p w14:paraId="67BF69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353568E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5D06700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95,00)</w:t>
            </w:r>
            <w:r w:rsidRPr="00EB3B47">
              <w:rPr>
                <w:rFonts w:ascii="Times New Roman" w:eastAsia="Times New Roman" w:hAnsi="Times New Roman"/>
                <w:spacing w:val="0"/>
                <w:sz w:val="14"/>
                <w:szCs w:val="14"/>
                <w:lang w:eastAsia="ru-RU"/>
              </w:rPr>
              <w:br/>
              <w:t>2D=273 (L= 330,00)</w:t>
            </w:r>
            <w:r w:rsidRPr="00EB3B47">
              <w:rPr>
                <w:rFonts w:ascii="Times New Roman" w:eastAsia="Times New Roman" w:hAnsi="Times New Roman"/>
                <w:spacing w:val="0"/>
                <w:sz w:val="14"/>
                <w:szCs w:val="14"/>
                <w:lang w:eastAsia="ru-RU"/>
              </w:rPr>
              <w:br/>
              <w:t>2D=273 (L= 96,00)</w:t>
            </w:r>
            <w:r w:rsidRPr="00EB3B47">
              <w:rPr>
                <w:rFonts w:ascii="Times New Roman" w:eastAsia="Times New Roman" w:hAnsi="Times New Roman"/>
                <w:spacing w:val="0"/>
                <w:sz w:val="14"/>
                <w:szCs w:val="14"/>
                <w:lang w:eastAsia="ru-RU"/>
              </w:rPr>
              <w:br/>
              <w:t>2D=325 (L= 217,00)</w:t>
            </w:r>
            <w:r w:rsidRPr="00EB3B47">
              <w:rPr>
                <w:rFonts w:ascii="Times New Roman" w:eastAsia="Times New Roman" w:hAnsi="Times New Roman"/>
                <w:spacing w:val="0"/>
                <w:sz w:val="14"/>
                <w:szCs w:val="14"/>
                <w:lang w:eastAsia="ru-RU"/>
              </w:rPr>
              <w:br/>
              <w:t>2D=325 (L= 270,00</w:t>
            </w:r>
          </w:p>
        </w:tc>
        <w:tc>
          <w:tcPr>
            <w:tcW w:w="1045" w:type="dxa"/>
            <w:shd w:val="clear" w:color="000000" w:fill="FFFFFF"/>
            <w:vAlign w:val="center"/>
            <w:hideMark/>
          </w:tcPr>
          <w:p w14:paraId="5B03F3D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95,00)</w:t>
            </w:r>
            <w:r w:rsidRPr="00EB3B47">
              <w:rPr>
                <w:rFonts w:ascii="Times New Roman" w:eastAsia="Times New Roman" w:hAnsi="Times New Roman"/>
                <w:spacing w:val="0"/>
                <w:sz w:val="14"/>
                <w:szCs w:val="14"/>
                <w:lang w:eastAsia="ru-RU"/>
              </w:rPr>
              <w:br/>
              <w:t>2D=273 (L= 330,00)</w:t>
            </w:r>
            <w:r w:rsidRPr="00EB3B47">
              <w:rPr>
                <w:rFonts w:ascii="Times New Roman" w:eastAsia="Times New Roman" w:hAnsi="Times New Roman"/>
                <w:spacing w:val="0"/>
                <w:sz w:val="14"/>
                <w:szCs w:val="14"/>
                <w:lang w:eastAsia="ru-RU"/>
              </w:rPr>
              <w:br/>
              <w:t>2D=273 (L= 96,00)</w:t>
            </w:r>
            <w:r w:rsidRPr="00EB3B47">
              <w:rPr>
                <w:rFonts w:ascii="Times New Roman" w:eastAsia="Times New Roman" w:hAnsi="Times New Roman"/>
                <w:spacing w:val="0"/>
                <w:sz w:val="14"/>
                <w:szCs w:val="14"/>
                <w:lang w:eastAsia="ru-RU"/>
              </w:rPr>
              <w:br/>
              <w:t>2D=325 (L= 217,00)</w:t>
            </w:r>
            <w:r w:rsidRPr="00EB3B47">
              <w:rPr>
                <w:rFonts w:ascii="Times New Roman" w:eastAsia="Times New Roman" w:hAnsi="Times New Roman"/>
                <w:spacing w:val="0"/>
                <w:sz w:val="14"/>
                <w:szCs w:val="14"/>
                <w:lang w:eastAsia="ru-RU"/>
              </w:rPr>
              <w:br/>
              <w:t>2D=325 (L= 270,00</w:t>
            </w:r>
          </w:p>
        </w:tc>
        <w:tc>
          <w:tcPr>
            <w:tcW w:w="1045" w:type="dxa"/>
            <w:shd w:val="clear" w:color="000000" w:fill="FFFFFF"/>
            <w:noWrap/>
            <w:vAlign w:val="center"/>
            <w:hideMark/>
          </w:tcPr>
          <w:p w14:paraId="41AF37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79FBCCF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4BF333B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317 898,67</w:t>
            </w:r>
          </w:p>
        </w:tc>
        <w:tc>
          <w:tcPr>
            <w:tcW w:w="490" w:type="dxa"/>
            <w:shd w:val="clear" w:color="000000" w:fill="FFFFFF"/>
            <w:noWrap/>
            <w:vAlign w:val="center"/>
            <w:hideMark/>
          </w:tcPr>
          <w:p w14:paraId="4C13C36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2D3D258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26 944,23</w:t>
            </w:r>
          </w:p>
        </w:tc>
        <w:tc>
          <w:tcPr>
            <w:tcW w:w="593" w:type="dxa"/>
            <w:shd w:val="clear" w:color="000000" w:fill="FFFFFF"/>
            <w:noWrap/>
            <w:vAlign w:val="center"/>
            <w:hideMark/>
          </w:tcPr>
          <w:p w14:paraId="1DD5B2B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A34F37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C6BDFE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141 758,35</w:t>
            </w:r>
          </w:p>
        </w:tc>
        <w:tc>
          <w:tcPr>
            <w:tcW w:w="594" w:type="dxa"/>
            <w:shd w:val="clear" w:color="000000" w:fill="FFFFFF"/>
            <w:noWrap/>
            <w:vAlign w:val="center"/>
            <w:hideMark/>
          </w:tcPr>
          <w:p w14:paraId="617AC24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131 929,77</w:t>
            </w:r>
          </w:p>
        </w:tc>
        <w:tc>
          <w:tcPr>
            <w:tcW w:w="594" w:type="dxa"/>
            <w:shd w:val="clear" w:color="000000" w:fill="FFFFFF"/>
            <w:noWrap/>
            <w:vAlign w:val="center"/>
            <w:hideMark/>
          </w:tcPr>
          <w:p w14:paraId="3D7BA0D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17 266,31</w:t>
            </w:r>
          </w:p>
        </w:tc>
        <w:tc>
          <w:tcPr>
            <w:tcW w:w="594" w:type="dxa"/>
            <w:shd w:val="clear" w:color="000000" w:fill="FFFFFF"/>
            <w:noWrap/>
            <w:vAlign w:val="center"/>
            <w:hideMark/>
          </w:tcPr>
          <w:p w14:paraId="4AD7294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B5797A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2A62D6F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CDD72A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684885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56EA43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09E46B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30CB76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9E5804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476052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EB12E5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E4CADA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ADDF7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10FA46DC" w14:textId="77777777" w:rsidTr="00896360">
        <w:trPr>
          <w:trHeight w:val="20"/>
        </w:trPr>
        <w:tc>
          <w:tcPr>
            <w:tcW w:w="661" w:type="dxa"/>
            <w:vMerge/>
            <w:vAlign w:val="center"/>
            <w:hideMark/>
          </w:tcPr>
          <w:p w14:paraId="49925FF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0F7926F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35D93C4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Т/тр от Котельная ТК-11</w:t>
            </w:r>
            <w:r w:rsidRPr="00EB3B47">
              <w:rPr>
                <w:rFonts w:ascii="Times New Roman" w:eastAsia="Times New Roman" w:hAnsi="Times New Roman"/>
                <w:spacing w:val="0"/>
                <w:sz w:val="14"/>
                <w:szCs w:val="14"/>
                <w:lang w:eastAsia="ru-RU"/>
              </w:rPr>
              <w:br/>
              <w:t>ТК-52 ТК-61</w:t>
            </w:r>
            <w:r w:rsidRPr="00EB3B47">
              <w:rPr>
                <w:rFonts w:ascii="Times New Roman" w:eastAsia="Times New Roman" w:hAnsi="Times New Roman"/>
                <w:spacing w:val="0"/>
                <w:sz w:val="14"/>
                <w:szCs w:val="14"/>
                <w:lang w:eastAsia="ru-RU"/>
              </w:rPr>
              <w:br/>
              <w:t>ТК-56 ТК-90</w:t>
            </w:r>
            <w:r w:rsidRPr="00EB3B47">
              <w:rPr>
                <w:rFonts w:ascii="Times New Roman" w:eastAsia="Times New Roman" w:hAnsi="Times New Roman"/>
                <w:spacing w:val="0"/>
                <w:sz w:val="14"/>
                <w:szCs w:val="14"/>
                <w:lang w:eastAsia="ru-RU"/>
              </w:rPr>
              <w:br/>
              <w:t>ТК-90 ТК-61</w:t>
            </w:r>
            <w:r w:rsidRPr="00EB3B47">
              <w:rPr>
                <w:rFonts w:ascii="Times New Roman" w:eastAsia="Times New Roman" w:hAnsi="Times New Roman"/>
                <w:spacing w:val="0"/>
                <w:sz w:val="14"/>
                <w:szCs w:val="14"/>
                <w:lang w:eastAsia="ru-RU"/>
              </w:rPr>
              <w:br/>
              <w:t>Тр от Клемен кот. ТК-48</w:t>
            </w:r>
          </w:p>
        </w:tc>
        <w:tc>
          <w:tcPr>
            <w:tcW w:w="1169" w:type="dxa"/>
            <w:shd w:val="clear" w:color="000000" w:fill="FFFFFF"/>
            <w:vAlign w:val="center"/>
            <w:hideMark/>
          </w:tcPr>
          <w:p w14:paraId="69E977F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3CACC76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4B699CF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D=219 (L=95)</w:t>
            </w:r>
            <w:r w:rsidRPr="00EB3B47">
              <w:rPr>
                <w:rFonts w:ascii="Times New Roman" w:eastAsia="Times New Roman" w:hAnsi="Times New Roman"/>
                <w:spacing w:val="0"/>
                <w:sz w:val="14"/>
                <w:szCs w:val="14"/>
                <w:lang w:eastAsia="ru-RU"/>
              </w:rPr>
              <w:br/>
              <w:t xml:space="preserve"> D=159 (L=330)</w:t>
            </w:r>
            <w:r w:rsidRPr="00EB3B47">
              <w:rPr>
                <w:rFonts w:ascii="Times New Roman" w:eastAsia="Times New Roman" w:hAnsi="Times New Roman"/>
                <w:spacing w:val="0"/>
                <w:sz w:val="14"/>
                <w:szCs w:val="14"/>
                <w:lang w:eastAsia="ru-RU"/>
              </w:rPr>
              <w:br/>
              <w:t xml:space="preserve">D=273 (L=96) </w:t>
            </w:r>
            <w:r w:rsidRPr="00EB3B47">
              <w:rPr>
                <w:rFonts w:ascii="Times New Roman" w:eastAsia="Times New Roman" w:hAnsi="Times New Roman"/>
                <w:spacing w:val="0"/>
                <w:sz w:val="14"/>
                <w:szCs w:val="14"/>
                <w:lang w:eastAsia="ru-RU"/>
              </w:rPr>
              <w:br/>
              <w:t>D=108 (L=217)</w:t>
            </w:r>
            <w:r w:rsidRPr="00EB3B47">
              <w:rPr>
                <w:rFonts w:ascii="Times New Roman" w:eastAsia="Times New Roman" w:hAnsi="Times New Roman"/>
                <w:spacing w:val="0"/>
                <w:sz w:val="14"/>
                <w:szCs w:val="14"/>
                <w:lang w:eastAsia="ru-RU"/>
              </w:rPr>
              <w:br/>
              <w:t xml:space="preserve">D=273 (L=270) </w:t>
            </w:r>
            <w:r w:rsidRPr="00EB3B47">
              <w:rPr>
                <w:rFonts w:ascii="Times New Roman" w:eastAsia="Times New Roman" w:hAnsi="Times New Roman"/>
                <w:spacing w:val="0"/>
                <w:sz w:val="14"/>
                <w:szCs w:val="14"/>
                <w:lang w:eastAsia="ru-RU"/>
              </w:rPr>
              <w:br/>
              <w:t>D=108 (L=95)</w:t>
            </w:r>
            <w:r w:rsidRPr="00EB3B47">
              <w:rPr>
                <w:rFonts w:ascii="Times New Roman" w:eastAsia="Times New Roman" w:hAnsi="Times New Roman"/>
                <w:spacing w:val="0"/>
                <w:sz w:val="14"/>
                <w:szCs w:val="14"/>
                <w:lang w:eastAsia="ru-RU"/>
              </w:rPr>
              <w:br/>
              <w:t>D=273 (L=330)</w:t>
            </w:r>
            <w:r w:rsidRPr="00EB3B47">
              <w:rPr>
                <w:rFonts w:ascii="Times New Roman" w:eastAsia="Times New Roman" w:hAnsi="Times New Roman"/>
                <w:spacing w:val="0"/>
                <w:sz w:val="14"/>
                <w:szCs w:val="14"/>
                <w:lang w:eastAsia="ru-RU"/>
              </w:rPr>
              <w:br/>
              <w:t xml:space="preserve">D=108 (L=96) </w:t>
            </w:r>
            <w:r w:rsidRPr="00EB3B47">
              <w:rPr>
                <w:rFonts w:ascii="Times New Roman" w:eastAsia="Times New Roman" w:hAnsi="Times New Roman"/>
                <w:spacing w:val="0"/>
                <w:sz w:val="14"/>
                <w:szCs w:val="14"/>
                <w:lang w:eastAsia="ru-RU"/>
              </w:rPr>
              <w:br/>
              <w:t>D=273 (L=217)</w:t>
            </w:r>
            <w:r w:rsidRPr="00EB3B47">
              <w:rPr>
                <w:rFonts w:ascii="Times New Roman" w:eastAsia="Times New Roman" w:hAnsi="Times New Roman"/>
                <w:spacing w:val="0"/>
                <w:sz w:val="14"/>
                <w:szCs w:val="14"/>
                <w:lang w:eastAsia="ru-RU"/>
              </w:rPr>
              <w:br/>
              <w:t xml:space="preserve"> D=108 (L=270) </w:t>
            </w:r>
          </w:p>
        </w:tc>
        <w:tc>
          <w:tcPr>
            <w:tcW w:w="1045" w:type="dxa"/>
            <w:shd w:val="clear" w:color="000000" w:fill="FFFFFF"/>
            <w:vAlign w:val="center"/>
            <w:hideMark/>
          </w:tcPr>
          <w:p w14:paraId="2DB8A4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D=219 (L=95)</w:t>
            </w:r>
            <w:r w:rsidRPr="00EB3B47">
              <w:rPr>
                <w:rFonts w:ascii="Times New Roman" w:eastAsia="Times New Roman" w:hAnsi="Times New Roman"/>
                <w:spacing w:val="0"/>
                <w:sz w:val="14"/>
                <w:szCs w:val="14"/>
                <w:lang w:eastAsia="ru-RU"/>
              </w:rPr>
              <w:br/>
              <w:t xml:space="preserve"> D=159 (L=330)</w:t>
            </w:r>
            <w:r w:rsidRPr="00EB3B47">
              <w:rPr>
                <w:rFonts w:ascii="Times New Roman" w:eastAsia="Times New Roman" w:hAnsi="Times New Roman"/>
                <w:spacing w:val="0"/>
                <w:sz w:val="14"/>
                <w:szCs w:val="14"/>
                <w:lang w:eastAsia="ru-RU"/>
              </w:rPr>
              <w:br/>
              <w:t xml:space="preserve">D=273 (L=96) </w:t>
            </w:r>
            <w:r w:rsidRPr="00EB3B47">
              <w:rPr>
                <w:rFonts w:ascii="Times New Roman" w:eastAsia="Times New Roman" w:hAnsi="Times New Roman"/>
                <w:spacing w:val="0"/>
                <w:sz w:val="14"/>
                <w:szCs w:val="14"/>
                <w:lang w:eastAsia="ru-RU"/>
              </w:rPr>
              <w:br/>
              <w:t>D=108 (L=217)</w:t>
            </w:r>
            <w:r w:rsidRPr="00EB3B47">
              <w:rPr>
                <w:rFonts w:ascii="Times New Roman" w:eastAsia="Times New Roman" w:hAnsi="Times New Roman"/>
                <w:spacing w:val="0"/>
                <w:sz w:val="14"/>
                <w:szCs w:val="14"/>
                <w:lang w:eastAsia="ru-RU"/>
              </w:rPr>
              <w:br/>
              <w:t xml:space="preserve">D=273 (L=270) </w:t>
            </w:r>
            <w:r w:rsidRPr="00EB3B47">
              <w:rPr>
                <w:rFonts w:ascii="Times New Roman" w:eastAsia="Times New Roman" w:hAnsi="Times New Roman"/>
                <w:spacing w:val="0"/>
                <w:sz w:val="14"/>
                <w:szCs w:val="14"/>
                <w:lang w:eastAsia="ru-RU"/>
              </w:rPr>
              <w:br/>
              <w:t>D=108 (L=95)</w:t>
            </w:r>
            <w:r w:rsidRPr="00EB3B47">
              <w:rPr>
                <w:rFonts w:ascii="Times New Roman" w:eastAsia="Times New Roman" w:hAnsi="Times New Roman"/>
                <w:spacing w:val="0"/>
                <w:sz w:val="14"/>
                <w:szCs w:val="14"/>
                <w:lang w:eastAsia="ru-RU"/>
              </w:rPr>
              <w:br/>
              <w:t>D=273 (L=330)</w:t>
            </w:r>
            <w:r w:rsidRPr="00EB3B47">
              <w:rPr>
                <w:rFonts w:ascii="Times New Roman" w:eastAsia="Times New Roman" w:hAnsi="Times New Roman"/>
                <w:spacing w:val="0"/>
                <w:sz w:val="14"/>
                <w:szCs w:val="14"/>
                <w:lang w:eastAsia="ru-RU"/>
              </w:rPr>
              <w:br/>
              <w:t xml:space="preserve">D=108 (L=96) </w:t>
            </w:r>
            <w:r w:rsidRPr="00EB3B47">
              <w:rPr>
                <w:rFonts w:ascii="Times New Roman" w:eastAsia="Times New Roman" w:hAnsi="Times New Roman"/>
                <w:spacing w:val="0"/>
                <w:sz w:val="14"/>
                <w:szCs w:val="14"/>
                <w:lang w:eastAsia="ru-RU"/>
              </w:rPr>
              <w:br/>
              <w:t>D=273 (L=217)</w:t>
            </w:r>
            <w:r w:rsidRPr="00EB3B47">
              <w:rPr>
                <w:rFonts w:ascii="Times New Roman" w:eastAsia="Times New Roman" w:hAnsi="Times New Roman"/>
                <w:spacing w:val="0"/>
                <w:sz w:val="14"/>
                <w:szCs w:val="14"/>
                <w:lang w:eastAsia="ru-RU"/>
              </w:rPr>
              <w:br/>
              <w:t xml:space="preserve"> D=108 (L=270) </w:t>
            </w:r>
          </w:p>
        </w:tc>
        <w:tc>
          <w:tcPr>
            <w:tcW w:w="1045" w:type="dxa"/>
            <w:shd w:val="clear" w:color="000000" w:fill="FFFFFF"/>
            <w:noWrap/>
            <w:vAlign w:val="center"/>
            <w:hideMark/>
          </w:tcPr>
          <w:p w14:paraId="1F88AF8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59C1D3C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7BE5A8E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231 762,54</w:t>
            </w:r>
          </w:p>
        </w:tc>
        <w:tc>
          <w:tcPr>
            <w:tcW w:w="490" w:type="dxa"/>
            <w:shd w:val="clear" w:color="000000" w:fill="FFFFFF"/>
            <w:noWrap/>
            <w:vAlign w:val="center"/>
            <w:hideMark/>
          </w:tcPr>
          <w:p w14:paraId="348D36D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287E252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19 643,57</w:t>
            </w:r>
          </w:p>
        </w:tc>
        <w:tc>
          <w:tcPr>
            <w:tcW w:w="593" w:type="dxa"/>
            <w:shd w:val="clear" w:color="000000" w:fill="FFFFFF"/>
            <w:noWrap/>
            <w:vAlign w:val="center"/>
            <w:hideMark/>
          </w:tcPr>
          <w:p w14:paraId="0A635E5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12648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4C6B87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103 348,27</w:t>
            </w:r>
          </w:p>
        </w:tc>
        <w:tc>
          <w:tcPr>
            <w:tcW w:w="594" w:type="dxa"/>
            <w:shd w:val="clear" w:color="000000" w:fill="FFFFFF"/>
            <w:noWrap/>
            <w:vAlign w:val="center"/>
            <w:hideMark/>
          </w:tcPr>
          <w:p w14:paraId="669F166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96 182,79</w:t>
            </w:r>
          </w:p>
        </w:tc>
        <w:tc>
          <w:tcPr>
            <w:tcW w:w="594" w:type="dxa"/>
            <w:shd w:val="clear" w:color="000000" w:fill="FFFFFF"/>
            <w:noWrap/>
            <w:vAlign w:val="center"/>
            <w:hideMark/>
          </w:tcPr>
          <w:p w14:paraId="002A51B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12 587,92</w:t>
            </w:r>
          </w:p>
        </w:tc>
        <w:tc>
          <w:tcPr>
            <w:tcW w:w="594" w:type="dxa"/>
            <w:shd w:val="clear" w:color="000000" w:fill="FFFFFF"/>
            <w:noWrap/>
            <w:vAlign w:val="center"/>
            <w:hideMark/>
          </w:tcPr>
          <w:p w14:paraId="728DC87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44FBDF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423895C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0FD80C8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E665BB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7D90A7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C735DA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0DCDB7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3DCFBA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FAE830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4E5126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2FF230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0EF8CD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44D79408" w14:textId="77777777" w:rsidTr="00896360">
        <w:trPr>
          <w:trHeight w:val="20"/>
        </w:trPr>
        <w:tc>
          <w:tcPr>
            <w:tcW w:w="661" w:type="dxa"/>
            <w:vMerge w:val="restart"/>
            <w:shd w:val="clear" w:color="000000" w:fill="FFFFFF"/>
            <w:noWrap/>
            <w:vAlign w:val="center"/>
            <w:hideMark/>
          </w:tcPr>
          <w:p w14:paraId="6C7D0EF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3.1.5</w:t>
            </w:r>
          </w:p>
        </w:tc>
        <w:tc>
          <w:tcPr>
            <w:tcW w:w="1292" w:type="dxa"/>
            <w:vMerge w:val="restart"/>
            <w:shd w:val="clear" w:color="000000" w:fill="FFFFFF"/>
            <w:vAlign w:val="center"/>
            <w:hideMark/>
          </w:tcPr>
          <w:p w14:paraId="14B4A1B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Ферма</w:t>
            </w:r>
            <w:r w:rsidRPr="00EB3B47">
              <w:rPr>
                <w:rFonts w:ascii="Times New Roman" w:eastAsia="Times New Roman" w:hAnsi="Times New Roman"/>
                <w:spacing w:val="0"/>
                <w:sz w:val="14"/>
                <w:szCs w:val="14"/>
                <w:lang w:eastAsia="ru-RU"/>
              </w:rPr>
              <w:br/>
              <w:t>(г.о. Сергиев Посад, Весенняя, 7</w:t>
            </w:r>
          </w:p>
        </w:tc>
        <w:tc>
          <w:tcPr>
            <w:tcW w:w="1386" w:type="dxa"/>
            <w:shd w:val="clear" w:color="000000" w:fill="FFFFFF"/>
            <w:vAlign w:val="center"/>
            <w:hideMark/>
          </w:tcPr>
          <w:p w14:paraId="70AC4D3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ТК-18 ТК-33</w:t>
            </w:r>
            <w:r w:rsidRPr="00EB3B47">
              <w:rPr>
                <w:rFonts w:ascii="Times New Roman" w:eastAsia="Times New Roman" w:hAnsi="Times New Roman"/>
                <w:spacing w:val="0"/>
                <w:sz w:val="14"/>
                <w:szCs w:val="14"/>
                <w:lang w:eastAsia="ru-RU"/>
              </w:rPr>
              <w:br/>
              <w:t>ТК-33 ТК-33а</w:t>
            </w:r>
            <w:r w:rsidRPr="00EB3B47">
              <w:rPr>
                <w:rFonts w:ascii="Times New Roman" w:eastAsia="Times New Roman" w:hAnsi="Times New Roman"/>
                <w:spacing w:val="0"/>
                <w:sz w:val="14"/>
                <w:szCs w:val="14"/>
                <w:lang w:eastAsia="ru-RU"/>
              </w:rPr>
              <w:br/>
              <w:t>ТК-33а ТК-34</w:t>
            </w:r>
            <w:r w:rsidRPr="00EB3B47">
              <w:rPr>
                <w:rFonts w:ascii="Times New Roman" w:eastAsia="Times New Roman" w:hAnsi="Times New Roman"/>
                <w:spacing w:val="0"/>
                <w:sz w:val="14"/>
                <w:szCs w:val="14"/>
                <w:lang w:eastAsia="ru-RU"/>
              </w:rPr>
              <w:br/>
              <w:t>ТК-34 ТК-138</w:t>
            </w:r>
            <w:r w:rsidRPr="00EB3B47">
              <w:rPr>
                <w:rFonts w:ascii="Times New Roman" w:eastAsia="Times New Roman" w:hAnsi="Times New Roman"/>
                <w:spacing w:val="0"/>
                <w:sz w:val="14"/>
                <w:szCs w:val="14"/>
                <w:lang w:eastAsia="ru-RU"/>
              </w:rPr>
              <w:br/>
              <w:t xml:space="preserve">ТК-5 ТК-17 </w:t>
            </w:r>
            <w:r w:rsidRPr="00EB3B47">
              <w:rPr>
                <w:rFonts w:ascii="Times New Roman" w:eastAsia="Times New Roman" w:hAnsi="Times New Roman"/>
                <w:spacing w:val="0"/>
                <w:sz w:val="14"/>
                <w:szCs w:val="14"/>
                <w:lang w:eastAsia="ru-RU"/>
              </w:rPr>
              <w:br/>
              <w:t>ТК-17  ТК-41</w:t>
            </w:r>
          </w:p>
        </w:tc>
        <w:tc>
          <w:tcPr>
            <w:tcW w:w="1169" w:type="dxa"/>
            <w:shd w:val="clear" w:color="000000" w:fill="FFFFFF"/>
            <w:vAlign w:val="center"/>
            <w:hideMark/>
          </w:tcPr>
          <w:p w14:paraId="1D1BBE4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C5F8EB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08F31C6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35,00)</w:t>
            </w:r>
            <w:r w:rsidRPr="00EB3B47">
              <w:rPr>
                <w:rFonts w:ascii="Times New Roman" w:eastAsia="Times New Roman" w:hAnsi="Times New Roman"/>
                <w:spacing w:val="0"/>
                <w:sz w:val="14"/>
                <w:szCs w:val="14"/>
                <w:lang w:eastAsia="ru-RU"/>
              </w:rPr>
              <w:br/>
              <w:t>2D=273 (L= 36,00)</w:t>
            </w:r>
            <w:r w:rsidRPr="00EB3B47">
              <w:rPr>
                <w:rFonts w:ascii="Times New Roman" w:eastAsia="Times New Roman" w:hAnsi="Times New Roman"/>
                <w:spacing w:val="0"/>
                <w:sz w:val="14"/>
                <w:szCs w:val="14"/>
                <w:lang w:eastAsia="ru-RU"/>
              </w:rPr>
              <w:br/>
              <w:t>2D=273 (L= 30,00)</w:t>
            </w:r>
            <w:r w:rsidRPr="00EB3B47">
              <w:rPr>
                <w:rFonts w:ascii="Times New Roman" w:eastAsia="Times New Roman" w:hAnsi="Times New Roman"/>
                <w:spacing w:val="0"/>
                <w:sz w:val="14"/>
                <w:szCs w:val="14"/>
                <w:lang w:eastAsia="ru-RU"/>
              </w:rPr>
              <w:br/>
              <w:t>2D=273 (L= 6,00)</w:t>
            </w:r>
            <w:r w:rsidRPr="00EB3B47">
              <w:rPr>
                <w:rFonts w:ascii="Times New Roman" w:eastAsia="Times New Roman" w:hAnsi="Times New Roman"/>
                <w:spacing w:val="0"/>
                <w:sz w:val="14"/>
                <w:szCs w:val="14"/>
                <w:lang w:eastAsia="ru-RU"/>
              </w:rPr>
              <w:br/>
              <w:t>2D=273 (L= 95,00)</w:t>
            </w:r>
            <w:r w:rsidRPr="00EB3B47">
              <w:rPr>
                <w:rFonts w:ascii="Times New Roman" w:eastAsia="Times New Roman" w:hAnsi="Times New Roman"/>
                <w:spacing w:val="0"/>
                <w:sz w:val="14"/>
                <w:szCs w:val="14"/>
                <w:lang w:eastAsia="ru-RU"/>
              </w:rPr>
              <w:br/>
              <w:t>2D=273 (L= 88,00)</w:t>
            </w:r>
          </w:p>
        </w:tc>
        <w:tc>
          <w:tcPr>
            <w:tcW w:w="1045" w:type="dxa"/>
            <w:shd w:val="clear" w:color="000000" w:fill="FFFFFF"/>
            <w:vAlign w:val="center"/>
            <w:hideMark/>
          </w:tcPr>
          <w:p w14:paraId="7194B8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35,00)</w:t>
            </w:r>
            <w:r w:rsidRPr="00EB3B47">
              <w:rPr>
                <w:rFonts w:ascii="Times New Roman" w:eastAsia="Times New Roman" w:hAnsi="Times New Roman"/>
                <w:spacing w:val="0"/>
                <w:sz w:val="14"/>
                <w:szCs w:val="14"/>
                <w:lang w:eastAsia="ru-RU"/>
              </w:rPr>
              <w:br/>
              <w:t>2D=273 (L= 36,00)</w:t>
            </w:r>
            <w:r w:rsidRPr="00EB3B47">
              <w:rPr>
                <w:rFonts w:ascii="Times New Roman" w:eastAsia="Times New Roman" w:hAnsi="Times New Roman"/>
                <w:spacing w:val="0"/>
                <w:sz w:val="14"/>
                <w:szCs w:val="14"/>
                <w:lang w:eastAsia="ru-RU"/>
              </w:rPr>
              <w:br/>
              <w:t>2D=273 (L= 30,00)</w:t>
            </w:r>
            <w:r w:rsidRPr="00EB3B47">
              <w:rPr>
                <w:rFonts w:ascii="Times New Roman" w:eastAsia="Times New Roman" w:hAnsi="Times New Roman"/>
                <w:spacing w:val="0"/>
                <w:sz w:val="14"/>
                <w:szCs w:val="14"/>
                <w:lang w:eastAsia="ru-RU"/>
              </w:rPr>
              <w:br/>
              <w:t>2D=273 (L= 6,00)</w:t>
            </w:r>
            <w:r w:rsidRPr="00EB3B47">
              <w:rPr>
                <w:rFonts w:ascii="Times New Roman" w:eastAsia="Times New Roman" w:hAnsi="Times New Roman"/>
                <w:spacing w:val="0"/>
                <w:sz w:val="14"/>
                <w:szCs w:val="14"/>
                <w:lang w:eastAsia="ru-RU"/>
              </w:rPr>
              <w:br/>
              <w:t>2D=273 (L= 95,00)</w:t>
            </w:r>
            <w:r w:rsidRPr="00EB3B47">
              <w:rPr>
                <w:rFonts w:ascii="Times New Roman" w:eastAsia="Times New Roman" w:hAnsi="Times New Roman"/>
                <w:spacing w:val="0"/>
                <w:sz w:val="14"/>
                <w:szCs w:val="14"/>
                <w:lang w:eastAsia="ru-RU"/>
              </w:rPr>
              <w:br/>
              <w:t>2D=273 (L= 88,00)</w:t>
            </w:r>
          </w:p>
        </w:tc>
        <w:tc>
          <w:tcPr>
            <w:tcW w:w="1045" w:type="dxa"/>
            <w:shd w:val="clear" w:color="000000" w:fill="FFFFFF"/>
            <w:noWrap/>
            <w:vAlign w:val="center"/>
            <w:hideMark/>
          </w:tcPr>
          <w:p w14:paraId="7185BBC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3281769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2BAE783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83 440,42</w:t>
            </w:r>
          </w:p>
        </w:tc>
        <w:tc>
          <w:tcPr>
            <w:tcW w:w="490" w:type="dxa"/>
            <w:shd w:val="clear" w:color="000000" w:fill="FFFFFF"/>
            <w:noWrap/>
            <w:vAlign w:val="center"/>
            <w:hideMark/>
          </w:tcPr>
          <w:p w14:paraId="5F4679C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2DBB5A3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7 224,39</w:t>
            </w:r>
          </w:p>
        </w:tc>
        <w:tc>
          <w:tcPr>
            <w:tcW w:w="593" w:type="dxa"/>
            <w:shd w:val="clear" w:color="000000" w:fill="FFFFFF"/>
            <w:noWrap/>
            <w:vAlign w:val="center"/>
            <w:hideMark/>
          </w:tcPr>
          <w:p w14:paraId="0780679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412D88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208C61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71 794,35</w:t>
            </w:r>
          </w:p>
        </w:tc>
        <w:tc>
          <w:tcPr>
            <w:tcW w:w="594" w:type="dxa"/>
            <w:shd w:val="clear" w:color="000000" w:fill="FFFFFF"/>
            <w:noWrap/>
            <w:vAlign w:val="center"/>
            <w:hideMark/>
          </w:tcPr>
          <w:p w14:paraId="65A482D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4 421,69</w:t>
            </w:r>
          </w:p>
        </w:tc>
        <w:tc>
          <w:tcPr>
            <w:tcW w:w="594" w:type="dxa"/>
            <w:shd w:val="clear" w:color="000000" w:fill="FFFFFF"/>
            <w:noWrap/>
            <w:vAlign w:val="center"/>
            <w:hideMark/>
          </w:tcPr>
          <w:p w14:paraId="733DA46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ED8621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E37535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5B84DB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2DE7A9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C117CE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5F1441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3CD292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0B0830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9E7BE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10526A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DA8240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67A021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1AE3FE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69A4681" w14:textId="77777777" w:rsidTr="00896360">
        <w:trPr>
          <w:trHeight w:val="20"/>
        </w:trPr>
        <w:tc>
          <w:tcPr>
            <w:tcW w:w="661" w:type="dxa"/>
            <w:vMerge/>
            <w:vAlign w:val="center"/>
            <w:hideMark/>
          </w:tcPr>
          <w:p w14:paraId="1D56D97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27E0720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6884712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ТК-18 ТК-33</w:t>
            </w:r>
            <w:r w:rsidRPr="00EB3B47">
              <w:rPr>
                <w:rFonts w:ascii="Times New Roman" w:eastAsia="Times New Roman" w:hAnsi="Times New Roman"/>
                <w:spacing w:val="0"/>
                <w:sz w:val="14"/>
                <w:szCs w:val="14"/>
                <w:lang w:eastAsia="ru-RU"/>
              </w:rPr>
              <w:br/>
              <w:t>ТК-33 ТК-33а</w:t>
            </w:r>
            <w:r w:rsidRPr="00EB3B47">
              <w:rPr>
                <w:rFonts w:ascii="Times New Roman" w:eastAsia="Times New Roman" w:hAnsi="Times New Roman"/>
                <w:spacing w:val="0"/>
                <w:sz w:val="14"/>
                <w:szCs w:val="14"/>
                <w:lang w:eastAsia="ru-RU"/>
              </w:rPr>
              <w:br/>
              <w:t>ТК-33а ТК-34</w:t>
            </w:r>
            <w:r w:rsidRPr="00EB3B47">
              <w:rPr>
                <w:rFonts w:ascii="Times New Roman" w:eastAsia="Times New Roman" w:hAnsi="Times New Roman"/>
                <w:spacing w:val="0"/>
                <w:sz w:val="14"/>
                <w:szCs w:val="14"/>
                <w:lang w:eastAsia="ru-RU"/>
              </w:rPr>
              <w:br/>
              <w:t>ТК-34 ТК-138</w:t>
            </w:r>
            <w:r w:rsidRPr="00EB3B47">
              <w:rPr>
                <w:rFonts w:ascii="Times New Roman" w:eastAsia="Times New Roman" w:hAnsi="Times New Roman"/>
                <w:spacing w:val="0"/>
                <w:sz w:val="14"/>
                <w:szCs w:val="14"/>
                <w:lang w:eastAsia="ru-RU"/>
              </w:rPr>
              <w:br/>
              <w:t>ТК-5 ТК-17</w:t>
            </w:r>
            <w:r w:rsidRPr="00EB3B47">
              <w:rPr>
                <w:rFonts w:ascii="Times New Roman" w:eastAsia="Times New Roman" w:hAnsi="Times New Roman"/>
                <w:spacing w:val="0"/>
                <w:sz w:val="14"/>
                <w:szCs w:val="14"/>
                <w:lang w:eastAsia="ru-RU"/>
              </w:rPr>
              <w:br/>
              <w:t>ТК-17 ТК-41</w:t>
            </w:r>
          </w:p>
        </w:tc>
        <w:tc>
          <w:tcPr>
            <w:tcW w:w="1169" w:type="dxa"/>
            <w:shd w:val="clear" w:color="000000" w:fill="FFFFFF"/>
            <w:vAlign w:val="center"/>
            <w:hideMark/>
          </w:tcPr>
          <w:p w14:paraId="3BF5DED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62732A6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772FCAF9"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35)</w:t>
            </w:r>
            <w:r w:rsidRPr="00EB3B47">
              <w:rPr>
                <w:rFonts w:ascii="Times New Roman" w:eastAsia="Times New Roman" w:hAnsi="Times New Roman"/>
                <w:spacing w:val="0"/>
                <w:sz w:val="14"/>
                <w:szCs w:val="14"/>
                <w:lang w:eastAsia="ru-RU"/>
              </w:rPr>
              <w:br/>
              <w:t>2D=273 (L= 36)</w:t>
            </w:r>
            <w:r w:rsidRPr="00EB3B47">
              <w:rPr>
                <w:rFonts w:ascii="Times New Roman" w:eastAsia="Times New Roman" w:hAnsi="Times New Roman"/>
                <w:spacing w:val="0"/>
                <w:sz w:val="14"/>
                <w:szCs w:val="14"/>
                <w:lang w:eastAsia="ru-RU"/>
              </w:rPr>
              <w:br/>
              <w:t>2D=273 (L= 30)</w:t>
            </w:r>
            <w:r w:rsidRPr="00EB3B47">
              <w:rPr>
                <w:rFonts w:ascii="Times New Roman" w:eastAsia="Times New Roman" w:hAnsi="Times New Roman"/>
                <w:spacing w:val="0"/>
                <w:sz w:val="14"/>
                <w:szCs w:val="14"/>
                <w:lang w:eastAsia="ru-RU"/>
              </w:rPr>
              <w:br/>
              <w:t>2D=273 (L= 6)</w:t>
            </w:r>
            <w:r w:rsidRPr="00EB3B47">
              <w:rPr>
                <w:rFonts w:ascii="Times New Roman" w:eastAsia="Times New Roman" w:hAnsi="Times New Roman"/>
                <w:spacing w:val="0"/>
                <w:sz w:val="14"/>
                <w:szCs w:val="14"/>
                <w:lang w:eastAsia="ru-RU"/>
              </w:rPr>
              <w:br/>
              <w:t>D=219 (L= 95)</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D=219 (L= 88)</w:t>
            </w:r>
          </w:p>
        </w:tc>
        <w:tc>
          <w:tcPr>
            <w:tcW w:w="1045" w:type="dxa"/>
            <w:shd w:val="clear" w:color="000000" w:fill="FFFFFF"/>
            <w:vAlign w:val="center"/>
            <w:hideMark/>
          </w:tcPr>
          <w:p w14:paraId="7F8AACD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2D=273 (L= 108)</w:t>
            </w:r>
            <w:r w:rsidRPr="00EB3B47">
              <w:rPr>
                <w:rFonts w:ascii="Times New Roman" w:eastAsia="Times New Roman" w:hAnsi="Times New Roman"/>
                <w:spacing w:val="0"/>
                <w:sz w:val="14"/>
                <w:szCs w:val="14"/>
                <w:lang w:eastAsia="ru-RU"/>
              </w:rPr>
              <w:br/>
              <w:t>2D=273 (L= 108)</w:t>
            </w:r>
            <w:r w:rsidRPr="00EB3B47">
              <w:rPr>
                <w:rFonts w:ascii="Times New Roman" w:eastAsia="Times New Roman" w:hAnsi="Times New Roman"/>
                <w:spacing w:val="0"/>
                <w:sz w:val="14"/>
                <w:szCs w:val="14"/>
                <w:lang w:eastAsia="ru-RU"/>
              </w:rPr>
              <w:br/>
              <w:t>2D=273 (L= 108)</w:t>
            </w:r>
            <w:r w:rsidRPr="00EB3B47">
              <w:rPr>
                <w:rFonts w:ascii="Times New Roman" w:eastAsia="Times New Roman" w:hAnsi="Times New Roman"/>
                <w:spacing w:val="0"/>
                <w:sz w:val="14"/>
                <w:szCs w:val="14"/>
                <w:lang w:eastAsia="ru-RU"/>
              </w:rPr>
              <w:br/>
              <w:t>2D=273 (L= 108)</w:t>
            </w:r>
            <w:r w:rsidRPr="00EB3B47">
              <w:rPr>
                <w:rFonts w:ascii="Times New Roman" w:eastAsia="Times New Roman" w:hAnsi="Times New Roman"/>
                <w:spacing w:val="0"/>
                <w:sz w:val="14"/>
                <w:szCs w:val="14"/>
                <w:lang w:eastAsia="ru-RU"/>
              </w:rPr>
              <w:br/>
              <w:t>D=219 (L= 95)</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D=219 (L= 88)</w:t>
            </w:r>
          </w:p>
        </w:tc>
        <w:tc>
          <w:tcPr>
            <w:tcW w:w="1045" w:type="dxa"/>
            <w:shd w:val="clear" w:color="000000" w:fill="FFFFFF"/>
            <w:noWrap/>
            <w:vAlign w:val="center"/>
            <w:hideMark/>
          </w:tcPr>
          <w:p w14:paraId="0614993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2022</w:t>
            </w:r>
          </w:p>
        </w:tc>
        <w:tc>
          <w:tcPr>
            <w:tcW w:w="1045" w:type="dxa"/>
            <w:shd w:val="clear" w:color="000000" w:fill="FFFFFF"/>
            <w:noWrap/>
            <w:vAlign w:val="center"/>
            <w:hideMark/>
          </w:tcPr>
          <w:p w14:paraId="5F47350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49CA9AD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66 382,32</w:t>
            </w:r>
          </w:p>
        </w:tc>
        <w:tc>
          <w:tcPr>
            <w:tcW w:w="490" w:type="dxa"/>
            <w:shd w:val="clear" w:color="000000" w:fill="FFFFFF"/>
            <w:noWrap/>
            <w:vAlign w:val="center"/>
            <w:hideMark/>
          </w:tcPr>
          <w:p w14:paraId="7CA344F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E9A3C5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5 747,47</w:t>
            </w:r>
          </w:p>
        </w:tc>
        <w:tc>
          <w:tcPr>
            <w:tcW w:w="593" w:type="dxa"/>
            <w:shd w:val="clear" w:color="000000" w:fill="FFFFFF"/>
            <w:noWrap/>
            <w:vAlign w:val="center"/>
            <w:hideMark/>
          </w:tcPr>
          <w:p w14:paraId="1E09592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7AD0F1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527F55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57 117,11</w:t>
            </w:r>
          </w:p>
        </w:tc>
        <w:tc>
          <w:tcPr>
            <w:tcW w:w="594" w:type="dxa"/>
            <w:shd w:val="clear" w:color="000000" w:fill="FFFFFF"/>
            <w:noWrap/>
            <w:vAlign w:val="center"/>
            <w:hideMark/>
          </w:tcPr>
          <w:p w14:paraId="18FBCF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3 517,74</w:t>
            </w:r>
          </w:p>
        </w:tc>
        <w:tc>
          <w:tcPr>
            <w:tcW w:w="594" w:type="dxa"/>
            <w:shd w:val="clear" w:color="000000" w:fill="FFFFFF"/>
            <w:noWrap/>
            <w:vAlign w:val="center"/>
            <w:hideMark/>
          </w:tcPr>
          <w:p w14:paraId="0F4A3FB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E7A055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A2B187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0255985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8C234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D528BA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2C5068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B980FA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39C823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63CFD4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CCC8F1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E993AB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76F746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9D0495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78B40310" w14:textId="77777777" w:rsidTr="00896360">
        <w:trPr>
          <w:trHeight w:val="20"/>
        </w:trPr>
        <w:tc>
          <w:tcPr>
            <w:tcW w:w="661" w:type="dxa"/>
            <w:shd w:val="clear" w:color="000000" w:fill="FFFFFF"/>
            <w:noWrap/>
            <w:vAlign w:val="center"/>
            <w:hideMark/>
          </w:tcPr>
          <w:p w14:paraId="078F89A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3.1.6</w:t>
            </w:r>
          </w:p>
        </w:tc>
        <w:tc>
          <w:tcPr>
            <w:tcW w:w="1292" w:type="dxa"/>
            <w:shd w:val="clear" w:color="000000" w:fill="FFFFFF"/>
            <w:vAlign w:val="center"/>
            <w:hideMark/>
          </w:tcPr>
          <w:p w14:paraId="28A157E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Скоропусковский пос." (г.о. Сергиев-Посад, </w:t>
            </w:r>
            <w:r w:rsidRPr="00EB3B47">
              <w:rPr>
                <w:rFonts w:ascii="Times New Roman" w:eastAsia="Times New Roman" w:hAnsi="Times New Roman"/>
                <w:spacing w:val="0"/>
                <w:sz w:val="14"/>
                <w:szCs w:val="14"/>
                <w:lang w:eastAsia="ru-RU"/>
              </w:rPr>
              <w:br/>
              <w:t>пгт Скоропусковский, 39)</w:t>
            </w:r>
          </w:p>
        </w:tc>
        <w:tc>
          <w:tcPr>
            <w:tcW w:w="1386" w:type="dxa"/>
            <w:shd w:val="clear" w:color="000000" w:fill="FFFFFF"/>
            <w:vAlign w:val="center"/>
            <w:hideMark/>
          </w:tcPr>
          <w:p w14:paraId="50B669F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Котельная УР-0</w:t>
            </w:r>
            <w:r w:rsidRPr="00EB3B47">
              <w:rPr>
                <w:rFonts w:ascii="Times New Roman" w:eastAsia="Times New Roman" w:hAnsi="Times New Roman"/>
                <w:spacing w:val="0"/>
                <w:sz w:val="14"/>
                <w:szCs w:val="14"/>
                <w:lang w:eastAsia="ru-RU"/>
              </w:rPr>
              <w:br/>
              <w:t>УР-0 УР-1</w:t>
            </w:r>
          </w:p>
        </w:tc>
        <w:tc>
          <w:tcPr>
            <w:tcW w:w="1169" w:type="dxa"/>
            <w:shd w:val="clear" w:color="000000" w:fill="FFFFFF"/>
            <w:vAlign w:val="center"/>
            <w:hideMark/>
          </w:tcPr>
          <w:p w14:paraId="010C579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5189F9E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3545D56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80,00)</w:t>
            </w:r>
            <w:r w:rsidRPr="00EB3B47">
              <w:rPr>
                <w:rFonts w:ascii="Times New Roman" w:eastAsia="Times New Roman" w:hAnsi="Times New Roman"/>
                <w:spacing w:val="0"/>
                <w:sz w:val="14"/>
                <w:szCs w:val="14"/>
                <w:lang w:eastAsia="ru-RU"/>
              </w:rPr>
              <w:br/>
              <w:t>2D=273 (L= 140,00)</w:t>
            </w:r>
          </w:p>
        </w:tc>
        <w:tc>
          <w:tcPr>
            <w:tcW w:w="1045" w:type="dxa"/>
            <w:shd w:val="clear" w:color="000000" w:fill="FFFFFF"/>
            <w:vAlign w:val="center"/>
            <w:hideMark/>
          </w:tcPr>
          <w:p w14:paraId="5318FA0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80,00)</w:t>
            </w:r>
            <w:r w:rsidRPr="00EB3B47">
              <w:rPr>
                <w:rFonts w:ascii="Times New Roman" w:eastAsia="Times New Roman" w:hAnsi="Times New Roman"/>
                <w:spacing w:val="0"/>
                <w:sz w:val="14"/>
                <w:szCs w:val="14"/>
                <w:lang w:eastAsia="ru-RU"/>
              </w:rPr>
              <w:br/>
              <w:t>2D=273 (L= 140,00)</w:t>
            </w:r>
          </w:p>
        </w:tc>
        <w:tc>
          <w:tcPr>
            <w:tcW w:w="1045" w:type="dxa"/>
            <w:shd w:val="clear" w:color="000000" w:fill="FFFFFF"/>
            <w:noWrap/>
            <w:vAlign w:val="center"/>
            <w:hideMark/>
          </w:tcPr>
          <w:p w14:paraId="003DCDE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5E117A4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5F8BC6D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41 406,27</w:t>
            </w:r>
          </w:p>
        </w:tc>
        <w:tc>
          <w:tcPr>
            <w:tcW w:w="490" w:type="dxa"/>
            <w:shd w:val="clear" w:color="000000" w:fill="FFFFFF"/>
            <w:noWrap/>
            <w:vAlign w:val="center"/>
            <w:hideMark/>
          </w:tcPr>
          <w:p w14:paraId="1057E2F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6AA4AA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3 585,01</w:t>
            </w:r>
          </w:p>
        </w:tc>
        <w:tc>
          <w:tcPr>
            <w:tcW w:w="593" w:type="dxa"/>
            <w:shd w:val="clear" w:color="000000" w:fill="FFFFFF"/>
            <w:noWrap/>
            <w:vAlign w:val="center"/>
            <w:hideMark/>
          </w:tcPr>
          <w:p w14:paraId="1DFE183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7F30CD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2410D7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35 627,05</w:t>
            </w:r>
          </w:p>
        </w:tc>
        <w:tc>
          <w:tcPr>
            <w:tcW w:w="594" w:type="dxa"/>
            <w:shd w:val="clear" w:color="000000" w:fill="FFFFFF"/>
            <w:noWrap/>
            <w:vAlign w:val="center"/>
            <w:hideMark/>
          </w:tcPr>
          <w:p w14:paraId="14AE7B4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2 194,21</w:t>
            </w:r>
          </w:p>
        </w:tc>
        <w:tc>
          <w:tcPr>
            <w:tcW w:w="594" w:type="dxa"/>
            <w:shd w:val="clear" w:color="000000" w:fill="FFFFFF"/>
            <w:noWrap/>
            <w:vAlign w:val="center"/>
            <w:hideMark/>
          </w:tcPr>
          <w:p w14:paraId="04BB2B1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B7188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D7C002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491EDE4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0429C1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66BFF9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838414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12C43C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A325D4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9322B9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4BFFB4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418ADF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1D5986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A451E9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6291F477" w14:textId="77777777" w:rsidTr="00896360">
        <w:trPr>
          <w:trHeight w:val="20"/>
        </w:trPr>
        <w:tc>
          <w:tcPr>
            <w:tcW w:w="661" w:type="dxa"/>
            <w:vMerge w:val="restart"/>
            <w:shd w:val="clear" w:color="000000" w:fill="FFFFFF"/>
            <w:noWrap/>
            <w:vAlign w:val="center"/>
            <w:hideMark/>
          </w:tcPr>
          <w:p w14:paraId="2CE6661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3.1.7</w:t>
            </w:r>
          </w:p>
        </w:tc>
        <w:tc>
          <w:tcPr>
            <w:tcW w:w="1292" w:type="dxa"/>
            <w:vMerge w:val="restart"/>
            <w:shd w:val="clear" w:color="000000" w:fill="FFFFFF"/>
            <w:vAlign w:val="center"/>
            <w:hideMark/>
          </w:tcPr>
          <w:p w14:paraId="1DE73BC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д. Березняки</w:t>
            </w:r>
            <w:r w:rsidRPr="00EB3B47">
              <w:rPr>
                <w:rFonts w:ascii="Times New Roman" w:eastAsia="Times New Roman" w:hAnsi="Times New Roman"/>
                <w:spacing w:val="0"/>
                <w:sz w:val="14"/>
                <w:szCs w:val="14"/>
                <w:lang w:eastAsia="ru-RU"/>
              </w:rPr>
              <w:br/>
              <w:t>сельское поселение</w:t>
            </w:r>
            <w:r w:rsidRPr="00EB3B47">
              <w:rPr>
                <w:rFonts w:ascii="Times New Roman" w:eastAsia="Times New Roman" w:hAnsi="Times New Roman"/>
                <w:spacing w:val="0"/>
                <w:sz w:val="14"/>
                <w:szCs w:val="14"/>
                <w:lang w:eastAsia="ru-RU"/>
              </w:rPr>
              <w:br/>
              <w:t xml:space="preserve"> (г.о. Сергиев-Посад, Березняковское, дер. Березняки, д.130)</w:t>
            </w:r>
          </w:p>
        </w:tc>
        <w:tc>
          <w:tcPr>
            <w:tcW w:w="1386" w:type="dxa"/>
            <w:shd w:val="clear" w:color="000000" w:fill="FFFFFF"/>
            <w:vAlign w:val="center"/>
            <w:hideMark/>
          </w:tcPr>
          <w:p w14:paraId="4AECF65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ВЗУ котельная</w:t>
            </w:r>
          </w:p>
        </w:tc>
        <w:tc>
          <w:tcPr>
            <w:tcW w:w="1169" w:type="dxa"/>
            <w:shd w:val="clear" w:color="000000" w:fill="FFFFFF"/>
            <w:vAlign w:val="center"/>
            <w:hideMark/>
          </w:tcPr>
          <w:p w14:paraId="7FB3588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1E57DC4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2BA97FD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(L=53)</w:t>
            </w:r>
          </w:p>
        </w:tc>
        <w:tc>
          <w:tcPr>
            <w:tcW w:w="1045" w:type="dxa"/>
            <w:shd w:val="clear" w:color="000000" w:fill="FFFFFF"/>
            <w:vAlign w:val="center"/>
            <w:hideMark/>
          </w:tcPr>
          <w:p w14:paraId="209AD1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(L=53)</w:t>
            </w:r>
          </w:p>
        </w:tc>
        <w:tc>
          <w:tcPr>
            <w:tcW w:w="1045" w:type="dxa"/>
            <w:shd w:val="clear" w:color="000000" w:fill="FFFFFF"/>
            <w:noWrap/>
            <w:vAlign w:val="center"/>
            <w:hideMark/>
          </w:tcPr>
          <w:p w14:paraId="6E518C3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497C632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2025</w:t>
            </w:r>
          </w:p>
        </w:tc>
        <w:tc>
          <w:tcPr>
            <w:tcW w:w="593" w:type="dxa"/>
            <w:shd w:val="clear" w:color="000000" w:fill="FFFFFF"/>
            <w:noWrap/>
            <w:vAlign w:val="center"/>
            <w:hideMark/>
          </w:tcPr>
          <w:p w14:paraId="43F3EAB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9 566,13</w:t>
            </w:r>
          </w:p>
        </w:tc>
        <w:tc>
          <w:tcPr>
            <w:tcW w:w="490" w:type="dxa"/>
            <w:shd w:val="clear" w:color="000000" w:fill="FFFFFF"/>
            <w:noWrap/>
            <w:vAlign w:val="center"/>
            <w:hideMark/>
          </w:tcPr>
          <w:p w14:paraId="7F7F4B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518F172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863,66</w:t>
            </w:r>
          </w:p>
        </w:tc>
        <w:tc>
          <w:tcPr>
            <w:tcW w:w="593" w:type="dxa"/>
            <w:shd w:val="clear" w:color="000000" w:fill="FFFFFF"/>
            <w:noWrap/>
            <w:vAlign w:val="center"/>
            <w:hideMark/>
          </w:tcPr>
          <w:p w14:paraId="797855A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87C19F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8 197,59</w:t>
            </w:r>
          </w:p>
        </w:tc>
        <w:tc>
          <w:tcPr>
            <w:tcW w:w="594" w:type="dxa"/>
            <w:shd w:val="clear" w:color="000000" w:fill="FFFFFF"/>
            <w:noWrap/>
            <w:vAlign w:val="center"/>
            <w:hideMark/>
          </w:tcPr>
          <w:p w14:paraId="6BFC776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504,88</w:t>
            </w:r>
          </w:p>
        </w:tc>
        <w:tc>
          <w:tcPr>
            <w:tcW w:w="594" w:type="dxa"/>
            <w:shd w:val="clear" w:color="000000" w:fill="FFFFFF"/>
            <w:noWrap/>
            <w:vAlign w:val="center"/>
            <w:hideMark/>
          </w:tcPr>
          <w:p w14:paraId="4F7CF15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742C76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7E8BAD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654D7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1FCAB46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E7709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7AD299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92246E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307B25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950741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E8265B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B8491F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7DFA57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9DAA03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3403DD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5E57D2D2" w14:textId="77777777" w:rsidTr="00896360">
        <w:trPr>
          <w:trHeight w:val="20"/>
        </w:trPr>
        <w:tc>
          <w:tcPr>
            <w:tcW w:w="661" w:type="dxa"/>
            <w:vMerge/>
            <w:vAlign w:val="center"/>
            <w:hideMark/>
          </w:tcPr>
          <w:p w14:paraId="145C676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37F6A82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0C9E286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ВЗУ котельная</w:t>
            </w:r>
          </w:p>
        </w:tc>
        <w:tc>
          <w:tcPr>
            <w:tcW w:w="1169" w:type="dxa"/>
            <w:shd w:val="clear" w:color="000000" w:fill="FFFFFF"/>
            <w:vAlign w:val="center"/>
            <w:hideMark/>
          </w:tcPr>
          <w:p w14:paraId="2A7FD1E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04A45B6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3052E8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2D=159 (L=53)</w:t>
            </w:r>
          </w:p>
        </w:tc>
        <w:tc>
          <w:tcPr>
            <w:tcW w:w="1045" w:type="dxa"/>
            <w:shd w:val="clear" w:color="000000" w:fill="FFFFFF"/>
            <w:vAlign w:val="center"/>
            <w:hideMark/>
          </w:tcPr>
          <w:p w14:paraId="77A72ED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2D=159 (L=53)</w:t>
            </w:r>
          </w:p>
        </w:tc>
        <w:tc>
          <w:tcPr>
            <w:tcW w:w="1045" w:type="dxa"/>
            <w:shd w:val="clear" w:color="000000" w:fill="FFFFFF"/>
            <w:noWrap/>
            <w:vAlign w:val="center"/>
            <w:hideMark/>
          </w:tcPr>
          <w:p w14:paraId="63BD9A0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7BCB760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2025</w:t>
            </w:r>
          </w:p>
        </w:tc>
        <w:tc>
          <w:tcPr>
            <w:tcW w:w="593" w:type="dxa"/>
            <w:shd w:val="clear" w:color="000000" w:fill="FFFFFF"/>
            <w:noWrap/>
            <w:vAlign w:val="center"/>
            <w:hideMark/>
          </w:tcPr>
          <w:p w14:paraId="477BE92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8 229,18</w:t>
            </w:r>
          </w:p>
        </w:tc>
        <w:tc>
          <w:tcPr>
            <w:tcW w:w="490" w:type="dxa"/>
            <w:shd w:val="clear" w:color="000000" w:fill="FFFFFF"/>
            <w:noWrap/>
            <w:vAlign w:val="center"/>
            <w:hideMark/>
          </w:tcPr>
          <w:p w14:paraId="77AD15E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462EEFE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742,96</w:t>
            </w:r>
          </w:p>
        </w:tc>
        <w:tc>
          <w:tcPr>
            <w:tcW w:w="593" w:type="dxa"/>
            <w:shd w:val="clear" w:color="000000" w:fill="FFFFFF"/>
            <w:noWrap/>
            <w:vAlign w:val="center"/>
            <w:hideMark/>
          </w:tcPr>
          <w:p w14:paraId="11B5490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2BE830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7 051,91</w:t>
            </w:r>
          </w:p>
        </w:tc>
        <w:tc>
          <w:tcPr>
            <w:tcW w:w="594" w:type="dxa"/>
            <w:shd w:val="clear" w:color="000000" w:fill="FFFFFF"/>
            <w:noWrap/>
            <w:vAlign w:val="center"/>
            <w:hideMark/>
          </w:tcPr>
          <w:p w14:paraId="11B591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434,31</w:t>
            </w:r>
          </w:p>
        </w:tc>
        <w:tc>
          <w:tcPr>
            <w:tcW w:w="594" w:type="dxa"/>
            <w:shd w:val="clear" w:color="000000" w:fill="FFFFFF"/>
            <w:noWrap/>
            <w:vAlign w:val="center"/>
            <w:hideMark/>
          </w:tcPr>
          <w:p w14:paraId="7D9487F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6303F9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404FE5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E9E321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65F35D3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44BD2C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BE3222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3A1C23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FA419C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57E062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BE6FE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AD83FD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5171C0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29A7C4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B9F6E5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78A38548" w14:textId="77777777" w:rsidTr="00896360">
        <w:trPr>
          <w:trHeight w:val="20"/>
        </w:trPr>
        <w:tc>
          <w:tcPr>
            <w:tcW w:w="661" w:type="dxa"/>
            <w:vMerge w:val="restart"/>
            <w:shd w:val="clear" w:color="000000" w:fill="FFFFFF"/>
            <w:noWrap/>
            <w:vAlign w:val="center"/>
            <w:hideMark/>
          </w:tcPr>
          <w:p w14:paraId="6A3FA18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3.1.8</w:t>
            </w:r>
          </w:p>
        </w:tc>
        <w:tc>
          <w:tcPr>
            <w:tcW w:w="1292" w:type="dxa"/>
            <w:vMerge w:val="restart"/>
            <w:shd w:val="clear" w:color="000000" w:fill="FFFFFF"/>
            <w:vAlign w:val="center"/>
            <w:hideMark/>
          </w:tcPr>
          <w:p w14:paraId="2624665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№2</w:t>
            </w:r>
            <w:r w:rsidRPr="00EB3B47">
              <w:rPr>
                <w:rFonts w:ascii="Times New Roman" w:eastAsia="Times New Roman" w:hAnsi="Times New Roman"/>
                <w:spacing w:val="0"/>
                <w:sz w:val="14"/>
                <w:szCs w:val="14"/>
                <w:lang w:eastAsia="ru-RU"/>
              </w:rPr>
              <w:br/>
              <w:t xml:space="preserve"> (г.о. Сергиев-Посад г. Хотьково, ул.Ломоносова, 7а,) </w:t>
            </w:r>
          </w:p>
        </w:tc>
        <w:tc>
          <w:tcPr>
            <w:tcW w:w="1386" w:type="dxa"/>
            <w:shd w:val="clear" w:color="000000" w:fill="FFFFFF"/>
            <w:vAlign w:val="center"/>
            <w:hideMark/>
          </w:tcPr>
          <w:p w14:paraId="5D7747E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Михеенко, 8 ТК 20</w:t>
            </w:r>
            <w:r w:rsidRPr="00EB3B47">
              <w:rPr>
                <w:rFonts w:ascii="Times New Roman" w:eastAsia="Times New Roman" w:hAnsi="Times New Roman"/>
                <w:spacing w:val="0"/>
                <w:sz w:val="14"/>
                <w:szCs w:val="14"/>
                <w:lang w:eastAsia="ru-RU"/>
              </w:rPr>
              <w:br/>
              <w:t>Котельная ТК 18,19,20,21 (михеенко, 11,13,15)</w:t>
            </w:r>
          </w:p>
        </w:tc>
        <w:tc>
          <w:tcPr>
            <w:tcW w:w="1169" w:type="dxa"/>
            <w:shd w:val="clear" w:color="000000" w:fill="FFFFFF"/>
            <w:vAlign w:val="center"/>
            <w:hideMark/>
          </w:tcPr>
          <w:p w14:paraId="440E9ED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7FF09F3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4D188CD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23,00)</w:t>
            </w:r>
            <w:r w:rsidRPr="00EB3B47">
              <w:rPr>
                <w:rFonts w:ascii="Times New Roman" w:eastAsia="Times New Roman" w:hAnsi="Times New Roman"/>
                <w:spacing w:val="0"/>
                <w:sz w:val="14"/>
                <w:szCs w:val="14"/>
                <w:lang w:eastAsia="ru-RU"/>
              </w:rPr>
              <w:br/>
              <w:t>2D=325 (L= 133,00)</w:t>
            </w:r>
          </w:p>
        </w:tc>
        <w:tc>
          <w:tcPr>
            <w:tcW w:w="1045" w:type="dxa"/>
            <w:shd w:val="clear" w:color="000000" w:fill="FFFFFF"/>
            <w:vAlign w:val="center"/>
            <w:hideMark/>
          </w:tcPr>
          <w:p w14:paraId="41DF22B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23,00)</w:t>
            </w:r>
            <w:r w:rsidRPr="00EB3B47">
              <w:rPr>
                <w:rFonts w:ascii="Times New Roman" w:eastAsia="Times New Roman" w:hAnsi="Times New Roman"/>
                <w:spacing w:val="0"/>
                <w:sz w:val="14"/>
                <w:szCs w:val="14"/>
                <w:lang w:eastAsia="ru-RU"/>
              </w:rPr>
              <w:br/>
              <w:t>2D=325 (L= 133,00)</w:t>
            </w:r>
          </w:p>
        </w:tc>
        <w:tc>
          <w:tcPr>
            <w:tcW w:w="1045" w:type="dxa"/>
            <w:shd w:val="clear" w:color="000000" w:fill="FFFFFF"/>
            <w:noWrap/>
            <w:vAlign w:val="center"/>
            <w:hideMark/>
          </w:tcPr>
          <w:p w14:paraId="28448D5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68EE426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2025</w:t>
            </w:r>
          </w:p>
        </w:tc>
        <w:tc>
          <w:tcPr>
            <w:tcW w:w="593" w:type="dxa"/>
            <w:shd w:val="clear" w:color="000000" w:fill="FFFFFF"/>
            <w:noWrap/>
            <w:vAlign w:val="center"/>
            <w:hideMark/>
          </w:tcPr>
          <w:p w14:paraId="17764B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28 701,33</w:t>
            </w:r>
          </w:p>
        </w:tc>
        <w:tc>
          <w:tcPr>
            <w:tcW w:w="490" w:type="dxa"/>
            <w:shd w:val="clear" w:color="000000" w:fill="FFFFFF"/>
            <w:noWrap/>
            <w:vAlign w:val="center"/>
            <w:hideMark/>
          </w:tcPr>
          <w:p w14:paraId="30385E8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7D902BC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2 591,25</w:t>
            </w:r>
          </w:p>
        </w:tc>
        <w:tc>
          <w:tcPr>
            <w:tcW w:w="593" w:type="dxa"/>
            <w:shd w:val="clear" w:color="000000" w:fill="FFFFFF"/>
            <w:noWrap/>
            <w:vAlign w:val="center"/>
            <w:hideMark/>
          </w:tcPr>
          <w:p w14:paraId="1EEC41F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8AC78E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24 595,30</w:t>
            </w:r>
          </w:p>
        </w:tc>
        <w:tc>
          <w:tcPr>
            <w:tcW w:w="594" w:type="dxa"/>
            <w:shd w:val="clear" w:color="000000" w:fill="FFFFFF"/>
            <w:noWrap/>
            <w:vAlign w:val="center"/>
            <w:hideMark/>
          </w:tcPr>
          <w:p w14:paraId="3BA60D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1 514,78</w:t>
            </w:r>
          </w:p>
        </w:tc>
        <w:tc>
          <w:tcPr>
            <w:tcW w:w="594" w:type="dxa"/>
            <w:shd w:val="clear" w:color="000000" w:fill="FFFFFF"/>
            <w:noWrap/>
            <w:vAlign w:val="center"/>
            <w:hideMark/>
          </w:tcPr>
          <w:p w14:paraId="6C6B746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15E00A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E4B706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F246E7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63ADE06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085E8D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C4266C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A6CF47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0EB913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82DA00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95FF75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1A1A30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0F8CB4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39BBE1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8D9050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6D24D8C8" w14:textId="77777777" w:rsidTr="00896360">
        <w:trPr>
          <w:trHeight w:val="20"/>
        </w:trPr>
        <w:tc>
          <w:tcPr>
            <w:tcW w:w="661" w:type="dxa"/>
            <w:vMerge/>
            <w:vAlign w:val="center"/>
            <w:hideMark/>
          </w:tcPr>
          <w:p w14:paraId="343D18E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26F08E8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75980D7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Михеенко, 8 ТК 20</w:t>
            </w:r>
            <w:r w:rsidRPr="00EB3B47">
              <w:rPr>
                <w:rFonts w:ascii="Times New Roman" w:eastAsia="Times New Roman" w:hAnsi="Times New Roman"/>
                <w:spacing w:val="0"/>
                <w:sz w:val="14"/>
                <w:szCs w:val="14"/>
                <w:lang w:eastAsia="ru-RU"/>
              </w:rPr>
              <w:br/>
              <w:t>Котельная  ТК 18,19,20,21 (михеенко, 11,13,15)</w:t>
            </w:r>
          </w:p>
        </w:tc>
        <w:tc>
          <w:tcPr>
            <w:tcW w:w="1169" w:type="dxa"/>
            <w:shd w:val="clear" w:color="000000" w:fill="FFFFFF"/>
            <w:vAlign w:val="center"/>
            <w:hideMark/>
          </w:tcPr>
          <w:p w14:paraId="6549217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196861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46A3C7D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D159 (L=133,0)</w:t>
            </w:r>
            <w:r w:rsidRPr="00EB3B47">
              <w:rPr>
                <w:rFonts w:ascii="Times New Roman" w:eastAsia="Times New Roman" w:hAnsi="Times New Roman"/>
                <w:spacing w:val="0"/>
                <w:sz w:val="14"/>
                <w:szCs w:val="14"/>
                <w:lang w:eastAsia="ru-RU"/>
              </w:rPr>
              <w:br/>
              <w:t xml:space="preserve">D108 (L=133,0) </w:t>
            </w:r>
          </w:p>
        </w:tc>
        <w:tc>
          <w:tcPr>
            <w:tcW w:w="1045" w:type="dxa"/>
            <w:shd w:val="clear" w:color="000000" w:fill="FFFFFF"/>
            <w:vAlign w:val="center"/>
            <w:hideMark/>
          </w:tcPr>
          <w:p w14:paraId="14379ED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D159 (L=133,0)</w:t>
            </w:r>
            <w:r w:rsidRPr="00EB3B47">
              <w:rPr>
                <w:rFonts w:ascii="Times New Roman" w:eastAsia="Times New Roman" w:hAnsi="Times New Roman"/>
                <w:spacing w:val="0"/>
                <w:sz w:val="14"/>
                <w:szCs w:val="14"/>
                <w:lang w:eastAsia="ru-RU"/>
              </w:rPr>
              <w:br/>
              <w:t xml:space="preserve">D108 (L=133,0) </w:t>
            </w:r>
          </w:p>
        </w:tc>
        <w:tc>
          <w:tcPr>
            <w:tcW w:w="1045" w:type="dxa"/>
            <w:shd w:val="clear" w:color="000000" w:fill="FFFFFF"/>
            <w:noWrap/>
            <w:vAlign w:val="center"/>
            <w:hideMark/>
          </w:tcPr>
          <w:p w14:paraId="34D5560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77512B2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2025</w:t>
            </w:r>
          </w:p>
        </w:tc>
        <w:tc>
          <w:tcPr>
            <w:tcW w:w="593" w:type="dxa"/>
            <w:shd w:val="clear" w:color="000000" w:fill="FFFFFF"/>
            <w:noWrap/>
            <w:vAlign w:val="center"/>
            <w:hideMark/>
          </w:tcPr>
          <w:p w14:paraId="7FF2036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22 845,71</w:t>
            </w:r>
          </w:p>
        </w:tc>
        <w:tc>
          <w:tcPr>
            <w:tcW w:w="490" w:type="dxa"/>
            <w:shd w:val="clear" w:color="000000" w:fill="FFFFFF"/>
            <w:noWrap/>
            <w:vAlign w:val="center"/>
            <w:hideMark/>
          </w:tcPr>
          <w:p w14:paraId="0279B77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2807F3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2 062,59</w:t>
            </w:r>
          </w:p>
        </w:tc>
        <w:tc>
          <w:tcPr>
            <w:tcW w:w="593" w:type="dxa"/>
            <w:shd w:val="clear" w:color="000000" w:fill="FFFFFF"/>
            <w:noWrap/>
            <w:vAlign w:val="center"/>
            <w:hideMark/>
          </w:tcPr>
          <w:p w14:paraId="669C334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168D9C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19 577,38</w:t>
            </w:r>
          </w:p>
        </w:tc>
        <w:tc>
          <w:tcPr>
            <w:tcW w:w="594" w:type="dxa"/>
            <w:shd w:val="clear" w:color="000000" w:fill="FFFFFF"/>
            <w:noWrap/>
            <w:vAlign w:val="center"/>
            <w:hideMark/>
          </w:tcPr>
          <w:p w14:paraId="7E787C9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1 205,74</w:t>
            </w:r>
          </w:p>
        </w:tc>
        <w:tc>
          <w:tcPr>
            <w:tcW w:w="594" w:type="dxa"/>
            <w:shd w:val="clear" w:color="000000" w:fill="FFFFFF"/>
            <w:noWrap/>
            <w:vAlign w:val="center"/>
            <w:hideMark/>
          </w:tcPr>
          <w:p w14:paraId="6F50950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17133C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EDC799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B30777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2D63A95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363F5F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CDF3D7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B462EC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E7CC69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3DB109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617DE7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CBF9B1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DAD528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D435C5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C3AF71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3330B10" w14:textId="77777777" w:rsidTr="00896360">
        <w:trPr>
          <w:trHeight w:val="20"/>
        </w:trPr>
        <w:tc>
          <w:tcPr>
            <w:tcW w:w="661" w:type="dxa"/>
            <w:vMerge w:val="restart"/>
            <w:shd w:val="clear" w:color="000000" w:fill="FFFFFF"/>
            <w:noWrap/>
            <w:vAlign w:val="center"/>
            <w:hideMark/>
          </w:tcPr>
          <w:p w14:paraId="399D64C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3.1.9</w:t>
            </w:r>
          </w:p>
        </w:tc>
        <w:tc>
          <w:tcPr>
            <w:tcW w:w="1292" w:type="dxa"/>
            <w:vMerge w:val="restart"/>
            <w:shd w:val="clear" w:color="000000" w:fill="FFFFFF"/>
            <w:vAlign w:val="center"/>
            <w:hideMark/>
          </w:tcPr>
          <w:p w14:paraId="6630AE9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w:t>
            </w:r>
            <w:r w:rsidRPr="00EB3B47">
              <w:rPr>
                <w:rFonts w:ascii="Times New Roman" w:eastAsia="Times New Roman" w:hAnsi="Times New Roman"/>
                <w:spacing w:val="0"/>
                <w:sz w:val="14"/>
                <w:szCs w:val="14"/>
                <w:lang w:eastAsia="ru-RU"/>
              </w:rPr>
              <w:br/>
              <w:t>(г.о. Сергиев-Посад, г.Хотьково, Художественный проезд, д.2д, стр.7; котельная №6)</w:t>
            </w:r>
          </w:p>
        </w:tc>
        <w:tc>
          <w:tcPr>
            <w:tcW w:w="1386" w:type="dxa"/>
            <w:shd w:val="clear" w:color="000000" w:fill="FFFFFF"/>
            <w:vAlign w:val="center"/>
            <w:hideMark/>
          </w:tcPr>
          <w:p w14:paraId="74A5BCF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котельная ТК1,2</w:t>
            </w:r>
            <w:r w:rsidRPr="00EB3B47">
              <w:rPr>
                <w:rFonts w:ascii="Times New Roman" w:eastAsia="Times New Roman" w:hAnsi="Times New Roman"/>
                <w:spacing w:val="0"/>
                <w:sz w:val="14"/>
                <w:szCs w:val="14"/>
                <w:lang w:eastAsia="ru-RU"/>
              </w:rPr>
              <w:br/>
              <w:t>ТК2 Тк4-15</w:t>
            </w:r>
          </w:p>
        </w:tc>
        <w:tc>
          <w:tcPr>
            <w:tcW w:w="1169" w:type="dxa"/>
            <w:shd w:val="clear" w:color="000000" w:fill="FFFFFF"/>
            <w:vAlign w:val="center"/>
            <w:hideMark/>
          </w:tcPr>
          <w:p w14:paraId="154EB30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0737246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697B7B5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2D=325 (L= 137,00)</w:t>
            </w:r>
            <w:r w:rsidRPr="00EB3B47">
              <w:rPr>
                <w:rFonts w:ascii="Times New Roman" w:eastAsia="Times New Roman" w:hAnsi="Times New Roman"/>
                <w:spacing w:val="0"/>
                <w:sz w:val="14"/>
                <w:szCs w:val="14"/>
                <w:lang w:eastAsia="ru-RU"/>
              </w:rPr>
              <w:br/>
              <w:t>2D=273 (L= 644,00)</w:t>
            </w:r>
          </w:p>
        </w:tc>
        <w:tc>
          <w:tcPr>
            <w:tcW w:w="1045" w:type="dxa"/>
            <w:shd w:val="clear" w:color="000000" w:fill="FFFFFF"/>
            <w:vAlign w:val="center"/>
            <w:hideMark/>
          </w:tcPr>
          <w:p w14:paraId="4137E49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2D=325 (L= 137,00)</w:t>
            </w:r>
            <w:r w:rsidRPr="00EB3B47">
              <w:rPr>
                <w:rFonts w:ascii="Times New Roman" w:eastAsia="Times New Roman" w:hAnsi="Times New Roman"/>
                <w:spacing w:val="0"/>
                <w:sz w:val="14"/>
                <w:szCs w:val="14"/>
                <w:lang w:eastAsia="ru-RU"/>
              </w:rPr>
              <w:br/>
              <w:t>2D=273 (L= 644,00)</w:t>
            </w:r>
          </w:p>
        </w:tc>
        <w:tc>
          <w:tcPr>
            <w:tcW w:w="1045" w:type="dxa"/>
            <w:shd w:val="clear" w:color="000000" w:fill="FFFFFF"/>
            <w:noWrap/>
            <w:vAlign w:val="center"/>
            <w:hideMark/>
          </w:tcPr>
          <w:p w14:paraId="1848635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2C180A8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3159860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91 987,66</w:t>
            </w:r>
          </w:p>
        </w:tc>
        <w:tc>
          <w:tcPr>
            <w:tcW w:w="490" w:type="dxa"/>
            <w:shd w:val="clear" w:color="000000" w:fill="FFFFFF"/>
            <w:noWrap/>
            <w:vAlign w:val="center"/>
            <w:hideMark/>
          </w:tcPr>
          <w:p w14:paraId="5278C83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7EA4B20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7 964,42</w:t>
            </w:r>
          </w:p>
        </w:tc>
        <w:tc>
          <w:tcPr>
            <w:tcW w:w="593" w:type="dxa"/>
            <w:shd w:val="clear" w:color="000000" w:fill="FFFFFF"/>
            <w:noWrap/>
            <w:vAlign w:val="center"/>
            <w:hideMark/>
          </w:tcPr>
          <w:p w14:paraId="0F4D9EA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FCCB28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AEAC06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79 148,62</w:t>
            </w:r>
          </w:p>
        </w:tc>
        <w:tc>
          <w:tcPr>
            <w:tcW w:w="594" w:type="dxa"/>
            <w:shd w:val="clear" w:color="000000" w:fill="FFFFFF"/>
            <w:noWrap/>
            <w:vAlign w:val="center"/>
            <w:hideMark/>
          </w:tcPr>
          <w:p w14:paraId="7AE4594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4 874,62</w:t>
            </w:r>
          </w:p>
        </w:tc>
        <w:tc>
          <w:tcPr>
            <w:tcW w:w="594" w:type="dxa"/>
            <w:shd w:val="clear" w:color="000000" w:fill="FFFFFF"/>
            <w:noWrap/>
            <w:vAlign w:val="center"/>
            <w:hideMark/>
          </w:tcPr>
          <w:p w14:paraId="2541F08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DB54F1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FA7522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3108BD9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75E7F5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F47B72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D4ADDE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C30260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E30F54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73F5B8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4A6E14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11CF9B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FA5DA9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8BFDAA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5A63E7B7" w14:textId="77777777" w:rsidTr="00896360">
        <w:trPr>
          <w:trHeight w:val="20"/>
        </w:trPr>
        <w:tc>
          <w:tcPr>
            <w:tcW w:w="661" w:type="dxa"/>
            <w:vMerge/>
            <w:vAlign w:val="center"/>
            <w:hideMark/>
          </w:tcPr>
          <w:p w14:paraId="783C1D9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3548B76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41AF9F4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котельная  ТК1,2</w:t>
            </w:r>
            <w:r w:rsidRPr="00EB3B47">
              <w:rPr>
                <w:rFonts w:ascii="Times New Roman" w:eastAsia="Times New Roman" w:hAnsi="Times New Roman"/>
                <w:spacing w:val="0"/>
                <w:sz w:val="14"/>
                <w:szCs w:val="14"/>
                <w:lang w:eastAsia="ru-RU"/>
              </w:rPr>
              <w:br/>
              <w:t>ТК2 Тк4-15</w:t>
            </w:r>
          </w:p>
        </w:tc>
        <w:tc>
          <w:tcPr>
            <w:tcW w:w="1169" w:type="dxa"/>
            <w:shd w:val="clear" w:color="000000" w:fill="FFFFFF"/>
            <w:vAlign w:val="center"/>
            <w:hideMark/>
          </w:tcPr>
          <w:p w14:paraId="097EA3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5A4C0E3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32C9A81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D159 (L=133,0)</w:t>
            </w:r>
            <w:r w:rsidRPr="00EB3B47">
              <w:rPr>
                <w:rFonts w:ascii="Times New Roman" w:eastAsia="Times New Roman" w:hAnsi="Times New Roman"/>
                <w:spacing w:val="0"/>
                <w:sz w:val="14"/>
                <w:szCs w:val="14"/>
                <w:lang w:eastAsia="ru-RU"/>
              </w:rPr>
              <w:br/>
              <w:t xml:space="preserve">D108 (L=133,0)         </w:t>
            </w:r>
            <w:r w:rsidRPr="00EB3B47">
              <w:rPr>
                <w:rFonts w:ascii="Times New Roman" w:eastAsia="Times New Roman" w:hAnsi="Times New Roman"/>
                <w:spacing w:val="0"/>
                <w:sz w:val="14"/>
                <w:szCs w:val="14"/>
                <w:lang w:eastAsia="ru-RU"/>
              </w:rPr>
              <w:br/>
              <w:t>D159 (L=644,0)</w:t>
            </w:r>
            <w:r w:rsidRPr="00EB3B47">
              <w:rPr>
                <w:rFonts w:ascii="Times New Roman" w:eastAsia="Times New Roman" w:hAnsi="Times New Roman"/>
                <w:spacing w:val="0"/>
                <w:sz w:val="14"/>
                <w:szCs w:val="14"/>
                <w:lang w:eastAsia="ru-RU"/>
              </w:rPr>
              <w:br/>
              <w:t xml:space="preserve">D108 (L=644,0) </w:t>
            </w:r>
          </w:p>
        </w:tc>
        <w:tc>
          <w:tcPr>
            <w:tcW w:w="1045" w:type="dxa"/>
            <w:shd w:val="clear" w:color="000000" w:fill="FFFFFF"/>
            <w:vAlign w:val="center"/>
            <w:hideMark/>
          </w:tcPr>
          <w:p w14:paraId="7D41A9C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D159 (L=133,0)</w:t>
            </w:r>
            <w:r w:rsidRPr="00EB3B47">
              <w:rPr>
                <w:rFonts w:ascii="Times New Roman" w:eastAsia="Times New Roman" w:hAnsi="Times New Roman"/>
                <w:spacing w:val="0"/>
                <w:sz w:val="14"/>
                <w:szCs w:val="14"/>
                <w:lang w:eastAsia="ru-RU"/>
              </w:rPr>
              <w:br/>
              <w:t xml:space="preserve">D108 (L=133,0)         </w:t>
            </w:r>
            <w:r w:rsidRPr="00EB3B47">
              <w:rPr>
                <w:rFonts w:ascii="Times New Roman" w:eastAsia="Times New Roman" w:hAnsi="Times New Roman"/>
                <w:spacing w:val="0"/>
                <w:sz w:val="14"/>
                <w:szCs w:val="14"/>
                <w:lang w:eastAsia="ru-RU"/>
              </w:rPr>
              <w:br/>
              <w:t>D159 (L=644,0)</w:t>
            </w:r>
            <w:r w:rsidRPr="00EB3B47">
              <w:rPr>
                <w:rFonts w:ascii="Times New Roman" w:eastAsia="Times New Roman" w:hAnsi="Times New Roman"/>
                <w:spacing w:val="0"/>
                <w:sz w:val="14"/>
                <w:szCs w:val="14"/>
                <w:lang w:eastAsia="ru-RU"/>
              </w:rPr>
              <w:br/>
              <w:t xml:space="preserve">D108 (L=644,0) </w:t>
            </w:r>
          </w:p>
        </w:tc>
        <w:tc>
          <w:tcPr>
            <w:tcW w:w="1045" w:type="dxa"/>
            <w:shd w:val="clear" w:color="000000" w:fill="FFFFFF"/>
            <w:noWrap/>
            <w:vAlign w:val="center"/>
            <w:hideMark/>
          </w:tcPr>
          <w:p w14:paraId="5B1C39E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64E6F6C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0B95837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63 698,03</w:t>
            </w:r>
          </w:p>
        </w:tc>
        <w:tc>
          <w:tcPr>
            <w:tcW w:w="490" w:type="dxa"/>
            <w:shd w:val="clear" w:color="000000" w:fill="FFFFFF"/>
            <w:noWrap/>
            <w:vAlign w:val="center"/>
            <w:hideMark/>
          </w:tcPr>
          <w:p w14:paraId="01E214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59364E0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5 515,06</w:t>
            </w:r>
          </w:p>
        </w:tc>
        <w:tc>
          <w:tcPr>
            <w:tcW w:w="593" w:type="dxa"/>
            <w:shd w:val="clear" w:color="000000" w:fill="FFFFFF"/>
            <w:noWrap/>
            <w:vAlign w:val="center"/>
            <w:hideMark/>
          </w:tcPr>
          <w:p w14:paraId="135D01E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721E8F5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196F1FE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54 807,47</w:t>
            </w:r>
          </w:p>
        </w:tc>
        <w:tc>
          <w:tcPr>
            <w:tcW w:w="594" w:type="dxa"/>
            <w:shd w:val="clear" w:color="000000" w:fill="FFFFFF"/>
            <w:noWrap/>
            <w:vAlign w:val="center"/>
            <w:hideMark/>
          </w:tcPr>
          <w:p w14:paraId="5727CC7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3 375,50</w:t>
            </w:r>
          </w:p>
        </w:tc>
        <w:tc>
          <w:tcPr>
            <w:tcW w:w="594" w:type="dxa"/>
            <w:shd w:val="clear" w:color="000000" w:fill="FFFFFF"/>
            <w:noWrap/>
            <w:vAlign w:val="center"/>
            <w:hideMark/>
          </w:tcPr>
          <w:p w14:paraId="2CDAD7A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28F076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41B61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496E602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A6C008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C5D09A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847C72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4B0C0B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BDE359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6BB17D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28F0E4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5231B2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ED54F7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856F0E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2717279" w14:textId="77777777" w:rsidTr="00896360">
        <w:trPr>
          <w:trHeight w:val="20"/>
        </w:trPr>
        <w:tc>
          <w:tcPr>
            <w:tcW w:w="661" w:type="dxa"/>
            <w:vMerge w:val="restart"/>
            <w:shd w:val="clear" w:color="000000" w:fill="FFFFFF"/>
            <w:noWrap/>
            <w:vAlign w:val="center"/>
            <w:hideMark/>
          </w:tcPr>
          <w:p w14:paraId="45BD3A9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3.1.10</w:t>
            </w:r>
          </w:p>
        </w:tc>
        <w:tc>
          <w:tcPr>
            <w:tcW w:w="1292" w:type="dxa"/>
            <w:vMerge w:val="restart"/>
            <w:shd w:val="clear" w:color="000000" w:fill="FFFFFF"/>
            <w:vAlign w:val="center"/>
            <w:hideMark/>
          </w:tcPr>
          <w:p w14:paraId="077E586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w:t>
            </w:r>
            <w:r w:rsidRPr="00EB3B47">
              <w:rPr>
                <w:rFonts w:ascii="Times New Roman" w:eastAsia="Times New Roman" w:hAnsi="Times New Roman"/>
                <w:spacing w:val="0"/>
                <w:sz w:val="14"/>
                <w:szCs w:val="14"/>
                <w:lang w:eastAsia="ru-RU"/>
              </w:rPr>
              <w:br/>
              <w:t xml:space="preserve">(г.о. Сергиев-Посад </w:t>
            </w:r>
            <w:r w:rsidRPr="00EB3B47">
              <w:rPr>
                <w:rFonts w:ascii="Times New Roman" w:eastAsia="Times New Roman" w:hAnsi="Times New Roman"/>
                <w:spacing w:val="0"/>
                <w:sz w:val="14"/>
                <w:szCs w:val="14"/>
                <w:lang w:eastAsia="ru-RU"/>
              </w:rPr>
              <w:br/>
              <w:t>д. Шабурново, д.48а)</w:t>
            </w:r>
          </w:p>
        </w:tc>
        <w:tc>
          <w:tcPr>
            <w:tcW w:w="1386" w:type="dxa"/>
            <w:shd w:val="clear" w:color="000000" w:fill="FFFFFF"/>
            <w:vAlign w:val="center"/>
            <w:hideMark/>
          </w:tcPr>
          <w:p w14:paraId="15131AB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т/сети от котельной </w:t>
            </w:r>
            <w:r w:rsidRPr="00EB3B47">
              <w:rPr>
                <w:rFonts w:ascii="Times New Roman" w:eastAsia="Times New Roman" w:hAnsi="Times New Roman"/>
                <w:spacing w:val="0"/>
                <w:sz w:val="14"/>
                <w:szCs w:val="14"/>
                <w:lang w:eastAsia="ru-RU"/>
              </w:rPr>
              <w:br/>
              <w:t>д. Шабурново</w:t>
            </w:r>
          </w:p>
        </w:tc>
        <w:tc>
          <w:tcPr>
            <w:tcW w:w="1169" w:type="dxa"/>
            <w:shd w:val="clear" w:color="000000" w:fill="FFFFFF"/>
            <w:vAlign w:val="center"/>
            <w:hideMark/>
          </w:tcPr>
          <w:p w14:paraId="18F41B5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67C9E26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46FF3E51"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96,00)</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2D=273 (L= 96,00)</w:t>
            </w:r>
          </w:p>
        </w:tc>
        <w:tc>
          <w:tcPr>
            <w:tcW w:w="1045" w:type="dxa"/>
            <w:shd w:val="clear" w:color="000000" w:fill="FFFFFF"/>
            <w:vAlign w:val="center"/>
            <w:hideMark/>
          </w:tcPr>
          <w:p w14:paraId="49068C68"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 96,00)</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2D=273 (L= 96,00)</w:t>
            </w:r>
          </w:p>
        </w:tc>
        <w:tc>
          <w:tcPr>
            <w:tcW w:w="1045" w:type="dxa"/>
            <w:shd w:val="clear" w:color="000000" w:fill="FFFFFF"/>
            <w:noWrap/>
            <w:vAlign w:val="center"/>
            <w:hideMark/>
          </w:tcPr>
          <w:p w14:paraId="1B45499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4C2547E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4D4524A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17 327,33</w:t>
            </w:r>
          </w:p>
        </w:tc>
        <w:tc>
          <w:tcPr>
            <w:tcW w:w="490" w:type="dxa"/>
            <w:shd w:val="clear" w:color="000000" w:fill="FFFFFF"/>
            <w:noWrap/>
            <w:vAlign w:val="center"/>
            <w:hideMark/>
          </w:tcPr>
          <w:p w14:paraId="709C783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3DBD4D8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1 564,37</w:t>
            </w:r>
          </w:p>
        </w:tc>
        <w:tc>
          <w:tcPr>
            <w:tcW w:w="593" w:type="dxa"/>
            <w:shd w:val="clear" w:color="000000" w:fill="FFFFFF"/>
            <w:noWrap/>
            <w:vAlign w:val="center"/>
            <w:hideMark/>
          </w:tcPr>
          <w:p w14:paraId="2254ACB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14 848,47</w:t>
            </w:r>
          </w:p>
        </w:tc>
        <w:tc>
          <w:tcPr>
            <w:tcW w:w="594" w:type="dxa"/>
            <w:shd w:val="clear" w:color="000000" w:fill="FFFFFF"/>
            <w:noWrap/>
            <w:vAlign w:val="center"/>
            <w:hideMark/>
          </w:tcPr>
          <w:p w14:paraId="2573569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914,49</w:t>
            </w:r>
          </w:p>
        </w:tc>
        <w:tc>
          <w:tcPr>
            <w:tcW w:w="594" w:type="dxa"/>
            <w:shd w:val="clear" w:color="000000" w:fill="FFFFFF"/>
            <w:noWrap/>
            <w:vAlign w:val="center"/>
            <w:hideMark/>
          </w:tcPr>
          <w:p w14:paraId="54CE358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5E83E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9C1187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3FD4D8E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3914AC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noWrap/>
            <w:vAlign w:val="center"/>
            <w:hideMark/>
          </w:tcPr>
          <w:p w14:paraId="57EE13E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37F32F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1D29BE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7B3978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FC9E3A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F2E3E1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C104DA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87F9EC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2FA874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02503D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7102BE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4B9D7E6D" w14:textId="77777777" w:rsidTr="00896360">
        <w:trPr>
          <w:trHeight w:val="20"/>
        </w:trPr>
        <w:tc>
          <w:tcPr>
            <w:tcW w:w="661" w:type="dxa"/>
            <w:vMerge/>
            <w:vAlign w:val="center"/>
            <w:hideMark/>
          </w:tcPr>
          <w:p w14:paraId="754143D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292" w:type="dxa"/>
            <w:vMerge/>
            <w:vAlign w:val="center"/>
            <w:hideMark/>
          </w:tcPr>
          <w:p w14:paraId="63D4EF5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p>
        </w:tc>
        <w:tc>
          <w:tcPr>
            <w:tcW w:w="1386" w:type="dxa"/>
            <w:shd w:val="clear" w:color="000000" w:fill="FFFFFF"/>
            <w:vAlign w:val="center"/>
            <w:hideMark/>
          </w:tcPr>
          <w:p w14:paraId="7AEFB5A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сети ГВС от котельной </w:t>
            </w:r>
            <w:r w:rsidRPr="00EB3B47">
              <w:rPr>
                <w:rFonts w:ascii="Times New Roman" w:eastAsia="Times New Roman" w:hAnsi="Times New Roman"/>
                <w:spacing w:val="0"/>
                <w:sz w:val="14"/>
                <w:szCs w:val="14"/>
                <w:lang w:eastAsia="ru-RU"/>
              </w:rPr>
              <w:br/>
              <w:t>д. Шабурново</w:t>
            </w:r>
          </w:p>
        </w:tc>
        <w:tc>
          <w:tcPr>
            <w:tcW w:w="1169" w:type="dxa"/>
            <w:shd w:val="clear" w:color="000000" w:fill="FFFFFF"/>
            <w:vAlign w:val="center"/>
            <w:hideMark/>
          </w:tcPr>
          <w:p w14:paraId="59188C9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1DD6CDF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54A8EE73"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(L=96)</w:t>
            </w:r>
          </w:p>
        </w:tc>
        <w:tc>
          <w:tcPr>
            <w:tcW w:w="1045" w:type="dxa"/>
            <w:shd w:val="clear" w:color="000000" w:fill="FFFFFF"/>
            <w:vAlign w:val="center"/>
            <w:hideMark/>
          </w:tcPr>
          <w:p w14:paraId="6FD08A91"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(L=96)</w:t>
            </w:r>
          </w:p>
        </w:tc>
        <w:tc>
          <w:tcPr>
            <w:tcW w:w="1045" w:type="dxa"/>
            <w:shd w:val="clear" w:color="000000" w:fill="FFFFFF"/>
            <w:noWrap/>
            <w:vAlign w:val="center"/>
            <w:hideMark/>
          </w:tcPr>
          <w:p w14:paraId="2E60BF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50AE077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3F6102D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17 327,33</w:t>
            </w:r>
          </w:p>
        </w:tc>
        <w:tc>
          <w:tcPr>
            <w:tcW w:w="490" w:type="dxa"/>
            <w:shd w:val="clear" w:color="000000" w:fill="FFFFFF"/>
            <w:noWrap/>
            <w:vAlign w:val="center"/>
            <w:hideMark/>
          </w:tcPr>
          <w:p w14:paraId="07B7158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5C1959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1 564,37</w:t>
            </w:r>
          </w:p>
        </w:tc>
        <w:tc>
          <w:tcPr>
            <w:tcW w:w="593" w:type="dxa"/>
            <w:shd w:val="clear" w:color="000000" w:fill="FFFFFF"/>
            <w:noWrap/>
            <w:vAlign w:val="center"/>
            <w:hideMark/>
          </w:tcPr>
          <w:p w14:paraId="3E94888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14 848,47</w:t>
            </w:r>
          </w:p>
        </w:tc>
        <w:tc>
          <w:tcPr>
            <w:tcW w:w="594" w:type="dxa"/>
            <w:shd w:val="clear" w:color="000000" w:fill="FFFFFF"/>
            <w:noWrap/>
            <w:vAlign w:val="center"/>
            <w:hideMark/>
          </w:tcPr>
          <w:p w14:paraId="6345EE7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914,49</w:t>
            </w:r>
          </w:p>
        </w:tc>
        <w:tc>
          <w:tcPr>
            <w:tcW w:w="594" w:type="dxa"/>
            <w:shd w:val="clear" w:color="000000" w:fill="FFFFFF"/>
            <w:noWrap/>
            <w:vAlign w:val="center"/>
            <w:hideMark/>
          </w:tcPr>
          <w:p w14:paraId="0CD951A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81D222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60B4AA8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0DFFE8C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D90B51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vAlign w:val="center"/>
            <w:hideMark/>
          </w:tcPr>
          <w:p w14:paraId="237FF4B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7EDB131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57990E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3B81B6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900D89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08241A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01E200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BF7D6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33A3EC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C87C6F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FE7D32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1F7D28A7" w14:textId="77777777" w:rsidTr="00896360">
        <w:trPr>
          <w:trHeight w:val="20"/>
        </w:trPr>
        <w:tc>
          <w:tcPr>
            <w:tcW w:w="661" w:type="dxa"/>
            <w:shd w:val="clear" w:color="000000" w:fill="FFFFFF"/>
            <w:noWrap/>
            <w:vAlign w:val="center"/>
            <w:hideMark/>
          </w:tcPr>
          <w:p w14:paraId="7407F8F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3.1.11</w:t>
            </w:r>
          </w:p>
        </w:tc>
        <w:tc>
          <w:tcPr>
            <w:tcW w:w="1292" w:type="dxa"/>
            <w:shd w:val="clear" w:color="000000" w:fill="FFFFFF"/>
            <w:vAlign w:val="center"/>
            <w:hideMark/>
          </w:tcPr>
          <w:p w14:paraId="70E6B54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котельной </w:t>
            </w:r>
            <w:r w:rsidRPr="00EB3B47">
              <w:rPr>
                <w:rFonts w:ascii="Times New Roman" w:eastAsia="Times New Roman" w:hAnsi="Times New Roman"/>
                <w:spacing w:val="0"/>
                <w:sz w:val="14"/>
                <w:szCs w:val="14"/>
                <w:lang w:eastAsia="ru-RU"/>
              </w:rPr>
              <w:br/>
              <w:t>(г.о. Сергиев-Посад, д.Богородское)</w:t>
            </w:r>
          </w:p>
        </w:tc>
        <w:tc>
          <w:tcPr>
            <w:tcW w:w="1386" w:type="dxa"/>
            <w:shd w:val="clear" w:color="000000" w:fill="FFFFFF"/>
            <w:hideMark/>
          </w:tcPr>
          <w:p w14:paraId="5DC562BF"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ТК1 УЗ 1-1</w:t>
            </w:r>
            <w:r w:rsidRPr="00EB3B47">
              <w:rPr>
                <w:rFonts w:ascii="Times New Roman" w:eastAsia="Times New Roman" w:hAnsi="Times New Roman"/>
                <w:spacing w:val="0"/>
                <w:sz w:val="14"/>
                <w:szCs w:val="14"/>
                <w:lang w:eastAsia="ru-RU"/>
              </w:rPr>
              <w:br/>
              <w:t>УЗ 1-1 ТК 43</w:t>
            </w:r>
            <w:r w:rsidRPr="00EB3B47">
              <w:rPr>
                <w:rFonts w:ascii="Times New Roman" w:eastAsia="Times New Roman" w:hAnsi="Times New Roman"/>
                <w:spacing w:val="0"/>
                <w:sz w:val="14"/>
                <w:szCs w:val="14"/>
                <w:lang w:eastAsia="ru-RU"/>
              </w:rPr>
              <w:br/>
              <w:t>ТК 43 ТК 59</w:t>
            </w:r>
            <w:r w:rsidRPr="00EB3B47">
              <w:rPr>
                <w:rFonts w:ascii="Times New Roman" w:eastAsia="Times New Roman" w:hAnsi="Times New Roman"/>
                <w:spacing w:val="0"/>
                <w:sz w:val="14"/>
                <w:szCs w:val="14"/>
                <w:lang w:eastAsia="ru-RU"/>
              </w:rPr>
              <w:br/>
              <w:t>ТК59 ТК5</w:t>
            </w:r>
            <w:r w:rsidRPr="00EB3B47">
              <w:rPr>
                <w:rFonts w:ascii="Times New Roman" w:eastAsia="Times New Roman" w:hAnsi="Times New Roman"/>
                <w:spacing w:val="0"/>
                <w:sz w:val="14"/>
                <w:szCs w:val="14"/>
                <w:lang w:eastAsia="ru-RU"/>
              </w:rPr>
              <w:br/>
              <w:t>ТК5 ТК6</w:t>
            </w:r>
            <w:r w:rsidRPr="00EB3B47">
              <w:rPr>
                <w:rFonts w:ascii="Times New Roman" w:eastAsia="Times New Roman" w:hAnsi="Times New Roman"/>
                <w:spacing w:val="0"/>
                <w:sz w:val="14"/>
                <w:szCs w:val="14"/>
                <w:lang w:eastAsia="ru-RU"/>
              </w:rPr>
              <w:br/>
              <w:t>ТК6 ТК7</w:t>
            </w:r>
            <w:r w:rsidRPr="00EB3B47">
              <w:rPr>
                <w:rFonts w:ascii="Times New Roman" w:eastAsia="Times New Roman" w:hAnsi="Times New Roman"/>
                <w:spacing w:val="0"/>
                <w:sz w:val="14"/>
                <w:szCs w:val="14"/>
                <w:lang w:eastAsia="ru-RU"/>
              </w:rPr>
              <w:br/>
              <w:t>ТК7 УЗ- 42</w:t>
            </w:r>
            <w:r w:rsidRPr="00EB3B47">
              <w:rPr>
                <w:rFonts w:ascii="Times New Roman" w:eastAsia="Times New Roman" w:hAnsi="Times New Roman"/>
                <w:spacing w:val="0"/>
                <w:sz w:val="14"/>
                <w:szCs w:val="14"/>
                <w:lang w:eastAsia="ru-RU"/>
              </w:rPr>
              <w:br/>
              <w:t>ТК49 ТК47</w:t>
            </w:r>
            <w:r w:rsidRPr="00EB3B47">
              <w:rPr>
                <w:rFonts w:ascii="Times New Roman" w:eastAsia="Times New Roman" w:hAnsi="Times New Roman"/>
                <w:spacing w:val="0"/>
                <w:sz w:val="14"/>
                <w:szCs w:val="14"/>
                <w:lang w:eastAsia="ru-RU"/>
              </w:rPr>
              <w:br/>
              <w:t>ТК47 ТК46</w:t>
            </w:r>
            <w:r w:rsidRPr="00EB3B47">
              <w:rPr>
                <w:rFonts w:ascii="Times New Roman" w:eastAsia="Times New Roman" w:hAnsi="Times New Roman"/>
                <w:spacing w:val="0"/>
                <w:sz w:val="14"/>
                <w:szCs w:val="14"/>
                <w:lang w:eastAsia="ru-RU"/>
              </w:rPr>
              <w:br/>
              <w:t>ТК23 ТК24</w:t>
            </w:r>
            <w:r w:rsidRPr="00EB3B47">
              <w:rPr>
                <w:rFonts w:ascii="Times New Roman" w:eastAsia="Times New Roman" w:hAnsi="Times New Roman"/>
                <w:spacing w:val="0"/>
                <w:sz w:val="14"/>
                <w:szCs w:val="14"/>
                <w:lang w:eastAsia="ru-RU"/>
              </w:rPr>
              <w:br/>
              <w:t>ТК24 ТК 40</w:t>
            </w:r>
            <w:r w:rsidRPr="00EB3B47">
              <w:rPr>
                <w:rFonts w:ascii="Times New Roman" w:eastAsia="Times New Roman" w:hAnsi="Times New Roman"/>
                <w:spacing w:val="0"/>
                <w:sz w:val="14"/>
                <w:szCs w:val="14"/>
                <w:lang w:eastAsia="ru-RU"/>
              </w:rPr>
              <w:br/>
              <w:t>ТК40 УЗ 24-6</w:t>
            </w:r>
            <w:r w:rsidRPr="00EB3B47">
              <w:rPr>
                <w:rFonts w:ascii="Times New Roman" w:eastAsia="Times New Roman" w:hAnsi="Times New Roman"/>
                <w:spacing w:val="0"/>
                <w:sz w:val="14"/>
                <w:szCs w:val="14"/>
                <w:lang w:eastAsia="ru-RU"/>
              </w:rPr>
              <w:br/>
              <w:t>ТК 24 УЗ 24</w:t>
            </w:r>
            <w:r w:rsidRPr="00EB3B47">
              <w:rPr>
                <w:rFonts w:ascii="Times New Roman" w:eastAsia="Times New Roman" w:hAnsi="Times New Roman"/>
                <w:spacing w:val="0"/>
                <w:sz w:val="14"/>
                <w:szCs w:val="14"/>
                <w:lang w:eastAsia="ru-RU"/>
              </w:rPr>
              <w:br/>
              <w:t>УЗ 24 УЗ 24-1</w:t>
            </w:r>
            <w:r w:rsidRPr="00EB3B47">
              <w:rPr>
                <w:rFonts w:ascii="Times New Roman" w:eastAsia="Times New Roman" w:hAnsi="Times New Roman"/>
                <w:spacing w:val="0"/>
                <w:sz w:val="14"/>
                <w:szCs w:val="14"/>
                <w:lang w:eastAsia="ru-RU"/>
              </w:rPr>
              <w:br/>
              <w:t>У24-1 УЗ 24-2</w:t>
            </w:r>
            <w:r w:rsidRPr="00EB3B47">
              <w:rPr>
                <w:rFonts w:ascii="Times New Roman" w:eastAsia="Times New Roman" w:hAnsi="Times New Roman"/>
                <w:spacing w:val="0"/>
                <w:sz w:val="14"/>
                <w:szCs w:val="14"/>
                <w:lang w:eastAsia="ru-RU"/>
              </w:rPr>
              <w:br/>
              <w:t>УЗ 24-2 УЗ 25</w:t>
            </w:r>
            <w:r w:rsidRPr="00EB3B47">
              <w:rPr>
                <w:rFonts w:ascii="Times New Roman" w:eastAsia="Times New Roman" w:hAnsi="Times New Roman"/>
                <w:spacing w:val="0"/>
                <w:sz w:val="14"/>
                <w:szCs w:val="14"/>
                <w:lang w:eastAsia="ru-RU"/>
              </w:rPr>
              <w:br/>
              <w:t>ТК 38 ТК 26</w:t>
            </w:r>
            <w:r w:rsidRPr="00EB3B47">
              <w:rPr>
                <w:rFonts w:ascii="Times New Roman" w:eastAsia="Times New Roman" w:hAnsi="Times New Roman"/>
                <w:spacing w:val="0"/>
                <w:sz w:val="14"/>
                <w:szCs w:val="14"/>
                <w:lang w:eastAsia="ru-RU"/>
              </w:rPr>
              <w:br/>
              <w:t>ТК 26 ТК 27</w:t>
            </w:r>
            <w:r w:rsidRPr="00EB3B47">
              <w:rPr>
                <w:rFonts w:ascii="Times New Roman" w:eastAsia="Times New Roman" w:hAnsi="Times New Roman"/>
                <w:spacing w:val="0"/>
                <w:sz w:val="14"/>
                <w:szCs w:val="14"/>
                <w:lang w:eastAsia="ru-RU"/>
              </w:rPr>
              <w:br/>
              <w:t>ТК 27 ТК 28</w:t>
            </w:r>
            <w:r w:rsidRPr="00EB3B47">
              <w:rPr>
                <w:rFonts w:ascii="Times New Roman" w:eastAsia="Times New Roman" w:hAnsi="Times New Roman"/>
                <w:spacing w:val="0"/>
                <w:sz w:val="14"/>
                <w:szCs w:val="14"/>
                <w:lang w:eastAsia="ru-RU"/>
              </w:rPr>
              <w:br/>
              <w:t>ТК 28 ТК 29</w:t>
            </w:r>
            <w:r w:rsidRPr="00EB3B47">
              <w:rPr>
                <w:rFonts w:ascii="Times New Roman" w:eastAsia="Times New Roman" w:hAnsi="Times New Roman"/>
                <w:spacing w:val="0"/>
                <w:sz w:val="14"/>
                <w:szCs w:val="14"/>
                <w:lang w:eastAsia="ru-RU"/>
              </w:rPr>
              <w:br/>
              <w:t>ТК 29 ТК 30</w:t>
            </w:r>
            <w:r w:rsidRPr="00EB3B47">
              <w:rPr>
                <w:rFonts w:ascii="Times New Roman" w:eastAsia="Times New Roman" w:hAnsi="Times New Roman"/>
                <w:spacing w:val="0"/>
                <w:sz w:val="14"/>
                <w:szCs w:val="14"/>
                <w:lang w:eastAsia="ru-RU"/>
              </w:rPr>
              <w:br/>
              <w:t>ТК 37 ТК 33</w:t>
            </w:r>
            <w:r w:rsidRPr="00EB3B47">
              <w:rPr>
                <w:rFonts w:ascii="Times New Roman" w:eastAsia="Times New Roman" w:hAnsi="Times New Roman"/>
                <w:spacing w:val="0"/>
                <w:sz w:val="14"/>
                <w:szCs w:val="14"/>
                <w:lang w:eastAsia="ru-RU"/>
              </w:rPr>
              <w:br/>
              <w:t>ТК 33 УЗ 27</w:t>
            </w:r>
            <w:r w:rsidRPr="00EB3B47">
              <w:rPr>
                <w:rFonts w:ascii="Times New Roman" w:eastAsia="Times New Roman" w:hAnsi="Times New Roman"/>
                <w:spacing w:val="0"/>
                <w:sz w:val="14"/>
                <w:szCs w:val="14"/>
                <w:lang w:eastAsia="ru-RU"/>
              </w:rPr>
              <w:br/>
              <w:t>УЗ 27 ТК 36</w:t>
            </w:r>
            <w:r w:rsidRPr="00EB3B47">
              <w:rPr>
                <w:rFonts w:ascii="Times New Roman" w:eastAsia="Times New Roman" w:hAnsi="Times New Roman"/>
                <w:spacing w:val="0"/>
                <w:sz w:val="14"/>
                <w:szCs w:val="14"/>
                <w:lang w:eastAsia="ru-RU"/>
              </w:rPr>
              <w:br/>
              <w:t>УЗ 54 УЗ 33</w:t>
            </w:r>
            <w:r w:rsidRPr="00EB3B47">
              <w:rPr>
                <w:rFonts w:ascii="Times New Roman" w:eastAsia="Times New Roman" w:hAnsi="Times New Roman"/>
                <w:spacing w:val="0"/>
                <w:sz w:val="14"/>
                <w:szCs w:val="14"/>
                <w:lang w:eastAsia="ru-RU"/>
              </w:rPr>
              <w:br/>
              <w:t>УЗ 33 УЗ 33-2</w:t>
            </w:r>
            <w:r w:rsidRPr="00EB3B47">
              <w:rPr>
                <w:rFonts w:ascii="Times New Roman" w:eastAsia="Times New Roman" w:hAnsi="Times New Roman"/>
                <w:spacing w:val="0"/>
                <w:sz w:val="14"/>
                <w:szCs w:val="14"/>
                <w:lang w:eastAsia="ru-RU"/>
              </w:rPr>
              <w:br/>
              <w:t>ТК 49 ТК 50</w:t>
            </w:r>
            <w:r w:rsidRPr="00EB3B47">
              <w:rPr>
                <w:rFonts w:ascii="Times New Roman" w:eastAsia="Times New Roman" w:hAnsi="Times New Roman"/>
                <w:spacing w:val="0"/>
                <w:sz w:val="14"/>
                <w:szCs w:val="14"/>
                <w:lang w:eastAsia="ru-RU"/>
              </w:rPr>
              <w:br/>
              <w:t>ТК 50 ТК 32</w:t>
            </w:r>
          </w:p>
        </w:tc>
        <w:tc>
          <w:tcPr>
            <w:tcW w:w="1169" w:type="dxa"/>
            <w:shd w:val="clear" w:color="000000" w:fill="FFFFFF"/>
            <w:vAlign w:val="center"/>
            <w:hideMark/>
          </w:tcPr>
          <w:p w14:paraId="786A204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1A64933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1F717064"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2D=325 (L= 29,00)</w:t>
            </w:r>
            <w:r w:rsidRPr="00EB3B47">
              <w:rPr>
                <w:rFonts w:ascii="Times New Roman" w:eastAsia="Times New Roman" w:hAnsi="Times New Roman"/>
                <w:spacing w:val="0"/>
                <w:sz w:val="14"/>
                <w:szCs w:val="14"/>
                <w:lang w:eastAsia="ru-RU"/>
              </w:rPr>
              <w:br/>
              <w:t>2D=325 (L= 130,00)</w:t>
            </w:r>
            <w:r w:rsidRPr="00EB3B47">
              <w:rPr>
                <w:rFonts w:ascii="Times New Roman" w:eastAsia="Times New Roman" w:hAnsi="Times New Roman"/>
                <w:spacing w:val="0"/>
                <w:sz w:val="14"/>
                <w:szCs w:val="14"/>
                <w:lang w:eastAsia="ru-RU"/>
              </w:rPr>
              <w:br/>
              <w:t>2D=325 (L= 81,00)</w:t>
            </w:r>
            <w:r w:rsidRPr="00EB3B47">
              <w:rPr>
                <w:rFonts w:ascii="Times New Roman" w:eastAsia="Times New Roman" w:hAnsi="Times New Roman"/>
                <w:spacing w:val="0"/>
                <w:sz w:val="14"/>
                <w:szCs w:val="14"/>
                <w:lang w:eastAsia="ru-RU"/>
              </w:rPr>
              <w:br/>
              <w:t>2D=325 (L= 308,00)</w:t>
            </w:r>
            <w:r w:rsidRPr="00EB3B47">
              <w:rPr>
                <w:rFonts w:ascii="Times New Roman" w:eastAsia="Times New Roman" w:hAnsi="Times New Roman"/>
                <w:spacing w:val="0"/>
                <w:sz w:val="14"/>
                <w:szCs w:val="14"/>
                <w:lang w:eastAsia="ru-RU"/>
              </w:rPr>
              <w:br/>
              <w:t>2D=325 (L= 57,00)</w:t>
            </w:r>
            <w:r w:rsidRPr="00EB3B47">
              <w:rPr>
                <w:rFonts w:ascii="Times New Roman" w:eastAsia="Times New Roman" w:hAnsi="Times New Roman"/>
                <w:spacing w:val="0"/>
                <w:sz w:val="14"/>
                <w:szCs w:val="14"/>
                <w:lang w:eastAsia="ru-RU"/>
              </w:rPr>
              <w:br/>
              <w:t>2D=325 (L= 33,00)</w:t>
            </w:r>
            <w:r w:rsidRPr="00EB3B47">
              <w:rPr>
                <w:rFonts w:ascii="Times New Roman" w:eastAsia="Times New Roman" w:hAnsi="Times New Roman"/>
                <w:spacing w:val="0"/>
                <w:sz w:val="14"/>
                <w:szCs w:val="14"/>
                <w:lang w:eastAsia="ru-RU"/>
              </w:rPr>
              <w:br/>
              <w:t>2D=325 (L= 29,00)</w:t>
            </w:r>
            <w:r w:rsidRPr="00EB3B47">
              <w:rPr>
                <w:rFonts w:ascii="Times New Roman" w:eastAsia="Times New Roman" w:hAnsi="Times New Roman"/>
                <w:spacing w:val="0"/>
                <w:sz w:val="14"/>
                <w:szCs w:val="14"/>
                <w:lang w:eastAsia="ru-RU"/>
              </w:rPr>
              <w:br/>
              <w:t>2D=325 (L= 28,00)</w:t>
            </w:r>
            <w:r w:rsidRPr="00EB3B47">
              <w:rPr>
                <w:rFonts w:ascii="Times New Roman" w:eastAsia="Times New Roman" w:hAnsi="Times New Roman"/>
                <w:spacing w:val="0"/>
                <w:sz w:val="14"/>
                <w:szCs w:val="14"/>
                <w:lang w:eastAsia="ru-RU"/>
              </w:rPr>
              <w:br/>
              <w:t>2D=325 (L= 148,00)</w:t>
            </w:r>
            <w:r w:rsidRPr="00EB3B47">
              <w:rPr>
                <w:rFonts w:ascii="Times New Roman" w:eastAsia="Times New Roman" w:hAnsi="Times New Roman"/>
                <w:spacing w:val="0"/>
                <w:sz w:val="14"/>
                <w:szCs w:val="14"/>
                <w:lang w:eastAsia="ru-RU"/>
              </w:rPr>
              <w:br/>
              <w:t>2D=325 (L= 66,00)</w:t>
            </w:r>
            <w:r w:rsidRPr="00EB3B47">
              <w:rPr>
                <w:rFonts w:ascii="Times New Roman" w:eastAsia="Times New Roman" w:hAnsi="Times New Roman"/>
                <w:spacing w:val="0"/>
                <w:sz w:val="14"/>
                <w:szCs w:val="14"/>
                <w:lang w:eastAsia="ru-RU"/>
              </w:rPr>
              <w:br/>
              <w:t>2D=529 (L= 50,00)</w:t>
            </w:r>
            <w:r w:rsidRPr="00EB3B47">
              <w:rPr>
                <w:rFonts w:ascii="Times New Roman" w:eastAsia="Times New Roman" w:hAnsi="Times New Roman"/>
                <w:spacing w:val="0"/>
                <w:sz w:val="14"/>
                <w:szCs w:val="14"/>
                <w:lang w:eastAsia="ru-RU"/>
              </w:rPr>
              <w:br/>
              <w:t>2D=529 (L= 192,00)</w:t>
            </w:r>
            <w:r w:rsidRPr="00EB3B47">
              <w:rPr>
                <w:rFonts w:ascii="Times New Roman" w:eastAsia="Times New Roman" w:hAnsi="Times New Roman"/>
                <w:spacing w:val="0"/>
                <w:sz w:val="14"/>
                <w:szCs w:val="14"/>
                <w:lang w:eastAsia="ru-RU"/>
              </w:rPr>
              <w:br/>
              <w:t>2D=325 (L= 39,00)</w:t>
            </w:r>
            <w:r w:rsidRPr="00EB3B47">
              <w:rPr>
                <w:rFonts w:ascii="Times New Roman" w:eastAsia="Times New Roman" w:hAnsi="Times New Roman"/>
                <w:spacing w:val="0"/>
                <w:sz w:val="14"/>
                <w:szCs w:val="14"/>
                <w:lang w:eastAsia="ru-RU"/>
              </w:rPr>
              <w:br/>
              <w:t>2D=325 (L= 48,00)</w:t>
            </w:r>
            <w:r w:rsidRPr="00EB3B47">
              <w:rPr>
                <w:rFonts w:ascii="Times New Roman" w:eastAsia="Times New Roman" w:hAnsi="Times New Roman"/>
                <w:spacing w:val="0"/>
                <w:sz w:val="14"/>
                <w:szCs w:val="14"/>
                <w:lang w:eastAsia="ru-RU"/>
              </w:rPr>
              <w:br/>
              <w:t>2D=325 (L= 54,00)</w:t>
            </w:r>
            <w:r w:rsidRPr="00EB3B47">
              <w:rPr>
                <w:rFonts w:ascii="Times New Roman" w:eastAsia="Times New Roman" w:hAnsi="Times New Roman"/>
                <w:spacing w:val="0"/>
                <w:sz w:val="14"/>
                <w:szCs w:val="14"/>
                <w:lang w:eastAsia="ru-RU"/>
              </w:rPr>
              <w:br/>
              <w:t>2D=325 (L= 133,00)</w:t>
            </w:r>
            <w:r w:rsidRPr="00EB3B47">
              <w:rPr>
                <w:rFonts w:ascii="Times New Roman" w:eastAsia="Times New Roman" w:hAnsi="Times New Roman"/>
                <w:spacing w:val="0"/>
                <w:sz w:val="14"/>
                <w:szCs w:val="14"/>
                <w:lang w:eastAsia="ru-RU"/>
              </w:rPr>
              <w:br/>
              <w:t xml:space="preserve">2D=325 (L= </w:t>
            </w:r>
            <w:r w:rsidRPr="00EB3B47">
              <w:rPr>
                <w:rFonts w:ascii="Times New Roman" w:eastAsia="Times New Roman" w:hAnsi="Times New Roman"/>
                <w:spacing w:val="0"/>
                <w:sz w:val="14"/>
                <w:szCs w:val="14"/>
                <w:lang w:eastAsia="ru-RU"/>
              </w:rPr>
              <w:lastRenderedPageBreak/>
              <w:t>42,00)</w:t>
            </w:r>
            <w:r w:rsidRPr="00EB3B47">
              <w:rPr>
                <w:rFonts w:ascii="Times New Roman" w:eastAsia="Times New Roman" w:hAnsi="Times New Roman"/>
                <w:spacing w:val="0"/>
                <w:sz w:val="14"/>
                <w:szCs w:val="14"/>
                <w:lang w:eastAsia="ru-RU"/>
              </w:rPr>
              <w:br/>
              <w:t>2D=325 (L= 25,00)</w:t>
            </w:r>
            <w:r w:rsidRPr="00EB3B47">
              <w:rPr>
                <w:rFonts w:ascii="Times New Roman" w:eastAsia="Times New Roman" w:hAnsi="Times New Roman"/>
                <w:spacing w:val="0"/>
                <w:sz w:val="14"/>
                <w:szCs w:val="14"/>
                <w:lang w:eastAsia="ru-RU"/>
              </w:rPr>
              <w:br/>
              <w:t>2D=325 (L= 24,000</w:t>
            </w:r>
            <w:r w:rsidRPr="00EB3B47">
              <w:rPr>
                <w:rFonts w:ascii="Times New Roman" w:eastAsia="Times New Roman" w:hAnsi="Times New Roman"/>
                <w:spacing w:val="0"/>
                <w:sz w:val="14"/>
                <w:szCs w:val="14"/>
                <w:lang w:eastAsia="ru-RU"/>
              </w:rPr>
              <w:br/>
              <w:t>2D=325 (L= 109,00)</w:t>
            </w:r>
            <w:r w:rsidRPr="00EB3B47">
              <w:rPr>
                <w:rFonts w:ascii="Times New Roman" w:eastAsia="Times New Roman" w:hAnsi="Times New Roman"/>
                <w:spacing w:val="0"/>
                <w:sz w:val="14"/>
                <w:szCs w:val="14"/>
                <w:lang w:eastAsia="ru-RU"/>
              </w:rPr>
              <w:br/>
              <w:t>2D=325 (L= 67,00)</w:t>
            </w:r>
            <w:r w:rsidRPr="00EB3B47">
              <w:rPr>
                <w:rFonts w:ascii="Times New Roman" w:eastAsia="Times New Roman" w:hAnsi="Times New Roman"/>
                <w:spacing w:val="0"/>
                <w:sz w:val="14"/>
                <w:szCs w:val="14"/>
                <w:lang w:eastAsia="ru-RU"/>
              </w:rPr>
              <w:br/>
              <w:t>2D=325 (L= 120,00)</w:t>
            </w:r>
            <w:r w:rsidRPr="00EB3B47">
              <w:rPr>
                <w:rFonts w:ascii="Times New Roman" w:eastAsia="Times New Roman" w:hAnsi="Times New Roman"/>
                <w:spacing w:val="0"/>
                <w:sz w:val="14"/>
                <w:szCs w:val="14"/>
                <w:lang w:eastAsia="ru-RU"/>
              </w:rPr>
              <w:br/>
              <w:t>2D=325 (L= 18,000</w:t>
            </w:r>
            <w:r w:rsidRPr="00EB3B47">
              <w:rPr>
                <w:rFonts w:ascii="Times New Roman" w:eastAsia="Times New Roman" w:hAnsi="Times New Roman"/>
                <w:spacing w:val="0"/>
                <w:sz w:val="14"/>
                <w:szCs w:val="14"/>
                <w:lang w:eastAsia="ru-RU"/>
              </w:rPr>
              <w:br/>
              <w:t>2D=325 (L= 285,00)</w:t>
            </w:r>
            <w:r w:rsidRPr="00EB3B47">
              <w:rPr>
                <w:rFonts w:ascii="Times New Roman" w:eastAsia="Times New Roman" w:hAnsi="Times New Roman"/>
                <w:spacing w:val="0"/>
                <w:sz w:val="14"/>
                <w:szCs w:val="14"/>
                <w:lang w:eastAsia="ru-RU"/>
              </w:rPr>
              <w:br/>
              <w:t>2D=273 (L= 186,000</w:t>
            </w:r>
            <w:r w:rsidRPr="00EB3B47">
              <w:rPr>
                <w:rFonts w:ascii="Times New Roman" w:eastAsia="Times New Roman" w:hAnsi="Times New Roman"/>
                <w:spacing w:val="0"/>
                <w:sz w:val="14"/>
                <w:szCs w:val="14"/>
                <w:lang w:eastAsia="ru-RU"/>
              </w:rPr>
              <w:br/>
              <w:t>2D=273 (L= 102,00)</w:t>
            </w:r>
            <w:r w:rsidRPr="00EB3B47">
              <w:rPr>
                <w:rFonts w:ascii="Times New Roman" w:eastAsia="Times New Roman" w:hAnsi="Times New Roman"/>
                <w:spacing w:val="0"/>
                <w:sz w:val="14"/>
                <w:szCs w:val="14"/>
                <w:lang w:eastAsia="ru-RU"/>
              </w:rPr>
              <w:br/>
              <w:t>2D=325 (L= 101,00)</w:t>
            </w:r>
            <w:r w:rsidRPr="00EB3B47">
              <w:rPr>
                <w:rFonts w:ascii="Times New Roman" w:eastAsia="Times New Roman" w:hAnsi="Times New Roman"/>
                <w:spacing w:val="0"/>
                <w:sz w:val="14"/>
                <w:szCs w:val="14"/>
                <w:lang w:eastAsia="ru-RU"/>
              </w:rPr>
              <w:br/>
              <w:t>2D=325 (L= 34,00)</w:t>
            </w:r>
          </w:p>
        </w:tc>
        <w:tc>
          <w:tcPr>
            <w:tcW w:w="1045" w:type="dxa"/>
            <w:shd w:val="clear" w:color="000000" w:fill="FFFFFF"/>
            <w:vAlign w:val="center"/>
            <w:hideMark/>
          </w:tcPr>
          <w:p w14:paraId="5DF16F03"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2D=325 (L= 29,00)</w:t>
            </w:r>
            <w:r w:rsidRPr="00EB3B47">
              <w:rPr>
                <w:rFonts w:ascii="Times New Roman" w:eastAsia="Times New Roman" w:hAnsi="Times New Roman"/>
                <w:spacing w:val="0"/>
                <w:sz w:val="14"/>
                <w:szCs w:val="14"/>
                <w:lang w:eastAsia="ru-RU"/>
              </w:rPr>
              <w:br/>
              <w:t>2D=325 (L= 130,00)</w:t>
            </w:r>
            <w:r w:rsidRPr="00EB3B47">
              <w:rPr>
                <w:rFonts w:ascii="Times New Roman" w:eastAsia="Times New Roman" w:hAnsi="Times New Roman"/>
                <w:spacing w:val="0"/>
                <w:sz w:val="14"/>
                <w:szCs w:val="14"/>
                <w:lang w:eastAsia="ru-RU"/>
              </w:rPr>
              <w:br/>
              <w:t>2D=325 (L= 81,00)</w:t>
            </w:r>
            <w:r w:rsidRPr="00EB3B47">
              <w:rPr>
                <w:rFonts w:ascii="Times New Roman" w:eastAsia="Times New Roman" w:hAnsi="Times New Roman"/>
                <w:spacing w:val="0"/>
                <w:sz w:val="14"/>
                <w:szCs w:val="14"/>
                <w:lang w:eastAsia="ru-RU"/>
              </w:rPr>
              <w:br/>
              <w:t>2D=325 (L= 308,00)</w:t>
            </w:r>
            <w:r w:rsidRPr="00EB3B47">
              <w:rPr>
                <w:rFonts w:ascii="Times New Roman" w:eastAsia="Times New Roman" w:hAnsi="Times New Roman"/>
                <w:spacing w:val="0"/>
                <w:sz w:val="14"/>
                <w:szCs w:val="14"/>
                <w:lang w:eastAsia="ru-RU"/>
              </w:rPr>
              <w:br/>
              <w:t>2D=325 (L= 57,00)</w:t>
            </w:r>
            <w:r w:rsidRPr="00EB3B47">
              <w:rPr>
                <w:rFonts w:ascii="Times New Roman" w:eastAsia="Times New Roman" w:hAnsi="Times New Roman"/>
                <w:spacing w:val="0"/>
                <w:sz w:val="14"/>
                <w:szCs w:val="14"/>
                <w:lang w:eastAsia="ru-RU"/>
              </w:rPr>
              <w:br/>
              <w:t>2D=325 (L= 33,00)</w:t>
            </w:r>
            <w:r w:rsidRPr="00EB3B47">
              <w:rPr>
                <w:rFonts w:ascii="Times New Roman" w:eastAsia="Times New Roman" w:hAnsi="Times New Roman"/>
                <w:spacing w:val="0"/>
                <w:sz w:val="14"/>
                <w:szCs w:val="14"/>
                <w:lang w:eastAsia="ru-RU"/>
              </w:rPr>
              <w:br/>
              <w:t>2D=325 (L= 29,00)</w:t>
            </w:r>
            <w:r w:rsidRPr="00EB3B47">
              <w:rPr>
                <w:rFonts w:ascii="Times New Roman" w:eastAsia="Times New Roman" w:hAnsi="Times New Roman"/>
                <w:spacing w:val="0"/>
                <w:sz w:val="14"/>
                <w:szCs w:val="14"/>
                <w:lang w:eastAsia="ru-RU"/>
              </w:rPr>
              <w:br/>
              <w:t>2D=325 (L= 28,00)</w:t>
            </w:r>
            <w:r w:rsidRPr="00EB3B47">
              <w:rPr>
                <w:rFonts w:ascii="Times New Roman" w:eastAsia="Times New Roman" w:hAnsi="Times New Roman"/>
                <w:spacing w:val="0"/>
                <w:sz w:val="14"/>
                <w:szCs w:val="14"/>
                <w:lang w:eastAsia="ru-RU"/>
              </w:rPr>
              <w:br/>
              <w:t>2D=325 (L= 148,00)</w:t>
            </w:r>
            <w:r w:rsidRPr="00EB3B47">
              <w:rPr>
                <w:rFonts w:ascii="Times New Roman" w:eastAsia="Times New Roman" w:hAnsi="Times New Roman"/>
                <w:spacing w:val="0"/>
                <w:sz w:val="14"/>
                <w:szCs w:val="14"/>
                <w:lang w:eastAsia="ru-RU"/>
              </w:rPr>
              <w:br/>
              <w:t>2D=325 (L= 66,00)</w:t>
            </w:r>
            <w:r w:rsidRPr="00EB3B47">
              <w:rPr>
                <w:rFonts w:ascii="Times New Roman" w:eastAsia="Times New Roman" w:hAnsi="Times New Roman"/>
                <w:spacing w:val="0"/>
                <w:sz w:val="14"/>
                <w:szCs w:val="14"/>
                <w:lang w:eastAsia="ru-RU"/>
              </w:rPr>
              <w:br/>
              <w:t>2D=529 (L= 50,00)</w:t>
            </w:r>
            <w:r w:rsidRPr="00EB3B47">
              <w:rPr>
                <w:rFonts w:ascii="Times New Roman" w:eastAsia="Times New Roman" w:hAnsi="Times New Roman"/>
                <w:spacing w:val="0"/>
                <w:sz w:val="14"/>
                <w:szCs w:val="14"/>
                <w:lang w:eastAsia="ru-RU"/>
              </w:rPr>
              <w:br/>
              <w:t>2D=529 (L= 192,00)</w:t>
            </w:r>
            <w:r w:rsidRPr="00EB3B47">
              <w:rPr>
                <w:rFonts w:ascii="Times New Roman" w:eastAsia="Times New Roman" w:hAnsi="Times New Roman"/>
                <w:spacing w:val="0"/>
                <w:sz w:val="14"/>
                <w:szCs w:val="14"/>
                <w:lang w:eastAsia="ru-RU"/>
              </w:rPr>
              <w:br/>
              <w:t>2D=325 (L= 39,00)</w:t>
            </w:r>
            <w:r w:rsidRPr="00EB3B47">
              <w:rPr>
                <w:rFonts w:ascii="Times New Roman" w:eastAsia="Times New Roman" w:hAnsi="Times New Roman"/>
                <w:spacing w:val="0"/>
                <w:sz w:val="14"/>
                <w:szCs w:val="14"/>
                <w:lang w:eastAsia="ru-RU"/>
              </w:rPr>
              <w:br/>
              <w:t>2D=325 (L= 48,00)</w:t>
            </w:r>
            <w:r w:rsidRPr="00EB3B47">
              <w:rPr>
                <w:rFonts w:ascii="Times New Roman" w:eastAsia="Times New Roman" w:hAnsi="Times New Roman"/>
                <w:spacing w:val="0"/>
                <w:sz w:val="14"/>
                <w:szCs w:val="14"/>
                <w:lang w:eastAsia="ru-RU"/>
              </w:rPr>
              <w:br/>
              <w:t>2D=325 (L= 54,00)</w:t>
            </w:r>
            <w:r w:rsidRPr="00EB3B47">
              <w:rPr>
                <w:rFonts w:ascii="Times New Roman" w:eastAsia="Times New Roman" w:hAnsi="Times New Roman"/>
                <w:spacing w:val="0"/>
                <w:sz w:val="14"/>
                <w:szCs w:val="14"/>
                <w:lang w:eastAsia="ru-RU"/>
              </w:rPr>
              <w:br/>
              <w:t>2D=325 (L= 133,00)</w:t>
            </w:r>
            <w:r w:rsidRPr="00EB3B47">
              <w:rPr>
                <w:rFonts w:ascii="Times New Roman" w:eastAsia="Times New Roman" w:hAnsi="Times New Roman"/>
                <w:spacing w:val="0"/>
                <w:sz w:val="14"/>
                <w:szCs w:val="14"/>
                <w:lang w:eastAsia="ru-RU"/>
              </w:rPr>
              <w:br/>
              <w:t xml:space="preserve">2D=325 (L= </w:t>
            </w:r>
            <w:r w:rsidRPr="00EB3B47">
              <w:rPr>
                <w:rFonts w:ascii="Times New Roman" w:eastAsia="Times New Roman" w:hAnsi="Times New Roman"/>
                <w:spacing w:val="0"/>
                <w:sz w:val="14"/>
                <w:szCs w:val="14"/>
                <w:lang w:eastAsia="ru-RU"/>
              </w:rPr>
              <w:lastRenderedPageBreak/>
              <w:t>42,00)</w:t>
            </w:r>
            <w:r w:rsidRPr="00EB3B47">
              <w:rPr>
                <w:rFonts w:ascii="Times New Roman" w:eastAsia="Times New Roman" w:hAnsi="Times New Roman"/>
                <w:spacing w:val="0"/>
                <w:sz w:val="14"/>
                <w:szCs w:val="14"/>
                <w:lang w:eastAsia="ru-RU"/>
              </w:rPr>
              <w:br/>
              <w:t>2D=325 (L= 25,00)</w:t>
            </w:r>
            <w:r w:rsidRPr="00EB3B47">
              <w:rPr>
                <w:rFonts w:ascii="Times New Roman" w:eastAsia="Times New Roman" w:hAnsi="Times New Roman"/>
                <w:spacing w:val="0"/>
                <w:sz w:val="14"/>
                <w:szCs w:val="14"/>
                <w:lang w:eastAsia="ru-RU"/>
              </w:rPr>
              <w:br/>
              <w:t>2D=325 (L= 24,000</w:t>
            </w:r>
            <w:r w:rsidRPr="00EB3B47">
              <w:rPr>
                <w:rFonts w:ascii="Times New Roman" w:eastAsia="Times New Roman" w:hAnsi="Times New Roman"/>
                <w:spacing w:val="0"/>
                <w:sz w:val="14"/>
                <w:szCs w:val="14"/>
                <w:lang w:eastAsia="ru-RU"/>
              </w:rPr>
              <w:br/>
              <w:t>2D=325 (L= 109,00)</w:t>
            </w:r>
            <w:r w:rsidRPr="00EB3B47">
              <w:rPr>
                <w:rFonts w:ascii="Times New Roman" w:eastAsia="Times New Roman" w:hAnsi="Times New Roman"/>
                <w:spacing w:val="0"/>
                <w:sz w:val="14"/>
                <w:szCs w:val="14"/>
                <w:lang w:eastAsia="ru-RU"/>
              </w:rPr>
              <w:br/>
              <w:t>2D=325 (L= 67,00)</w:t>
            </w:r>
            <w:r w:rsidRPr="00EB3B47">
              <w:rPr>
                <w:rFonts w:ascii="Times New Roman" w:eastAsia="Times New Roman" w:hAnsi="Times New Roman"/>
                <w:spacing w:val="0"/>
                <w:sz w:val="14"/>
                <w:szCs w:val="14"/>
                <w:lang w:eastAsia="ru-RU"/>
              </w:rPr>
              <w:br/>
              <w:t>2D=325 (L= 120,00)</w:t>
            </w:r>
            <w:r w:rsidRPr="00EB3B47">
              <w:rPr>
                <w:rFonts w:ascii="Times New Roman" w:eastAsia="Times New Roman" w:hAnsi="Times New Roman"/>
                <w:spacing w:val="0"/>
                <w:sz w:val="14"/>
                <w:szCs w:val="14"/>
                <w:lang w:eastAsia="ru-RU"/>
              </w:rPr>
              <w:br/>
              <w:t>2D=325 (L= 18,000</w:t>
            </w:r>
            <w:r w:rsidRPr="00EB3B47">
              <w:rPr>
                <w:rFonts w:ascii="Times New Roman" w:eastAsia="Times New Roman" w:hAnsi="Times New Roman"/>
                <w:spacing w:val="0"/>
                <w:sz w:val="14"/>
                <w:szCs w:val="14"/>
                <w:lang w:eastAsia="ru-RU"/>
              </w:rPr>
              <w:br/>
              <w:t>2D=325 (L= 285,00)</w:t>
            </w:r>
            <w:r w:rsidRPr="00EB3B47">
              <w:rPr>
                <w:rFonts w:ascii="Times New Roman" w:eastAsia="Times New Roman" w:hAnsi="Times New Roman"/>
                <w:spacing w:val="0"/>
                <w:sz w:val="14"/>
                <w:szCs w:val="14"/>
                <w:lang w:eastAsia="ru-RU"/>
              </w:rPr>
              <w:br/>
              <w:t>2D=273 (L= 186,000</w:t>
            </w:r>
            <w:r w:rsidRPr="00EB3B47">
              <w:rPr>
                <w:rFonts w:ascii="Times New Roman" w:eastAsia="Times New Roman" w:hAnsi="Times New Roman"/>
                <w:spacing w:val="0"/>
                <w:sz w:val="14"/>
                <w:szCs w:val="14"/>
                <w:lang w:eastAsia="ru-RU"/>
              </w:rPr>
              <w:br/>
              <w:t>2D=273 (L= 102,00)</w:t>
            </w:r>
            <w:r w:rsidRPr="00EB3B47">
              <w:rPr>
                <w:rFonts w:ascii="Times New Roman" w:eastAsia="Times New Roman" w:hAnsi="Times New Roman"/>
                <w:spacing w:val="0"/>
                <w:sz w:val="14"/>
                <w:szCs w:val="14"/>
                <w:lang w:eastAsia="ru-RU"/>
              </w:rPr>
              <w:br/>
              <w:t>2D=325 (L= 101,00)</w:t>
            </w:r>
            <w:r w:rsidRPr="00EB3B47">
              <w:rPr>
                <w:rFonts w:ascii="Times New Roman" w:eastAsia="Times New Roman" w:hAnsi="Times New Roman"/>
                <w:spacing w:val="0"/>
                <w:sz w:val="14"/>
                <w:szCs w:val="14"/>
                <w:lang w:eastAsia="ru-RU"/>
              </w:rPr>
              <w:br/>
              <w:t>2D=325 (L= 34,00)</w:t>
            </w:r>
          </w:p>
        </w:tc>
        <w:tc>
          <w:tcPr>
            <w:tcW w:w="1045" w:type="dxa"/>
            <w:shd w:val="clear" w:color="000000" w:fill="FFFFFF"/>
            <w:noWrap/>
            <w:vAlign w:val="center"/>
            <w:hideMark/>
          </w:tcPr>
          <w:p w14:paraId="123CB94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2022</w:t>
            </w:r>
          </w:p>
        </w:tc>
        <w:tc>
          <w:tcPr>
            <w:tcW w:w="1045" w:type="dxa"/>
            <w:shd w:val="clear" w:color="000000" w:fill="FFFFFF"/>
            <w:noWrap/>
            <w:vAlign w:val="center"/>
            <w:hideMark/>
          </w:tcPr>
          <w:p w14:paraId="3E9BD36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7B0AA3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453 407,09</w:t>
            </w:r>
          </w:p>
        </w:tc>
        <w:tc>
          <w:tcPr>
            <w:tcW w:w="490" w:type="dxa"/>
            <w:shd w:val="clear" w:color="000000" w:fill="FFFFFF"/>
            <w:noWrap/>
            <w:vAlign w:val="center"/>
            <w:hideMark/>
          </w:tcPr>
          <w:p w14:paraId="623A2F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6D47FCD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38 429,56</w:t>
            </w:r>
          </w:p>
        </w:tc>
        <w:tc>
          <w:tcPr>
            <w:tcW w:w="593" w:type="dxa"/>
            <w:shd w:val="clear" w:color="000000" w:fill="FFFFFF"/>
            <w:noWrap/>
            <w:vAlign w:val="center"/>
            <w:hideMark/>
          </w:tcPr>
          <w:p w14:paraId="7DBCE27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2488EA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4946E2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202 184,69</w:t>
            </w:r>
          </w:p>
        </w:tc>
        <w:tc>
          <w:tcPr>
            <w:tcW w:w="594" w:type="dxa"/>
            <w:shd w:val="clear" w:color="000000" w:fill="FFFFFF"/>
            <w:noWrap/>
            <w:vAlign w:val="center"/>
            <w:hideMark/>
          </w:tcPr>
          <w:p w14:paraId="0D52F32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188 166,55</w:t>
            </w:r>
          </w:p>
        </w:tc>
        <w:tc>
          <w:tcPr>
            <w:tcW w:w="594" w:type="dxa"/>
            <w:shd w:val="clear" w:color="000000" w:fill="FFFFFF"/>
            <w:noWrap/>
            <w:vAlign w:val="center"/>
            <w:hideMark/>
          </w:tcPr>
          <w:p w14:paraId="424744A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24 626,30</w:t>
            </w:r>
          </w:p>
        </w:tc>
        <w:tc>
          <w:tcPr>
            <w:tcW w:w="594" w:type="dxa"/>
            <w:shd w:val="clear" w:color="000000" w:fill="FFFFFF"/>
            <w:noWrap/>
            <w:vAlign w:val="center"/>
            <w:hideMark/>
          </w:tcPr>
          <w:p w14:paraId="4322D0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9B04F0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vAlign w:val="center"/>
            <w:hideMark/>
          </w:tcPr>
          <w:p w14:paraId="6BD4156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42471A0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CBDEB7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CFDF55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5B8DEC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047FEB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502AA3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247BDD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54AC91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111EF2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8102C3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3A1828DE" w14:textId="77777777" w:rsidTr="00896360">
        <w:trPr>
          <w:trHeight w:val="20"/>
        </w:trPr>
        <w:tc>
          <w:tcPr>
            <w:tcW w:w="661" w:type="dxa"/>
            <w:shd w:val="clear" w:color="000000" w:fill="FFFFFF"/>
            <w:noWrap/>
            <w:vAlign w:val="center"/>
            <w:hideMark/>
          </w:tcPr>
          <w:p w14:paraId="1F8D4D1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3.1.12</w:t>
            </w:r>
          </w:p>
        </w:tc>
        <w:tc>
          <w:tcPr>
            <w:tcW w:w="1292" w:type="dxa"/>
            <w:shd w:val="clear" w:color="000000" w:fill="FFFFFF"/>
            <w:vAlign w:val="center"/>
            <w:hideMark/>
          </w:tcPr>
          <w:p w14:paraId="0AD3043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w:t>
            </w:r>
            <w:r w:rsidRPr="00EB3B47">
              <w:rPr>
                <w:rFonts w:ascii="Times New Roman" w:eastAsia="Times New Roman" w:hAnsi="Times New Roman"/>
                <w:spacing w:val="0"/>
                <w:sz w:val="14"/>
                <w:szCs w:val="14"/>
                <w:lang w:eastAsia="ru-RU"/>
              </w:rPr>
              <w:br/>
              <w:t>(г.о. Сергиев-Посад, г.Краснозаводск, проезд 21,стр.2)</w:t>
            </w:r>
          </w:p>
        </w:tc>
        <w:tc>
          <w:tcPr>
            <w:tcW w:w="1386" w:type="dxa"/>
            <w:shd w:val="clear" w:color="000000" w:fill="FFFFFF"/>
            <w:vAlign w:val="center"/>
            <w:hideMark/>
          </w:tcPr>
          <w:p w14:paraId="5C5630F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Театральная16 к51-50 лет октября</w:t>
            </w:r>
            <w:r w:rsidRPr="00EB3B47">
              <w:rPr>
                <w:rFonts w:ascii="Times New Roman" w:eastAsia="Times New Roman" w:hAnsi="Times New Roman"/>
                <w:spacing w:val="0"/>
                <w:sz w:val="14"/>
                <w:szCs w:val="14"/>
                <w:lang w:eastAsia="ru-RU"/>
              </w:rPr>
              <w:br/>
              <w:t>к21-трудовые резервы11 к78-трудовые резервы8</w:t>
            </w:r>
            <w:r w:rsidRPr="00EB3B47">
              <w:rPr>
                <w:rFonts w:ascii="Times New Roman" w:eastAsia="Times New Roman" w:hAnsi="Times New Roman"/>
                <w:spacing w:val="0"/>
                <w:sz w:val="14"/>
                <w:szCs w:val="14"/>
                <w:lang w:eastAsia="ru-RU"/>
              </w:rPr>
              <w:br/>
              <w:t>к78-трудовые резервы8 к67-трудовые резервы6</w:t>
            </w:r>
            <w:r w:rsidRPr="00EB3B47">
              <w:rPr>
                <w:rFonts w:ascii="Times New Roman" w:eastAsia="Times New Roman" w:hAnsi="Times New Roman"/>
                <w:spacing w:val="0"/>
                <w:sz w:val="14"/>
                <w:szCs w:val="14"/>
                <w:lang w:eastAsia="ru-RU"/>
              </w:rPr>
              <w:br/>
              <w:t>к67-трудовые резервы6 у17-50 лет октября 3</w:t>
            </w:r>
          </w:p>
        </w:tc>
        <w:tc>
          <w:tcPr>
            <w:tcW w:w="1169" w:type="dxa"/>
            <w:shd w:val="clear" w:color="000000" w:fill="FFFFFF"/>
            <w:vAlign w:val="center"/>
            <w:hideMark/>
          </w:tcPr>
          <w:p w14:paraId="71A12BE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F1F05C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742D85A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2D=426 (L= 138,00)</w:t>
            </w:r>
            <w:r w:rsidRPr="00EB3B47">
              <w:rPr>
                <w:rFonts w:ascii="Times New Roman" w:eastAsia="Times New Roman" w:hAnsi="Times New Roman"/>
                <w:spacing w:val="0"/>
                <w:sz w:val="14"/>
                <w:szCs w:val="14"/>
                <w:lang w:eastAsia="ru-RU"/>
              </w:rPr>
              <w:br/>
              <w:t>2D=325 (L= 164,00)</w:t>
            </w:r>
            <w:r w:rsidRPr="00EB3B47">
              <w:rPr>
                <w:rFonts w:ascii="Times New Roman" w:eastAsia="Times New Roman" w:hAnsi="Times New Roman"/>
                <w:spacing w:val="0"/>
                <w:sz w:val="14"/>
                <w:szCs w:val="14"/>
                <w:lang w:eastAsia="ru-RU"/>
              </w:rPr>
              <w:br/>
              <w:t>2D=325 (L= 252,00)</w:t>
            </w:r>
            <w:r w:rsidRPr="00EB3B47">
              <w:rPr>
                <w:rFonts w:ascii="Times New Roman" w:eastAsia="Times New Roman" w:hAnsi="Times New Roman"/>
                <w:spacing w:val="0"/>
                <w:sz w:val="14"/>
                <w:szCs w:val="14"/>
                <w:lang w:eastAsia="ru-RU"/>
              </w:rPr>
              <w:br/>
              <w:t>2D=325 (L= 406,00)</w:t>
            </w:r>
          </w:p>
        </w:tc>
        <w:tc>
          <w:tcPr>
            <w:tcW w:w="1045" w:type="dxa"/>
            <w:shd w:val="clear" w:color="000000" w:fill="FFFFFF"/>
            <w:vAlign w:val="center"/>
            <w:hideMark/>
          </w:tcPr>
          <w:p w14:paraId="116E044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2D=426 (L= 138,00)</w:t>
            </w:r>
            <w:r w:rsidRPr="00EB3B47">
              <w:rPr>
                <w:rFonts w:ascii="Times New Roman" w:eastAsia="Times New Roman" w:hAnsi="Times New Roman"/>
                <w:spacing w:val="0"/>
                <w:sz w:val="14"/>
                <w:szCs w:val="14"/>
                <w:lang w:eastAsia="ru-RU"/>
              </w:rPr>
              <w:br/>
              <w:t>2D=325 (L= 164,00)</w:t>
            </w:r>
            <w:r w:rsidRPr="00EB3B47">
              <w:rPr>
                <w:rFonts w:ascii="Times New Roman" w:eastAsia="Times New Roman" w:hAnsi="Times New Roman"/>
                <w:spacing w:val="0"/>
                <w:sz w:val="14"/>
                <w:szCs w:val="14"/>
                <w:lang w:eastAsia="ru-RU"/>
              </w:rPr>
              <w:br/>
              <w:t>2D=325 (L= 252,00)</w:t>
            </w:r>
            <w:r w:rsidRPr="00EB3B47">
              <w:rPr>
                <w:rFonts w:ascii="Times New Roman" w:eastAsia="Times New Roman" w:hAnsi="Times New Roman"/>
                <w:spacing w:val="0"/>
                <w:sz w:val="14"/>
                <w:szCs w:val="14"/>
                <w:lang w:eastAsia="ru-RU"/>
              </w:rPr>
              <w:br/>
              <w:t>2D=325 (L= 406,00)</w:t>
            </w:r>
          </w:p>
        </w:tc>
        <w:tc>
          <w:tcPr>
            <w:tcW w:w="1045" w:type="dxa"/>
            <w:shd w:val="clear" w:color="000000" w:fill="FFFFFF"/>
            <w:noWrap/>
            <w:vAlign w:val="center"/>
            <w:hideMark/>
          </w:tcPr>
          <w:p w14:paraId="44A70E1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57D4F46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2027</w:t>
            </w:r>
          </w:p>
        </w:tc>
        <w:tc>
          <w:tcPr>
            <w:tcW w:w="593" w:type="dxa"/>
            <w:shd w:val="clear" w:color="000000" w:fill="FFFFFF"/>
            <w:noWrap/>
            <w:vAlign w:val="center"/>
            <w:hideMark/>
          </w:tcPr>
          <w:p w14:paraId="1FB00D8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142 315,21</w:t>
            </w:r>
          </w:p>
        </w:tc>
        <w:tc>
          <w:tcPr>
            <w:tcW w:w="490" w:type="dxa"/>
            <w:shd w:val="clear" w:color="000000" w:fill="FFFFFF"/>
            <w:noWrap/>
            <w:vAlign w:val="center"/>
            <w:hideMark/>
          </w:tcPr>
          <w:p w14:paraId="400390D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63D7722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12 062,25</w:t>
            </w:r>
          </w:p>
        </w:tc>
        <w:tc>
          <w:tcPr>
            <w:tcW w:w="593" w:type="dxa"/>
            <w:shd w:val="clear" w:color="000000" w:fill="FFFFFF"/>
            <w:noWrap/>
            <w:vAlign w:val="center"/>
            <w:hideMark/>
          </w:tcPr>
          <w:p w14:paraId="5B43F0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86B7BC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E77AC7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63 461,64</w:t>
            </w:r>
          </w:p>
        </w:tc>
        <w:tc>
          <w:tcPr>
            <w:tcW w:w="594" w:type="dxa"/>
            <w:shd w:val="clear" w:color="000000" w:fill="FFFFFF"/>
            <w:noWrap/>
            <w:vAlign w:val="center"/>
            <w:hideMark/>
          </w:tcPr>
          <w:p w14:paraId="4020867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59 061,63</w:t>
            </w:r>
          </w:p>
        </w:tc>
        <w:tc>
          <w:tcPr>
            <w:tcW w:w="594" w:type="dxa"/>
            <w:shd w:val="clear" w:color="000000" w:fill="FFFFFF"/>
            <w:noWrap/>
            <w:vAlign w:val="center"/>
            <w:hideMark/>
          </w:tcPr>
          <w:p w14:paraId="3AD4056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7 729,69</w:t>
            </w:r>
          </w:p>
        </w:tc>
        <w:tc>
          <w:tcPr>
            <w:tcW w:w="594" w:type="dxa"/>
            <w:shd w:val="clear" w:color="000000" w:fill="FFFFFF"/>
            <w:noWrap/>
            <w:vAlign w:val="center"/>
            <w:hideMark/>
          </w:tcPr>
          <w:p w14:paraId="72E14A9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7F85A5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vAlign w:val="center"/>
            <w:hideMark/>
          </w:tcPr>
          <w:p w14:paraId="1DAE149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3A57E68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933997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B925A1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8962C1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426807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41B36B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30ECA0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968FCD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BB92BA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9CBCA2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1879E275" w14:textId="77777777" w:rsidTr="00896360">
        <w:trPr>
          <w:trHeight w:val="20"/>
        </w:trPr>
        <w:tc>
          <w:tcPr>
            <w:tcW w:w="661" w:type="dxa"/>
            <w:shd w:val="clear" w:color="000000" w:fill="FFFFFF"/>
            <w:noWrap/>
            <w:vAlign w:val="center"/>
            <w:hideMark/>
          </w:tcPr>
          <w:p w14:paraId="4BE4A48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3.1.13</w:t>
            </w:r>
          </w:p>
        </w:tc>
        <w:tc>
          <w:tcPr>
            <w:tcW w:w="1292" w:type="dxa"/>
            <w:shd w:val="clear" w:color="000000" w:fill="FFFFFF"/>
            <w:vAlign w:val="center"/>
            <w:hideMark/>
          </w:tcPr>
          <w:p w14:paraId="1D891E7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Реммаш</w:t>
            </w:r>
          </w:p>
        </w:tc>
        <w:tc>
          <w:tcPr>
            <w:tcW w:w="1386" w:type="dxa"/>
            <w:shd w:val="clear" w:color="000000" w:fill="FFFFFF"/>
            <w:vAlign w:val="center"/>
            <w:hideMark/>
          </w:tcPr>
          <w:p w14:paraId="3061CCDD" w14:textId="77777777" w:rsidR="00EB3B47" w:rsidRPr="00EB3B47" w:rsidRDefault="00EB3B47" w:rsidP="00EB3B47">
            <w:pPr>
              <w:widowControl/>
              <w:adjustRightInd/>
              <w:spacing w:before="0" w:after="24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Котельная-Уз 1</w:t>
            </w:r>
            <w:r w:rsidRPr="00EB3B47">
              <w:rPr>
                <w:rFonts w:ascii="Times New Roman" w:eastAsia="Times New Roman" w:hAnsi="Times New Roman"/>
                <w:spacing w:val="0"/>
                <w:sz w:val="14"/>
                <w:szCs w:val="14"/>
                <w:lang w:eastAsia="ru-RU"/>
              </w:rPr>
              <w:br/>
              <w:t>Уз 1-Уз 2-Уз 3</w:t>
            </w:r>
            <w:r w:rsidRPr="00EB3B47">
              <w:rPr>
                <w:rFonts w:ascii="Times New Roman" w:eastAsia="Times New Roman" w:hAnsi="Times New Roman"/>
                <w:spacing w:val="0"/>
                <w:sz w:val="14"/>
                <w:szCs w:val="14"/>
                <w:lang w:eastAsia="ru-RU"/>
              </w:rPr>
              <w:br/>
              <w:t>Уз 3-Уз 3А</w:t>
            </w:r>
            <w:r w:rsidRPr="00EB3B47">
              <w:rPr>
                <w:rFonts w:ascii="Times New Roman" w:eastAsia="Times New Roman" w:hAnsi="Times New Roman"/>
                <w:spacing w:val="0"/>
                <w:sz w:val="14"/>
                <w:szCs w:val="14"/>
                <w:lang w:eastAsia="ru-RU"/>
              </w:rPr>
              <w:br/>
              <w:t>Уз 3А-Уз 4</w:t>
            </w:r>
            <w:r w:rsidRPr="00EB3B47">
              <w:rPr>
                <w:rFonts w:ascii="Times New Roman" w:eastAsia="Times New Roman" w:hAnsi="Times New Roman"/>
                <w:spacing w:val="0"/>
                <w:sz w:val="14"/>
                <w:szCs w:val="14"/>
                <w:lang w:eastAsia="ru-RU"/>
              </w:rPr>
              <w:br/>
              <w:t>Уз 4-ТК 1</w:t>
            </w:r>
            <w:r w:rsidRPr="00EB3B47">
              <w:rPr>
                <w:rFonts w:ascii="Times New Roman" w:eastAsia="Times New Roman" w:hAnsi="Times New Roman"/>
                <w:spacing w:val="0"/>
                <w:sz w:val="14"/>
                <w:szCs w:val="14"/>
                <w:lang w:eastAsia="ru-RU"/>
              </w:rPr>
              <w:br/>
              <w:t>ТК 1-ТК 2</w:t>
            </w:r>
            <w:r w:rsidRPr="00EB3B47">
              <w:rPr>
                <w:rFonts w:ascii="Times New Roman" w:eastAsia="Times New Roman" w:hAnsi="Times New Roman"/>
                <w:spacing w:val="0"/>
                <w:sz w:val="14"/>
                <w:szCs w:val="14"/>
                <w:lang w:eastAsia="ru-RU"/>
              </w:rPr>
              <w:br/>
              <w:t>ТК 2-Уз 29</w:t>
            </w:r>
            <w:r w:rsidRPr="00EB3B47">
              <w:rPr>
                <w:rFonts w:ascii="Times New Roman" w:eastAsia="Times New Roman" w:hAnsi="Times New Roman"/>
                <w:spacing w:val="0"/>
                <w:sz w:val="14"/>
                <w:szCs w:val="14"/>
                <w:lang w:eastAsia="ru-RU"/>
              </w:rPr>
              <w:br/>
              <w:t>Уз 29-Уз 29а</w:t>
            </w:r>
            <w:r w:rsidRPr="00EB3B47">
              <w:rPr>
                <w:rFonts w:ascii="Times New Roman" w:eastAsia="Times New Roman" w:hAnsi="Times New Roman"/>
                <w:spacing w:val="0"/>
                <w:sz w:val="14"/>
                <w:szCs w:val="14"/>
                <w:lang w:eastAsia="ru-RU"/>
              </w:rPr>
              <w:br/>
              <w:t>Уз 29а -Уз 40</w:t>
            </w:r>
            <w:r w:rsidRPr="00EB3B47">
              <w:rPr>
                <w:rFonts w:ascii="Times New Roman" w:eastAsia="Times New Roman" w:hAnsi="Times New Roman"/>
                <w:spacing w:val="0"/>
                <w:sz w:val="14"/>
                <w:szCs w:val="14"/>
                <w:lang w:eastAsia="ru-RU"/>
              </w:rPr>
              <w:br/>
              <w:t>ТК 40-ТК 45</w:t>
            </w:r>
            <w:r w:rsidRPr="00EB3B47">
              <w:rPr>
                <w:rFonts w:ascii="Times New Roman" w:eastAsia="Times New Roman" w:hAnsi="Times New Roman"/>
                <w:spacing w:val="0"/>
                <w:sz w:val="14"/>
                <w:szCs w:val="14"/>
                <w:lang w:eastAsia="ru-RU"/>
              </w:rPr>
              <w:br/>
              <w:t>ТК 45-Уз 43</w:t>
            </w:r>
            <w:r w:rsidRPr="00EB3B47">
              <w:rPr>
                <w:rFonts w:ascii="Times New Roman" w:eastAsia="Times New Roman" w:hAnsi="Times New Roman"/>
                <w:spacing w:val="0"/>
                <w:sz w:val="14"/>
                <w:szCs w:val="14"/>
                <w:lang w:eastAsia="ru-RU"/>
              </w:rPr>
              <w:br/>
              <w:t>ТК 43-ТК 45А</w:t>
            </w:r>
            <w:r w:rsidRPr="00EB3B47">
              <w:rPr>
                <w:rFonts w:ascii="Times New Roman" w:eastAsia="Times New Roman" w:hAnsi="Times New Roman"/>
                <w:spacing w:val="0"/>
                <w:sz w:val="14"/>
                <w:szCs w:val="14"/>
                <w:lang w:eastAsia="ru-RU"/>
              </w:rPr>
              <w:br/>
              <w:t>ТК 45А -ТК 46</w:t>
            </w:r>
            <w:r w:rsidRPr="00EB3B47">
              <w:rPr>
                <w:rFonts w:ascii="Times New Roman" w:eastAsia="Times New Roman" w:hAnsi="Times New Roman"/>
                <w:spacing w:val="0"/>
                <w:sz w:val="14"/>
                <w:szCs w:val="14"/>
                <w:lang w:eastAsia="ru-RU"/>
              </w:rPr>
              <w:br/>
              <w:t>ТК 46-Уз 46</w:t>
            </w:r>
          </w:p>
        </w:tc>
        <w:tc>
          <w:tcPr>
            <w:tcW w:w="1169" w:type="dxa"/>
            <w:shd w:val="clear" w:color="000000" w:fill="FFFFFF"/>
            <w:vAlign w:val="center"/>
            <w:hideMark/>
          </w:tcPr>
          <w:p w14:paraId="32FCFEC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2EC6A62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15E1172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2D=377 (L= 40)</w:t>
            </w:r>
            <w:r w:rsidRPr="00EB3B47">
              <w:rPr>
                <w:rFonts w:ascii="Times New Roman" w:eastAsia="Times New Roman" w:hAnsi="Times New Roman"/>
                <w:spacing w:val="0"/>
                <w:sz w:val="14"/>
                <w:szCs w:val="14"/>
                <w:lang w:eastAsia="ru-RU"/>
              </w:rPr>
              <w:br/>
              <w:t>2D=377 (L= 456)</w:t>
            </w:r>
            <w:r w:rsidRPr="00EB3B47">
              <w:rPr>
                <w:rFonts w:ascii="Times New Roman" w:eastAsia="Times New Roman" w:hAnsi="Times New Roman"/>
                <w:spacing w:val="0"/>
                <w:sz w:val="14"/>
                <w:szCs w:val="14"/>
                <w:lang w:eastAsia="ru-RU"/>
              </w:rPr>
              <w:br/>
              <w:t>2D=377 (L= 154)</w:t>
            </w:r>
            <w:r w:rsidRPr="00EB3B47">
              <w:rPr>
                <w:rFonts w:ascii="Times New Roman" w:eastAsia="Times New Roman" w:hAnsi="Times New Roman"/>
                <w:spacing w:val="0"/>
                <w:sz w:val="14"/>
                <w:szCs w:val="14"/>
                <w:lang w:eastAsia="ru-RU"/>
              </w:rPr>
              <w:br/>
              <w:t>2D=325 (L= 172)</w:t>
            </w:r>
            <w:r w:rsidRPr="00EB3B47">
              <w:rPr>
                <w:rFonts w:ascii="Times New Roman" w:eastAsia="Times New Roman" w:hAnsi="Times New Roman"/>
                <w:spacing w:val="0"/>
                <w:sz w:val="14"/>
                <w:szCs w:val="14"/>
                <w:lang w:eastAsia="ru-RU"/>
              </w:rPr>
              <w:br/>
              <w:t>2D=325 (L= 235)</w:t>
            </w:r>
            <w:r w:rsidRPr="00EB3B47">
              <w:rPr>
                <w:rFonts w:ascii="Times New Roman" w:eastAsia="Times New Roman" w:hAnsi="Times New Roman"/>
                <w:spacing w:val="0"/>
                <w:sz w:val="14"/>
                <w:szCs w:val="14"/>
                <w:lang w:eastAsia="ru-RU"/>
              </w:rPr>
              <w:br/>
              <w:t>2D=325 (L= 55)</w:t>
            </w:r>
            <w:r w:rsidRPr="00EB3B47">
              <w:rPr>
                <w:rFonts w:ascii="Times New Roman" w:eastAsia="Times New Roman" w:hAnsi="Times New Roman"/>
                <w:spacing w:val="0"/>
                <w:sz w:val="14"/>
                <w:szCs w:val="14"/>
                <w:lang w:eastAsia="ru-RU"/>
              </w:rPr>
              <w:br/>
              <w:t>2D=325 (L= 81)</w:t>
            </w:r>
            <w:r w:rsidRPr="00EB3B47">
              <w:rPr>
                <w:rFonts w:ascii="Times New Roman" w:eastAsia="Times New Roman" w:hAnsi="Times New Roman"/>
                <w:spacing w:val="0"/>
                <w:sz w:val="14"/>
                <w:szCs w:val="14"/>
                <w:lang w:eastAsia="ru-RU"/>
              </w:rPr>
              <w:br/>
              <w:t>2D=325 (L= 42)</w:t>
            </w:r>
            <w:r w:rsidRPr="00EB3B47">
              <w:rPr>
                <w:rFonts w:ascii="Times New Roman" w:eastAsia="Times New Roman" w:hAnsi="Times New Roman"/>
                <w:spacing w:val="0"/>
                <w:sz w:val="14"/>
                <w:szCs w:val="14"/>
                <w:lang w:eastAsia="ru-RU"/>
              </w:rPr>
              <w:br/>
              <w:t>2D=325 (L= 72)</w:t>
            </w:r>
            <w:r w:rsidRPr="00EB3B47">
              <w:rPr>
                <w:rFonts w:ascii="Times New Roman" w:eastAsia="Times New Roman" w:hAnsi="Times New Roman"/>
                <w:spacing w:val="0"/>
                <w:sz w:val="14"/>
                <w:szCs w:val="14"/>
                <w:lang w:eastAsia="ru-RU"/>
              </w:rPr>
              <w:br/>
              <w:t>2D=273 (L= 110)</w:t>
            </w:r>
            <w:r w:rsidRPr="00EB3B47">
              <w:rPr>
                <w:rFonts w:ascii="Times New Roman" w:eastAsia="Times New Roman" w:hAnsi="Times New Roman"/>
                <w:spacing w:val="0"/>
                <w:sz w:val="14"/>
                <w:szCs w:val="14"/>
                <w:lang w:eastAsia="ru-RU"/>
              </w:rPr>
              <w:br/>
              <w:t>2D=273 (L= 45)</w:t>
            </w:r>
            <w:r w:rsidRPr="00EB3B47">
              <w:rPr>
                <w:rFonts w:ascii="Times New Roman" w:eastAsia="Times New Roman" w:hAnsi="Times New Roman"/>
                <w:spacing w:val="0"/>
                <w:sz w:val="14"/>
                <w:szCs w:val="14"/>
                <w:lang w:eastAsia="ru-RU"/>
              </w:rPr>
              <w:br/>
              <w:t>2D=273 (L= 45)</w:t>
            </w:r>
            <w:r w:rsidRPr="00EB3B47">
              <w:rPr>
                <w:rFonts w:ascii="Times New Roman" w:eastAsia="Times New Roman" w:hAnsi="Times New Roman"/>
                <w:spacing w:val="0"/>
                <w:sz w:val="14"/>
                <w:szCs w:val="14"/>
                <w:lang w:eastAsia="ru-RU"/>
              </w:rPr>
              <w:br/>
              <w:t>2D=273 (L= 35)</w:t>
            </w:r>
            <w:r w:rsidRPr="00EB3B47">
              <w:rPr>
                <w:rFonts w:ascii="Times New Roman" w:eastAsia="Times New Roman" w:hAnsi="Times New Roman"/>
                <w:spacing w:val="0"/>
                <w:sz w:val="14"/>
                <w:szCs w:val="14"/>
                <w:lang w:eastAsia="ru-RU"/>
              </w:rPr>
              <w:br/>
              <w:t>2D=273 (L= 52)</w:t>
            </w:r>
          </w:p>
        </w:tc>
        <w:tc>
          <w:tcPr>
            <w:tcW w:w="1045" w:type="dxa"/>
            <w:shd w:val="clear" w:color="000000" w:fill="FFFFFF"/>
            <w:vAlign w:val="center"/>
            <w:hideMark/>
          </w:tcPr>
          <w:p w14:paraId="7742566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2D=377 (L= 40)</w:t>
            </w:r>
            <w:r w:rsidRPr="00EB3B47">
              <w:rPr>
                <w:rFonts w:ascii="Times New Roman" w:eastAsia="Times New Roman" w:hAnsi="Times New Roman"/>
                <w:spacing w:val="0"/>
                <w:sz w:val="14"/>
                <w:szCs w:val="14"/>
                <w:lang w:eastAsia="ru-RU"/>
              </w:rPr>
              <w:br/>
              <w:t>2D=377 (L= 456)</w:t>
            </w:r>
            <w:r w:rsidRPr="00EB3B47">
              <w:rPr>
                <w:rFonts w:ascii="Times New Roman" w:eastAsia="Times New Roman" w:hAnsi="Times New Roman"/>
                <w:spacing w:val="0"/>
                <w:sz w:val="14"/>
                <w:szCs w:val="14"/>
                <w:lang w:eastAsia="ru-RU"/>
              </w:rPr>
              <w:br/>
              <w:t>2D=377 (L= 154)</w:t>
            </w:r>
            <w:r w:rsidRPr="00EB3B47">
              <w:rPr>
                <w:rFonts w:ascii="Times New Roman" w:eastAsia="Times New Roman" w:hAnsi="Times New Roman"/>
                <w:spacing w:val="0"/>
                <w:sz w:val="14"/>
                <w:szCs w:val="14"/>
                <w:lang w:eastAsia="ru-RU"/>
              </w:rPr>
              <w:br/>
              <w:t>2D=325 (L= 172)</w:t>
            </w:r>
            <w:r w:rsidRPr="00EB3B47">
              <w:rPr>
                <w:rFonts w:ascii="Times New Roman" w:eastAsia="Times New Roman" w:hAnsi="Times New Roman"/>
                <w:spacing w:val="0"/>
                <w:sz w:val="14"/>
                <w:szCs w:val="14"/>
                <w:lang w:eastAsia="ru-RU"/>
              </w:rPr>
              <w:br/>
              <w:t>2D=325 (L= 235)</w:t>
            </w:r>
            <w:r w:rsidRPr="00EB3B47">
              <w:rPr>
                <w:rFonts w:ascii="Times New Roman" w:eastAsia="Times New Roman" w:hAnsi="Times New Roman"/>
                <w:spacing w:val="0"/>
                <w:sz w:val="14"/>
                <w:szCs w:val="14"/>
                <w:lang w:eastAsia="ru-RU"/>
              </w:rPr>
              <w:br/>
              <w:t>2D=325 (L= 55)</w:t>
            </w:r>
            <w:r w:rsidRPr="00EB3B47">
              <w:rPr>
                <w:rFonts w:ascii="Times New Roman" w:eastAsia="Times New Roman" w:hAnsi="Times New Roman"/>
                <w:spacing w:val="0"/>
                <w:sz w:val="14"/>
                <w:szCs w:val="14"/>
                <w:lang w:eastAsia="ru-RU"/>
              </w:rPr>
              <w:br/>
              <w:t>2D=325 (L= 81)</w:t>
            </w:r>
            <w:r w:rsidRPr="00EB3B47">
              <w:rPr>
                <w:rFonts w:ascii="Times New Roman" w:eastAsia="Times New Roman" w:hAnsi="Times New Roman"/>
                <w:spacing w:val="0"/>
                <w:sz w:val="14"/>
                <w:szCs w:val="14"/>
                <w:lang w:eastAsia="ru-RU"/>
              </w:rPr>
              <w:br/>
              <w:t>2D=325 (L= 42)</w:t>
            </w:r>
            <w:r w:rsidRPr="00EB3B47">
              <w:rPr>
                <w:rFonts w:ascii="Times New Roman" w:eastAsia="Times New Roman" w:hAnsi="Times New Roman"/>
                <w:spacing w:val="0"/>
                <w:sz w:val="14"/>
                <w:szCs w:val="14"/>
                <w:lang w:eastAsia="ru-RU"/>
              </w:rPr>
              <w:br/>
              <w:t>2D=325 (L= 72)</w:t>
            </w:r>
            <w:r w:rsidRPr="00EB3B47">
              <w:rPr>
                <w:rFonts w:ascii="Times New Roman" w:eastAsia="Times New Roman" w:hAnsi="Times New Roman"/>
                <w:spacing w:val="0"/>
                <w:sz w:val="14"/>
                <w:szCs w:val="14"/>
                <w:lang w:eastAsia="ru-RU"/>
              </w:rPr>
              <w:br/>
              <w:t>2D=273 (L= 110)</w:t>
            </w:r>
            <w:r w:rsidRPr="00EB3B47">
              <w:rPr>
                <w:rFonts w:ascii="Times New Roman" w:eastAsia="Times New Roman" w:hAnsi="Times New Roman"/>
                <w:spacing w:val="0"/>
                <w:sz w:val="14"/>
                <w:szCs w:val="14"/>
                <w:lang w:eastAsia="ru-RU"/>
              </w:rPr>
              <w:br/>
              <w:t>2D=273 (L= 45)</w:t>
            </w:r>
            <w:r w:rsidRPr="00EB3B47">
              <w:rPr>
                <w:rFonts w:ascii="Times New Roman" w:eastAsia="Times New Roman" w:hAnsi="Times New Roman"/>
                <w:spacing w:val="0"/>
                <w:sz w:val="14"/>
                <w:szCs w:val="14"/>
                <w:lang w:eastAsia="ru-RU"/>
              </w:rPr>
              <w:br/>
              <w:t>2D=273 (L= 45)</w:t>
            </w:r>
            <w:r w:rsidRPr="00EB3B47">
              <w:rPr>
                <w:rFonts w:ascii="Times New Roman" w:eastAsia="Times New Roman" w:hAnsi="Times New Roman"/>
                <w:spacing w:val="0"/>
                <w:sz w:val="14"/>
                <w:szCs w:val="14"/>
                <w:lang w:eastAsia="ru-RU"/>
              </w:rPr>
              <w:br/>
              <w:t>2D=273 (L= 35)</w:t>
            </w:r>
            <w:r w:rsidRPr="00EB3B47">
              <w:rPr>
                <w:rFonts w:ascii="Times New Roman" w:eastAsia="Times New Roman" w:hAnsi="Times New Roman"/>
                <w:spacing w:val="0"/>
                <w:sz w:val="14"/>
                <w:szCs w:val="14"/>
                <w:lang w:eastAsia="ru-RU"/>
              </w:rPr>
              <w:br/>
              <w:t>2D=273 (L= 52)</w:t>
            </w:r>
          </w:p>
        </w:tc>
        <w:tc>
          <w:tcPr>
            <w:tcW w:w="1045" w:type="dxa"/>
            <w:shd w:val="clear" w:color="000000" w:fill="FFFFFF"/>
            <w:noWrap/>
            <w:vAlign w:val="center"/>
            <w:hideMark/>
          </w:tcPr>
          <w:p w14:paraId="46FAD8A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20569A7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2026</w:t>
            </w:r>
          </w:p>
        </w:tc>
        <w:tc>
          <w:tcPr>
            <w:tcW w:w="593" w:type="dxa"/>
            <w:shd w:val="clear" w:color="000000" w:fill="FFFFFF"/>
            <w:noWrap/>
            <w:vAlign w:val="center"/>
            <w:hideMark/>
          </w:tcPr>
          <w:p w14:paraId="356FD31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413 593,82</w:t>
            </w:r>
          </w:p>
        </w:tc>
        <w:tc>
          <w:tcPr>
            <w:tcW w:w="490" w:type="dxa"/>
            <w:shd w:val="clear" w:color="000000" w:fill="FFFFFF"/>
            <w:noWrap/>
            <w:vAlign w:val="center"/>
            <w:hideMark/>
          </w:tcPr>
          <w:p w14:paraId="1E0204B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4E7C389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35 809,52</w:t>
            </w:r>
          </w:p>
        </w:tc>
        <w:tc>
          <w:tcPr>
            <w:tcW w:w="593" w:type="dxa"/>
            <w:shd w:val="clear" w:color="000000" w:fill="FFFFFF"/>
            <w:noWrap/>
            <w:vAlign w:val="center"/>
            <w:hideMark/>
          </w:tcPr>
          <w:p w14:paraId="0E93338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402D5B0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2709D4D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355 867,08</w:t>
            </w:r>
          </w:p>
        </w:tc>
        <w:tc>
          <w:tcPr>
            <w:tcW w:w="594" w:type="dxa"/>
            <w:shd w:val="clear" w:color="000000" w:fill="FFFFFF"/>
            <w:noWrap/>
            <w:vAlign w:val="center"/>
            <w:hideMark/>
          </w:tcPr>
          <w:p w14:paraId="3F37FA6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21 917,23</w:t>
            </w:r>
          </w:p>
        </w:tc>
        <w:tc>
          <w:tcPr>
            <w:tcW w:w="594" w:type="dxa"/>
            <w:shd w:val="clear" w:color="000000" w:fill="FFFFFF"/>
            <w:noWrap/>
            <w:vAlign w:val="center"/>
            <w:hideMark/>
          </w:tcPr>
          <w:p w14:paraId="618E0C4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1799E8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4" w:type="dxa"/>
            <w:shd w:val="clear" w:color="000000" w:fill="FFFFFF"/>
            <w:noWrap/>
            <w:vAlign w:val="center"/>
            <w:hideMark/>
          </w:tcPr>
          <w:p w14:paraId="51C2F39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w:t>
            </w:r>
          </w:p>
        </w:tc>
        <w:tc>
          <w:tcPr>
            <w:tcW w:w="594" w:type="dxa"/>
            <w:shd w:val="clear" w:color="000000" w:fill="FFFFFF"/>
            <w:vAlign w:val="center"/>
            <w:hideMark/>
          </w:tcPr>
          <w:p w14:paraId="3F06AB5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7DE7DBC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2E763D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1ED32F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3C86EF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B54E52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2E7B53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20446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6ED884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190E5C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CAE32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3EA6FD43" w14:textId="77777777" w:rsidTr="00896360">
        <w:trPr>
          <w:trHeight w:val="20"/>
        </w:trPr>
        <w:tc>
          <w:tcPr>
            <w:tcW w:w="661" w:type="dxa"/>
            <w:shd w:val="clear" w:color="000000" w:fill="FFFFFF"/>
            <w:noWrap/>
            <w:vAlign w:val="center"/>
            <w:hideMark/>
          </w:tcPr>
          <w:p w14:paraId="16F1635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3.1.14</w:t>
            </w:r>
          </w:p>
        </w:tc>
        <w:tc>
          <w:tcPr>
            <w:tcW w:w="1292" w:type="dxa"/>
            <w:shd w:val="clear" w:color="000000" w:fill="FFFFFF"/>
            <w:vAlign w:val="center"/>
            <w:hideMark/>
          </w:tcPr>
          <w:p w14:paraId="457BF8D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г.о. Сергиев-Посад, сельское поселение Шеметовское, д. Кузьмино</w:t>
            </w:r>
          </w:p>
        </w:tc>
        <w:tc>
          <w:tcPr>
            <w:tcW w:w="1386" w:type="dxa"/>
            <w:shd w:val="clear" w:color="000000" w:fill="FFFFFF"/>
            <w:vAlign w:val="center"/>
            <w:hideMark/>
          </w:tcPr>
          <w:p w14:paraId="4005FE7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т/сети от котельной д. Кузьмино</w:t>
            </w:r>
          </w:p>
        </w:tc>
        <w:tc>
          <w:tcPr>
            <w:tcW w:w="1169" w:type="dxa"/>
            <w:shd w:val="clear" w:color="000000" w:fill="FFFFFF"/>
            <w:vAlign w:val="center"/>
            <w:hideMark/>
          </w:tcPr>
          <w:p w14:paraId="4100C59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55A93D4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58A167B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2D=273 (L=198)</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2D=273 (L=198)</w:t>
            </w:r>
          </w:p>
        </w:tc>
        <w:tc>
          <w:tcPr>
            <w:tcW w:w="1045" w:type="dxa"/>
            <w:shd w:val="clear" w:color="000000" w:fill="FFFFFF"/>
            <w:vAlign w:val="center"/>
            <w:hideMark/>
          </w:tcPr>
          <w:p w14:paraId="4314F94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2D= 273(L=198)</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 xml:space="preserve"> 2D=273 (L=198)</w:t>
            </w:r>
          </w:p>
        </w:tc>
        <w:tc>
          <w:tcPr>
            <w:tcW w:w="1045" w:type="dxa"/>
            <w:shd w:val="clear" w:color="000000" w:fill="FFFFFF"/>
            <w:noWrap/>
            <w:vAlign w:val="center"/>
            <w:hideMark/>
          </w:tcPr>
          <w:p w14:paraId="16AAEC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3638674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2CDF84D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71 475,25</w:t>
            </w:r>
          </w:p>
        </w:tc>
        <w:tc>
          <w:tcPr>
            <w:tcW w:w="490" w:type="dxa"/>
            <w:shd w:val="clear" w:color="000000" w:fill="FFFFFF"/>
            <w:noWrap/>
            <w:vAlign w:val="center"/>
            <w:hideMark/>
          </w:tcPr>
          <w:p w14:paraId="15F8B2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00F33C1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6 453,02</w:t>
            </w:r>
          </w:p>
        </w:tc>
        <w:tc>
          <w:tcPr>
            <w:tcW w:w="593" w:type="dxa"/>
            <w:shd w:val="clear" w:color="000000" w:fill="FFFFFF"/>
            <w:noWrap/>
            <w:vAlign w:val="center"/>
            <w:hideMark/>
          </w:tcPr>
          <w:p w14:paraId="0E558D8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61 249,95</w:t>
            </w:r>
          </w:p>
        </w:tc>
        <w:tc>
          <w:tcPr>
            <w:tcW w:w="594" w:type="dxa"/>
            <w:shd w:val="clear" w:color="000000" w:fill="FFFFFF"/>
            <w:noWrap/>
            <w:vAlign w:val="center"/>
            <w:hideMark/>
          </w:tcPr>
          <w:p w14:paraId="03237D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3 772,28</w:t>
            </w:r>
          </w:p>
        </w:tc>
        <w:tc>
          <w:tcPr>
            <w:tcW w:w="594" w:type="dxa"/>
            <w:shd w:val="clear" w:color="000000" w:fill="FFFFFF"/>
            <w:noWrap/>
            <w:vAlign w:val="center"/>
            <w:hideMark/>
          </w:tcPr>
          <w:p w14:paraId="038B426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07F9E4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0AE7369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3258E3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2CE255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vAlign w:val="center"/>
            <w:hideMark/>
          </w:tcPr>
          <w:p w14:paraId="297AF4B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6D09D05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C8B641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A8C8EC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D4DD40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DCD422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66FB20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60C900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AFF2BB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A3C37F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33AB7B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C8CC215" w14:textId="77777777" w:rsidTr="00896360">
        <w:trPr>
          <w:trHeight w:val="20"/>
        </w:trPr>
        <w:tc>
          <w:tcPr>
            <w:tcW w:w="661" w:type="dxa"/>
            <w:shd w:val="clear" w:color="000000" w:fill="FFFFFF"/>
            <w:noWrap/>
            <w:vAlign w:val="center"/>
            <w:hideMark/>
          </w:tcPr>
          <w:p w14:paraId="274ED10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3.1.15</w:t>
            </w:r>
          </w:p>
        </w:tc>
        <w:tc>
          <w:tcPr>
            <w:tcW w:w="1292" w:type="dxa"/>
            <w:shd w:val="clear" w:color="000000" w:fill="FFFFFF"/>
            <w:vAlign w:val="center"/>
            <w:hideMark/>
          </w:tcPr>
          <w:p w14:paraId="15B4C8C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Реконструкция тепловых сетей котельной г.о. Сергиев-Посад, сельское поселение Шеметовское, с. Шеметово, мкр. Новый, д.44 Радон</w:t>
            </w:r>
          </w:p>
        </w:tc>
        <w:tc>
          <w:tcPr>
            <w:tcW w:w="1386" w:type="dxa"/>
            <w:shd w:val="clear" w:color="000000" w:fill="FFFFFF"/>
            <w:vAlign w:val="center"/>
            <w:hideMark/>
          </w:tcPr>
          <w:p w14:paraId="5387B46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xml:space="preserve">т/сети от котельной </w:t>
            </w:r>
            <w:r w:rsidRPr="00EB3B47">
              <w:rPr>
                <w:rFonts w:ascii="Times New Roman" w:eastAsia="Times New Roman" w:hAnsi="Times New Roman"/>
                <w:color w:val="000000"/>
                <w:spacing w:val="0"/>
                <w:sz w:val="14"/>
                <w:szCs w:val="14"/>
                <w:lang w:eastAsia="ru-RU"/>
              </w:rPr>
              <w:br/>
              <w:t>с. Шеметово</w:t>
            </w:r>
          </w:p>
        </w:tc>
        <w:tc>
          <w:tcPr>
            <w:tcW w:w="1169" w:type="dxa"/>
            <w:shd w:val="clear" w:color="000000" w:fill="FFFFFF"/>
            <w:vAlign w:val="center"/>
            <w:hideMark/>
          </w:tcPr>
          <w:p w14:paraId="182127D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4B023B1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2FA104D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2D= 273 (L=233)</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 273  (L=233)</w:t>
            </w:r>
          </w:p>
        </w:tc>
        <w:tc>
          <w:tcPr>
            <w:tcW w:w="1045" w:type="dxa"/>
            <w:shd w:val="clear" w:color="000000" w:fill="FFFFFF"/>
            <w:vAlign w:val="center"/>
            <w:hideMark/>
          </w:tcPr>
          <w:p w14:paraId="4F42B99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2D= 273 (L=233)</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2D= 273  (L=233)</w:t>
            </w:r>
          </w:p>
        </w:tc>
        <w:tc>
          <w:tcPr>
            <w:tcW w:w="1045" w:type="dxa"/>
            <w:shd w:val="clear" w:color="000000" w:fill="FFFFFF"/>
            <w:noWrap/>
            <w:vAlign w:val="center"/>
            <w:hideMark/>
          </w:tcPr>
          <w:p w14:paraId="4DD7A74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6538660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3FAF906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51 851,85</w:t>
            </w:r>
          </w:p>
        </w:tc>
        <w:tc>
          <w:tcPr>
            <w:tcW w:w="490" w:type="dxa"/>
            <w:shd w:val="clear" w:color="000000" w:fill="FFFFFF"/>
            <w:noWrap/>
            <w:vAlign w:val="center"/>
            <w:hideMark/>
          </w:tcPr>
          <w:p w14:paraId="4D42D80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865F82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4 681,36</w:t>
            </w:r>
          </w:p>
        </w:tc>
        <w:tc>
          <w:tcPr>
            <w:tcW w:w="593" w:type="dxa"/>
            <w:shd w:val="clear" w:color="000000" w:fill="FFFFFF"/>
            <w:noWrap/>
            <w:vAlign w:val="center"/>
            <w:hideMark/>
          </w:tcPr>
          <w:p w14:paraId="1AEED7A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44 433,89</w:t>
            </w:r>
          </w:p>
        </w:tc>
        <w:tc>
          <w:tcPr>
            <w:tcW w:w="594" w:type="dxa"/>
            <w:shd w:val="clear" w:color="000000" w:fill="FFFFFF"/>
            <w:noWrap/>
            <w:vAlign w:val="center"/>
            <w:hideMark/>
          </w:tcPr>
          <w:p w14:paraId="57D4CEF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2 736,60</w:t>
            </w:r>
          </w:p>
        </w:tc>
        <w:tc>
          <w:tcPr>
            <w:tcW w:w="594" w:type="dxa"/>
            <w:shd w:val="clear" w:color="000000" w:fill="FFFFFF"/>
            <w:noWrap/>
            <w:vAlign w:val="center"/>
            <w:hideMark/>
          </w:tcPr>
          <w:p w14:paraId="1A144EF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825476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930D15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0DC0D2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4F0CE5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vAlign w:val="center"/>
            <w:hideMark/>
          </w:tcPr>
          <w:p w14:paraId="05286BD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7ABD221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4D0CAA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8FB58D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D8BE05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A2B025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F0674A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5B57CB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E7F2B3C"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FAA8F1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D3F32C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17E6574" w14:textId="77777777" w:rsidTr="00896360">
        <w:trPr>
          <w:trHeight w:val="20"/>
        </w:trPr>
        <w:tc>
          <w:tcPr>
            <w:tcW w:w="661" w:type="dxa"/>
            <w:shd w:val="clear" w:color="000000" w:fill="FFFFFF"/>
            <w:noWrap/>
            <w:vAlign w:val="center"/>
            <w:hideMark/>
          </w:tcPr>
          <w:p w14:paraId="2EFE70C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3.1.16</w:t>
            </w:r>
          </w:p>
        </w:tc>
        <w:tc>
          <w:tcPr>
            <w:tcW w:w="1292" w:type="dxa"/>
            <w:shd w:val="clear" w:color="000000" w:fill="FFFFFF"/>
            <w:vAlign w:val="center"/>
            <w:hideMark/>
          </w:tcPr>
          <w:p w14:paraId="7239514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Реконструкция тепловых сетей г.о.Сергиев-Посад, д. Абрамово, </w:t>
            </w:r>
            <w:r w:rsidRPr="00EB3B47">
              <w:rPr>
                <w:rFonts w:ascii="Times New Roman" w:eastAsia="Times New Roman" w:hAnsi="Times New Roman"/>
                <w:spacing w:val="0"/>
                <w:sz w:val="14"/>
                <w:szCs w:val="14"/>
                <w:lang w:eastAsia="ru-RU"/>
              </w:rPr>
              <w:br/>
              <w:t>в/г № 383</w:t>
            </w:r>
          </w:p>
        </w:tc>
        <w:tc>
          <w:tcPr>
            <w:tcW w:w="1386" w:type="dxa"/>
            <w:shd w:val="clear" w:color="000000" w:fill="FFFFFF"/>
            <w:vAlign w:val="center"/>
            <w:hideMark/>
          </w:tcPr>
          <w:p w14:paraId="1BEF88C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ТК9 до ТК12</w:t>
            </w:r>
            <w:r w:rsidRPr="00EB3B47">
              <w:rPr>
                <w:rFonts w:ascii="Times New Roman" w:eastAsia="Times New Roman" w:hAnsi="Times New Roman"/>
                <w:spacing w:val="0"/>
                <w:sz w:val="14"/>
                <w:szCs w:val="14"/>
                <w:lang w:eastAsia="ru-RU"/>
              </w:rPr>
              <w:br/>
              <w:t>ТК1 до ТК5</w:t>
            </w:r>
            <w:r w:rsidRPr="00EB3B47">
              <w:rPr>
                <w:rFonts w:ascii="Times New Roman" w:eastAsia="Times New Roman" w:hAnsi="Times New Roman"/>
                <w:spacing w:val="0"/>
                <w:sz w:val="14"/>
                <w:szCs w:val="14"/>
                <w:lang w:eastAsia="ru-RU"/>
              </w:rPr>
              <w:br/>
              <w:t>ТК1 до зд. 21</w:t>
            </w:r>
            <w:r w:rsidRPr="00EB3B47">
              <w:rPr>
                <w:rFonts w:ascii="Times New Roman" w:eastAsia="Times New Roman" w:hAnsi="Times New Roman"/>
                <w:spacing w:val="0"/>
                <w:sz w:val="14"/>
                <w:szCs w:val="14"/>
                <w:lang w:eastAsia="ru-RU"/>
              </w:rPr>
              <w:br/>
              <w:t>ТК10 до ТК30</w:t>
            </w:r>
          </w:p>
        </w:tc>
        <w:tc>
          <w:tcPr>
            <w:tcW w:w="1169" w:type="dxa"/>
            <w:shd w:val="clear" w:color="000000" w:fill="FFFFFF"/>
            <w:vAlign w:val="center"/>
            <w:hideMark/>
          </w:tcPr>
          <w:p w14:paraId="4F5F037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Диаметр; протяженность,</w:t>
            </w:r>
          </w:p>
        </w:tc>
        <w:tc>
          <w:tcPr>
            <w:tcW w:w="478" w:type="dxa"/>
            <w:shd w:val="clear" w:color="000000" w:fill="FFFFFF"/>
            <w:vAlign w:val="center"/>
            <w:hideMark/>
          </w:tcPr>
          <w:p w14:paraId="0B160AB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67A6A1D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(L=70)</w:t>
            </w:r>
            <w:r w:rsidRPr="00EB3B47">
              <w:rPr>
                <w:rFonts w:ascii="Times New Roman" w:eastAsia="Times New Roman" w:hAnsi="Times New Roman"/>
                <w:spacing w:val="0"/>
                <w:sz w:val="14"/>
                <w:szCs w:val="14"/>
                <w:lang w:eastAsia="ru-RU"/>
              </w:rPr>
              <w:br/>
              <w:t xml:space="preserve">D273 (L=69)         </w:t>
            </w:r>
            <w:r w:rsidRPr="00EB3B47">
              <w:rPr>
                <w:rFonts w:ascii="Times New Roman" w:eastAsia="Times New Roman" w:hAnsi="Times New Roman"/>
                <w:spacing w:val="0"/>
                <w:sz w:val="14"/>
                <w:szCs w:val="14"/>
                <w:lang w:eastAsia="ru-RU"/>
              </w:rPr>
              <w:br/>
              <w:t>D273 (L=48)</w:t>
            </w:r>
            <w:r w:rsidRPr="00EB3B47">
              <w:rPr>
                <w:rFonts w:ascii="Times New Roman" w:eastAsia="Times New Roman" w:hAnsi="Times New Roman"/>
                <w:spacing w:val="0"/>
                <w:sz w:val="14"/>
                <w:szCs w:val="14"/>
                <w:lang w:eastAsia="ru-RU"/>
              </w:rPr>
              <w:br/>
              <w:t xml:space="preserve">D273 (L=23) </w:t>
            </w:r>
          </w:p>
        </w:tc>
        <w:tc>
          <w:tcPr>
            <w:tcW w:w="1045" w:type="dxa"/>
            <w:shd w:val="clear" w:color="000000" w:fill="FFFFFF"/>
            <w:vAlign w:val="center"/>
            <w:hideMark/>
          </w:tcPr>
          <w:p w14:paraId="7E9BA33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2D273 (L=70)</w:t>
            </w:r>
            <w:r w:rsidRPr="00EB3B47">
              <w:rPr>
                <w:rFonts w:ascii="Times New Roman" w:eastAsia="Times New Roman" w:hAnsi="Times New Roman"/>
                <w:spacing w:val="0"/>
                <w:sz w:val="14"/>
                <w:szCs w:val="14"/>
                <w:lang w:eastAsia="ru-RU"/>
              </w:rPr>
              <w:br/>
              <w:t xml:space="preserve">D273 (L=69)         </w:t>
            </w:r>
            <w:r w:rsidRPr="00EB3B47">
              <w:rPr>
                <w:rFonts w:ascii="Times New Roman" w:eastAsia="Times New Roman" w:hAnsi="Times New Roman"/>
                <w:spacing w:val="0"/>
                <w:sz w:val="14"/>
                <w:szCs w:val="14"/>
                <w:lang w:eastAsia="ru-RU"/>
              </w:rPr>
              <w:br/>
              <w:t>D273 (L=48)</w:t>
            </w:r>
            <w:r w:rsidRPr="00EB3B47">
              <w:rPr>
                <w:rFonts w:ascii="Times New Roman" w:eastAsia="Times New Roman" w:hAnsi="Times New Roman"/>
                <w:spacing w:val="0"/>
                <w:sz w:val="14"/>
                <w:szCs w:val="14"/>
                <w:lang w:eastAsia="ru-RU"/>
              </w:rPr>
              <w:br/>
              <w:t xml:space="preserve">D273 (L=23) </w:t>
            </w:r>
          </w:p>
        </w:tc>
        <w:tc>
          <w:tcPr>
            <w:tcW w:w="1045" w:type="dxa"/>
            <w:shd w:val="clear" w:color="000000" w:fill="FFFFFF"/>
            <w:noWrap/>
            <w:vAlign w:val="center"/>
            <w:hideMark/>
          </w:tcPr>
          <w:p w14:paraId="33D2A88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33988B5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7E25DD2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38 629,90</w:t>
            </w:r>
          </w:p>
        </w:tc>
        <w:tc>
          <w:tcPr>
            <w:tcW w:w="490" w:type="dxa"/>
            <w:shd w:val="clear" w:color="000000" w:fill="FFFFFF"/>
            <w:noWrap/>
            <w:vAlign w:val="center"/>
            <w:hideMark/>
          </w:tcPr>
          <w:p w14:paraId="0DA1C72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126226F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3 487,63</w:t>
            </w:r>
          </w:p>
        </w:tc>
        <w:tc>
          <w:tcPr>
            <w:tcW w:w="593" w:type="dxa"/>
            <w:shd w:val="clear" w:color="000000" w:fill="FFFFFF"/>
            <w:noWrap/>
            <w:vAlign w:val="center"/>
            <w:hideMark/>
          </w:tcPr>
          <w:p w14:paraId="5A7DBEF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33 103,48</w:t>
            </w:r>
          </w:p>
        </w:tc>
        <w:tc>
          <w:tcPr>
            <w:tcW w:w="594" w:type="dxa"/>
            <w:shd w:val="clear" w:color="000000" w:fill="FFFFFF"/>
            <w:noWrap/>
            <w:vAlign w:val="center"/>
            <w:hideMark/>
          </w:tcPr>
          <w:p w14:paraId="2514503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2 038,78</w:t>
            </w:r>
          </w:p>
        </w:tc>
        <w:tc>
          <w:tcPr>
            <w:tcW w:w="594" w:type="dxa"/>
            <w:shd w:val="clear" w:color="000000" w:fill="FFFFFF"/>
            <w:noWrap/>
            <w:vAlign w:val="center"/>
            <w:hideMark/>
          </w:tcPr>
          <w:p w14:paraId="17562E3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036C9F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0EF037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5C64B3E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E57D18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vAlign w:val="center"/>
            <w:hideMark/>
          </w:tcPr>
          <w:p w14:paraId="2A0D417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FF0000"/>
                <w:spacing w:val="0"/>
                <w:sz w:val="14"/>
                <w:szCs w:val="14"/>
                <w:lang w:eastAsia="ru-RU"/>
              </w:rPr>
            </w:pPr>
            <w:r w:rsidRPr="00EB3B47">
              <w:rPr>
                <w:rFonts w:ascii="Times New Roman" w:eastAsia="Times New Roman" w:hAnsi="Times New Roman"/>
                <w:color w:val="FF0000"/>
                <w:spacing w:val="0"/>
                <w:sz w:val="14"/>
                <w:szCs w:val="14"/>
                <w:lang w:eastAsia="ru-RU"/>
              </w:rPr>
              <w:t> </w:t>
            </w:r>
          </w:p>
        </w:tc>
        <w:tc>
          <w:tcPr>
            <w:tcW w:w="594" w:type="dxa"/>
            <w:shd w:val="clear" w:color="000000" w:fill="FFFFFF"/>
            <w:noWrap/>
            <w:vAlign w:val="center"/>
            <w:hideMark/>
          </w:tcPr>
          <w:p w14:paraId="599558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17FAA18"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9AD4C5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8555A9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D82837D"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2FB4AD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D72303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0B12E6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84D557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9D4BDB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5B2053E9" w14:textId="77777777" w:rsidTr="00896360">
        <w:trPr>
          <w:trHeight w:val="20"/>
        </w:trPr>
        <w:tc>
          <w:tcPr>
            <w:tcW w:w="661" w:type="dxa"/>
            <w:shd w:val="clear" w:color="000000" w:fill="FFFFFF"/>
            <w:noWrap/>
            <w:vAlign w:val="center"/>
            <w:hideMark/>
          </w:tcPr>
          <w:p w14:paraId="0906DC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3.1.17</w:t>
            </w:r>
          </w:p>
        </w:tc>
        <w:tc>
          <w:tcPr>
            <w:tcW w:w="1292" w:type="dxa"/>
            <w:shd w:val="clear" w:color="000000" w:fill="FFFFFF"/>
            <w:vAlign w:val="center"/>
            <w:hideMark/>
          </w:tcPr>
          <w:p w14:paraId="6742E76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Модернизация тепловых сетей г.о. Сергиев Посад </w:t>
            </w:r>
          </w:p>
        </w:tc>
        <w:tc>
          <w:tcPr>
            <w:tcW w:w="1386" w:type="dxa"/>
            <w:shd w:val="clear" w:color="000000" w:fill="FFFFFF"/>
            <w:vAlign w:val="bottom"/>
            <w:hideMark/>
          </w:tcPr>
          <w:p w14:paraId="0CB5831D" w14:textId="77777777" w:rsidR="00EB3B47" w:rsidRPr="00EB3B47" w:rsidRDefault="00EB3B47" w:rsidP="00EB3B47">
            <w:pPr>
              <w:widowControl/>
              <w:adjustRightInd/>
              <w:spacing w:before="0" w:after="24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кот. ПМК - Уз-2; Уз.2 - ТК-2; Уз-18 - Уз-5; Уз-5 - Уз-4; ТК-1  - ТК-3;  ТК-1 - Уз-8, ж/д84 Вознесенская;  ТК-72 (ЦТП-4) - ТК-72А; ЦТП-8 -  ТК-116 (Дружбы,13);  Уз-31 (ЦТП-6) - ТК-79; ТК-14 (ж/д 50А НУШ) - ТК-15;  ТК-15 - ТК-17 (д/сад 24); ТК-17 - ТК-18 (ж/д 88 НУШ);  ТК-18 - ТК-19 (ж/д 90 НУШ);  ТК-19 - ТК-19А (Дом быта, 94А НУШ); ТК-19А - ТК-23 (Д/сад 32); ТК-22Б (школа 11) - ТК-23 (д/сад 32); ТК-22 (школа 4) - ТК-22Б; Уз-36 (ж/д 6 ул.Дpужбы) - Уз-15 (ж/д7 ул.Дpужбы); Уз-15 (ж/д 7 ул.Дpужбы) - Уз-16 (ж/д 8 ул.Дpужбы); Уз-16 (ж/д 8 ул.Дpужбы) - ж/д 9 ул.Дpужбы ; ЦТП-4 - ТК-72; ТК-25 (Дружбы,1А) -  Уз-8 ; ввода в ж/д 17 НУШ - Уз-44; ТК-71 (ул.Дружбы) -  ТК-75;  ТК-75 -  Уз-31 (ЦТП-6);  ТК-65 (ул. Матросова) -  ТК-28; ЦТП-1 -  ТК-40; от Уз-4 (ж/д 38 НУШ) -  выход из ж/д 38 НУШ;  Уз-47 (ж/д-38 1-й Уд.Аpмии) - ТК-50 ; ТК-65 (ул. Матросова) - ТК-92; ТК-92 - ТК-93; ТК-93 - выход из стадиона; выход из стадиона - ЦТП-4; ТК-1  - ТК-2; котельная -  ТК-1; ТК-2 - УЗ-4; Уз-4  - ТК-22; ТК-22 - ТК-21; ТК-21 - ТК-24 (стар.кот.); ТК-3 - ТК-4; ТК-24 - Уз-8; Уз-8 - Уз-9; Уз-9 - ТК-3; от котельной  - ТК-1; ТК-1 - Уз-13Уз-41 до Уз-42: 2Ду200, Дл-80м, подземно - Уз-42; Уз-5 (б. Кузнецова, д.6) - ТК-28б; ТК-66 - Уз-42 (ул. К. Либкнехта, д.№6/27); ТК-53 - ТК-54 вдоль ж/д9 по ул. К. Либкнехта; ТК-72 - ТК-73 по ул. Шлякова; ТК-54 - ТК-55 вдоль ж/д9 по ул. К. Либкнехта; Уз-13 - ТК-21 у д.193 по пp.Кpасной Аpмии ; Уз-33 (ж/д№19/8) - ТК-51по ул. Валовая; Уз-10 (ж/д№21/5 по ул. Валовая) - ТК-10 у ж/д№6 по пеp.Новый ; Уз-39 </w:t>
            </w:r>
            <w:r w:rsidRPr="00EB3B47">
              <w:rPr>
                <w:rFonts w:ascii="Times New Roman" w:eastAsia="Times New Roman" w:hAnsi="Times New Roman"/>
                <w:spacing w:val="0"/>
                <w:sz w:val="14"/>
                <w:szCs w:val="14"/>
                <w:lang w:eastAsia="ru-RU"/>
              </w:rPr>
              <w:lastRenderedPageBreak/>
              <w:t xml:space="preserve">(Ж/д№3 по ул. К. Либкнехта) - ТК-5/1 по ул.К.Либкнехта; Уз-40 (Ж/д№4 по ул. К. Либкнехта) - ТК-6 по ул. К. Либкнехта; ТК-10 - ТК-11 по ул. Валовая:; ТК-78 - ТК-80 по ул. Л.Булавина:; ТК-86 - ТК-12 по пер. Валовый; ТК-12 - ТК-12а по пp.Кp.Аpмии; ТК-12 - ТК-13 по пер. Валовый; ТК-12а у ж/д№ 180 по пр. Кр. Армии -  ТК-49 по ул. Шлякова; ТК-13 - ТК-14 по ул. Беpоунская; ТК-14 - ТК-15 (ЗАГС по пр. Кр. Армии, д.188); ТК-14 - ТК-18 по ул. Беpоунская; ТК-15 (пр. Кр. Армии, ж/д№188) - ТК-16 (пр-т Кр. Армии ж/д№190); ТК-15 (пр. Кр. Армии, ж/д №208б) - ТК-16 (пр-т Кр. Армии ж/д№208): ; ТК-66 - ТК-56 по ул. К. Либкнехта; ТК-16 - ТК-17 по пр. Кр. Армии; ТК-56 - ТК-55 по ул. Шлякова; ТК-17 - ТК-18; ТК-54 - ТК-53 по ул. Стахановская; ТК-18 - Уз-11 (ж/д№186/2 по пp.Кp.Аpмии); ТК-18 - ТК-18а по пр. Кр. Армии; ТК-19 - ТК-26 по пеp.Зеленый; ТК-21 - ТК-22 по пр. Кр. Армии; ТК-64 -  ТК-62 по ул. Шлякова; ТК-3/1 - ТК-52 по ул. Л. Булавина:; ТК-55 - ТК-56 вдоль ж/д№9 по ул. К. ЛибкнехтаТК-8  - ТК-9 по ул. Валовая; ТК-9 - ТК-15 по пр. Кр. Армии; ТК-24 - ТК-16; ТК-19 - ТК-20 по ул. Л. Булавина ; ТК-11 - ТК-8; ТК-8 - ТК-10; ТК-10 - ТК-67; ТК-11 - ТК-85а; ТК-101 - ТК-95; ТК-138 - Уз-20; ТК-83 - ТК-31; Уз-21 - ТК-83; ТК-83 - ТК-31;  ТК-18 - ТК-20; ТК-20 - Уз-23; Уз-23 - Уз-24; Уз-24 - Уз-25; ТК-23 - Уз-25; ТК-28 - ТК-31; ТК-41 - ТК-59; ТК-23 - Уз-26;  ТК-50 - ТК-53; ТК-49 - ТК-48; ТК-48 - ТК-47/2; ТК-47/2 -  ТК-47/1;  ТК-47/1 - ТК-47; ТК-83 - ТК-95; ТК-95 - ТК-101; ТК-101 - ТК-102 (ул. Озерная, д.8); ТК-102 (ул. </w:t>
            </w:r>
            <w:r w:rsidRPr="00EB3B47">
              <w:rPr>
                <w:rFonts w:ascii="Times New Roman" w:eastAsia="Times New Roman" w:hAnsi="Times New Roman"/>
                <w:spacing w:val="0"/>
                <w:sz w:val="14"/>
                <w:szCs w:val="14"/>
                <w:lang w:eastAsia="ru-RU"/>
              </w:rPr>
              <w:lastRenderedPageBreak/>
              <w:t xml:space="preserve">Озерная, д.8) -  ТК-103; ТК-85 - ТК-86; ТК-86 -  ТК-146;  ТК-146 - ТК-87; ТК-87 - ТК-88; ТК-88 - Уз-44; Уз-44 - ж/д №3 по ул.Ясная; ж/д №3 по ул.Ясная - ТК-89; ТК-95 - ТК-96; ТК-101 - ТК-101а; ТК-101а - ТК-104; ТК-104 -  Уз-62; ТК-83 - ТК-85; ТК-37 - ТК-41; ТК-41 - ТК-58; ТК-8 - ТК-9; ТК-8 - ТК-144ТК-144 - ТК-11; ТК-11 - ТК-12; ТК-12 - ТК-14;  Уз-32 - ТК-1;  ТК-2 - ТК-4; котельная -  ТК-2; Котельная - ТК-1; ТК-1 - ТК-2; ТК-2 - ТК-3; ТК-3 - дом/интеpнат; ТК-9 - ТК-18;  УР-2 - УР-3; УР-2 - ТК-2; УР-3 - ТК-9; УР-1 - УР-8; Котельная -  ЦТП ; ТК-2 - ТК-6; ТС 200 - 0; ТС 150 - 0; ТС 150 - 0; ТС 200 - 0; ТС 150 - 0; ТС 150 - 0; ТК-1 - ТК-1; ТК-1 - ТК-2; ТК-2 - ТК-2; ТК-2 - ТК-3; ТК-3 - ТК-4; Д-34 - котельная; Д-30 - Д-21; котельная-тепловой - Д-30; котельная - Д-29; котельная - в районе д. 47; Котельная - ТК1; ТК1 - ТК 2 ,3 ,4; ТК1 - ТК5,6,7,8; Котельная  - ТК9; ТК9 - ТК10,11 12, 13, 14,15; ТК 11 - ТК 26, ТК 27; ТК 15 - Михеенко, 16, 17, 18, 19, 20, 21, Ленина, 5, Ленина 5а ("ХОРС"ИП Сергеев И.); котельная  - ТК 1; ТК1 - ТК4; ТК 1 - ТК 14; котельная  - (ТК 16), Михеенко, 6; Михеенко, 6 - Михеенко, 5; ТК 20 - ТК 21; Миххеенко, 11 - Михеенко 13; Михеенко 15; котельная  - ТК 1; котельная  - ТК1, 5, 6, 7; котельная  - ТК1; ТК7 - ТК17, 19,20 ,2 1 ,22 ,23; ТК17 - ТК18, 1-ая Хотьковская, 24; 1-ая Хотьковская, 24 - 1-ая Хотьковская, 26 В; 1-ая Хотьковская, 26 В - 1-ая Хотьковская, 26 Б1-ая Хотьковская, 26 Б - 1-ая Хотьковская, 26 А; ТК24 - школа №1, Седина, 30; ТК 23 - ТК 29, 30, 31, 32, 36 ,35; ТК 14 - ТК 33; ТК 33 - ТК34,35; ТК 23 - котельная №4, 2-ая Рабочая, 4; </w:t>
            </w:r>
            <w:r w:rsidRPr="00EB3B47">
              <w:rPr>
                <w:rFonts w:ascii="Times New Roman" w:eastAsia="Times New Roman" w:hAnsi="Times New Roman"/>
                <w:spacing w:val="0"/>
                <w:sz w:val="14"/>
                <w:szCs w:val="14"/>
                <w:lang w:eastAsia="ru-RU"/>
              </w:rPr>
              <w:lastRenderedPageBreak/>
              <w:t xml:space="preserve">котельная №4, 2-ая Рабочая, 4 - ТК 25,26,27, до Седина, 8; котельная - ТК 1,2,3,4,5,6,; ТК1 - ТК19,20,21,22,23,24 ( врезки на частные дома); ТК6 - ТК 7, 8; ТК 6 - ТК11,12,13,14; котельная  - ТК1; котельная  - ТК1, 2, 3, 4; котельная  - ТК 1- ТК 9; котельная - ТК 1,5,6,7,11,12,13,14; ТК 14 - ТК15,16,17, 18, 19,20; котельная - ТК 1, 2, 5; 0 - 0; 0 - 0; 0 - 0; Котельной - Т6; Т6 - точки 1; Точка 1 - Т1; Т1 - Т2; Т2 - ТЗ; ТЗ - Т4; Т4 - ТК10; ТК10 - ТК14; ТК14 - ТК15; ТК15 - ТК19; ТК19 - ТК20; УЗ- 42 - ТК 8/1; ТК 30 - ТК 30/1; ТК 33 - ТК 34; УЗ 33 - УЗ 48; к51а-50 лет октября - к52-40 лет победы; к56-театральная 12 - к61-50 лет октября 4; к56-театральная 12 - к50-театральная7; к67-трудовые резервы6 - к70-новая3; к70-новая3 - к73-новая7; к70-новая3 - к74-новая4; у5-1мая 35а - к2-1 мая 45; к5-1мая35 - к14-1 мая 7; к41-1 мая 10 - к45-1мая4; к21-трудовые резервы11 - к26-строителей 16; к21-трудовые резервы11 - у11-строителей 2а; у11-строителей 2а - у38-горького 1а; ТК 2-ТК 3 - 6; ТК 5-ТК 6 - 10; ТК 6-ТК 7 - 11; ТК 7-ТК 8 - 12; ТК 8-ТК 9 - 13; ТК 9-ТК 10 - 14; ТК 10-ТК 11 - 15ТК 11-ТК 12 - 16; ТК 12-ТК 13 - 17; Уз 3-Уз 13 - 50; Уз 13-Уз 15 - 51; Уз 15-ТК 102 - 52; Уз 17-ТК 102 - 53; ТК 23-ТК 24 - 54; ТК 24-ТК 8 - 55; ТК 40-Уз 31 - 107; Уз 31-Уз 32 - 108; Уз 32-Уз 33 - 109; Уз 33-Уз 34 - ТК 41 - 110; ТК 44-МКД Школьная 14(Уз 36) - 119; Уз 32-Школьная 16 (ДСКВ №16) - 125; Уз 46-МКД Юбил.1 (В1) - 131; УЗ-46 - Уз-46а - 132; ТК-46а - ТК-46б - 133; ТК-46б - ТК-46в - 137; Уз 46 в- Юбил.9 - 138; ТК-46в - ТК-106 - 139; ТК-106 - ТК-57(Уз 106-УЗ 105-ТК57) - </w:t>
            </w:r>
            <w:r w:rsidRPr="00EB3B47">
              <w:rPr>
                <w:rFonts w:ascii="Times New Roman" w:eastAsia="Times New Roman" w:hAnsi="Times New Roman"/>
                <w:spacing w:val="0"/>
                <w:sz w:val="14"/>
                <w:szCs w:val="14"/>
                <w:lang w:eastAsia="ru-RU"/>
              </w:rPr>
              <w:lastRenderedPageBreak/>
              <w:t>140; ТК 1 - Институтская 4А - 181; ТК-46 - УЗ-2ю ( мкр.Южный ) - 183; ТК-46 - УЗ-2ю ( мкр.Южный ) - 183; УЗ-2ю - УЗ-3ю (4-х трубная ) - 184; УЗ-2ю - УЗ-3ю (4-х трубная ) - 184; ТК-4ю - ТК-6ю (4-х трубная ) - 188; ТК-4ю - ТК-6ю (4-х трубная ) - 188; ТК-5ю - ТК-4ю (4-х трубная ) - 189; ТК-5ю - ТК-4ю (4-х трубная ) - 189; УЗ-4юа - ТК-5ю (4-х трубная ) - 191; УЗ-4юа - ТК-5ю (4-х трубная ) - 191; УЗ-4ю - УЗ-4юа (4-х трубная ) - 193; УЗ-4ю - УЗ-4юа (4-х трубная ) - 193; ТУ-7 - УЗ-4ю (4-х трубная ) - 216; ТУ-7 - УЗ-4ю (4-х трубная ) - 216; Котельная - ТК; ТК5 до ТК6 - ; ТК9 до ТК10 - ; ТК5 до ТК12 - ; точка приема - Уз19; Уз19 - Уз21; Уз21 - Уз22; Уз22 - Уз23; ТК-10 - ТК-136; ТК-27 - ТК-30; ТК-30 - ТК-30а; ТК-30а - ТК-34; Котельная НИИПХ  - ТК-10; Котельная НИИПХ  - ТК-27; ТК-11 - ТК-17; ТК-27 - Октябрьская д.2; ТК-30а - Октябрьская д.7</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ТК-130 до ТК-128 (ж/д 66 НУШ)</w:t>
            </w:r>
            <w:r w:rsidRPr="00EB3B47">
              <w:rPr>
                <w:rFonts w:ascii="Times New Roman" w:eastAsia="Times New Roman" w:hAnsi="Times New Roman"/>
                <w:spacing w:val="0"/>
                <w:sz w:val="14"/>
                <w:szCs w:val="14"/>
                <w:lang w:eastAsia="ru-RU"/>
              </w:rPr>
              <w:br/>
              <w:t>ТК-128 (ж/д 66 НУШ) до  ТК-126 (ж/д 48 НУШ)</w:t>
            </w:r>
            <w:r w:rsidRPr="00EB3B47">
              <w:rPr>
                <w:rFonts w:ascii="Times New Roman" w:eastAsia="Times New Roman" w:hAnsi="Times New Roman"/>
                <w:spacing w:val="0"/>
                <w:sz w:val="14"/>
                <w:szCs w:val="14"/>
                <w:lang w:eastAsia="ru-RU"/>
              </w:rPr>
              <w:br/>
              <w:t>ТК-75 (ул. Дpужбы) до Уз-31 (ЦТП-6)</w:t>
            </w:r>
            <w:r w:rsidRPr="00EB3B47">
              <w:rPr>
                <w:rFonts w:ascii="Times New Roman" w:eastAsia="Times New Roman" w:hAnsi="Times New Roman"/>
                <w:spacing w:val="0"/>
                <w:sz w:val="14"/>
                <w:szCs w:val="14"/>
                <w:lang w:eastAsia="ru-RU"/>
              </w:rPr>
              <w:br/>
              <w:t>Уз-9 до Уз-10</w:t>
            </w:r>
            <w:r w:rsidRPr="00EB3B47">
              <w:rPr>
                <w:rFonts w:ascii="Times New Roman" w:eastAsia="Times New Roman" w:hAnsi="Times New Roman"/>
                <w:spacing w:val="0"/>
                <w:sz w:val="14"/>
                <w:szCs w:val="14"/>
                <w:lang w:eastAsia="ru-RU"/>
              </w:rPr>
              <w:br/>
              <w:t>ТК-126 (ж/д 48 НУШ) до ТК-14 (ж/д 50А НУШ)</w:t>
            </w:r>
            <w:r w:rsidRPr="00EB3B47">
              <w:rPr>
                <w:rFonts w:ascii="Times New Roman" w:eastAsia="Times New Roman" w:hAnsi="Times New Roman"/>
                <w:spacing w:val="0"/>
                <w:sz w:val="14"/>
                <w:szCs w:val="14"/>
                <w:lang w:eastAsia="ru-RU"/>
              </w:rPr>
              <w:br/>
              <w:t xml:space="preserve"> Уз-8 до ТК-132</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ТК-56 Уз-52 вдоль ж/д9 по ул. К. Либкнехта</w:t>
            </w:r>
            <w:r w:rsidRPr="00EB3B47">
              <w:rPr>
                <w:rFonts w:ascii="Times New Roman" w:eastAsia="Times New Roman" w:hAnsi="Times New Roman"/>
                <w:spacing w:val="0"/>
                <w:sz w:val="14"/>
                <w:szCs w:val="14"/>
                <w:lang w:eastAsia="ru-RU"/>
              </w:rPr>
              <w:br/>
              <w:t xml:space="preserve"> Уз-52  ввод в ж/д9 по ул. К. Либкнехта</w:t>
            </w:r>
            <w:r w:rsidRPr="00EB3B47">
              <w:rPr>
                <w:rFonts w:ascii="Times New Roman" w:eastAsia="Times New Roman" w:hAnsi="Times New Roman"/>
                <w:spacing w:val="0"/>
                <w:sz w:val="14"/>
                <w:szCs w:val="14"/>
                <w:lang w:eastAsia="ru-RU"/>
              </w:rPr>
              <w:br/>
              <w:t xml:space="preserve"> Уз-12 ввод в ж/д 182 пр. Красной Армии</w:t>
            </w:r>
            <w:r w:rsidRPr="00EB3B47">
              <w:rPr>
                <w:rFonts w:ascii="Times New Roman" w:eastAsia="Times New Roman" w:hAnsi="Times New Roman"/>
                <w:spacing w:val="0"/>
                <w:sz w:val="14"/>
                <w:szCs w:val="14"/>
                <w:lang w:eastAsia="ru-RU"/>
              </w:rPr>
              <w:br/>
              <w:t>Уз-5 (б. Кузнецова, д.6) ТК-28б</w:t>
            </w:r>
            <w:r w:rsidRPr="00EB3B47">
              <w:rPr>
                <w:rFonts w:ascii="Times New Roman" w:eastAsia="Times New Roman" w:hAnsi="Times New Roman"/>
                <w:spacing w:val="0"/>
                <w:sz w:val="14"/>
                <w:szCs w:val="14"/>
                <w:lang w:eastAsia="ru-RU"/>
              </w:rPr>
              <w:br/>
              <w:t>ТК-10 ТК-11 по ул. Стахановская</w:t>
            </w:r>
            <w:r w:rsidRPr="00EB3B47">
              <w:rPr>
                <w:rFonts w:ascii="Times New Roman" w:eastAsia="Times New Roman" w:hAnsi="Times New Roman"/>
                <w:spacing w:val="0"/>
                <w:sz w:val="14"/>
                <w:szCs w:val="14"/>
                <w:lang w:eastAsia="ru-RU"/>
              </w:rPr>
              <w:br/>
              <w:t>Уз-11 (ж/д186/2 по пp.Кp.Аpмии) Уз-12 (ж/д184 по пp.Кp. Аpмии)</w:t>
            </w:r>
            <w:r w:rsidRPr="00EB3B47">
              <w:rPr>
                <w:rFonts w:ascii="Times New Roman" w:eastAsia="Times New Roman" w:hAnsi="Times New Roman"/>
                <w:spacing w:val="0"/>
                <w:sz w:val="14"/>
                <w:szCs w:val="14"/>
                <w:lang w:eastAsia="ru-RU"/>
              </w:rPr>
              <w:br/>
              <w:t>Уз-33 (ж/д№19/8) ТК-51по ул. Валовая</w:t>
            </w:r>
            <w:r w:rsidRPr="00EB3B47">
              <w:rPr>
                <w:rFonts w:ascii="Times New Roman" w:eastAsia="Times New Roman" w:hAnsi="Times New Roman"/>
                <w:spacing w:val="0"/>
                <w:sz w:val="14"/>
                <w:szCs w:val="14"/>
                <w:lang w:eastAsia="ru-RU"/>
              </w:rPr>
              <w:br/>
              <w:t>Уз-54 (ж/д№27/5 по ул. Валовая)  ввод в ж/д№29 по ул. Валовая</w:t>
            </w:r>
            <w:r w:rsidRPr="00EB3B47">
              <w:rPr>
                <w:rFonts w:ascii="Times New Roman" w:eastAsia="Times New Roman" w:hAnsi="Times New Roman"/>
                <w:spacing w:val="0"/>
                <w:sz w:val="14"/>
                <w:szCs w:val="14"/>
                <w:lang w:eastAsia="ru-RU"/>
              </w:rPr>
              <w:br/>
              <w:t>ТК-26  Уз-1 (ж/д№4а по б.Кузнецова)</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ТК-63 ТК-19 по ул. Л. Булавина</w:t>
            </w:r>
            <w:r w:rsidRPr="00EB3B47">
              <w:rPr>
                <w:rFonts w:ascii="Times New Roman" w:eastAsia="Times New Roman" w:hAnsi="Times New Roman"/>
                <w:spacing w:val="0"/>
                <w:sz w:val="14"/>
                <w:szCs w:val="14"/>
                <w:lang w:eastAsia="ru-RU"/>
              </w:rPr>
              <w:br/>
              <w:t xml:space="preserve">ТК-19 ТК-26 по ул. Л. Булавина </w:t>
            </w:r>
            <w:r w:rsidRPr="00EB3B47">
              <w:rPr>
                <w:rFonts w:ascii="Times New Roman" w:eastAsia="Times New Roman" w:hAnsi="Times New Roman"/>
                <w:spacing w:val="0"/>
                <w:sz w:val="14"/>
                <w:szCs w:val="14"/>
                <w:lang w:eastAsia="ru-RU"/>
              </w:rPr>
              <w:br/>
              <w:t>ТК-52  ТК-72 по ул. Шлякова</w:t>
            </w:r>
            <w:r w:rsidRPr="00EB3B47">
              <w:rPr>
                <w:rFonts w:ascii="Times New Roman" w:eastAsia="Times New Roman" w:hAnsi="Times New Roman"/>
                <w:spacing w:val="0"/>
                <w:sz w:val="14"/>
                <w:szCs w:val="14"/>
                <w:lang w:eastAsia="ru-RU"/>
              </w:rPr>
              <w:br/>
              <w:t>ТК-28а ТК-28б по б-pу Кузнецова</w:t>
            </w:r>
            <w:r w:rsidRPr="00EB3B47">
              <w:rPr>
                <w:rFonts w:ascii="Times New Roman" w:eastAsia="Times New Roman" w:hAnsi="Times New Roman"/>
                <w:spacing w:val="0"/>
                <w:sz w:val="14"/>
                <w:szCs w:val="14"/>
                <w:lang w:eastAsia="ru-RU"/>
              </w:rPr>
              <w:br/>
              <w:t>ТК-73  ТК-81по ул. Шлякова</w:t>
            </w:r>
            <w:r w:rsidRPr="00EB3B47">
              <w:rPr>
                <w:rFonts w:ascii="Times New Roman" w:eastAsia="Times New Roman" w:hAnsi="Times New Roman"/>
                <w:spacing w:val="0"/>
                <w:sz w:val="14"/>
                <w:szCs w:val="14"/>
                <w:lang w:eastAsia="ru-RU"/>
              </w:rPr>
              <w:br/>
              <w:t>ТК-54 ТК-55 по ул. Шлякова</w:t>
            </w:r>
            <w:r w:rsidRPr="00EB3B47">
              <w:rPr>
                <w:rFonts w:ascii="Times New Roman" w:eastAsia="Times New Roman" w:hAnsi="Times New Roman"/>
                <w:spacing w:val="0"/>
                <w:sz w:val="14"/>
                <w:szCs w:val="14"/>
                <w:lang w:eastAsia="ru-RU"/>
              </w:rPr>
              <w:br/>
              <w:t>ТК-28б Уз-5 (ж/д№6 по б. Кузнецова)</w:t>
            </w:r>
            <w:r w:rsidRPr="00EB3B47">
              <w:rPr>
                <w:rFonts w:ascii="Times New Roman" w:eastAsia="Times New Roman" w:hAnsi="Times New Roman"/>
                <w:spacing w:val="0"/>
                <w:sz w:val="14"/>
                <w:szCs w:val="14"/>
                <w:lang w:eastAsia="ru-RU"/>
              </w:rPr>
              <w:br/>
              <w:t>ТК-28б Уз-5 (ж/д№6 по б. Кузнецова)</w:t>
            </w:r>
            <w:r w:rsidRPr="00EB3B47">
              <w:rPr>
                <w:rFonts w:ascii="Times New Roman" w:eastAsia="Times New Roman" w:hAnsi="Times New Roman"/>
                <w:spacing w:val="0"/>
                <w:sz w:val="14"/>
                <w:szCs w:val="14"/>
                <w:lang w:eastAsia="ru-RU"/>
              </w:rPr>
              <w:br/>
              <w:t>ТК-28в ТК-28г по Новоугличскому шоссе</w:t>
            </w:r>
            <w:r w:rsidRPr="00EB3B47">
              <w:rPr>
                <w:rFonts w:ascii="Times New Roman" w:eastAsia="Times New Roman" w:hAnsi="Times New Roman"/>
                <w:spacing w:val="0"/>
                <w:sz w:val="14"/>
                <w:szCs w:val="14"/>
                <w:lang w:eastAsia="ru-RU"/>
              </w:rPr>
              <w:br/>
              <w:t>ТК-4/1 Уз-39 (ж/д№3 по ул. Л. Булавина)</w:t>
            </w:r>
            <w:r w:rsidRPr="00EB3B47">
              <w:rPr>
                <w:rFonts w:ascii="Times New Roman" w:eastAsia="Times New Roman" w:hAnsi="Times New Roman"/>
                <w:spacing w:val="0"/>
                <w:sz w:val="14"/>
                <w:szCs w:val="14"/>
                <w:lang w:eastAsia="ru-RU"/>
              </w:rPr>
              <w:br/>
              <w:t>ТК-4/1 ТК-80 по ул. Л. Булавина</w:t>
            </w:r>
            <w:r w:rsidRPr="00EB3B47">
              <w:rPr>
                <w:rFonts w:ascii="Times New Roman" w:eastAsia="Times New Roman" w:hAnsi="Times New Roman"/>
                <w:spacing w:val="0"/>
                <w:sz w:val="14"/>
                <w:szCs w:val="14"/>
                <w:lang w:eastAsia="ru-RU"/>
              </w:rPr>
              <w:br/>
              <w:t xml:space="preserve"> ТК-5 ввод в ж/д №50 по ул.Валовой</w:t>
            </w:r>
            <w:r w:rsidRPr="00EB3B47">
              <w:rPr>
                <w:rFonts w:ascii="Times New Roman" w:eastAsia="Times New Roman" w:hAnsi="Times New Roman"/>
                <w:spacing w:val="0"/>
                <w:sz w:val="14"/>
                <w:szCs w:val="14"/>
                <w:lang w:eastAsia="ru-RU"/>
              </w:rPr>
              <w:br/>
              <w:t>ТК-5/1 Уз-40 (ввод в ж/д№ 4 по ул. К.Либкнехта)</w:t>
            </w:r>
            <w:r w:rsidRPr="00EB3B47">
              <w:rPr>
                <w:rFonts w:ascii="Times New Roman" w:eastAsia="Times New Roman" w:hAnsi="Times New Roman"/>
                <w:spacing w:val="0"/>
                <w:sz w:val="14"/>
                <w:szCs w:val="14"/>
                <w:lang w:eastAsia="ru-RU"/>
              </w:rPr>
              <w:br/>
              <w:t>ТК-7 Уз-8 (ж/д №27/5 по ул.Валовой)</w:t>
            </w:r>
            <w:r w:rsidRPr="00EB3B47">
              <w:rPr>
                <w:rFonts w:ascii="Times New Roman" w:eastAsia="Times New Roman" w:hAnsi="Times New Roman"/>
                <w:spacing w:val="0"/>
                <w:sz w:val="14"/>
                <w:szCs w:val="14"/>
                <w:lang w:eastAsia="ru-RU"/>
              </w:rPr>
              <w:br/>
              <w:t>ТК-7 ТК-8 по ул. Беpоунская</w:t>
            </w:r>
            <w:r w:rsidRPr="00EB3B47">
              <w:rPr>
                <w:rFonts w:ascii="Times New Roman" w:eastAsia="Times New Roman" w:hAnsi="Times New Roman"/>
                <w:spacing w:val="0"/>
                <w:sz w:val="14"/>
                <w:szCs w:val="14"/>
                <w:lang w:eastAsia="ru-RU"/>
              </w:rPr>
              <w:br/>
              <w:t>ТК-8  ТК-9 по ул. Валовая</w:t>
            </w:r>
            <w:r w:rsidRPr="00EB3B47">
              <w:rPr>
                <w:rFonts w:ascii="Times New Roman" w:eastAsia="Times New Roman" w:hAnsi="Times New Roman"/>
                <w:spacing w:val="0"/>
                <w:sz w:val="14"/>
                <w:szCs w:val="14"/>
                <w:lang w:eastAsia="ru-RU"/>
              </w:rPr>
              <w:br/>
              <w:t>ТК-9 У3-10 (ж/д№21/5 по ул. Валовая)</w:t>
            </w:r>
            <w:r w:rsidRPr="00EB3B47">
              <w:rPr>
                <w:rFonts w:ascii="Times New Roman" w:eastAsia="Times New Roman" w:hAnsi="Times New Roman"/>
                <w:spacing w:val="0"/>
                <w:sz w:val="14"/>
                <w:szCs w:val="14"/>
                <w:lang w:eastAsia="ru-RU"/>
              </w:rPr>
              <w:br/>
              <w:t>ТК-9 У3-10 (ж/д№21/5 по ул. Валовая)</w:t>
            </w:r>
            <w:r w:rsidRPr="00EB3B47">
              <w:rPr>
                <w:rFonts w:ascii="Times New Roman" w:eastAsia="Times New Roman" w:hAnsi="Times New Roman"/>
                <w:spacing w:val="0"/>
                <w:sz w:val="14"/>
                <w:szCs w:val="14"/>
                <w:lang w:eastAsia="ru-RU"/>
              </w:rPr>
              <w:br/>
              <w:t>ТК-9 ТК-79 по пер.Валовый</w:t>
            </w:r>
            <w:r w:rsidRPr="00EB3B47">
              <w:rPr>
                <w:rFonts w:ascii="Times New Roman" w:eastAsia="Times New Roman" w:hAnsi="Times New Roman"/>
                <w:spacing w:val="0"/>
                <w:sz w:val="14"/>
                <w:szCs w:val="14"/>
                <w:lang w:eastAsia="ru-RU"/>
              </w:rPr>
              <w:br/>
              <w:t>ТК-64 ТК-63 по ул. Л. Булавина</w:t>
            </w:r>
            <w:r w:rsidRPr="00EB3B47">
              <w:rPr>
                <w:rFonts w:ascii="Times New Roman" w:eastAsia="Times New Roman" w:hAnsi="Times New Roman"/>
                <w:spacing w:val="0"/>
                <w:sz w:val="14"/>
                <w:szCs w:val="14"/>
                <w:lang w:eastAsia="ru-RU"/>
              </w:rPr>
              <w:br/>
              <w:t>ТК-20 ТК-23</w:t>
            </w:r>
            <w:r w:rsidRPr="00EB3B47">
              <w:rPr>
                <w:rFonts w:ascii="Times New Roman" w:eastAsia="Times New Roman" w:hAnsi="Times New Roman"/>
                <w:spacing w:val="0"/>
                <w:sz w:val="14"/>
                <w:szCs w:val="14"/>
                <w:lang w:eastAsia="ru-RU"/>
              </w:rPr>
              <w:br/>
              <w:t>ТК-3 ТК-7 по ул. Стахановская</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УЗ 9 - ТК 21 до 35</w:t>
            </w:r>
            <w:r w:rsidRPr="00EB3B47">
              <w:rPr>
                <w:rFonts w:ascii="Times New Roman" w:eastAsia="Times New Roman" w:hAnsi="Times New Roman"/>
                <w:spacing w:val="0"/>
                <w:sz w:val="14"/>
                <w:szCs w:val="14"/>
                <w:lang w:eastAsia="ru-RU"/>
              </w:rPr>
              <w:br/>
            </w:r>
          </w:p>
        </w:tc>
        <w:tc>
          <w:tcPr>
            <w:tcW w:w="1169" w:type="dxa"/>
            <w:shd w:val="clear" w:color="000000" w:fill="FFFFFF"/>
            <w:vAlign w:val="center"/>
            <w:hideMark/>
          </w:tcPr>
          <w:p w14:paraId="2A73B7B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 </w:t>
            </w:r>
          </w:p>
        </w:tc>
        <w:tc>
          <w:tcPr>
            <w:tcW w:w="478" w:type="dxa"/>
            <w:shd w:val="clear" w:color="000000" w:fill="FFFFFF"/>
            <w:vAlign w:val="center"/>
            <w:hideMark/>
          </w:tcPr>
          <w:p w14:paraId="345AD81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1C1FEB0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L50, Ду273; L50, Ду219; L10, Ду273; L10, Ду219; L60, Ду159; L60, Ду159; L85, Ду159; L85, Ду159; L138, Ду273; L57, Ду159; L57, Ду108; L33, Ду219; L33, Ду159; L125, Ду219; L125, Ду159; L15, Ду159; L15, Ду159; L217, Ду219; L53, Ду219; L26, Ду219; L34, Ду219; L95, Ду219; L89, Ду219; L203, Ду219; L102, Ду219; L80, Ду219; L65, Ду219; L75, Ду219; L5, Ду219; L5, Ду159; L35, Ду219; L47, Ду273; L47, Ду108; L107, Ду219; L15, Ду219; L84, Ду325; L5, Ду159; L5, Ду159; L48, Ду219; L48, Ду159; L48, Ду219; L48, Ду159; L308, Ду325; L24, Ду273; L284, Ду273; L234, Ду273; L121, Ду219; L121, Ду159; L12, Ду219; L12, Ду108; L125, Ду219; L125, Ду159; L259, Ду219; L259, Ду159; L149, Ду219; L149, Ду159; L48, Ду219; L48, Ду159; L25, Ду219; L25, Ду159; L51, Ду219; L51, Ду159; L48, Ду219; L48, Ду159; L48, Ду219; L48, Ду159; L15, Ду219; L15, Ду133; L200, Ду219; L200, Ду133; L80, Ду219; L55, Ду159; L45, Ду219; L35, Ду219; L65, Ду159; L35, Ду219; L117, Ду159; L25, Ду159; L115, Ду219; L36, Ду219; L50, Ду219; L23, Ду159; L46, Ду159; L31, Ду159; L60, Ду159; L43, Ду159; L509, Ду159; L50, Ду325; L35, Ду159; </w:t>
            </w:r>
            <w:r w:rsidRPr="00EB3B47">
              <w:rPr>
                <w:rFonts w:ascii="Times New Roman" w:eastAsia="Times New Roman" w:hAnsi="Times New Roman"/>
                <w:spacing w:val="0"/>
                <w:sz w:val="14"/>
                <w:szCs w:val="14"/>
                <w:lang w:eastAsia="ru-RU"/>
              </w:rPr>
              <w:lastRenderedPageBreak/>
              <w:t xml:space="preserve">L22, Ду273; L70, Ду159; L58, Ду273; L65, Ду219; L22, Ду273; L35, Ду219; L93, Ду273; L37, Ду159; L10, Ду159; L80, Ду325; L75, Ду325; L118, Ду159; L35, Ду159; L100, Ду219; L35, Ду219; L45, Ду219; L150, Ду219; L24, Ду159; L74, Ду219; L99, Ду219; L99, Ду159; L110, Ду219; L110, Ду159; L94, Ду219; L94, Ду159; L152, Ду219; L152, Ду159; L65, Ду219; L65, Ду219; L6, Ду159; L6, Ду159; L50, Ду159; L50, Ду159; L66, Ду159; L66, Ду159; L50, Ду159; L50, Ду159; L80, Ду219; L80, Ду159; L51, Ду219; L51, Ду108; L200, Ду219; L200, Ду108; L39, Ду219; L39, Ду108; L20, Ду219; L20, Ду159; L152, Ду159; L152, Ду159; L60, Ду159; L60, Ду108; L35, Ду159; L35, Ду108; L69, Ду159; L70, Ду159; L70, Ду108; L33, Ду159; L33, Ду108; L55, Ду159; L60, Ду159; L60, Ду108; L125, Ду219; L125, Ду219; L65, Ду219; L65, Ду219; L77, Ду219; L77, Ду219; L120, Ду159; L120, Ду159; L40, Ду219; L40, Ду219; L49, Ду219; L49, Ду219; L35, Ду219; L35, Ду219; L40, Ду219; L40, Ду219; L20, Ду219; L20, Ду219; L20, Ду159; L20, Ду159; L76, Ду159; L76, Ду159; L110, Ду159; L110, Ду133; L29, Ду219; L29, Ду219; L80, Ду219; L80, Ду219; </w:t>
            </w:r>
            <w:r w:rsidRPr="00EB3B47">
              <w:rPr>
                <w:rFonts w:ascii="Times New Roman" w:eastAsia="Times New Roman" w:hAnsi="Times New Roman"/>
                <w:spacing w:val="0"/>
                <w:sz w:val="14"/>
                <w:szCs w:val="14"/>
                <w:lang w:eastAsia="ru-RU"/>
              </w:rPr>
              <w:lastRenderedPageBreak/>
              <w:t xml:space="preserve">L45, Ду219; L45, Ду219; L34, Ду219; L34, Ду219; L101, Ду219; L101, Ду219; L60, Ду159; L60, Ду108; L100, Ду219; L100, Ду108; L50, Ду325; L50, Ду273; L50, Ду325; L50, Ду273; L30, Ду325; L30, Ду273; L130, Ду325; L130, Ду273; L140, Ду219; L140, Ду159; L130, Ду219; L130, Ду159; L506, Ду219; L506, Ду159; L80, Ду219; L80, Ду133; L60, Ду219; L60, Ду133; L40, Ду219; L40, Ду133; L39, Ду219; L39, Ду133; L80, Ду219; L70, Ду219; L40, Ду219; L270, Ду219; L205, Ду219; L1200, Ду219; L284, Ду325; L490, Ду219; L490, Ду159; L240, Ду159; L240, Ду108; L480, Ду159; L480, Ду108; L280, Ду219; L280, Ду159; L630, Ду159; L630, Ду108; L250, Ду159; L250, Ду108; L14, Ду219; L14, Ду108; L150, Ду219; L150, Ду108; L31, Ду219; L31, Ду108; L31, Ду219; L31, Ду108; L31, Ду219; L31, Ду108; L440, Ду219; L440, Ду159; L630, Ду159; L630, Ду133; L270, Ду219; L270, Ду159; L390, Ду219; L390, Ду159; L1000, Ду219; L1000, Ду133; L19, Ду159; L19, Ду159; L63, Ду159; L91, Ду159; L303, Ду219; L303, Ду219; L68, Ду159; L68, Ду108; L141, Ду159; L39, Ду159; L39, Ду159; L91, Ду159; L91, Ду108; L132, Ду159; L132, Ду108; L92, </w:t>
            </w:r>
            <w:r w:rsidRPr="00EB3B47">
              <w:rPr>
                <w:rFonts w:ascii="Times New Roman" w:eastAsia="Times New Roman" w:hAnsi="Times New Roman"/>
                <w:spacing w:val="0"/>
                <w:sz w:val="14"/>
                <w:szCs w:val="14"/>
                <w:lang w:eastAsia="ru-RU"/>
              </w:rPr>
              <w:lastRenderedPageBreak/>
              <w:t xml:space="preserve">Ду159; L92, Ду159; L57, Ду159; L33, Ду159; L33, Ду159; L344, Ду159; L344, Ду159; L5,2, Ду219; L5,2, Ду108; L202, Ду159; L202, Ду108; L2,8, Ду159; L2,8, Ду89; L405, Ду219; L405, Ду108; L55, Ду159; L55, Ду108; L68, Ду159; L68, Ду108; L25, Ду159; L25, Ду108; L24, Ду159; L24, Ду108; L34, Ду159; L272, Ду159; L272, Ду108; L70, Ду159; L70, Ду108; L216, Ду159; L216, Ду108; L227, Ду219; L146, Ду159; L311, Ду219; L311, Ду108; L370, Ду219; L370, Ду133; L106, Ду159; L355, Ду219; L12, Ду159; L105, Ду159; L105, Ду108; L662, Ду159; L662, Ду133; L234, Ду219; L234, Ду108; L222, Ду159; L222, Ду133; L210, Ду159; L40, Ду219; L40, Ду108; L19, Ду219; L19, Ду219; L307,5, Ду219; L307,5, Ду219; L110, Ду219; L118, Ду219; L18, Ду219; L18, Ду159; L47, Ду219; L47, Ду159; L6, Ду219; L6, Ду159; L81, Ду219; L81, Ду159; L36, Ду219; L36, Ду159; L38, Ду219; L38, Ду159; L76, Ду219; L76, Ду159; L50, Ду219; L50, Ду159; L20, Ду219; L20, Ду159; L55, Ду219; L36, Ду219; L23, Ду219; L34, Ду219; L1302, Ду325; L212, Ду159; L392, Ду159; L446, Ду219; L188, Ду159; L112, Ду159; L256, Ду159; L1112, </w:t>
            </w:r>
            <w:r w:rsidRPr="00EB3B47">
              <w:rPr>
                <w:rFonts w:ascii="Times New Roman" w:eastAsia="Times New Roman" w:hAnsi="Times New Roman"/>
                <w:spacing w:val="0"/>
                <w:sz w:val="14"/>
                <w:szCs w:val="14"/>
                <w:lang w:eastAsia="ru-RU"/>
              </w:rPr>
              <w:lastRenderedPageBreak/>
              <w:t xml:space="preserve">Ду159; L480, Ду159; L1050, Ду159; L1322, Ду219; L670, Ду219; L80, Ду159; L50, Ду159; L45, Ду159; L105, Ду159; L70, Ду159; L33, Ду159; L60, Ду159; L80, Ду159; L80, Ду159; L148, Ду219; L50, Ду219; L84, Ду219; L62, Ду219; L25, Ду219; L122, Ду219; L67, Ду219; L16, Ду219; L95, Ду219; L61, Ду219; L148, Ду219; L28, Ду159; L22, Ду219; L50, Ду219; L60, Ду219; L110, Ду219; L14, Ду219; L200, Ду219; L100, Ду219; L58, Ду159; L260, Ду219; L260, Ду219; L80, Ду159; L80, Ду159; L20, Ду159; L20, Ду159; L88, Ду219; L88, Ду219; L87, Ду219; L87, Ду219; L10, Ду219; L10, Ду219; L14, Ду159; L14, Ду159; L8, Ду219; L8, Ду133; L85, Ду159; L63, Ду219; L51, Ду219; L275, Ду219; L80, Ду219; L80, Ду108; L32, Ду219; L32, Ду108; L80, Ду219; L80, Ду108; L432, Ду219; L432, Ду89; L236, Ду219; L236, Ду89; L86, Ду219; L46, Ду89; L356, Ду219; L144, Ду325; L144, Ду89; L244, Ду325; L244, Ду325; L418, Ду219; L418, Ду89; L140, Ду325; L140, Ду89; L430, Ду219; L430, Ду89; </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63,00 D 219</w:t>
            </w:r>
            <w:r w:rsidRPr="00EB3B47">
              <w:rPr>
                <w:rFonts w:ascii="Times New Roman" w:eastAsia="Times New Roman" w:hAnsi="Times New Roman"/>
                <w:spacing w:val="0"/>
                <w:sz w:val="14"/>
                <w:szCs w:val="14"/>
                <w:lang w:eastAsia="ru-RU"/>
              </w:rPr>
              <w:br/>
              <w:t>L =  37,00 D 219</w:t>
            </w:r>
            <w:r w:rsidRPr="00EB3B47">
              <w:rPr>
                <w:rFonts w:ascii="Times New Roman" w:eastAsia="Times New Roman" w:hAnsi="Times New Roman"/>
                <w:spacing w:val="0"/>
                <w:sz w:val="14"/>
                <w:szCs w:val="14"/>
                <w:lang w:eastAsia="ru-RU"/>
              </w:rPr>
              <w:br/>
              <w:t>L =  15,00 D 219</w:t>
            </w:r>
            <w:r w:rsidRPr="00EB3B47">
              <w:rPr>
                <w:rFonts w:ascii="Times New Roman" w:eastAsia="Times New Roman" w:hAnsi="Times New Roman"/>
                <w:spacing w:val="0"/>
                <w:sz w:val="14"/>
                <w:szCs w:val="14"/>
                <w:lang w:eastAsia="ru-RU"/>
              </w:rPr>
              <w:br/>
              <w:t xml:space="preserve"> L =  325,00 D 219</w:t>
            </w:r>
            <w:r w:rsidRPr="00EB3B47">
              <w:rPr>
                <w:rFonts w:ascii="Times New Roman" w:eastAsia="Times New Roman" w:hAnsi="Times New Roman"/>
                <w:spacing w:val="0"/>
                <w:sz w:val="14"/>
                <w:szCs w:val="14"/>
                <w:lang w:eastAsia="ru-RU"/>
              </w:rPr>
              <w:br/>
              <w:t xml:space="preserve">L =  43,00 D </w:t>
            </w:r>
            <w:r w:rsidRPr="00EB3B47">
              <w:rPr>
                <w:rFonts w:ascii="Times New Roman" w:eastAsia="Times New Roman" w:hAnsi="Times New Roman"/>
                <w:spacing w:val="0"/>
                <w:sz w:val="14"/>
                <w:szCs w:val="14"/>
                <w:lang w:eastAsia="ru-RU"/>
              </w:rPr>
              <w:lastRenderedPageBreak/>
              <w:t>219</w:t>
            </w:r>
            <w:r w:rsidRPr="00EB3B47">
              <w:rPr>
                <w:rFonts w:ascii="Times New Roman" w:eastAsia="Times New Roman" w:hAnsi="Times New Roman"/>
                <w:spacing w:val="0"/>
                <w:sz w:val="14"/>
                <w:szCs w:val="14"/>
                <w:lang w:eastAsia="ru-RU"/>
              </w:rPr>
              <w:br/>
              <w:t>L =  91,00 D 219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160,00 D 159</w:t>
            </w:r>
            <w:r w:rsidRPr="00EB3B47">
              <w:rPr>
                <w:rFonts w:ascii="Times New Roman" w:eastAsia="Times New Roman" w:hAnsi="Times New Roman"/>
                <w:spacing w:val="0"/>
                <w:sz w:val="14"/>
                <w:szCs w:val="14"/>
                <w:lang w:eastAsia="ru-RU"/>
              </w:rPr>
              <w:br/>
              <w:t>L =  96,00 D 159</w:t>
            </w:r>
            <w:r w:rsidRPr="00EB3B47">
              <w:rPr>
                <w:rFonts w:ascii="Times New Roman" w:eastAsia="Times New Roman" w:hAnsi="Times New Roman"/>
                <w:spacing w:val="0"/>
                <w:sz w:val="14"/>
                <w:szCs w:val="14"/>
                <w:lang w:eastAsia="ru-RU"/>
              </w:rPr>
              <w:br/>
              <w:t>L =  43,00 D 108</w:t>
            </w:r>
            <w:r w:rsidRPr="00EB3B47">
              <w:rPr>
                <w:rFonts w:ascii="Times New Roman" w:eastAsia="Times New Roman" w:hAnsi="Times New Roman"/>
                <w:spacing w:val="0"/>
                <w:sz w:val="14"/>
                <w:szCs w:val="14"/>
                <w:lang w:eastAsia="ru-RU"/>
              </w:rPr>
              <w:br/>
              <w:t>L =  55,00 D 159</w:t>
            </w:r>
            <w:r w:rsidRPr="00EB3B47">
              <w:rPr>
                <w:rFonts w:ascii="Times New Roman" w:eastAsia="Times New Roman" w:hAnsi="Times New Roman"/>
                <w:spacing w:val="0"/>
                <w:sz w:val="14"/>
                <w:szCs w:val="14"/>
                <w:lang w:eastAsia="ru-RU"/>
              </w:rPr>
              <w:br/>
              <w:t>L =  57,00 D 108</w:t>
            </w:r>
            <w:r w:rsidRPr="00EB3B47">
              <w:rPr>
                <w:rFonts w:ascii="Times New Roman" w:eastAsia="Times New Roman" w:hAnsi="Times New Roman"/>
                <w:spacing w:val="0"/>
                <w:sz w:val="14"/>
                <w:szCs w:val="14"/>
                <w:lang w:eastAsia="ru-RU"/>
              </w:rPr>
              <w:br/>
              <w:t>L =  70,00 D 108</w:t>
            </w:r>
            <w:r w:rsidRPr="00EB3B47">
              <w:rPr>
                <w:rFonts w:ascii="Times New Roman" w:eastAsia="Times New Roman" w:hAnsi="Times New Roman"/>
                <w:spacing w:val="0"/>
                <w:sz w:val="14"/>
                <w:szCs w:val="14"/>
                <w:lang w:eastAsia="ru-RU"/>
              </w:rPr>
              <w:br/>
              <w:t>L =  25,00 D 159</w:t>
            </w:r>
            <w:r w:rsidRPr="00EB3B47">
              <w:rPr>
                <w:rFonts w:ascii="Times New Roman" w:eastAsia="Times New Roman" w:hAnsi="Times New Roman"/>
                <w:spacing w:val="0"/>
                <w:sz w:val="14"/>
                <w:szCs w:val="14"/>
                <w:lang w:eastAsia="ru-RU"/>
              </w:rPr>
              <w:br/>
              <w:t>L =  20,00 D 108</w:t>
            </w:r>
            <w:r w:rsidRPr="00EB3B47">
              <w:rPr>
                <w:rFonts w:ascii="Times New Roman" w:eastAsia="Times New Roman" w:hAnsi="Times New Roman"/>
                <w:spacing w:val="0"/>
                <w:sz w:val="14"/>
                <w:szCs w:val="14"/>
                <w:lang w:eastAsia="ru-RU"/>
              </w:rPr>
              <w:br/>
              <w:t>L =  15,00 D 108</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24,00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180,00 D 159</w:t>
            </w:r>
            <w:r w:rsidRPr="00EB3B47">
              <w:rPr>
                <w:rFonts w:ascii="Times New Roman" w:eastAsia="Times New Roman" w:hAnsi="Times New Roman"/>
                <w:spacing w:val="0"/>
                <w:sz w:val="14"/>
                <w:szCs w:val="14"/>
                <w:lang w:eastAsia="ru-RU"/>
              </w:rPr>
              <w:br/>
              <w:t>L =  120,00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37,00 D 159</w:t>
            </w:r>
            <w:r w:rsidRPr="00EB3B47">
              <w:rPr>
                <w:rFonts w:ascii="Times New Roman" w:eastAsia="Times New Roman" w:hAnsi="Times New Roman"/>
                <w:spacing w:val="0"/>
                <w:sz w:val="14"/>
                <w:szCs w:val="14"/>
                <w:lang w:eastAsia="ru-RU"/>
              </w:rPr>
              <w:br/>
              <w:t>L =  123,00 D 159</w:t>
            </w:r>
            <w:r w:rsidRPr="00EB3B47">
              <w:rPr>
                <w:rFonts w:ascii="Times New Roman" w:eastAsia="Times New Roman" w:hAnsi="Times New Roman"/>
                <w:spacing w:val="0"/>
                <w:sz w:val="14"/>
                <w:szCs w:val="14"/>
                <w:lang w:eastAsia="ru-RU"/>
              </w:rPr>
              <w:br/>
              <w:t>L =  48,00 D 159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40,00 D 108</w:t>
            </w:r>
            <w:r w:rsidRPr="00EB3B47">
              <w:rPr>
                <w:rFonts w:ascii="Times New Roman" w:eastAsia="Times New Roman" w:hAnsi="Times New Roman"/>
                <w:spacing w:val="0"/>
                <w:sz w:val="14"/>
                <w:szCs w:val="14"/>
                <w:lang w:eastAsia="ru-RU"/>
              </w:rPr>
              <w:br/>
              <w:t>L =  12,00 D 219</w:t>
            </w:r>
            <w:r w:rsidRPr="00EB3B47">
              <w:rPr>
                <w:rFonts w:ascii="Times New Roman" w:eastAsia="Times New Roman" w:hAnsi="Times New Roman"/>
                <w:spacing w:val="0"/>
                <w:sz w:val="14"/>
                <w:szCs w:val="14"/>
                <w:lang w:eastAsia="ru-RU"/>
              </w:rPr>
              <w:br/>
              <w:t>L =  52,00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45,00 D 219</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15,00 D 159</w:t>
            </w:r>
            <w:r w:rsidRPr="00EB3B47">
              <w:rPr>
                <w:rFonts w:ascii="Times New Roman" w:eastAsia="Times New Roman" w:hAnsi="Times New Roman"/>
                <w:spacing w:val="0"/>
                <w:sz w:val="14"/>
                <w:szCs w:val="14"/>
                <w:lang w:eastAsia="ru-RU"/>
              </w:rPr>
              <w:br/>
              <w:t>L =  38,00 D 219</w:t>
            </w:r>
            <w:r w:rsidRPr="00EB3B47">
              <w:rPr>
                <w:rFonts w:ascii="Times New Roman" w:eastAsia="Times New Roman" w:hAnsi="Times New Roman"/>
                <w:spacing w:val="0"/>
                <w:sz w:val="14"/>
                <w:szCs w:val="14"/>
                <w:lang w:eastAsia="ru-RU"/>
              </w:rPr>
              <w:br/>
              <w:t>L =  24,00 D 159</w:t>
            </w:r>
            <w:r w:rsidRPr="00EB3B47">
              <w:rPr>
                <w:rFonts w:ascii="Times New Roman" w:eastAsia="Times New Roman" w:hAnsi="Times New Roman"/>
                <w:spacing w:val="0"/>
                <w:sz w:val="14"/>
                <w:szCs w:val="14"/>
                <w:lang w:eastAsia="ru-RU"/>
              </w:rPr>
              <w:br/>
              <w:t>L =  45,00 D 159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55 D 108</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55 D 108</w:t>
            </w:r>
          </w:p>
        </w:tc>
        <w:tc>
          <w:tcPr>
            <w:tcW w:w="1045" w:type="dxa"/>
            <w:shd w:val="clear" w:color="000000" w:fill="FFFFFF"/>
            <w:vAlign w:val="center"/>
            <w:hideMark/>
          </w:tcPr>
          <w:p w14:paraId="0F893AA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 xml:space="preserve">L50, Ду273; L50, Ду219; L10, Ду273; L10, Ду219; L60, Ду159; L60, Ду159; L85, Ду159; L85, Ду159; L138, Ду273; L57, Ду159; L57, Ду108; L33, Ду219; L33, Ду159; L125, Ду219; L125, Ду159; L15, Ду159; L15, Ду159; L217, Ду219; L53, Ду219; L26, Ду219; L34, Ду219; L95, Ду219; L89, Ду219; L203, Ду219; L102, Ду219; L80, Ду219; L65, Ду219; L75, Ду219; L5, Ду219; L5, Ду159; L35, Ду219; L47, Ду273; L47, Ду108; L107, Ду219; L15, Ду219; L84, Ду325; L5, Ду159; L5, Ду159; L48, Ду219; L48, Ду159; L48, Ду219; L48, Ду159; L308, Ду325; L24, Ду273; L284, Ду273; L234, Ду273; L121, Ду219; L121, Ду159; L12, Ду219; L12, Ду108; L125, Ду219; L125, Ду159; L259, Ду219; L259, Ду159; L149, Ду219; L149, Ду159; L48, Ду219; L48, Ду159; L25, Ду219; L25, Ду159; L51, Ду219; L51, Ду159; L48, Ду219; L48, Ду159; L48, Ду219; L48, Ду159; L15, Ду219; L15, Ду133; L200, Ду219; L200, Ду133; L80, Ду219; L55, Ду159; L45, Ду219; L35, Ду219; L65, Ду159; L35, Ду219; L117, Ду159; L25, Ду159; L115, Ду219; L36, Ду219; L50, Ду219; L23, Ду159; L46, Ду159; L31, Ду159; L60, Ду159; L43, Ду159; L509, Ду159; L50, Ду325; L35, Ду159; </w:t>
            </w:r>
            <w:r w:rsidRPr="00EB3B47">
              <w:rPr>
                <w:rFonts w:ascii="Times New Roman" w:eastAsia="Times New Roman" w:hAnsi="Times New Roman"/>
                <w:spacing w:val="0"/>
                <w:sz w:val="14"/>
                <w:szCs w:val="14"/>
                <w:lang w:eastAsia="ru-RU"/>
              </w:rPr>
              <w:lastRenderedPageBreak/>
              <w:t xml:space="preserve">L22, Ду273; L70, Ду159; L58, Ду273; L65, Ду219; L22, Ду273; L35, Ду219; L93, Ду273; L37, Ду159; L10, Ду159; L80, Ду325; L75, Ду325; L118, Ду159; L35, Ду159; L100, Ду219; L35, Ду219; L45, Ду219; L150, Ду219; L24, Ду159; L74, Ду219; L99, Ду219; L99, Ду159; L110, Ду219; L110, Ду159; L94, Ду219; L94, Ду159; L152, Ду219; L152, Ду159; L65, Ду219; L65, Ду219; L6, Ду159; L6, Ду159; L50, Ду159; L50, Ду159; L66, Ду159; L66, Ду159; L50, Ду159; L50, Ду159; L80, Ду219; L80, Ду159; L51, Ду219; L51, Ду108; L200, Ду219; L200, Ду108; L39, Ду219; L39, Ду108; L20, Ду219; L20, Ду159; L152, Ду159; L152, Ду159; L60, Ду159; L60, Ду108; L35, Ду159; L35, Ду108; L69, Ду159; L70, Ду159; L70, Ду108; L33, Ду159; L33, Ду108; L55, Ду159; L60, Ду159; L60, Ду108; L125, Ду219; L125, Ду219; L65, Ду219; L65, Ду219; L77, Ду219; L77, Ду219; L120, Ду159; L120, Ду159; L40, Ду219; L40, Ду219; L49, Ду219; L49, Ду219; L35, Ду219; L35, Ду219; L40, Ду219; L40, Ду219; L20, Ду219; L20, Ду219; L20, Ду159; L20, Ду159; L76, Ду159; L76, Ду159; L110, Ду159; L110, Ду133; L29, Ду219; L29, Ду219; L80, Ду219; L80, Ду219; </w:t>
            </w:r>
            <w:r w:rsidRPr="00EB3B47">
              <w:rPr>
                <w:rFonts w:ascii="Times New Roman" w:eastAsia="Times New Roman" w:hAnsi="Times New Roman"/>
                <w:spacing w:val="0"/>
                <w:sz w:val="14"/>
                <w:szCs w:val="14"/>
                <w:lang w:eastAsia="ru-RU"/>
              </w:rPr>
              <w:lastRenderedPageBreak/>
              <w:t xml:space="preserve">L45, Ду219; L45, Ду219; L34, Ду219; L34, Ду219; L101, Ду219; L101, Ду219; L60, Ду159; L60, Ду108; L100, Ду219; L100, Ду108; L50, Ду325; L50, Ду273; L50, Ду325; L50, Ду273; L30, Ду325; L30, Ду273; L130, Ду325; L130, Ду273; L140, Ду219; L140, Ду159; L130, Ду219; L130, Ду159; L506, Ду219; L506, Ду159; L80, Ду219; L80, Ду133; L60, Ду219; L60, Ду133; L40, Ду219; L40, Ду133; L39, Ду219; L39, Ду133; L80, Ду219; L70, Ду219; L40, Ду219; L270, Ду219; L205, Ду219; L1200, Ду219; L284, Ду325; L490, Ду219; L490, Ду159; L240, Ду159; L240, Ду108; L480, Ду159; L480, Ду108; L280, Ду219; L280, Ду159; L630, Ду159; L630, Ду108; L250, Ду159; L250, Ду108; L14, Ду219; L14, Ду108; L150, Ду219; L150, Ду108; L31, Ду219; L31, Ду108; L31, Ду219; L31, Ду108; L31, Ду219; L31, Ду108; L440, Ду219; L440, Ду159; L630, Ду159; L630, Ду133; L270, Ду219; L270, Ду159; L390, Ду219; L390, Ду159; L1000, Ду219; L1000, Ду133; L19, Ду159; L19, Ду159; L63, Ду159; L91, Ду159; L303, Ду219; L303, Ду219; L68, Ду159; L68, Ду108; L141, Ду159; L39, Ду159; L39, Ду159; L91, Ду159; L91, Ду108; L132, Ду159; L132, Ду108; L92, </w:t>
            </w:r>
            <w:r w:rsidRPr="00EB3B47">
              <w:rPr>
                <w:rFonts w:ascii="Times New Roman" w:eastAsia="Times New Roman" w:hAnsi="Times New Roman"/>
                <w:spacing w:val="0"/>
                <w:sz w:val="14"/>
                <w:szCs w:val="14"/>
                <w:lang w:eastAsia="ru-RU"/>
              </w:rPr>
              <w:lastRenderedPageBreak/>
              <w:t xml:space="preserve">Ду159; L92, Ду159; L57, Ду159; L33, Ду159; L33, Ду159; L344, Ду159; L344, Ду159; L5,2, Ду219; L5,2, Ду108; L202, Ду159; L202, Ду108; L2,8, Ду159; L2,8, Ду89; L405, Ду219; L405, Ду108; L55, Ду159; L55, Ду108; L68, Ду159; L68, Ду108; L25, Ду159; L25, Ду108; L24, Ду159; L24, Ду108; L34, Ду159; L272, Ду159; L272, Ду108; L70, Ду159; L70, Ду108; L216, Ду159; L216, Ду108; L227, Ду219; L146, Ду159; L311, Ду219; L311, Ду108; L370, Ду219; L370, Ду133; L106, Ду159; L355, Ду219; L12, Ду159; L105, Ду159; L105, Ду108; L662, Ду159; L662, Ду133; L234, Ду219; L234, Ду108; L222, Ду159; L222, Ду133; L210, Ду159; L40, Ду219; L40, Ду108; L19, Ду219; L19, Ду219; L307,5, Ду219; L307,5, Ду219; L110, Ду219; L118, Ду219; L18, Ду219; L18, Ду159; L47, Ду219; L47, Ду159; L6, Ду219; L6, Ду159; L81, Ду219; L81, Ду159; L36, Ду219; L36, Ду159; L38, Ду219; L38, Ду159; L76, Ду219; L76, Ду159; L50, Ду219; L50, Ду159; L20, Ду219; L20, Ду159; L55, Ду219; L36, Ду219; L23, Ду219; L34, Ду219; L1302, Ду325; L212, Ду159; L392, Ду159; L446, Ду219; L188, Ду159; L112, Ду159; L256, Ду159; L1112, </w:t>
            </w:r>
            <w:r w:rsidRPr="00EB3B47">
              <w:rPr>
                <w:rFonts w:ascii="Times New Roman" w:eastAsia="Times New Roman" w:hAnsi="Times New Roman"/>
                <w:spacing w:val="0"/>
                <w:sz w:val="14"/>
                <w:szCs w:val="14"/>
                <w:lang w:eastAsia="ru-RU"/>
              </w:rPr>
              <w:lastRenderedPageBreak/>
              <w:t xml:space="preserve">Ду159; L480, Ду159; L1050, Ду159; L1322, Ду219; L670, Ду219; L80, Ду159; L50, Ду159; L45, Ду159; L105, Ду159; L70, Ду159; L33, Ду159; L60, Ду159; L80, Ду159; L80, Ду159; L148, Ду219; L50, Ду219; L84, Ду219; L62, Ду219; L25, Ду219; L122, Ду219; L67, Ду219; L16, Ду219; L95, Ду219; L61, Ду219; L148, Ду219; L28, Ду159; L22, Ду219; L50, Ду219; L60, Ду219; L110, Ду219; L14, Ду219; L200, Ду219; L100, Ду219; L58, Ду159; L260, Ду219; L260, Ду219; L80, Ду159; L80, Ду159; L20, Ду159; L20, Ду159; L88, Ду219; L88, Ду219; L87, Ду219; L87, Ду219; L10, Ду219; L10, Ду219; L14, Ду159; L14, Ду159; L8, Ду219; L8, Ду133; L85, Ду159; L63, Ду219; L51, Ду219; L275, Ду219; L80, Ду219; L80, Ду108; L32, Ду219; L32, Ду108; L80, Ду219; L80, Ду108; L432, Ду219; L432, Ду89; L236, Ду219; L236, Ду89; L86, Ду219; L46, Ду89; L356, Ду219; L144, Ду325; L144, Ду89; L244, Ду325; L244, Ду325; L418, Ду219; L418, Ду89; L140, Ду325; L140, Ду89; L430, Ду219; L430, Ду89; </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63,00 D 219</w:t>
            </w:r>
            <w:r w:rsidRPr="00EB3B47">
              <w:rPr>
                <w:rFonts w:ascii="Times New Roman" w:eastAsia="Times New Roman" w:hAnsi="Times New Roman"/>
                <w:spacing w:val="0"/>
                <w:sz w:val="14"/>
                <w:szCs w:val="14"/>
                <w:lang w:eastAsia="ru-RU"/>
              </w:rPr>
              <w:br/>
              <w:t>L =  37,00 D 219</w:t>
            </w:r>
            <w:r w:rsidRPr="00EB3B47">
              <w:rPr>
                <w:rFonts w:ascii="Times New Roman" w:eastAsia="Times New Roman" w:hAnsi="Times New Roman"/>
                <w:spacing w:val="0"/>
                <w:sz w:val="14"/>
                <w:szCs w:val="14"/>
                <w:lang w:eastAsia="ru-RU"/>
              </w:rPr>
              <w:br/>
              <w:t>L =  15,00 D 219</w:t>
            </w:r>
            <w:r w:rsidRPr="00EB3B47">
              <w:rPr>
                <w:rFonts w:ascii="Times New Roman" w:eastAsia="Times New Roman" w:hAnsi="Times New Roman"/>
                <w:spacing w:val="0"/>
                <w:sz w:val="14"/>
                <w:szCs w:val="14"/>
                <w:lang w:eastAsia="ru-RU"/>
              </w:rPr>
              <w:br/>
              <w:t xml:space="preserve"> L =  325,00 D 219</w:t>
            </w:r>
            <w:r w:rsidRPr="00EB3B47">
              <w:rPr>
                <w:rFonts w:ascii="Times New Roman" w:eastAsia="Times New Roman" w:hAnsi="Times New Roman"/>
                <w:spacing w:val="0"/>
                <w:sz w:val="14"/>
                <w:szCs w:val="14"/>
                <w:lang w:eastAsia="ru-RU"/>
              </w:rPr>
              <w:br/>
              <w:t xml:space="preserve">L =  43,00 D </w:t>
            </w:r>
            <w:r w:rsidRPr="00EB3B47">
              <w:rPr>
                <w:rFonts w:ascii="Times New Roman" w:eastAsia="Times New Roman" w:hAnsi="Times New Roman"/>
                <w:spacing w:val="0"/>
                <w:sz w:val="14"/>
                <w:szCs w:val="14"/>
                <w:lang w:eastAsia="ru-RU"/>
              </w:rPr>
              <w:lastRenderedPageBreak/>
              <w:t>219</w:t>
            </w:r>
            <w:r w:rsidRPr="00EB3B47">
              <w:rPr>
                <w:rFonts w:ascii="Times New Roman" w:eastAsia="Times New Roman" w:hAnsi="Times New Roman"/>
                <w:spacing w:val="0"/>
                <w:sz w:val="14"/>
                <w:szCs w:val="14"/>
                <w:lang w:eastAsia="ru-RU"/>
              </w:rPr>
              <w:br/>
              <w:t>L =  91,00 D 219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160,00 D 159</w:t>
            </w:r>
            <w:r w:rsidRPr="00EB3B47">
              <w:rPr>
                <w:rFonts w:ascii="Times New Roman" w:eastAsia="Times New Roman" w:hAnsi="Times New Roman"/>
                <w:spacing w:val="0"/>
                <w:sz w:val="14"/>
                <w:szCs w:val="14"/>
                <w:lang w:eastAsia="ru-RU"/>
              </w:rPr>
              <w:br/>
              <w:t>L =  96,00 D 159</w:t>
            </w:r>
            <w:r w:rsidRPr="00EB3B47">
              <w:rPr>
                <w:rFonts w:ascii="Times New Roman" w:eastAsia="Times New Roman" w:hAnsi="Times New Roman"/>
                <w:spacing w:val="0"/>
                <w:sz w:val="14"/>
                <w:szCs w:val="14"/>
                <w:lang w:eastAsia="ru-RU"/>
              </w:rPr>
              <w:br/>
              <w:t>L =  43,00 D 108</w:t>
            </w:r>
            <w:r w:rsidRPr="00EB3B47">
              <w:rPr>
                <w:rFonts w:ascii="Times New Roman" w:eastAsia="Times New Roman" w:hAnsi="Times New Roman"/>
                <w:spacing w:val="0"/>
                <w:sz w:val="14"/>
                <w:szCs w:val="14"/>
                <w:lang w:eastAsia="ru-RU"/>
              </w:rPr>
              <w:br/>
              <w:t>L =  55,00 D 159</w:t>
            </w:r>
            <w:r w:rsidRPr="00EB3B47">
              <w:rPr>
                <w:rFonts w:ascii="Times New Roman" w:eastAsia="Times New Roman" w:hAnsi="Times New Roman"/>
                <w:spacing w:val="0"/>
                <w:sz w:val="14"/>
                <w:szCs w:val="14"/>
                <w:lang w:eastAsia="ru-RU"/>
              </w:rPr>
              <w:br/>
              <w:t>L =  57,00 D 108</w:t>
            </w:r>
            <w:r w:rsidRPr="00EB3B47">
              <w:rPr>
                <w:rFonts w:ascii="Times New Roman" w:eastAsia="Times New Roman" w:hAnsi="Times New Roman"/>
                <w:spacing w:val="0"/>
                <w:sz w:val="14"/>
                <w:szCs w:val="14"/>
                <w:lang w:eastAsia="ru-RU"/>
              </w:rPr>
              <w:br/>
              <w:t>L =  70,00 D 108</w:t>
            </w:r>
            <w:r w:rsidRPr="00EB3B47">
              <w:rPr>
                <w:rFonts w:ascii="Times New Roman" w:eastAsia="Times New Roman" w:hAnsi="Times New Roman"/>
                <w:spacing w:val="0"/>
                <w:sz w:val="14"/>
                <w:szCs w:val="14"/>
                <w:lang w:eastAsia="ru-RU"/>
              </w:rPr>
              <w:br/>
              <w:t>L =  25,00 D 159</w:t>
            </w:r>
            <w:r w:rsidRPr="00EB3B47">
              <w:rPr>
                <w:rFonts w:ascii="Times New Roman" w:eastAsia="Times New Roman" w:hAnsi="Times New Roman"/>
                <w:spacing w:val="0"/>
                <w:sz w:val="14"/>
                <w:szCs w:val="14"/>
                <w:lang w:eastAsia="ru-RU"/>
              </w:rPr>
              <w:br/>
              <w:t>L =  20,00 D 108</w:t>
            </w:r>
            <w:r w:rsidRPr="00EB3B47">
              <w:rPr>
                <w:rFonts w:ascii="Times New Roman" w:eastAsia="Times New Roman" w:hAnsi="Times New Roman"/>
                <w:spacing w:val="0"/>
                <w:sz w:val="14"/>
                <w:szCs w:val="14"/>
                <w:lang w:eastAsia="ru-RU"/>
              </w:rPr>
              <w:br/>
              <w:t>L =  15,00 D 108</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24,00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180,00 D 159</w:t>
            </w:r>
            <w:r w:rsidRPr="00EB3B47">
              <w:rPr>
                <w:rFonts w:ascii="Times New Roman" w:eastAsia="Times New Roman" w:hAnsi="Times New Roman"/>
                <w:spacing w:val="0"/>
                <w:sz w:val="14"/>
                <w:szCs w:val="14"/>
                <w:lang w:eastAsia="ru-RU"/>
              </w:rPr>
              <w:br/>
              <w:t>L =  120,00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37,00 D 159</w:t>
            </w:r>
            <w:r w:rsidRPr="00EB3B47">
              <w:rPr>
                <w:rFonts w:ascii="Times New Roman" w:eastAsia="Times New Roman" w:hAnsi="Times New Roman"/>
                <w:spacing w:val="0"/>
                <w:sz w:val="14"/>
                <w:szCs w:val="14"/>
                <w:lang w:eastAsia="ru-RU"/>
              </w:rPr>
              <w:br/>
              <w:t>L =  123,00 D 159</w:t>
            </w:r>
            <w:r w:rsidRPr="00EB3B47">
              <w:rPr>
                <w:rFonts w:ascii="Times New Roman" w:eastAsia="Times New Roman" w:hAnsi="Times New Roman"/>
                <w:spacing w:val="0"/>
                <w:sz w:val="14"/>
                <w:szCs w:val="14"/>
                <w:lang w:eastAsia="ru-RU"/>
              </w:rPr>
              <w:br/>
              <w:t>L =  48,00 D 159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40,00 D 108</w:t>
            </w:r>
            <w:r w:rsidRPr="00EB3B47">
              <w:rPr>
                <w:rFonts w:ascii="Times New Roman" w:eastAsia="Times New Roman" w:hAnsi="Times New Roman"/>
                <w:spacing w:val="0"/>
                <w:sz w:val="14"/>
                <w:szCs w:val="14"/>
                <w:lang w:eastAsia="ru-RU"/>
              </w:rPr>
              <w:br/>
              <w:t>L =  12,00 D 219</w:t>
            </w:r>
            <w:r w:rsidRPr="00EB3B47">
              <w:rPr>
                <w:rFonts w:ascii="Times New Roman" w:eastAsia="Times New Roman" w:hAnsi="Times New Roman"/>
                <w:spacing w:val="0"/>
                <w:sz w:val="14"/>
                <w:szCs w:val="14"/>
                <w:lang w:eastAsia="ru-RU"/>
              </w:rPr>
              <w:br/>
              <w:t>L =  52,00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45,00 D 219</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15,00 D 159</w:t>
            </w:r>
            <w:r w:rsidRPr="00EB3B47">
              <w:rPr>
                <w:rFonts w:ascii="Times New Roman" w:eastAsia="Times New Roman" w:hAnsi="Times New Roman"/>
                <w:spacing w:val="0"/>
                <w:sz w:val="14"/>
                <w:szCs w:val="14"/>
                <w:lang w:eastAsia="ru-RU"/>
              </w:rPr>
              <w:br/>
              <w:t>L =  38,00 D 219</w:t>
            </w:r>
            <w:r w:rsidRPr="00EB3B47">
              <w:rPr>
                <w:rFonts w:ascii="Times New Roman" w:eastAsia="Times New Roman" w:hAnsi="Times New Roman"/>
                <w:spacing w:val="0"/>
                <w:sz w:val="14"/>
                <w:szCs w:val="14"/>
                <w:lang w:eastAsia="ru-RU"/>
              </w:rPr>
              <w:br/>
              <w:t>L =  24,00 D 159</w:t>
            </w:r>
            <w:r w:rsidRPr="00EB3B47">
              <w:rPr>
                <w:rFonts w:ascii="Times New Roman" w:eastAsia="Times New Roman" w:hAnsi="Times New Roman"/>
                <w:spacing w:val="0"/>
                <w:sz w:val="14"/>
                <w:szCs w:val="14"/>
                <w:lang w:eastAsia="ru-RU"/>
              </w:rPr>
              <w:br/>
              <w:t>L =  45,00 D 159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55 D 108</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55 D 108</w:t>
            </w:r>
          </w:p>
        </w:tc>
        <w:tc>
          <w:tcPr>
            <w:tcW w:w="1045" w:type="dxa"/>
            <w:shd w:val="clear" w:color="000000" w:fill="FFFFFF"/>
            <w:vAlign w:val="center"/>
            <w:hideMark/>
          </w:tcPr>
          <w:p w14:paraId="1E9ACAF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2022</w:t>
            </w:r>
          </w:p>
        </w:tc>
        <w:tc>
          <w:tcPr>
            <w:tcW w:w="1045" w:type="dxa"/>
            <w:shd w:val="clear" w:color="000000" w:fill="FFFFFF"/>
            <w:noWrap/>
            <w:vAlign w:val="center"/>
            <w:hideMark/>
          </w:tcPr>
          <w:p w14:paraId="336A34F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2043</w:t>
            </w:r>
          </w:p>
        </w:tc>
        <w:tc>
          <w:tcPr>
            <w:tcW w:w="593" w:type="dxa"/>
            <w:shd w:val="clear" w:color="000000" w:fill="FFFFFF"/>
            <w:noWrap/>
            <w:vAlign w:val="center"/>
            <w:hideMark/>
          </w:tcPr>
          <w:p w14:paraId="0C7E8E2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13 467 934,45</w:t>
            </w:r>
          </w:p>
        </w:tc>
        <w:tc>
          <w:tcPr>
            <w:tcW w:w="490" w:type="dxa"/>
            <w:shd w:val="clear" w:color="000000" w:fill="FFFFFF"/>
            <w:noWrap/>
            <w:vAlign w:val="center"/>
            <w:hideMark/>
          </w:tcPr>
          <w:p w14:paraId="6E20E86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0,00</w:t>
            </w:r>
          </w:p>
        </w:tc>
        <w:tc>
          <w:tcPr>
            <w:tcW w:w="593" w:type="dxa"/>
            <w:shd w:val="clear" w:color="000000" w:fill="FFFFFF"/>
            <w:noWrap/>
            <w:vAlign w:val="center"/>
            <w:hideMark/>
          </w:tcPr>
          <w:p w14:paraId="7F81918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37 136,93</w:t>
            </w:r>
          </w:p>
        </w:tc>
        <w:tc>
          <w:tcPr>
            <w:tcW w:w="593" w:type="dxa"/>
            <w:shd w:val="clear" w:color="000000" w:fill="FFFFFF"/>
            <w:noWrap/>
            <w:vAlign w:val="center"/>
            <w:hideMark/>
          </w:tcPr>
          <w:p w14:paraId="28B8286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388 820,34</w:t>
            </w:r>
          </w:p>
        </w:tc>
        <w:tc>
          <w:tcPr>
            <w:tcW w:w="594" w:type="dxa"/>
            <w:shd w:val="clear" w:color="000000" w:fill="FFFFFF"/>
            <w:noWrap/>
            <w:vAlign w:val="center"/>
            <w:hideMark/>
          </w:tcPr>
          <w:p w14:paraId="3BF3D5B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407 094,52</w:t>
            </w:r>
          </w:p>
        </w:tc>
        <w:tc>
          <w:tcPr>
            <w:tcW w:w="594" w:type="dxa"/>
            <w:shd w:val="clear" w:color="000000" w:fill="FFFFFF"/>
            <w:noWrap/>
            <w:vAlign w:val="center"/>
            <w:hideMark/>
          </w:tcPr>
          <w:p w14:paraId="145A611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426 227,96</w:t>
            </w:r>
          </w:p>
        </w:tc>
        <w:tc>
          <w:tcPr>
            <w:tcW w:w="594" w:type="dxa"/>
            <w:shd w:val="clear" w:color="000000" w:fill="FFFFFF"/>
            <w:noWrap/>
            <w:vAlign w:val="center"/>
            <w:hideMark/>
          </w:tcPr>
          <w:p w14:paraId="6A4C5FA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446 260,67</w:t>
            </w:r>
          </w:p>
        </w:tc>
        <w:tc>
          <w:tcPr>
            <w:tcW w:w="594" w:type="dxa"/>
            <w:shd w:val="clear" w:color="000000" w:fill="FFFFFF"/>
            <w:noWrap/>
            <w:vAlign w:val="center"/>
            <w:hideMark/>
          </w:tcPr>
          <w:p w14:paraId="0EFDE2B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467 234,93</w:t>
            </w:r>
          </w:p>
        </w:tc>
        <w:tc>
          <w:tcPr>
            <w:tcW w:w="594" w:type="dxa"/>
            <w:shd w:val="clear" w:color="000000" w:fill="FFFFFF"/>
            <w:noWrap/>
            <w:vAlign w:val="center"/>
            <w:hideMark/>
          </w:tcPr>
          <w:p w14:paraId="3CEF023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489 194,97</w:t>
            </w:r>
          </w:p>
        </w:tc>
        <w:tc>
          <w:tcPr>
            <w:tcW w:w="594" w:type="dxa"/>
            <w:shd w:val="clear" w:color="000000" w:fill="FFFFFF"/>
            <w:noWrap/>
            <w:vAlign w:val="center"/>
            <w:hideMark/>
          </w:tcPr>
          <w:p w14:paraId="38349DE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512 187,13</w:t>
            </w:r>
          </w:p>
        </w:tc>
        <w:tc>
          <w:tcPr>
            <w:tcW w:w="594" w:type="dxa"/>
            <w:shd w:val="clear" w:color="000000" w:fill="FFFFFF"/>
            <w:noWrap/>
            <w:vAlign w:val="center"/>
            <w:hideMark/>
          </w:tcPr>
          <w:p w14:paraId="559A309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536 259,93</w:t>
            </w:r>
          </w:p>
        </w:tc>
        <w:tc>
          <w:tcPr>
            <w:tcW w:w="594" w:type="dxa"/>
            <w:shd w:val="clear" w:color="000000" w:fill="FFFFFF"/>
            <w:noWrap/>
            <w:vAlign w:val="center"/>
            <w:hideMark/>
          </w:tcPr>
          <w:p w14:paraId="1746AE8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561 464,14</w:t>
            </w:r>
          </w:p>
        </w:tc>
        <w:tc>
          <w:tcPr>
            <w:tcW w:w="594" w:type="dxa"/>
            <w:shd w:val="clear" w:color="000000" w:fill="FFFFFF"/>
            <w:noWrap/>
            <w:vAlign w:val="center"/>
            <w:hideMark/>
          </w:tcPr>
          <w:p w14:paraId="0DA24830"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587 852,96</w:t>
            </w:r>
          </w:p>
        </w:tc>
        <w:tc>
          <w:tcPr>
            <w:tcW w:w="594" w:type="dxa"/>
            <w:shd w:val="clear" w:color="000000" w:fill="FFFFFF"/>
            <w:noWrap/>
            <w:vAlign w:val="center"/>
            <w:hideMark/>
          </w:tcPr>
          <w:p w14:paraId="25B8166E"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615 482,05</w:t>
            </w:r>
          </w:p>
        </w:tc>
        <w:tc>
          <w:tcPr>
            <w:tcW w:w="594" w:type="dxa"/>
            <w:shd w:val="clear" w:color="000000" w:fill="FFFFFF"/>
            <w:noWrap/>
            <w:vAlign w:val="center"/>
            <w:hideMark/>
          </w:tcPr>
          <w:p w14:paraId="22414E42"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644 409,70</w:t>
            </w:r>
          </w:p>
        </w:tc>
        <w:tc>
          <w:tcPr>
            <w:tcW w:w="594" w:type="dxa"/>
            <w:shd w:val="clear" w:color="000000" w:fill="FFFFFF"/>
            <w:noWrap/>
            <w:vAlign w:val="center"/>
            <w:hideMark/>
          </w:tcPr>
          <w:p w14:paraId="3E63FAB7"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674 696,96</w:t>
            </w:r>
          </w:p>
        </w:tc>
        <w:tc>
          <w:tcPr>
            <w:tcW w:w="594" w:type="dxa"/>
            <w:shd w:val="clear" w:color="000000" w:fill="FFFFFF"/>
            <w:noWrap/>
            <w:vAlign w:val="center"/>
            <w:hideMark/>
          </w:tcPr>
          <w:p w14:paraId="1C9615ED"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706 407,72</w:t>
            </w:r>
          </w:p>
        </w:tc>
        <w:tc>
          <w:tcPr>
            <w:tcW w:w="594" w:type="dxa"/>
            <w:shd w:val="clear" w:color="auto" w:fill="auto"/>
            <w:noWrap/>
            <w:vAlign w:val="center"/>
            <w:hideMark/>
          </w:tcPr>
          <w:p w14:paraId="44D3D799"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739 608,88</w:t>
            </w:r>
          </w:p>
        </w:tc>
        <w:tc>
          <w:tcPr>
            <w:tcW w:w="594" w:type="dxa"/>
            <w:shd w:val="clear" w:color="000000" w:fill="FFFFFF"/>
            <w:noWrap/>
            <w:vAlign w:val="center"/>
            <w:hideMark/>
          </w:tcPr>
          <w:p w14:paraId="0E02F2C2"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774 370,50</w:t>
            </w:r>
          </w:p>
        </w:tc>
        <w:tc>
          <w:tcPr>
            <w:tcW w:w="594" w:type="dxa"/>
            <w:shd w:val="clear" w:color="000000" w:fill="FFFFFF"/>
            <w:noWrap/>
            <w:vAlign w:val="center"/>
            <w:hideMark/>
          </w:tcPr>
          <w:p w14:paraId="2227BEB7"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810 765,91</w:t>
            </w:r>
          </w:p>
        </w:tc>
        <w:tc>
          <w:tcPr>
            <w:tcW w:w="594" w:type="dxa"/>
            <w:shd w:val="clear" w:color="000000" w:fill="FFFFFF"/>
            <w:noWrap/>
            <w:vAlign w:val="center"/>
            <w:hideMark/>
          </w:tcPr>
          <w:p w14:paraId="69CC3BD5" w14:textId="77777777" w:rsidR="00EB3B47" w:rsidRPr="00EB3B47" w:rsidRDefault="00EB3B47" w:rsidP="00EB3B47">
            <w:pPr>
              <w:widowControl/>
              <w:adjustRightInd/>
              <w:spacing w:before="0" w:after="0"/>
              <w:ind w:firstLine="0"/>
              <w:jc w:val="righ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848 871,91</w:t>
            </w:r>
          </w:p>
        </w:tc>
      </w:tr>
      <w:tr w:rsidR="00EB3B47" w:rsidRPr="00EB3B47" w14:paraId="54AFC7D6" w14:textId="77777777" w:rsidTr="00896360">
        <w:trPr>
          <w:trHeight w:val="20"/>
        </w:trPr>
        <w:tc>
          <w:tcPr>
            <w:tcW w:w="661" w:type="dxa"/>
            <w:shd w:val="clear" w:color="000000" w:fill="FFFFFF"/>
            <w:noWrap/>
            <w:vAlign w:val="center"/>
            <w:hideMark/>
          </w:tcPr>
          <w:p w14:paraId="0240035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3.1.17.1</w:t>
            </w:r>
          </w:p>
        </w:tc>
        <w:tc>
          <w:tcPr>
            <w:tcW w:w="1292" w:type="dxa"/>
            <w:shd w:val="clear" w:color="000000" w:fill="FFFFFF"/>
            <w:vAlign w:val="center"/>
            <w:hideMark/>
          </w:tcPr>
          <w:p w14:paraId="6CCBDC9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Модернизация тепловых сетей Котельная Углич </w:t>
            </w:r>
            <w:r w:rsidRPr="00EB3B47">
              <w:rPr>
                <w:rFonts w:ascii="Times New Roman" w:eastAsia="Times New Roman" w:hAnsi="Times New Roman"/>
                <w:spacing w:val="0"/>
                <w:sz w:val="14"/>
                <w:szCs w:val="14"/>
                <w:lang w:eastAsia="ru-RU"/>
              </w:rPr>
              <w:br/>
              <w:t xml:space="preserve"> г. о. Сергиев Посад, ул. Дружбы, 5б </w:t>
            </w:r>
          </w:p>
        </w:tc>
        <w:tc>
          <w:tcPr>
            <w:tcW w:w="1386" w:type="dxa"/>
            <w:shd w:val="clear" w:color="000000" w:fill="FFFFFF"/>
            <w:vAlign w:val="center"/>
            <w:hideMark/>
          </w:tcPr>
          <w:p w14:paraId="63DA8677" w14:textId="77777777" w:rsidR="00EB3B47" w:rsidRPr="00EB3B47" w:rsidRDefault="00EB3B47" w:rsidP="00EB3B47">
            <w:pPr>
              <w:widowControl/>
              <w:adjustRightInd/>
              <w:spacing w:before="0" w:after="24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ТК-130 до ТК-128 (ж/д 66 НУШ)</w:t>
            </w:r>
            <w:r w:rsidRPr="00EB3B47">
              <w:rPr>
                <w:rFonts w:ascii="Times New Roman" w:eastAsia="Times New Roman" w:hAnsi="Times New Roman"/>
                <w:spacing w:val="0"/>
                <w:sz w:val="14"/>
                <w:szCs w:val="14"/>
                <w:lang w:eastAsia="ru-RU"/>
              </w:rPr>
              <w:br/>
              <w:t>ТК-128 (ж/д 66 НУШ) до  ТК-126 (ж/д 48 НУШ)</w:t>
            </w:r>
            <w:r w:rsidRPr="00EB3B47">
              <w:rPr>
                <w:rFonts w:ascii="Times New Roman" w:eastAsia="Times New Roman" w:hAnsi="Times New Roman"/>
                <w:spacing w:val="0"/>
                <w:sz w:val="14"/>
                <w:szCs w:val="14"/>
                <w:lang w:eastAsia="ru-RU"/>
              </w:rPr>
              <w:br/>
              <w:t>ТК-75 (ул. Дpужбы) до Уз-31 (ЦТП-6)</w:t>
            </w:r>
            <w:r w:rsidRPr="00EB3B47">
              <w:rPr>
                <w:rFonts w:ascii="Times New Roman" w:eastAsia="Times New Roman" w:hAnsi="Times New Roman"/>
                <w:spacing w:val="0"/>
                <w:sz w:val="14"/>
                <w:szCs w:val="14"/>
                <w:lang w:eastAsia="ru-RU"/>
              </w:rPr>
              <w:br/>
              <w:t>Уз-9 до Уз-10</w:t>
            </w:r>
            <w:r w:rsidRPr="00EB3B47">
              <w:rPr>
                <w:rFonts w:ascii="Times New Roman" w:eastAsia="Times New Roman" w:hAnsi="Times New Roman"/>
                <w:spacing w:val="0"/>
                <w:sz w:val="14"/>
                <w:szCs w:val="14"/>
                <w:lang w:eastAsia="ru-RU"/>
              </w:rPr>
              <w:br/>
              <w:t>ТК-126 (ж/д 48 НУШ) до ТК-14 (ж/д 50А НУШ)</w:t>
            </w:r>
            <w:r w:rsidRPr="00EB3B47">
              <w:rPr>
                <w:rFonts w:ascii="Times New Roman" w:eastAsia="Times New Roman" w:hAnsi="Times New Roman"/>
                <w:spacing w:val="0"/>
                <w:sz w:val="14"/>
                <w:szCs w:val="14"/>
                <w:lang w:eastAsia="ru-RU"/>
              </w:rPr>
              <w:br/>
              <w:t xml:space="preserve"> Уз-8 до ТК-132</w:t>
            </w:r>
          </w:p>
        </w:tc>
        <w:tc>
          <w:tcPr>
            <w:tcW w:w="1169" w:type="dxa"/>
            <w:shd w:val="clear" w:color="000000" w:fill="FFFFFF"/>
            <w:vAlign w:val="center"/>
            <w:hideMark/>
          </w:tcPr>
          <w:p w14:paraId="51656C8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478" w:type="dxa"/>
            <w:shd w:val="clear" w:color="000000" w:fill="FFFFFF"/>
            <w:vAlign w:val="center"/>
            <w:hideMark/>
          </w:tcPr>
          <w:p w14:paraId="3B00729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мм.;               м.п</w:t>
            </w:r>
          </w:p>
        </w:tc>
        <w:tc>
          <w:tcPr>
            <w:tcW w:w="1045" w:type="dxa"/>
            <w:shd w:val="clear" w:color="000000" w:fill="FFFFFF"/>
            <w:vAlign w:val="center"/>
            <w:hideMark/>
          </w:tcPr>
          <w:p w14:paraId="1B381F7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br/>
              <w:t>L =  63,00 D 219</w:t>
            </w:r>
            <w:r w:rsidRPr="00EB3B47">
              <w:rPr>
                <w:rFonts w:ascii="Times New Roman" w:eastAsia="Times New Roman" w:hAnsi="Times New Roman"/>
                <w:spacing w:val="0"/>
                <w:sz w:val="14"/>
                <w:szCs w:val="14"/>
                <w:lang w:eastAsia="ru-RU"/>
              </w:rPr>
              <w:br/>
              <w:t>L =  37,00 D 219</w:t>
            </w:r>
            <w:r w:rsidRPr="00EB3B47">
              <w:rPr>
                <w:rFonts w:ascii="Times New Roman" w:eastAsia="Times New Roman" w:hAnsi="Times New Roman"/>
                <w:spacing w:val="0"/>
                <w:sz w:val="14"/>
                <w:szCs w:val="14"/>
                <w:lang w:eastAsia="ru-RU"/>
              </w:rPr>
              <w:br/>
              <w:t>L =  15,00 D 219</w:t>
            </w:r>
            <w:r w:rsidRPr="00EB3B47">
              <w:rPr>
                <w:rFonts w:ascii="Times New Roman" w:eastAsia="Times New Roman" w:hAnsi="Times New Roman"/>
                <w:spacing w:val="0"/>
                <w:sz w:val="14"/>
                <w:szCs w:val="14"/>
                <w:lang w:eastAsia="ru-RU"/>
              </w:rPr>
              <w:br/>
              <w:t xml:space="preserve"> L =  325,00 D 219</w:t>
            </w:r>
            <w:r w:rsidRPr="00EB3B47">
              <w:rPr>
                <w:rFonts w:ascii="Times New Roman" w:eastAsia="Times New Roman" w:hAnsi="Times New Roman"/>
                <w:spacing w:val="0"/>
                <w:sz w:val="14"/>
                <w:szCs w:val="14"/>
                <w:lang w:eastAsia="ru-RU"/>
              </w:rPr>
              <w:br/>
              <w:t>L =  43,00 D 219</w:t>
            </w:r>
            <w:r w:rsidRPr="00EB3B47">
              <w:rPr>
                <w:rFonts w:ascii="Times New Roman" w:eastAsia="Times New Roman" w:hAnsi="Times New Roman"/>
                <w:spacing w:val="0"/>
                <w:sz w:val="14"/>
                <w:szCs w:val="14"/>
                <w:lang w:eastAsia="ru-RU"/>
              </w:rPr>
              <w:br/>
              <w:t>L =  91,00 D 219</w:t>
            </w:r>
          </w:p>
        </w:tc>
        <w:tc>
          <w:tcPr>
            <w:tcW w:w="1045" w:type="dxa"/>
            <w:shd w:val="clear" w:color="000000" w:fill="FFFFFF"/>
            <w:vAlign w:val="center"/>
            <w:hideMark/>
          </w:tcPr>
          <w:p w14:paraId="531CA6B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br/>
              <w:t>L =  63,00 D 219</w:t>
            </w:r>
            <w:r w:rsidRPr="00EB3B47">
              <w:rPr>
                <w:rFonts w:ascii="Times New Roman" w:eastAsia="Times New Roman" w:hAnsi="Times New Roman"/>
                <w:spacing w:val="0"/>
                <w:sz w:val="14"/>
                <w:szCs w:val="14"/>
                <w:lang w:eastAsia="ru-RU"/>
              </w:rPr>
              <w:br/>
              <w:t>L =  37,00 D 219</w:t>
            </w:r>
            <w:r w:rsidRPr="00EB3B47">
              <w:rPr>
                <w:rFonts w:ascii="Times New Roman" w:eastAsia="Times New Roman" w:hAnsi="Times New Roman"/>
                <w:spacing w:val="0"/>
                <w:sz w:val="14"/>
                <w:szCs w:val="14"/>
                <w:lang w:eastAsia="ru-RU"/>
              </w:rPr>
              <w:br/>
              <w:t>L =  15,00 D 219</w:t>
            </w:r>
            <w:r w:rsidRPr="00EB3B47">
              <w:rPr>
                <w:rFonts w:ascii="Times New Roman" w:eastAsia="Times New Roman" w:hAnsi="Times New Roman"/>
                <w:spacing w:val="0"/>
                <w:sz w:val="14"/>
                <w:szCs w:val="14"/>
                <w:lang w:eastAsia="ru-RU"/>
              </w:rPr>
              <w:br/>
              <w:t xml:space="preserve"> L =  325,00 D 219</w:t>
            </w:r>
            <w:r w:rsidRPr="00EB3B47">
              <w:rPr>
                <w:rFonts w:ascii="Times New Roman" w:eastAsia="Times New Roman" w:hAnsi="Times New Roman"/>
                <w:spacing w:val="0"/>
                <w:sz w:val="14"/>
                <w:szCs w:val="14"/>
                <w:lang w:eastAsia="ru-RU"/>
              </w:rPr>
              <w:br/>
              <w:t>L =  43,00 D 219</w:t>
            </w:r>
            <w:r w:rsidRPr="00EB3B47">
              <w:rPr>
                <w:rFonts w:ascii="Times New Roman" w:eastAsia="Times New Roman" w:hAnsi="Times New Roman"/>
                <w:spacing w:val="0"/>
                <w:sz w:val="14"/>
                <w:szCs w:val="14"/>
                <w:lang w:eastAsia="ru-RU"/>
              </w:rPr>
              <w:br/>
              <w:t>L =  91,00 D 219</w:t>
            </w:r>
          </w:p>
        </w:tc>
        <w:tc>
          <w:tcPr>
            <w:tcW w:w="1045" w:type="dxa"/>
            <w:shd w:val="clear" w:color="000000" w:fill="FFFFFF"/>
            <w:vAlign w:val="center"/>
            <w:hideMark/>
          </w:tcPr>
          <w:p w14:paraId="0D34D66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3F122D6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2023</w:t>
            </w:r>
          </w:p>
        </w:tc>
        <w:tc>
          <w:tcPr>
            <w:tcW w:w="593" w:type="dxa"/>
            <w:shd w:val="clear" w:color="000000" w:fill="FFFFFF"/>
            <w:noWrap/>
            <w:vAlign w:val="center"/>
            <w:hideMark/>
          </w:tcPr>
          <w:p w14:paraId="37645ED3"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126 883,41</w:t>
            </w:r>
          </w:p>
        </w:tc>
        <w:tc>
          <w:tcPr>
            <w:tcW w:w="490" w:type="dxa"/>
            <w:shd w:val="clear" w:color="000000" w:fill="FFFFFF"/>
            <w:noWrap/>
            <w:vAlign w:val="center"/>
            <w:hideMark/>
          </w:tcPr>
          <w:p w14:paraId="2096840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4954671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11 541,73</w:t>
            </w:r>
          </w:p>
        </w:tc>
        <w:tc>
          <w:tcPr>
            <w:tcW w:w="593" w:type="dxa"/>
            <w:shd w:val="clear" w:color="000000" w:fill="FFFFFF"/>
            <w:noWrap/>
            <w:vAlign w:val="center"/>
            <w:hideMark/>
          </w:tcPr>
          <w:p w14:paraId="4604006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115 341,69</w:t>
            </w:r>
          </w:p>
        </w:tc>
        <w:tc>
          <w:tcPr>
            <w:tcW w:w="594" w:type="dxa"/>
            <w:shd w:val="clear" w:color="000000" w:fill="FFFFFF"/>
            <w:noWrap/>
            <w:vAlign w:val="center"/>
            <w:hideMark/>
          </w:tcPr>
          <w:p w14:paraId="22902C7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0076C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07D2F5A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327EC0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6D969DE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633E30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F99948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51E3EB1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FBEA85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404D33C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CC7294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F87BBDF"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53F38A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auto" w:fill="auto"/>
            <w:noWrap/>
            <w:vAlign w:val="center"/>
            <w:hideMark/>
          </w:tcPr>
          <w:p w14:paraId="656CFB9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0FCAE0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8AD9BD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740314A"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EEF7269" w14:textId="77777777" w:rsidTr="00896360">
        <w:trPr>
          <w:trHeight w:val="20"/>
        </w:trPr>
        <w:tc>
          <w:tcPr>
            <w:tcW w:w="661" w:type="dxa"/>
            <w:shd w:val="clear" w:color="000000" w:fill="FFFFFF"/>
            <w:noWrap/>
            <w:vAlign w:val="center"/>
            <w:hideMark/>
          </w:tcPr>
          <w:p w14:paraId="7692426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3.1.17.2</w:t>
            </w:r>
          </w:p>
        </w:tc>
        <w:tc>
          <w:tcPr>
            <w:tcW w:w="1292" w:type="dxa"/>
            <w:shd w:val="clear" w:color="000000" w:fill="FFFFFF"/>
            <w:vAlign w:val="center"/>
            <w:hideMark/>
          </w:tcPr>
          <w:p w14:paraId="640AEF5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Модернизация тепловых сетей Котельная </w:t>
            </w:r>
            <w:r w:rsidRPr="00EB3B47">
              <w:rPr>
                <w:rFonts w:ascii="Times New Roman" w:eastAsia="Times New Roman" w:hAnsi="Times New Roman"/>
                <w:spacing w:val="0"/>
                <w:sz w:val="14"/>
                <w:szCs w:val="14"/>
                <w:lang w:eastAsia="ru-RU"/>
              </w:rPr>
              <w:lastRenderedPageBreak/>
              <w:t>Рабочий пос. г.о. Сергиев Посад, ул. Бероунская, д.8</w:t>
            </w:r>
          </w:p>
        </w:tc>
        <w:tc>
          <w:tcPr>
            <w:tcW w:w="1386" w:type="dxa"/>
            <w:shd w:val="clear" w:color="000000" w:fill="FFFFFF"/>
            <w:vAlign w:val="center"/>
            <w:hideMark/>
          </w:tcPr>
          <w:p w14:paraId="128DC397" w14:textId="77777777" w:rsidR="00EB3B47" w:rsidRPr="00EB3B47" w:rsidRDefault="00EB3B47" w:rsidP="00EB3B47">
            <w:pPr>
              <w:widowControl/>
              <w:adjustRightInd/>
              <w:spacing w:before="0" w:after="24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ТК-56 Уз-52 вдоль ж/д9 по ул. К. Либкнехта</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 xml:space="preserve"> Уз-52  ввод в ж/д9 по ул. К. Либкнехта</w:t>
            </w:r>
            <w:r w:rsidRPr="00EB3B47">
              <w:rPr>
                <w:rFonts w:ascii="Times New Roman" w:eastAsia="Times New Roman" w:hAnsi="Times New Roman"/>
                <w:spacing w:val="0"/>
                <w:sz w:val="14"/>
                <w:szCs w:val="14"/>
                <w:lang w:eastAsia="ru-RU"/>
              </w:rPr>
              <w:br/>
              <w:t xml:space="preserve"> Уз-12 ввод в ж/д 182 пр. Красной Армии</w:t>
            </w:r>
            <w:r w:rsidRPr="00EB3B47">
              <w:rPr>
                <w:rFonts w:ascii="Times New Roman" w:eastAsia="Times New Roman" w:hAnsi="Times New Roman"/>
                <w:spacing w:val="0"/>
                <w:sz w:val="14"/>
                <w:szCs w:val="14"/>
                <w:lang w:eastAsia="ru-RU"/>
              </w:rPr>
              <w:br/>
              <w:t>Уз-5 (б. Кузнецова, д.6) ТК-28б</w:t>
            </w:r>
            <w:r w:rsidRPr="00EB3B47">
              <w:rPr>
                <w:rFonts w:ascii="Times New Roman" w:eastAsia="Times New Roman" w:hAnsi="Times New Roman"/>
                <w:spacing w:val="0"/>
                <w:sz w:val="14"/>
                <w:szCs w:val="14"/>
                <w:lang w:eastAsia="ru-RU"/>
              </w:rPr>
              <w:br/>
              <w:t>ТК-10 ТК-11 по ул. Стахановская</w:t>
            </w:r>
            <w:r w:rsidRPr="00EB3B47">
              <w:rPr>
                <w:rFonts w:ascii="Times New Roman" w:eastAsia="Times New Roman" w:hAnsi="Times New Roman"/>
                <w:spacing w:val="0"/>
                <w:sz w:val="14"/>
                <w:szCs w:val="14"/>
                <w:lang w:eastAsia="ru-RU"/>
              </w:rPr>
              <w:br/>
              <w:t>Уз-11 (ж/д186/2 по пp.Кp.Аpмии) Уз-12 (ж/д184 по пp.Кp. Аpмии)</w:t>
            </w:r>
            <w:r w:rsidRPr="00EB3B47">
              <w:rPr>
                <w:rFonts w:ascii="Times New Roman" w:eastAsia="Times New Roman" w:hAnsi="Times New Roman"/>
                <w:spacing w:val="0"/>
                <w:sz w:val="14"/>
                <w:szCs w:val="14"/>
                <w:lang w:eastAsia="ru-RU"/>
              </w:rPr>
              <w:br/>
              <w:t>Уз-33 (ж/д№19/8) ТК-51по ул. Валовая</w:t>
            </w:r>
            <w:r w:rsidRPr="00EB3B47">
              <w:rPr>
                <w:rFonts w:ascii="Times New Roman" w:eastAsia="Times New Roman" w:hAnsi="Times New Roman"/>
                <w:spacing w:val="0"/>
                <w:sz w:val="14"/>
                <w:szCs w:val="14"/>
                <w:lang w:eastAsia="ru-RU"/>
              </w:rPr>
              <w:br/>
              <w:t>Уз-54 (ж/д№27/5 по ул. Валовая)  ввод в ж/д№29 по ул. Валовая</w:t>
            </w:r>
            <w:r w:rsidRPr="00EB3B47">
              <w:rPr>
                <w:rFonts w:ascii="Times New Roman" w:eastAsia="Times New Roman" w:hAnsi="Times New Roman"/>
                <w:spacing w:val="0"/>
                <w:sz w:val="14"/>
                <w:szCs w:val="14"/>
                <w:lang w:eastAsia="ru-RU"/>
              </w:rPr>
              <w:br/>
              <w:t>ТК-26  Уз-1 (ж/д№4а по б.Кузнецова)</w:t>
            </w:r>
            <w:r w:rsidRPr="00EB3B47">
              <w:rPr>
                <w:rFonts w:ascii="Times New Roman" w:eastAsia="Times New Roman" w:hAnsi="Times New Roman"/>
                <w:spacing w:val="0"/>
                <w:sz w:val="14"/>
                <w:szCs w:val="14"/>
                <w:lang w:eastAsia="ru-RU"/>
              </w:rPr>
              <w:br/>
              <w:t>ТК-63 ТК-19 по ул. Л. Булавина</w:t>
            </w:r>
            <w:r w:rsidRPr="00EB3B47">
              <w:rPr>
                <w:rFonts w:ascii="Times New Roman" w:eastAsia="Times New Roman" w:hAnsi="Times New Roman"/>
                <w:spacing w:val="0"/>
                <w:sz w:val="14"/>
                <w:szCs w:val="14"/>
                <w:lang w:eastAsia="ru-RU"/>
              </w:rPr>
              <w:br/>
              <w:t xml:space="preserve">ТК-19 ТК-26 по ул. Л. Булавина </w:t>
            </w:r>
            <w:r w:rsidRPr="00EB3B47">
              <w:rPr>
                <w:rFonts w:ascii="Times New Roman" w:eastAsia="Times New Roman" w:hAnsi="Times New Roman"/>
                <w:spacing w:val="0"/>
                <w:sz w:val="14"/>
                <w:szCs w:val="14"/>
                <w:lang w:eastAsia="ru-RU"/>
              </w:rPr>
              <w:br/>
              <w:t>ТК-52  ТК-72 по ул. Шлякова</w:t>
            </w:r>
            <w:r w:rsidRPr="00EB3B47">
              <w:rPr>
                <w:rFonts w:ascii="Times New Roman" w:eastAsia="Times New Roman" w:hAnsi="Times New Roman"/>
                <w:spacing w:val="0"/>
                <w:sz w:val="14"/>
                <w:szCs w:val="14"/>
                <w:lang w:eastAsia="ru-RU"/>
              </w:rPr>
              <w:br/>
              <w:t>ТК-28а ТК-28б по б-pу Кузнецова</w:t>
            </w:r>
            <w:r w:rsidRPr="00EB3B47">
              <w:rPr>
                <w:rFonts w:ascii="Times New Roman" w:eastAsia="Times New Roman" w:hAnsi="Times New Roman"/>
                <w:spacing w:val="0"/>
                <w:sz w:val="14"/>
                <w:szCs w:val="14"/>
                <w:lang w:eastAsia="ru-RU"/>
              </w:rPr>
              <w:br/>
              <w:t>ТК-73  ТК-81по ул. Шлякова</w:t>
            </w:r>
            <w:r w:rsidRPr="00EB3B47">
              <w:rPr>
                <w:rFonts w:ascii="Times New Roman" w:eastAsia="Times New Roman" w:hAnsi="Times New Roman"/>
                <w:spacing w:val="0"/>
                <w:sz w:val="14"/>
                <w:szCs w:val="14"/>
                <w:lang w:eastAsia="ru-RU"/>
              </w:rPr>
              <w:br/>
              <w:t>ТК-54 ТК-55 по ул. Шлякова</w:t>
            </w:r>
            <w:r w:rsidRPr="00EB3B47">
              <w:rPr>
                <w:rFonts w:ascii="Times New Roman" w:eastAsia="Times New Roman" w:hAnsi="Times New Roman"/>
                <w:spacing w:val="0"/>
                <w:sz w:val="14"/>
                <w:szCs w:val="14"/>
                <w:lang w:eastAsia="ru-RU"/>
              </w:rPr>
              <w:br/>
              <w:t>ТК-28б Уз-5 (ж/д№6 по б. Кузнецова)</w:t>
            </w:r>
            <w:r w:rsidRPr="00EB3B47">
              <w:rPr>
                <w:rFonts w:ascii="Times New Roman" w:eastAsia="Times New Roman" w:hAnsi="Times New Roman"/>
                <w:spacing w:val="0"/>
                <w:sz w:val="14"/>
                <w:szCs w:val="14"/>
                <w:lang w:eastAsia="ru-RU"/>
              </w:rPr>
              <w:br/>
              <w:t>ТК-28б Уз-5 (ж/д№6 по б. Кузнецова)</w:t>
            </w:r>
            <w:r w:rsidRPr="00EB3B47">
              <w:rPr>
                <w:rFonts w:ascii="Times New Roman" w:eastAsia="Times New Roman" w:hAnsi="Times New Roman"/>
                <w:spacing w:val="0"/>
                <w:sz w:val="14"/>
                <w:szCs w:val="14"/>
                <w:lang w:eastAsia="ru-RU"/>
              </w:rPr>
              <w:br/>
              <w:t>ТК-28в ТК-28г по Новоугличскому шоссе</w:t>
            </w:r>
            <w:r w:rsidRPr="00EB3B47">
              <w:rPr>
                <w:rFonts w:ascii="Times New Roman" w:eastAsia="Times New Roman" w:hAnsi="Times New Roman"/>
                <w:spacing w:val="0"/>
                <w:sz w:val="14"/>
                <w:szCs w:val="14"/>
                <w:lang w:eastAsia="ru-RU"/>
              </w:rPr>
              <w:br/>
              <w:t>ТК-4/1 Уз-39 (ж/д№3 по ул. Л. Булавина)</w:t>
            </w:r>
            <w:r w:rsidRPr="00EB3B47">
              <w:rPr>
                <w:rFonts w:ascii="Times New Roman" w:eastAsia="Times New Roman" w:hAnsi="Times New Roman"/>
                <w:spacing w:val="0"/>
                <w:sz w:val="14"/>
                <w:szCs w:val="14"/>
                <w:lang w:eastAsia="ru-RU"/>
              </w:rPr>
              <w:br/>
              <w:t>ТК-4/1 ТК-80 по ул. Л. Булавина</w:t>
            </w:r>
            <w:r w:rsidRPr="00EB3B47">
              <w:rPr>
                <w:rFonts w:ascii="Times New Roman" w:eastAsia="Times New Roman" w:hAnsi="Times New Roman"/>
                <w:spacing w:val="0"/>
                <w:sz w:val="14"/>
                <w:szCs w:val="14"/>
                <w:lang w:eastAsia="ru-RU"/>
              </w:rPr>
              <w:br/>
              <w:t xml:space="preserve"> ТК-5 ввод в ж/д №50 по ул.Валовой</w:t>
            </w:r>
            <w:r w:rsidRPr="00EB3B47">
              <w:rPr>
                <w:rFonts w:ascii="Times New Roman" w:eastAsia="Times New Roman" w:hAnsi="Times New Roman"/>
                <w:spacing w:val="0"/>
                <w:sz w:val="14"/>
                <w:szCs w:val="14"/>
                <w:lang w:eastAsia="ru-RU"/>
              </w:rPr>
              <w:br/>
              <w:t>ТК-5/1 Уз-40 (ввод в ж/д№ 4 по ул. К.Либкнехта)</w:t>
            </w:r>
            <w:r w:rsidRPr="00EB3B47">
              <w:rPr>
                <w:rFonts w:ascii="Times New Roman" w:eastAsia="Times New Roman" w:hAnsi="Times New Roman"/>
                <w:spacing w:val="0"/>
                <w:sz w:val="14"/>
                <w:szCs w:val="14"/>
                <w:lang w:eastAsia="ru-RU"/>
              </w:rPr>
              <w:br/>
              <w:t>ТК-7 Уз-8 (ж/д №27/5 по ул.Валовой)</w:t>
            </w:r>
            <w:r w:rsidRPr="00EB3B47">
              <w:rPr>
                <w:rFonts w:ascii="Times New Roman" w:eastAsia="Times New Roman" w:hAnsi="Times New Roman"/>
                <w:spacing w:val="0"/>
                <w:sz w:val="14"/>
                <w:szCs w:val="14"/>
                <w:lang w:eastAsia="ru-RU"/>
              </w:rPr>
              <w:br/>
              <w:t>ТК-7 ТК-8 по ул. Беpоунская</w:t>
            </w:r>
            <w:r w:rsidRPr="00EB3B47">
              <w:rPr>
                <w:rFonts w:ascii="Times New Roman" w:eastAsia="Times New Roman" w:hAnsi="Times New Roman"/>
                <w:spacing w:val="0"/>
                <w:sz w:val="14"/>
                <w:szCs w:val="14"/>
                <w:lang w:eastAsia="ru-RU"/>
              </w:rPr>
              <w:br/>
              <w:t>ТК-8  ТК-9 по ул. Валовая</w:t>
            </w:r>
            <w:r w:rsidRPr="00EB3B47">
              <w:rPr>
                <w:rFonts w:ascii="Times New Roman" w:eastAsia="Times New Roman" w:hAnsi="Times New Roman"/>
                <w:spacing w:val="0"/>
                <w:sz w:val="14"/>
                <w:szCs w:val="14"/>
                <w:lang w:eastAsia="ru-RU"/>
              </w:rPr>
              <w:br/>
              <w:t>ТК-9 У3-10 (ж/д№21/5 по ул. Валовая)</w:t>
            </w:r>
            <w:r w:rsidRPr="00EB3B47">
              <w:rPr>
                <w:rFonts w:ascii="Times New Roman" w:eastAsia="Times New Roman" w:hAnsi="Times New Roman"/>
                <w:spacing w:val="0"/>
                <w:sz w:val="14"/>
                <w:szCs w:val="14"/>
                <w:lang w:eastAsia="ru-RU"/>
              </w:rPr>
              <w:br/>
              <w:t>ТК-9 У3-10 (ж/д№21/5 по ул. Валовая)</w:t>
            </w:r>
            <w:r w:rsidRPr="00EB3B47">
              <w:rPr>
                <w:rFonts w:ascii="Times New Roman" w:eastAsia="Times New Roman" w:hAnsi="Times New Roman"/>
                <w:spacing w:val="0"/>
                <w:sz w:val="14"/>
                <w:szCs w:val="14"/>
                <w:lang w:eastAsia="ru-RU"/>
              </w:rPr>
              <w:br/>
              <w:t>ТК-9 ТК-79 по пер.Валовый</w:t>
            </w:r>
            <w:r w:rsidRPr="00EB3B47">
              <w:rPr>
                <w:rFonts w:ascii="Times New Roman" w:eastAsia="Times New Roman" w:hAnsi="Times New Roman"/>
                <w:spacing w:val="0"/>
                <w:sz w:val="14"/>
                <w:szCs w:val="14"/>
                <w:lang w:eastAsia="ru-RU"/>
              </w:rPr>
              <w:br/>
              <w:t>ТК-64 ТК-63 по ул. Л. Булавина</w:t>
            </w:r>
            <w:r w:rsidRPr="00EB3B47">
              <w:rPr>
                <w:rFonts w:ascii="Times New Roman" w:eastAsia="Times New Roman" w:hAnsi="Times New Roman"/>
                <w:spacing w:val="0"/>
                <w:sz w:val="14"/>
                <w:szCs w:val="14"/>
                <w:lang w:eastAsia="ru-RU"/>
              </w:rPr>
              <w:br/>
              <w:t>ТК-20 ТК-23</w:t>
            </w:r>
            <w:r w:rsidRPr="00EB3B47">
              <w:rPr>
                <w:rFonts w:ascii="Times New Roman" w:eastAsia="Times New Roman" w:hAnsi="Times New Roman"/>
                <w:spacing w:val="0"/>
                <w:sz w:val="14"/>
                <w:szCs w:val="14"/>
                <w:lang w:eastAsia="ru-RU"/>
              </w:rPr>
              <w:br/>
              <w:t>ТК-3 ТК-7 по ул. Стахановская</w:t>
            </w:r>
          </w:p>
        </w:tc>
        <w:tc>
          <w:tcPr>
            <w:tcW w:w="1169" w:type="dxa"/>
            <w:shd w:val="clear" w:color="000000" w:fill="FFFFFF"/>
            <w:vAlign w:val="center"/>
            <w:hideMark/>
          </w:tcPr>
          <w:p w14:paraId="6395348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 xml:space="preserve"> Диаметр; протяженность, </w:t>
            </w:r>
          </w:p>
        </w:tc>
        <w:tc>
          <w:tcPr>
            <w:tcW w:w="478" w:type="dxa"/>
            <w:shd w:val="clear" w:color="000000" w:fill="FFFFFF"/>
            <w:vAlign w:val="center"/>
            <w:hideMark/>
          </w:tcPr>
          <w:p w14:paraId="6E0DBDA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мм.;               м.п </w:t>
            </w:r>
          </w:p>
        </w:tc>
        <w:tc>
          <w:tcPr>
            <w:tcW w:w="1045" w:type="dxa"/>
            <w:shd w:val="clear" w:color="000000" w:fill="FFFFFF"/>
            <w:vAlign w:val="center"/>
            <w:hideMark/>
          </w:tcPr>
          <w:p w14:paraId="2031342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br/>
              <w:t>L =  160,00 D 159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L =  96,00 D 159</w:t>
            </w:r>
            <w:r w:rsidRPr="00EB3B47">
              <w:rPr>
                <w:rFonts w:ascii="Times New Roman" w:eastAsia="Times New Roman" w:hAnsi="Times New Roman"/>
                <w:spacing w:val="0"/>
                <w:sz w:val="14"/>
                <w:szCs w:val="14"/>
                <w:lang w:eastAsia="ru-RU"/>
              </w:rPr>
              <w:br/>
              <w:t>L =  43,00 D 108</w:t>
            </w:r>
            <w:r w:rsidRPr="00EB3B47">
              <w:rPr>
                <w:rFonts w:ascii="Times New Roman" w:eastAsia="Times New Roman" w:hAnsi="Times New Roman"/>
                <w:spacing w:val="0"/>
                <w:sz w:val="14"/>
                <w:szCs w:val="14"/>
                <w:lang w:eastAsia="ru-RU"/>
              </w:rPr>
              <w:br/>
              <w:t>L =  55,00 D 159</w:t>
            </w:r>
            <w:r w:rsidRPr="00EB3B47">
              <w:rPr>
                <w:rFonts w:ascii="Times New Roman" w:eastAsia="Times New Roman" w:hAnsi="Times New Roman"/>
                <w:spacing w:val="0"/>
                <w:sz w:val="14"/>
                <w:szCs w:val="14"/>
                <w:lang w:eastAsia="ru-RU"/>
              </w:rPr>
              <w:br/>
              <w:t>L =  57,00 D 108</w:t>
            </w:r>
            <w:r w:rsidRPr="00EB3B47">
              <w:rPr>
                <w:rFonts w:ascii="Times New Roman" w:eastAsia="Times New Roman" w:hAnsi="Times New Roman"/>
                <w:spacing w:val="0"/>
                <w:sz w:val="14"/>
                <w:szCs w:val="14"/>
                <w:lang w:eastAsia="ru-RU"/>
              </w:rPr>
              <w:br/>
              <w:t>L =  70,00 D 108</w:t>
            </w:r>
            <w:r w:rsidRPr="00EB3B47">
              <w:rPr>
                <w:rFonts w:ascii="Times New Roman" w:eastAsia="Times New Roman" w:hAnsi="Times New Roman"/>
                <w:spacing w:val="0"/>
                <w:sz w:val="14"/>
                <w:szCs w:val="14"/>
                <w:lang w:eastAsia="ru-RU"/>
              </w:rPr>
              <w:br/>
              <w:t>L =  25,00 D 159</w:t>
            </w:r>
            <w:r w:rsidRPr="00EB3B47">
              <w:rPr>
                <w:rFonts w:ascii="Times New Roman" w:eastAsia="Times New Roman" w:hAnsi="Times New Roman"/>
                <w:spacing w:val="0"/>
                <w:sz w:val="14"/>
                <w:szCs w:val="14"/>
                <w:lang w:eastAsia="ru-RU"/>
              </w:rPr>
              <w:br/>
              <w:t>L =  20,00 D 108</w:t>
            </w:r>
            <w:r w:rsidRPr="00EB3B47">
              <w:rPr>
                <w:rFonts w:ascii="Times New Roman" w:eastAsia="Times New Roman" w:hAnsi="Times New Roman"/>
                <w:spacing w:val="0"/>
                <w:sz w:val="14"/>
                <w:szCs w:val="14"/>
                <w:lang w:eastAsia="ru-RU"/>
              </w:rPr>
              <w:br/>
              <w:t>L =  15,00 D 108</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24,00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180,00 D 159</w:t>
            </w:r>
            <w:r w:rsidRPr="00EB3B47">
              <w:rPr>
                <w:rFonts w:ascii="Times New Roman" w:eastAsia="Times New Roman" w:hAnsi="Times New Roman"/>
                <w:spacing w:val="0"/>
                <w:sz w:val="14"/>
                <w:szCs w:val="14"/>
                <w:lang w:eastAsia="ru-RU"/>
              </w:rPr>
              <w:br/>
              <w:t>L =  120,00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37,00 D 159</w:t>
            </w:r>
            <w:r w:rsidRPr="00EB3B47">
              <w:rPr>
                <w:rFonts w:ascii="Times New Roman" w:eastAsia="Times New Roman" w:hAnsi="Times New Roman"/>
                <w:spacing w:val="0"/>
                <w:sz w:val="14"/>
                <w:szCs w:val="14"/>
                <w:lang w:eastAsia="ru-RU"/>
              </w:rPr>
              <w:br/>
              <w:t>L =  123,00 D 159</w:t>
            </w:r>
            <w:r w:rsidRPr="00EB3B47">
              <w:rPr>
                <w:rFonts w:ascii="Times New Roman" w:eastAsia="Times New Roman" w:hAnsi="Times New Roman"/>
                <w:spacing w:val="0"/>
                <w:sz w:val="14"/>
                <w:szCs w:val="14"/>
                <w:lang w:eastAsia="ru-RU"/>
              </w:rPr>
              <w:br/>
              <w:t>L =  48,00 D 159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40,00 D 108</w:t>
            </w:r>
            <w:r w:rsidRPr="00EB3B47">
              <w:rPr>
                <w:rFonts w:ascii="Times New Roman" w:eastAsia="Times New Roman" w:hAnsi="Times New Roman"/>
                <w:spacing w:val="0"/>
                <w:sz w:val="14"/>
                <w:szCs w:val="14"/>
                <w:lang w:eastAsia="ru-RU"/>
              </w:rPr>
              <w:br/>
              <w:t>L =  12,00 D 219</w:t>
            </w:r>
            <w:r w:rsidRPr="00EB3B47">
              <w:rPr>
                <w:rFonts w:ascii="Times New Roman" w:eastAsia="Times New Roman" w:hAnsi="Times New Roman"/>
                <w:spacing w:val="0"/>
                <w:sz w:val="14"/>
                <w:szCs w:val="14"/>
                <w:lang w:eastAsia="ru-RU"/>
              </w:rPr>
              <w:br/>
              <w:t>L =  52,00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45,00 D 219</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15,00 D 159</w:t>
            </w:r>
            <w:r w:rsidRPr="00EB3B47">
              <w:rPr>
                <w:rFonts w:ascii="Times New Roman" w:eastAsia="Times New Roman" w:hAnsi="Times New Roman"/>
                <w:spacing w:val="0"/>
                <w:sz w:val="14"/>
                <w:szCs w:val="14"/>
                <w:lang w:eastAsia="ru-RU"/>
              </w:rPr>
              <w:br/>
              <w:t>L =  38,00 D 219</w:t>
            </w:r>
            <w:r w:rsidRPr="00EB3B47">
              <w:rPr>
                <w:rFonts w:ascii="Times New Roman" w:eastAsia="Times New Roman" w:hAnsi="Times New Roman"/>
                <w:spacing w:val="0"/>
                <w:sz w:val="14"/>
                <w:szCs w:val="14"/>
                <w:lang w:eastAsia="ru-RU"/>
              </w:rPr>
              <w:br/>
              <w:t>L =  24,00 D 159</w:t>
            </w:r>
            <w:r w:rsidRPr="00EB3B47">
              <w:rPr>
                <w:rFonts w:ascii="Times New Roman" w:eastAsia="Times New Roman" w:hAnsi="Times New Roman"/>
                <w:spacing w:val="0"/>
                <w:sz w:val="14"/>
                <w:szCs w:val="14"/>
                <w:lang w:eastAsia="ru-RU"/>
              </w:rPr>
              <w:br/>
              <w:t>L =  45,00 D 159</w:t>
            </w:r>
          </w:p>
        </w:tc>
        <w:tc>
          <w:tcPr>
            <w:tcW w:w="1045" w:type="dxa"/>
            <w:shd w:val="clear" w:color="000000" w:fill="FFFFFF"/>
            <w:vAlign w:val="center"/>
            <w:hideMark/>
          </w:tcPr>
          <w:p w14:paraId="1AAB0534"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br/>
              <w:t>L =  160,00 D 159</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lastRenderedPageBreak/>
              <w:t>L =  96,00 D 159</w:t>
            </w:r>
            <w:r w:rsidRPr="00EB3B47">
              <w:rPr>
                <w:rFonts w:ascii="Times New Roman" w:eastAsia="Times New Roman" w:hAnsi="Times New Roman"/>
                <w:spacing w:val="0"/>
                <w:sz w:val="14"/>
                <w:szCs w:val="14"/>
                <w:lang w:eastAsia="ru-RU"/>
              </w:rPr>
              <w:br/>
              <w:t>L =  43,00 D 108</w:t>
            </w:r>
            <w:r w:rsidRPr="00EB3B47">
              <w:rPr>
                <w:rFonts w:ascii="Times New Roman" w:eastAsia="Times New Roman" w:hAnsi="Times New Roman"/>
                <w:spacing w:val="0"/>
                <w:sz w:val="14"/>
                <w:szCs w:val="14"/>
                <w:lang w:eastAsia="ru-RU"/>
              </w:rPr>
              <w:br/>
              <w:t>L =  55,00 D 159</w:t>
            </w:r>
            <w:r w:rsidRPr="00EB3B47">
              <w:rPr>
                <w:rFonts w:ascii="Times New Roman" w:eastAsia="Times New Roman" w:hAnsi="Times New Roman"/>
                <w:spacing w:val="0"/>
                <w:sz w:val="14"/>
                <w:szCs w:val="14"/>
                <w:lang w:eastAsia="ru-RU"/>
              </w:rPr>
              <w:br/>
              <w:t>L =  57,00 D 108</w:t>
            </w:r>
            <w:r w:rsidRPr="00EB3B47">
              <w:rPr>
                <w:rFonts w:ascii="Times New Roman" w:eastAsia="Times New Roman" w:hAnsi="Times New Roman"/>
                <w:spacing w:val="0"/>
                <w:sz w:val="14"/>
                <w:szCs w:val="14"/>
                <w:lang w:eastAsia="ru-RU"/>
              </w:rPr>
              <w:br/>
              <w:t>L =  70,00 D 108</w:t>
            </w:r>
            <w:r w:rsidRPr="00EB3B47">
              <w:rPr>
                <w:rFonts w:ascii="Times New Roman" w:eastAsia="Times New Roman" w:hAnsi="Times New Roman"/>
                <w:spacing w:val="0"/>
                <w:sz w:val="14"/>
                <w:szCs w:val="14"/>
                <w:lang w:eastAsia="ru-RU"/>
              </w:rPr>
              <w:br/>
              <w:t>L =  25,00 D 159</w:t>
            </w:r>
            <w:r w:rsidRPr="00EB3B47">
              <w:rPr>
                <w:rFonts w:ascii="Times New Roman" w:eastAsia="Times New Roman" w:hAnsi="Times New Roman"/>
                <w:spacing w:val="0"/>
                <w:sz w:val="14"/>
                <w:szCs w:val="14"/>
                <w:lang w:eastAsia="ru-RU"/>
              </w:rPr>
              <w:br/>
              <w:t>L =  20,00 D 108</w:t>
            </w:r>
            <w:r w:rsidRPr="00EB3B47">
              <w:rPr>
                <w:rFonts w:ascii="Times New Roman" w:eastAsia="Times New Roman" w:hAnsi="Times New Roman"/>
                <w:spacing w:val="0"/>
                <w:sz w:val="14"/>
                <w:szCs w:val="14"/>
                <w:lang w:eastAsia="ru-RU"/>
              </w:rPr>
              <w:br/>
              <w:t>L =  15,00 D 108</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24,00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180,00 D 159</w:t>
            </w:r>
            <w:r w:rsidRPr="00EB3B47">
              <w:rPr>
                <w:rFonts w:ascii="Times New Roman" w:eastAsia="Times New Roman" w:hAnsi="Times New Roman"/>
                <w:spacing w:val="0"/>
                <w:sz w:val="14"/>
                <w:szCs w:val="14"/>
                <w:lang w:eastAsia="ru-RU"/>
              </w:rPr>
              <w:br/>
              <w:t>L =  120,00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37,00 D 159</w:t>
            </w:r>
            <w:r w:rsidRPr="00EB3B47">
              <w:rPr>
                <w:rFonts w:ascii="Times New Roman" w:eastAsia="Times New Roman" w:hAnsi="Times New Roman"/>
                <w:spacing w:val="0"/>
                <w:sz w:val="14"/>
                <w:szCs w:val="14"/>
                <w:lang w:eastAsia="ru-RU"/>
              </w:rPr>
              <w:br/>
              <w:t>L =  123,00 D 159</w:t>
            </w:r>
            <w:r w:rsidRPr="00EB3B47">
              <w:rPr>
                <w:rFonts w:ascii="Times New Roman" w:eastAsia="Times New Roman" w:hAnsi="Times New Roman"/>
                <w:spacing w:val="0"/>
                <w:sz w:val="14"/>
                <w:szCs w:val="14"/>
                <w:lang w:eastAsia="ru-RU"/>
              </w:rPr>
              <w:br/>
              <w:t>L =  48,00 D 159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35,00 D 159</w:t>
            </w:r>
            <w:r w:rsidRPr="00EB3B47">
              <w:rPr>
                <w:rFonts w:ascii="Times New Roman" w:eastAsia="Times New Roman" w:hAnsi="Times New Roman"/>
                <w:spacing w:val="0"/>
                <w:sz w:val="14"/>
                <w:szCs w:val="14"/>
                <w:lang w:eastAsia="ru-RU"/>
              </w:rPr>
              <w:br/>
              <w:t>L =  40,00 D 108</w:t>
            </w:r>
            <w:r w:rsidRPr="00EB3B47">
              <w:rPr>
                <w:rFonts w:ascii="Times New Roman" w:eastAsia="Times New Roman" w:hAnsi="Times New Roman"/>
                <w:spacing w:val="0"/>
                <w:sz w:val="14"/>
                <w:szCs w:val="14"/>
                <w:lang w:eastAsia="ru-RU"/>
              </w:rPr>
              <w:br/>
              <w:t>L =  12,00 D 219</w:t>
            </w:r>
            <w:r w:rsidRPr="00EB3B47">
              <w:rPr>
                <w:rFonts w:ascii="Times New Roman" w:eastAsia="Times New Roman" w:hAnsi="Times New Roman"/>
                <w:spacing w:val="0"/>
                <w:sz w:val="14"/>
                <w:szCs w:val="14"/>
                <w:lang w:eastAsia="ru-RU"/>
              </w:rPr>
              <w:br/>
              <w:t>L =  52,00 D 159</w:t>
            </w:r>
            <w:r w:rsidRPr="00EB3B47">
              <w:rPr>
                <w:rFonts w:ascii="Times New Roman" w:eastAsia="Times New Roman" w:hAnsi="Times New Roman"/>
                <w:spacing w:val="0"/>
                <w:sz w:val="14"/>
                <w:szCs w:val="14"/>
                <w:lang w:eastAsia="ru-RU"/>
              </w:rPr>
              <w:br/>
              <w:t>L =  35,00 D 219</w:t>
            </w:r>
            <w:r w:rsidRPr="00EB3B47">
              <w:rPr>
                <w:rFonts w:ascii="Times New Roman" w:eastAsia="Times New Roman" w:hAnsi="Times New Roman"/>
                <w:spacing w:val="0"/>
                <w:sz w:val="14"/>
                <w:szCs w:val="14"/>
                <w:lang w:eastAsia="ru-RU"/>
              </w:rPr>
              <w:br/>
              <w:t>L =  40,00 D 219</w:t>
            </w:r>
            <w:r w:rsidRPr="00EB3B47">
              <w:rPr>
                <w:rFonts w:ascii="Times New Roman" w:eastAsia="Times New Roman" w:hAnsi="Times New Roman"/>
                <w:spacing w:val="0"/>
                <w:sz w:val="14"/>
                <w:szCs w:val="14"/>
                <w:lang w:eastAsia="ru-RU"/>
              </w:rPr>
              <w:br/>
              <w:t>L =  45,00 D 219</w:t>
            </w:r>
            <w:r w:rsidRPr="00EB3B47">
              <w:rPr>
                <w:rFonts w:ascii="Times New Roman" w:eastAsia="Times New Roman" w:hAnsi="Times New Roman"/>
                <w:spacing w:val="0"/>
                <w:sz w:val="14"/>
                <w:szCs w:val="14"/>
                <w:lang w:eastAsia="ru-RU"/>
              </w:rPr>
              <w:br/>
              <w:t>L =  30,00 D 219</w:t>
            </w:r>
            <w:r w:rsidRPr="00EB3B47">
              <w:rPr>
                <w:rFonts w:ascii="Times New Roman" w:eastAsia="Times New Roman" w:hAnsi="Times New Roman"/>
                <w:spacing w:val="0"/>
                <w:sz w:val="14"/>
                <w:szCs w:val="14"/>
                <w:lang w:eastAsia="ru-RU"/>
              </w:rPr>
              <w:br/>
              <w:t>L =  15,00 D 159</w:t>
            </w:r>
            <w:r w:rsidRPr="00EB3B47">
              <w:rPr>
                <w:rFonts w:ascii="Times New Roman" w:eastAsia="Times New Roman" w:hAnsi="Times New Roman"/>
                <w:spacing w:val="0"/>
                <w:sz w:val="14"/>
                <w:szCs w:val="14"/>
                <w:lang w:eastAsia="ru-RU"/>
              </w:rPr>
              <w:br/>
              <w:t>L =  38,00 D 219</w:t>
            </w:r>
            <w:r w:rsidRPr="00EB3B47">
              <w:rPr>
                <w:rFonts w:ascii="Times New Roman" w:eastAsia="Times New Roman" w:hAnsi="Times New Roman"/>
                <w:spacing w:val="0"/>
                <w:sz w:val="14"/>
                <w:szCs w:val="14"/>
                <w:lang w:eastAsia="ru-RU"/>
              </w:rPr>
              <w:br/>
              <w:t>L =  24,00 D 159</w:t>
            </w:r>
            <w:r w:rsidRPr="00EB3B47">
              <w:rPr>
                <w:rFonts w:ascii="Times New Roman" w:eastAsia="Times New Roman" w:hAnsi="Times New Roman"/>
                <w:spacing w:val="0"/>
                <w:sz w:val="14"/>
                <w:szCs w:val="14"/>
                <w:lang w:eastAsia="ru-RU"/>
              </w:rPr>
              <w:br/>
              <w:t>L =  45,00 D 159</w:t>
            </w:r>
          </w:p>
        </w:tc>
        <w:tc>
          <w:tcPr>
            <w:tcW w:w="1045" w:type="dxa"/>
            <w:shd w:val="clear" w:color="000000" w:fill="FFFFFF"/>
            <w:vAlign w:val="center"/>
            <w:hideMark/>
          </w:tcPr>
          <w:p w14:paraId="2DF35C7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lastRenderedPageBreak/>
              <w:t>2022</w:t>
            </w:r>
          </w:p>
        </w:tc>
        <w:tc>
          <w:tcPr>
            <w:tcW w:w="1045" w:type="dxa"/>
            <w:shd w:val="clear" w:color="000000" w:fill="FFFFFF"/>
            <w:noWrap/>
            <w:vAlign w:val="center"/>
            <w:hideMark/>
          </w:tcPr>
          <w:p w14:paraId="6C2FA43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2023</w:t>
            </w:r>
          </w:p>
        </w:tc>
        <w:tc>
          <w:tcPr>
            <w:tcW w:w="593" w:type="dxa"/>
            <w:shd w:val="clear" w:color="000000" w:fill="FFFFFF"/>
            <w:noWrap/>
            <w:vAlign w:val="center"/>
            <w:hideMark/>
          </w:tcPr>
          <w:p w14:paraId="7ABAA68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290 573,78</w:t>
            </w:r>
          </w:p>
        </w:tc>
        <w:tc>
          <w:tcPr>
            <w:tcW w:w="490" w:type="dxa"/>
            <w:shd w:val="clear" w:color="000000" w:fill="FFFFFF"/>
            <w:noWrap/>
            <w:vAlign w:val="center"/>
            <w:hideMark/>
          </w:tcPr>
          <w:p w14:paraId="65940BE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7B9A261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24 779,75</w:t>
            </w:r>
          </w:p>
        </w:tc>
        <w:tc>
          <w:tcPr>
            <w:tcW w:w="593" w:type="dxa"/>
            <w:shd w:val="clear" w:color="000000" w:fill="FFFFFF"/>
            <w:noWrap/>
            <w:vAlign w:val="center"/>
            <w:hideMark/>
          </w:tcPr>
          <w:p w14:paraId="63B4138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265 794,03</w:t>
            </w:r>
          </w:p>
        </w:tc>
        <w:tc>
          <w:tcPr>
            <w:tcW w:w="594" w:type="dxa"/>
            <w:shd w:val="clear" w:color="000000" w:fill="FFFFFF"/>
            <w:noWrap/>
            <w:vAlign w:val="center"/>
            <w:hideMark/>
          </w:tcPr>
          <w:p w14:paraId="0E5DED8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46CF79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363C05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4D59015"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5005595C"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7841EF3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148223A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5F9EE3C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D95643E"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73390A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040AFA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C9E9B5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BBA290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auto" w:fill="auto"/>
            <w:noWrap/>
            <w:vAlign w:val="center"/>
            <w:hideMark/>
          </w:tcPr>
          <w:p w14:paraId="1FC3E162"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8AA3429"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749FCE4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1B95B4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r w:rsidR="00EB3B47" w:rsidRPr="00EB3B47" w14:paraId="2660990D" w14:textId="77777777" w:rsidTr="00896360">
        <w:trPr>
          <w:trHeight w:val="20"/>
        </w:trPr>
        <w:tc>
          <w:tcPr>
            <w:tcW w:w="661" w:type="dxa"/>
            <w:shd w:val="clear" w:color="000000" w:fill="FFFFFF"/>
            <w:noWrap/>
            <w:vAlign w:val="center"/>
            <w:hideMark/>
          </w:tcPr>
          <w:p w14:paraId="3304E1CA"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3.1.17.3</w:t>
            </w:r>
          </w:p>
        </w:tc>
        <w:tc>
          <w:tcPr>
            <w:tcW w:w="1292" w:type="dxa"/>
            <w:shd w:val="clear" w:color="000000" w:fill="FFFFFF"/>
            <w:vAlign w:val="center"/>
            <w:hideMark/>
          </w:tcPr>
          <w:p w14:paraId="5D56CC56"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Модернизация тепловых сетей Котельная Реммаш</w:t>
            </w:r>
          </w:p>
        </w:tc>
        <w:tc>
          <w:tcPr>
            <w:tcW w:w="1386" w:type="dxa"/>
            <w:shd w:val="clear" w:color="000000" w:fill="FFFFFF"/>
            <w:vAlign w:val="center"/>
            <w:hideMark/>
          </w:tcPr>
          <w:p w14:paraId="65E9E3CB"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УЗ 9 - ТК 21 до 35</w:t>
            </w:r>
          </w:p>
        </w:tc>
        <w:tc>
          <w:tcPr>
            <w:tcW w:w="1169" w:type="dxa"/>
            <w:shd w:val="clear" w:color="000000" w:fill="FFFFFF"/>
            <w:vAlign w:val="center"/>
            <w:hideMark/>
          </w:tcPr>
          <w:p w14:paraId="58D4D9C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Диаметр; протяженность, </w:t>
            </w:r>
          </w:p>
        </w:tc>
        <w:tc>
          <w:tcPr>
            <w:tcW w:w="478" w:type="dxa"/>
            <w:shd w:val="clear" w:color="000000" w:fill="FFFFFF"/>
            <w:vAlign w:val="center"/>
            <w:hideMark/>
          </w:tcPr>
          <w:p w14:paraId="78B4A5B9"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xml:space="preserve"> мм.;               м.п </w:t>
            </w:r>
          </w:p>
        </w:tc>
        <w:tc>
          <w:tcPr>
            <w:tcW w:w="1045" w:type="dxa"/>
            <w:shd w:val="clear" w:color="000000" w:fill="FFFFFF"/>
            <w:vAlign w:val="center"/>
            <w:hideMark/>
          </w:tcPr>
          <w:p w14:paraId="4546AE0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L = 55 D 108</w:t>
            </w:r>
            <w:r w:rsidRPr="00EB3B47">
              <w:rPr>
                <w:rFonts w:ascii="Times New Roman" w:eastAsia="Times New Roman" w:hAnsi="Times New Roman"/>
                <w:spacing w:val="0"/>
                <w:sz w:val="14"/>
                <w:szCs w:val="14"/>
                <w:lang w:eastAsia="ru-RU"/>
              </w:rPr>
              <w:br/>
            </w:r>
            <w:r w:rsidRPr="00EB3B47">
              <w:rPr>
                <w:rFonts w:ascii="Times New Roman" w:eastAsia="Times New Roman" w:hAnsi="Times New Roman"/>
                <w:spacing w:val="0"/>
                <w:sz w:val="14"/>
                <w:szCs w:val="14"/>
                <w:lang w:eastAsia="ru-RU"/>
              </w:rPr>
              <w:br/>
              <w:t>L = 55 D 108</w:t>
            </w:r>
          </w:p>
        </w:tc>
        <w:tc>
          <w:tcPr>
            <w:tcW w:w="1045" w:type="dxa"/>
            <w:shd w:val="clear" w:color="000000" w:fill="FFFFFF"/>
            <w:vAlign w:val="center"/>
            <w:hideMark/>
          </w:tcPr>
          <w:p w14:paraId="438E49AF"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L = 55 D 108</w:t>
            </w:r>
          </w:p>
        </w:tc>
        <w:tc>
          <w:tcPr>
            <w:tcW w:w="1045" w:type="dxa"/>
            <w:shd w:val="clear" w:color="000000" w:fill="FFFFFF"/>
            <w:vAlign w:val="center"/>
            <w:hideMark/>
          </w:tcPr>
          <w:p w14:paraId="44AD98F0"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2022</w:t>
            </w:r>
          </w:p>
        </w:tc>
        <w:tc>
          <w:tcPr>
            <w:tcW w:w="1045" w:type="dxa"/>
            <w:shd w:val="clear" w:color="000000" w:fill="FFFFFF"/>
            <w:noWrap/>
            <w:vAlign w:val="center"/>
            <w:hideMark/>
          </w:tcPr>
          <w:p w14:paraId="52D10B4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2024</w:t>
            </w:r>
          </w:p>
        </w:tc>
        <w:tc>
          <w:tcPr>
            <w:tcW w:w="593" w:type="dxa"/>
            <w:shd w:val="clear" w:color="000000" w:fill="FFFFFF"/>
            <w:noWrap/>
            <w:vAlign w:val="center"/>
            <w:hideMark/>
          </w:tcPr>
          <w:p w14:paraId="38AA5F5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8 500,08</w:t>
            </w:r>
          </w:p>
        </w:tc>
        <w:tc>
          <w:tcPr>
            <w:tcW w:w="490" w:type="dxa"/>
            <w:shd w:val="clear" w:color="000000" w:fill="FFFFFF"/>
            <w:noWrap/>
            <w:vAlign w:val="center"/>
            <w:hideMark/>
          </w:tcPr>
          <w:p w14:paraId="7B183716"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3" w:type="dxa"/>
            <w:shd w:val="clear" w:color="000000" w:fill="FFFFFF"/>
            <w:noWrap/>
            <w:vAlign w:val="center"/>
            <w:hideMark/>
          </w:tcPr>
          <w:p w14:paraId="6B0646D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815,45</w:t>
            </w:r>
          </w:p>
        </w:tc>
        <w:tc>
          <w:tcPr>
            <w:tcW w:w="593" w:type="dxa"/>
            <w:shd w:val="clear" w:color="000000" w:fill="FFFFFF"/>
            <w:noWrap/>
            <w:vAlign w:val="center"/>
            <w:hideMark/>
          </w:tcPr>
          <w:p w14:paraId="6AD7BBA1"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7 684,63</w:t>
            </w:r>
          </w:p>
        </w:tc>
        <w:tc>
          <w:tcPr>
            <w:tcW w:w="594" w:type="dxa"/>
            <w:shd w:val="clear" w:color="000000" w:fill="FFFFFF"/>
            <w:noWrap/>
            <w:vAlign w:val="center"/>
            <w:hideMark/>
          </w:tcPr>
          <w:p w14:paraId="71460B7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733D24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0A1741EB"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9489077"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2FDAF2A2"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7D9AFCAD"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3DDC7228"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spacing w:val="0"/>
                <w:sz w:val="14"/>
                <w:szCs w:val="14"/>
                <w:lang w:eastAsia="ru-RU"/>
              </w:rPr>
            </w:pPr>
            <w:r w:rsidRPr="00EB3B47">
              <w:rPr>
                <w:rFonts w:ascii="Times New Roman" w:eastAsia="Times New Roman" w:hAnsi="Times New Roman"/>
                <w:spacing w:val="0"/>
                <w:sz w:val="14"/>
                <w:szCs w:val="14"/>
                <w:lang w:eastAsia="ru-RU"/>
              </w:rPr>
              <w:t> </w:t>
            </w:r>
          </w:p>
        </w:tc>
        <w:tc>
          <w:tcPr>
            <w:tcW w:w="594" w:type="dxa"/>
            <w:shd w:val="clear" w:color="000000" w:fill="FFFFFF"/>
            <w:noWrap/>
            <w:vAlign w:val="center"/>
            <w:hideMark/>
          </w:tcPr>
          <w:p w14:paraId="4D14455E" w14:textId="77777777" w:rsidR="00EB3B47" w:rsidRPr="00EB3B47" w:rsidRDefault="00EB3B47" w:rsidP="00EB3B47">
            <w:pPr>
              <w:widowControl/>
              <w:adjustRightInd/>
              <w:spacing w:before="0" w:after="0"/>
              <w:ind w:firstLine="0"/>
              <w:jc w:val="center"/>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1DB60303"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A9E581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57A64791"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1145E0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25679F37"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auto" w:fill="auto"/>
            <w:noWrap/>
            <w:vAlign w:val="center"/>
            <w:hideMark/>
          </w:tcPr>
          <w:p w14:paraId="1353B9B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0E07F520"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62539215"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c>
          <w:tcPr>
            <w:tcW w:w="594" w:type="dxa"/>
            <w:shd w:val="clear" w:color="000000" w:fill="FFFFFF"/>
            <w:noWrap/>
            <w:vAlign w:val="center"/>
            <w:hideMark/>
          </w:tcPr>
          <w:p w14:paraId="3B181814" w14:textId="77777777" w:rsidR="00EB3B47" w:rsidRPr="00EB3B47" w:rsidRDefault="00EB3B47" w:rsidP="00EB3B47">
            <w:pPr>
              <w:widowControl/>
              <w:adjustRightInd/>
              <w:spacing w:before="0" w:after="0"/>
              <w:ind w:firstLine="0"/>
              <w:jc w:val="left"/>
              <w:textAlignment w:val="auto"/>
              <w:rPr>
                <w:rFonts w:ascii="Times New Roman" w:eastAsia="Times New Roman" w:hAnsi="Times New Roman"/>
                <w:color w:val="000000"/>
                <w:spacing w:val="0"/>
                <w:sz w:val="14"/>
                <w:szCs w:val="14"/>
                <w:lang w:eastAsia="ru-RU"/>
              </w:rPr>
            </w:pPr>
            <w:r w:rsidRPr="00EB3B47">
              <w:rPr>
                <w:rFonts w:ascii="Times New Roman" w:eastAsia="Times New Roman" w:hAnsi="Times New Roman"/>
                <w:color w:val="000000"/>
                <w:spacing w:val="0"/>
                <w:sz w:val="14"/>
                <w:szCs w:val="14"/>
                <w:lang w:eastAsia="ru-RU"/>
              </w:rPr>
              <w:t> </w:t>
            </w:r>
          </w:p>
        </w:tc>
      </w:tr>
    </w:tbl>
    <w:p w14:paraId="360C26D6" w14:textId="77777777" w:rsidR="00120339" w:rsidRPr="000A4C6B" w:rsidRDefault="00120339" w:rsidP="007D7BEC"/>
    <w:p w14:paraId="14E888A2" w14:textId="77777777" w:rsidR="002D4EEF" w:rsidRDefault="002D4EEF" w:rsidP="007D7BEC"/>
    <w:p w14:paraId="0648438B" w14:textId="77777777" w:rsidR="002D4EEF" w:rsidRDefault="002D4EEF" w:rsidP="007D7BEC">
      <w:pPr>
        <w:sectPr w:rsidR="002D4EEF" w:rsidSect="00E713F1">
          <w:pgSz w:w="23814" w:h="16839" w:orient="landscape" w:code="8"/>
          <w:pgMar w:top="851" w:right="567" w:bottom="567" w:left="567" w:header="284" w:footer="284" w:gutter="0"/>
          <w:cols w:space="708"/>
          <w:docGrid w:linePitch="360"/>
        </w:sectPr>
      </w:pPr>
    </w:p>
    <w:p w14:paraId="079BB65A" w14:textId="7A5892D5" w:rsidR="00C42A83" w:rsidRDefault="002B1E64" w:rsidP="002C5624">
      <w:pPr>
        <w:pStyle w:val="19"/>
        <w:pageBreakBefore w:val="0"/>
        <w:numPr>
          <w:ilvl w:val="0"/>
          <w:numId w:val="17"/>
        </w:numPr>
        <w:spacing w:line="240" w:lineRule="auto"/>
        <w:ind w:left="0" w:firstLine="0"/>
        <w:jc w:val="center"/>
        <w:rPr>
          <w:rFonts w:ascii="Times New Roman" w:hAnsi="Times New Roman" w:cs="Times New Roman"/>
          <w:caps w:val="0"/>
          <w:sz w:val="26"/>
          <w:szCs w:val="26"/>
        </w:rPr>
      </w:pPr>
      <w:bookmarkStart w:id="8" w:name="_Toc16600686"/>
      <w:r w:rsidRPr="002B1E64">
        <w:rPr>
          <w:rFonts w:ascii="Times New Roman" w:hAnsi="Times New Roman" w:cs="Times New Roman"/>
          <w:caps w:val="0"/>
          <w:sz w:val="26"/>
          <w:szCs w:val="26"/>
        </w:rPr>
        <w:lastRenderedPageBreak/>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8"/>
    </w:p>
    <w:tbl>
      <w:tblPr>
        <w:tblW w:w="0" w:type="auto"/>
        <w:tblLook w:val="0000" w:firstRow="0" w:lastRow="0" w:firstColumn="0" w:lastColumn="0" w:noHBand="0" w:noVBand="0"/>
      </w:tblPr>
      <w:tblGrid>
        <w:gridCol w:w="1652"/>
        <w:gridCol w:w="5783"/>
        <w:gridCol w:w="616"/>
        <w:gridCol w:w="766"/>
        <w:gridCol w:w="866"/>
        <w:gridCol w:w="666"/>
        <w:gridCol w:w="616"/>
        <w:gridCol w:w="616"/>
        <w:gridCol w:w="1072"/>
        <w:gridCol w:w="1063"/>
        <w:gridCol w:w="1063"/>
        <w:gridCol w:w="911"/>
      </w:tblGrid>
      <w:tr w:rsidR="00812048" w14:paraId="7138BD30" w14:textId="77777777" w:rsidTr="00812048">
        <w:trPr>
          <w:trHeight w:val="20"/>
          <w:tblHeader/>
        </w:trPr>
        <w:tc>
          <w:tcPr>
            <w:tcW w:w="0" w:type="auto"/>
            <w:vMerge w:val="restart"/>
            <w:tcBorders>
              <w:top w:val="single" w:sz="6" w:space="0" w:color="auto"/>
              <w:left w:val="single" w:sz="6" w:space="0" w:color="auto"/>
              <w:right w:val="single" w:sz="6" w:space="0" w:color="auto"/>
            </w:tcBorders>
            <w:vAlign w:val="center"/>
          </w:tcPr>
          <w:p w14:paraId="66A9D0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Шифр проекта</w:t>
            </w:r>
          </w:p>
        </w:tc>
        <w:tc>
          <w:tcPr>
            <w:tcW w:w="0" w:type="auto"/>
            <w:vMerge w:val="restart"/>
            <w:tcBorders>
              <w:top w:val="single" w:sz="6" w:space="0" w:color="auto"/>
              <w:left w:val="single" w:sz="6" w:space="0" w:color="auto"/>
              <w:right w:val="single" w:sz="6" w:space="0" w:color="auto"/>
            </w:tcBorders>
            <w:vAlign w:val="center"/>
          </w:tcPr>
          <w:p w14:paraId="1B9FCD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Состав проекта</w:t>
            </w:r>
          </w:p>
        </w:tc>
        <w:tc>
          <w:tcPr>
            <w:tcW w:w="0" w:type="auto"/>
            <w:vMerge w:val="restart"/>
            <w:tcBorders>
              <w:top w:val="single" w:sz="6" w:space="0" w:color="auto"/>
              <w:left w:val="single" w:sz="6" w:space="0" w:color="auto"/>
              <w:right w:val="single" w:sz="6" w:space="0" w:color="auto"/>
            </w:tcBorders>
            <w:vAlign w:val="center"/>
          </w:tcPr>
          <w:p w14:paraId="5CABEE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2019</w:t>
            </w:r>
          </w:p>
        </w:tc>
        <w:tc>
          <w:tcPr>
            <w:tcW w:w="0" w:type="auto"/>
            <w:vMerge w:val="restart"/>
            <w:tcBorders>
              <w:top w:val="single" w:sz="6" w:space="0" w:color="auto"/>
              <w:left w:val="single" w:sz="6" w:space="0" w:color="auto"/>
              <w:right w:val="single" w:sz="6" w:space="0" w:color="auto"/>
            </w:tcBorders>
            <w:vAlign w:val="center"/>
          </w:tcPr>
          <w:p w14:paraId="4AE25E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2020</w:t>
            </w:r>
          </w:p>
        </w:tc>
        <w:tc>
          <w:tcPr>
            <w:tcW w:w="0" w:type="auto"/>
            <w:vMerge w:val="restart"/>
            <w:tcBorders>
              <w:top w:val="single" w:sz="6" w:space="0" w:color="auto"/>
              <w:left w:val="single" w:sz="6" w:space="0" w:color="auto"/>
              <w:right w:val="single" w:sz="6" w:space="0" w:color="auto"/>
            </w:tcBorders>
            <w:vAlign w:val="center"/>
          </w:tcPr>
          <w:p w14:paraId="69508D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2021</w:t>
            </w:r>
          </w:p>
        </w:tc>
        <w:tc>
          <w:tcPr>
            <w:tcW w:w="0" w:type="auto"/>
            <w:vMerge w:val="restart"/>
            <w:tcBorders>
              <w:top w:val="single" w:sz="6" w:space="0" w:color="auto"/>
              <w:left w:val="single" w:sz="6" w:space="0" w:color="auto"/>
              <w:right w:val="single" w:sz="6" w:space="0" w:color="auto"/>
            </w:tcBorders>
            <w:vAlign w:val="center"/>
          </w:tcPr>
          <w:p w14:paraId="5245A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2022</w:t>
            </w:r>
          </w:p>
        </w:tc>
        <w:tc>
          <w:tcPr>
            <w:tcW w:w="0" w:type="auto"/>
            <w:vMerge w:val="restart"/>
            <w:tcBorders>
              <w:top w:val="single" w:sz="6" w:space="0" w:color="auto"/>
              <w:left w:val="single" w:sz="6" w:space="0" w:color="auto"/>
              <w:right w:val="single" w:sz="6" w:space="0" w:color="auto"/>
            </w:tcBorders>
            <w:vAlign w:val="center"/>
          </w:tcPr>
          <w:p w14:paraId="561FD3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2023</w:t>
            </w:r>
          </w:p>
        </w:tc>
        <w:tc>
          <w:tcPr>
            <w:tcW w:w="0" w:type="auto"/>
            <w:vMerge w:val="restart"/>
            <w:tcBorders>
              <w:top w:val="single" w:sz="6" w:space="0" w:color="auto"/>
              <w:left w:val="single" w:sz="6" w:space="0" w:color="auto"/>
              <w:right w:val="single" w:sz="6" w:space="0" w:color="auto"/>
            </w:tcBorders>
            <w:vAlign w:val="center"/>
          </w:tcPr>
          <w:p w14:paraId="1E0BBC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2024</w:t>
            </w:r>
          </w:p>
        </w:tc>
        <w:tc>
          <w:tcPr>
            <w:tcW w:w="0" w:type="auto"/>
            <w:gridSpan w:val="4"/>
            <w:tcBorders>
              <w:top w:val="single" w:sz="6" w:space="0" w:color="auto"/>
              <w:left w:val="single" w:sz="6" w:space="0" w:color="auto"/>
              <w:bottom w:val="single" w:sz="6" w:space="0" w:color="auto"/>
              <w:right w:val="single" w:sz="6" w:space="0" w:color="auto"/>
            </w:tcBorders>
            <w:vAlign w:val="center"/>
          </w:tcPr>
          <w:p w14:paraId="09D5FC32" w14:textId="28715DC1"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ИТОГО за период</w:t>
            </w:r>
          </w:p>
        </w:tc>
      </w:tr>
      <w:tr w:rsidR="00812048" w14:paraId="5B75C463" w14:textId="77777777" w:rsidTr="00812048">
        <w:trPr>
          <w:trHeight w:val="20"/>
          <w:tblHeader/>
        </w:trPr>
        <w:tc>
          <w:tcPr>
            <w:tcW w:w="0" w:type="auto"/>
            <w:vMerge/>
            <w:tcBorders>
              <w:left w:val="single" w:sz="6" w:space="0" w:color="auto"/>
              <w:bottom w:val="single" w:sz="6" w:space="0" w:color="auto"/>
              <w:right w:val="single" w:sz="6" w:space="0" w:color="auto"/>
            </w:tcBorders>
            <w:vAlign w:val="center"/>
          </w:tcPr>
          <w:p w14:paraId="28BECF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3B190B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4AD32E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22AF11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313A64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282A4C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79BF4A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vMerge/>
            <w:tcBorders>
              <w:left w:val="single" w:sz="6" w:space="0" w:color="auto"/>
              <w:bottom w:val="single" w:sz="6" w:space="0" w:color="auto"/>
              <w:right w:val="single" w:sz="6" w:space="0" w:color="auto"/>
            </w:tcBorders>
            <w:vAlign w:val="center"/>
          </w:tcPr>
          <w:p w14:paraId="3A9305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single" w:sz="6" w:space="0" w:color="auto"/>
              <w:bottom w:val="single" w:sz="6" w:space="0" w:color="auto"/>
              <w:right w:val="single" w:sz="6" w:space="0" w:color="auto"/>
            </w:tcBorders>
            <w:vAlign w:val="center"/>
          </w:tcPr>
          <w:p w14:paraId="355182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2019-2024</w:t>
            </w:r>
          </w:p>
        </w:tc>
        <w:tc>
          <w:tcPr>
            <w:tcW w:w="0" w:type="auto"/>
            <w:tcBorders>
              <w:top w:val="single" w:sz="6" w:space="0" w:color="auto"/>
              <w:left w:val="single" w:sz="6" w:space="0" w:color="auto"/>
              <w:bottom w:val="single" w:sz="6" w:space="0" w:color="auto"/>
              <w:right w:val="single" w:sz="6" w:space="0" w:color="auto"/>
            </w:tcBorders>
            <w:vAlign w:val="center"/>
          </w:tcPr>
          <w:p w14:paraId="131A88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2025-2029</w:t>
            </w:r>
          </w:p>
        </w:tc>
        <w:tc>
          <w:tcPr>
            <w:tcW w:w="0" w:type="auto"/>
            <w:tcBorders>
              <w:top w:val="single" w:sz="6" w:space="0" w:color="auto"/>
              <w:left w:val="single" w:sz="6" w:space="0" w:color="auto"/>
              <w:bottom w:val="single" w:sz="6" w:space="0" w:color="auto"/>
              <w:right w:val="single" w:sz="6" w:space="0" w:color="auto"/>
            </w:tcBorders>
            <w:vAlign w:val="center"/>
          </w:tcPr>
          <w:p w14:paraId="7C042A0A" w14:textId="74F4EC39"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2030-20</w:t>
            </w:r>
            <w:r w:rsidR="00094D63">
              <w:rPr>
                <w:rFonts w:ascii="Times New Roman" w:eastAsia="Times New Roman" w:hAnsi="Times New Roman"/>
                <w:b/>
                <w:bCs/>
                <w:color w:val="000000"/>
                <w:spacing w:val="0"/>
                <w:sz w:val="20"/>
                <w:szCs w:val="20"/>
                <w:lang w:eastAsia="ru-RU"/>
              </w:rPr>
              <w:t>40</w:t>
            </w:r>
          </w:p>
        </w:tc>
        <w:tc>
          <w:tcPr>
            <w:tcW w:w="0" w:type="auto"/>
            <w:tcBorders>
              <w:top w:val="single" w:sz="6" w:space="0" w:color="auto"/>
              <w:left w:val="single" w:sz="6" w:space="0" w:color="auto"/>
              <w:bottom w:val="single" w:sz="6" w:space="0" w:color="auto"/>
              <w:right w:val="single" w:sz="6" w:space="0" w:color="auto"/>
            </w:tcBorders>
            <w:vAlign w:val="center"/>
          </w:tcPr>
          <w:p w14:paraId="46CDAD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ВСЕГО</w:t>
            </w:r>
          </w:p>
        </w:tc>
      </w:tr>
      <w:tr w:rsidR="00812048" w14:paraId="79268EDF" w14:textId="77777777" w:rsidTr="00812048">
        <w:trPr>
          <w:trHeight w:val="20"/>
        </w:trPr>
        <w:tc>
          <w:tcPr>
            <w:tcW w:w="0" w:type="auto"/>
            <w:gridSpan w:val="5"/>
            <w:tcBorders>
              <w:top w:val="single" w:sz="6" w:space="0" w:color="auto"/>
              <w:left w:val="single" w:sz="6" w:space="0" w:color="auto"/>
              <w:bottom w:val="single" w:sz="6" w:space="0" w:color="auto"/>
              <w:right w:val="nil"/>
            </w:tcBorders>
            <w:vAlign w:val="center"/>
          </w:tcPr>
          <w:p w14:paraId="4FFBE7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r>
              <w:rPr>
                <w:rFonts w:ascii="Times New Roman" w:eastAsia="Times New Roman" w:hAnsi="Times New Roman"/>
                <w:b/>
                <w:bCs/>
                <w:color w:val="000000"/>
                <w:spacing w:val="0"/>
                <w:sz w:val="20"/>
                <w:szCs w:val="20"/>
                <w:lang w:eastAsia="ru-RU"/>
              </w:rPr>
              <w:t>Группа №21 «Реконструкция ИТП с целью перевода потребителей на закрытую схему ГВС»</w:t>
            </w:r>
          </w:p>
        </w:tc>
        <w:tc>
          <w:tcPr>
            <w:tcW w:w="0" w:type="auto"/>
            <w:tcBorders>
              <w:top w:val="single" w:sz="6" w:space="0" w:color="auto"/>
              <w:left w:val="nil"/>
              <w:bottom w:val="single" w:sz="6" w:space="0" w:color="auto"/>
              <w:right w:val="nil"/>
            </w:tcBorders>
            <w:vAlign w:val="center"/>
          </w:tcPr>
          <w:p w14:paraId="16D582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nil"/>
            </w:tcBorders>
            <w:vAlign w:val="center"/>
          </w:tcPr>
          <w:p w14:paraId="17FEEF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nil"/>
            </w:tcBorders>
            <w:vAlign w:val="center"/>
          </w:tcPr>
          <w:p w14:paraId="2A4496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nil"/>
            </w:tcBorders>
            <w:vAlign w:val="center"/>
          </w:tcPr>
          <w:p w14:paraId="243E37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nil"/>
            </w:tcBorders>
            <w:vAlign w:val="center"/>
          </w:tcPr>
          <w:p w14:paraId="01F1CE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nil"/>
            </w:tcBorders>
            <w:vAlign w:val="center"/>
          </w:tcPr>
          <w:p w14:paraId="348863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c>
          <w:tcPr>
            <w:tcW w:w="0" w:type="auto"/>
            <w:tcBorders>
              <w:top w:val="single" w:sz="6" w:space="0" w:color="auto"/>
              <w:left w:val="nil"/>
              <w:bottom w:val="single" w:sz="6" w:space="0" w:color="auto"/>
              <w:right w:val="single" w:sz="6" w:space="0" w:color="auto"/>
            </w:tcBorders>
            <w:vAlign w:val="center"/>
          </w:tcPr>
          <w:p w14:paraId="6F6462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b/>
                <w:bCs/>
                <w:color w:val="000000"/>
                <w:spacing w:val="0"/>
                <w:sz w:val="20"/>
                <w:szCs w:val="20"/>
                <w:lang w:eastAsia="ru-RU"/>
              </w:rPr>
            </w:pPr>
          </w:p>
        </w:tc>
      </w:tr>
      <w:tr w:rsidR="00812048" w14:paraId="56CB74A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43E9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w:t>
            </w:r>
          </w:p>
        </w:tc>
        <w:tc>
          <w:tcPr>
            <w:tcW w:w="0" w:type="auto"/>
            <w:tcBorders>
              <w:top w:val="single" w:sz="6" w:space="0" w:color="auto"/>
              <w:left w:val="single" w:sz="6" w:space="0" w:color="auto"/>
              <w:bottom w:val="single" w:sz="6" w:space="0" w:color="auto"/>
              <w:right w:val="single" w:sz="6" w:space="0" w:color="auto"/>
            </w:tcBorders>
            <w:vAlign w:val="center"/>
          </w:tcPr>
          <w:p w14:paraId="635D55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203в</w:t>
            </w:r>
          </w:p>
        </w:tc>
        <w:tc>
          <w:tcPr>
            <w:tcW w:w="0" w:type="auto"/>
            <w:tcBorders>
              <w:top w:val="single" w:sz="6" w:space="0" w:color="auto"/>
              <w:left w:val="single" w:sz="6" w:space="0" w:color="auto"/>
              <w:bottom w:val="single" w:sz="6" w:space="0" w:color="auto"/>
              <w:right w:val="single" w:sz="6" w:space="0" w:color="auto"/>
            </w:tcBorders>
            <w:vAlign w:val="center"/>
          </w:tcPr>
          <w:p w14:paraId="0EB372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4403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566,3</w:t>
            </w:r>
          </w:p>
        </w:tc>
        <w:tc>
          <w:tcPr>
            <w:tcW w:w="0" w:type="auto"/>
            <w:tcBorders>
              <w:top w:val="single" w:sz="6" w:space="0" w:color="auto"/>
              <w:left w:val="single" w:sz="6" w:space="0" w:color="auto"/>
              <w:bottom w:val="single" w:sz="6" w:space="0" w:color="auto"/>
              <w:right w:val="single" w:sz="6" w:space="0" w:color="auto"/>
            </w:tcBorders>
            <w:vAlign w:val="center"/>
          </w:tcPr>
          <w:p w14:paraId="6D3736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6330,7</w:t>
            </w:r>
          </w:p>
        </w:tc>
        <w:tc>
          <w:tcPr>
            <w:tcW w:w="0" w:type="auto"/>
            <w:tcBorders>
              <w:top w:val="single" w:sz="6" w:space="0" w:color="auto"/>
              <w:left w:val="single" w:sz="6" w:space="0" w:color="auto"/>
              <w:bottom w:val="single" w:sz="6" w:space="0" w:color="auto"/>
              <w:right w:val="single" w:sz="6" w:space="0" w:color="auto"/>
            </w:tcBorders>
            <w:vAlign w:val="center"/>
          </w:tcPr>
          <w:p w14:paraId="7A3134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A668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0312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E872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6897,0</w:t>
            </w:r>
          </w:p>
        </w:tc>
        <w:tc>
          <w:tcPr>
            <w:tcW w:w="0" w:type="auto"/>
            <w:tcBorders>
              <w:top w:val="single" w:sz="6" w:space="0" w:color="auto"/>
              <w:left w:val="single" w:sz="6" w:space="0" w:color="auto"/>
              <w:bottom w:val="single" w:sz="6" w:space="0" w:color="auto"/>
              <w:right w:val="single" w:sz="6" w:space="0" w:color="auto"/>
            </w:tcBorders>
            <w:vAlign w:val="center"/>
          </w:tcPr>
          <w:p w14:paraId="5F9035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5763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9095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6897,0</w:t>
            </w:r>
          </w:p>
        </w:tc>
      </w:tr>
      <w:tr w:rsidR="00812048" w14:paraId="22AEF2E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64609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w:t>
            </w:r>
          </w:p>
        </w:tc>
        <w:tc>
          <w:tcPr>
            <w:tcW w:w="0" w:type="auto"/>
            <w:tcBorders>
              <w:top w:val="single" w:sz="6" w:space="0" w:color="auto"/>
              <w:left w:val="single" w:sz="6" w:space="0" w:color="auto"/>
              <w:bottom w:val="single" w:sz="6" w:space="0" w:color="auto"/>
              <w:right w:val="single" w:sz="6" w:space="0" w:color="auto"/>
            </w:tcBorders>
            <w:vAlign w:val="center"/>
          </w:tcPr>
          <w:p w14:paraId="57E172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203б</w:t>
            </w:r>
          </w:p>
        </w:tc>
        <w:tc>
          <w:tcPr>
            <w:tcW w:w="0" w:type="auto"/>
            <w:tcBorders>
              <w:top w:val="single" w:sz="6" w:space="0" w:color="auto"/>
              <w:left w:val="single" w:sz="6" w:space="0" w:color="auto"/>
              <w:bottom w:val="single" w:sz="6" w:space="0" w:color="auto"/>
              <w:right w:val="single" w:sz="6" w:space="0" w:color="auto"/>
            </w:tcBorders>
            <w:vAlign w:val="center"/>
          </w:tcPr>
          <w:p w14:paraId="7EEE8F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01BA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194,1</w:t>
            </w:r>
          </w:p>
        </w:tc>
        <w:tc>
          <w:tcPr>
            <w:tcW w:w="0" w:type="auto"/>
            <w:tcBorders>
              <w:top w:val="single" w:sz="6" w:space="0" w:color="auto"/>
              <w:left w:val="single" w:sz="6" w:space="0" w:color="auto"/>
              <w:bottom w:val="single" w:sz="6" w:space="0" w:color="auto"/>
              <w:right w:val="single" w:sz="6" w:space="0" w:color="auto"/>
            </w:tcBorders>
            <w:vAlign w:val="center"/>
          </w:tcPr>
          <w:p w14:paraId="5A5B4D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2054,5</w:t>
            </w:r>
          </w:p>
        </w:tc>
        <w:tc>
          <w:tcPr>
            <w:tcW w:w="0" w:type="auto"/>
            <w:tcBorders>
              <w:top w:val="single" w:sz="6" w:space="0" w:color="auto"/>
              <w:left w:val="single" w:sz="6" w:space="0" w:color="auto"/>
              <w:bottom w:val="single" w:sz="6" w:space="0" w:color="auto"/>
              <w:right w:val="single" w:sz="6" w:space="0" w:color="auto"/>
            </w:tcBorders>
            <w:vAlign w:val="center"/>
          </w:tcPr>
          <w:p w14:paraId="7BCA8A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4213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E773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563F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2248,6</w:t>
            </w:r>
          </w:p>
        </w:tc>
        <w:tc>
          <w:tcPr>
            <w:tcW w:w="0" w:type="auto"/>
            <w:tcBorders>
              <w:top w:val="single" w:sz="6" w:space="0" w:color="auto"/>
              <w:left w:val="single" w:sz="6" w:space="0" w:color="auto"/>
              <w:bottom w:val="single" w:sz="6" w:space="0" w:color="auto"/>
              <w:right w:val="single" w:sz="6" w:space="0" w:color="auto"/>
            </w:tcBorders>
            <w:vAlign w:val="center"/>
          </w:tcPr>
          <w:p w14:paraId="66D7C8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26D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ACF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2248,6</w:t>
            </w:r>
          </w:p>
        </w:tc>
      </w:tr>
      <w:tr w:rsidR="00812048" w14:paraId="1939793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CA9FC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w:t>
            </w:r>
          </w:p>
        </w:tc>
        <w:tc>
          <w:tcPr>
            <w:tcW w:w="0" w:type="auto"/>
            <w:tcBorders>
              <w:top w:val="single" w:sz="6" w:space="0" w:color="auto"/>
              <w:left w:val="single" w:sz="6" w:space="0" w:color="auto"/>
              <w:bottom w:val="single" w:sz="6" w:space="0" w:color="auto"/>
              <w:right w:val="single" w:sz="6" w:space="0" w:color="auto"/>
            </w:tcBorders>
            <w:vAlign w:val="center"/>
          </w:tcPr>
          <w:p w14:paraId="104236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201</w:t>
            </w:r>
          </w:p>
        </w:tc>
        <w:tc>
          <w:tcPr>
            <w:tcW w:w="0" w:type="auto"/>
            <w:tcBorders>
              <w:top w:val="single" w:sz="6" w:space="0" w:color="auto"/>
              <w:left w:val="single" w:sz="6" w:space="0" w:color="auto"/>
              <w:bottom w:val="single" w:sz="6" w:space="0" w:color="auto"/>
              <w:right w:val="single" w:sz="6" w:space="0" w:color="auto"/>
            </w:tcBorders>
            <w:vAlign w:val="center"/>
          </w:tcPr>
          <w:p w14:paraId="572BDC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BC06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196,1</w:t>
            </w:r>
          </w:p>
        </w:tc>
        <w:tc>
          <w:tcPr>
            <w:tcW w:w="0" w:type="auto"/>
            <w:tcBorders>
              <w:top w:val="single" w:sz="6" w:space="0" w:color="auto"/>
              <w:left w:val="single" w:sz="6" w:space="0" w:color="auto"/>
              <w:bottom w:val="single" w:sz="6" w:space="0" w:color="auto"/>
              <w:right w:val="single" w:sz="6" w:space="0" w:color="auto"/>
            </w:tcBorders>
            <w:vAlign w:val="center"/>
          </w:tcPr>
          <w:p w14:paraId="7059BE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2074,9</w:t>
            </w:r>
          </w:p>
        </w:tc>
        <w:tc>
          <w:tcPr>
            <w:tcW w:w="0" w:type="auto"/>
            <w:tcBorders>
              <w:top w:val="single" w:sz="6" w:space="0" w:color="auto"/>
              <w:left w:val="single" w:sz="6" w:space="0" w:color="auto"/>
              <w:bottom w:val="single" w:sz="6" w:space="0" w:color="auto"/>
              <w:right w:val="single" w:sz="6" w:space="0" w:color="auto"/>
            </w:tcBorders>
            <w:vAlign w:val="center"/>
          </w:tcPr>
          <w:p w14:paraId="3DE719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CDB2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5574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6532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2271,0</w:t>
            </w:r>
          </w:p>
        </w:tc>
        <w:tc>
          <w:tcPr>
            <w:tcW w:w="0" w:type="auto"/>
            <w:tcBorders>
              <w:top w:val="single" w:sz="6" w:space="0" w:color="auto"/>
              <w:left w:val="single" w:sz="6" w:space="0" w:color="auto"/>
              <w:bottom w:val="single" w:sz="6" w:space="0" w:color="auto"/>
              <w:right w:val="single" w:sz="6" w:space="0" w:color="auto"/>
            </w:tcBorders>
            <w:vAlign w:val="center"/>
          </w:tcPr>
          <w:p w14:paraId="414559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82A4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EB8A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2271,0</w:t>
            </w:r>
          </w:p>
        </w:tc>
      </w:tr>
      <w:tr w:rsidR="00812048" w14:paraId="0FA7CEF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EC5E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w:t>
            </w:r>
          </w:p>
        </w:tc>
        <w:tc>
          <w:tcPr>
            <w:tcW w:w="0" w:type="auto"/>
            <w:tcBorders>
              <w:top w:val="single" w:sz="6" w:space="0" w:color="auto"/>
              <w:left w:val="single" w:sz="6" w:space="0" w:color="auto"/>
              <w:bottom w:val="single" w:sz="6" w:space="0" w:color="auto"/>
              <w:right w:val="single" w:sz="6" w:space="0" w:color="auto"/>
            </w:tcBorders>
            <w:vAlign w:val="center"/>
          </w:tcPr>
          <w:p w14:paraId="230038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210</w:t>
            </w:r>
          </w:p>
        </w:tc>
        <w:tc>
          <w:tcPr>
            <w:tcW w:w="0" w:type="auto"/>
            <w:tcBorders>
              <w:top w:val="single" w:sz="6" w:space="0" w:color="auto"/>
              <w:left w:val="single" w:sz="6" w:space="0" w:color="auto"/>
              <w:bottom w:val="single" w:sz="6" w:space="0" w:color="auto"/>
              <w:right w:val="single" w:sz="6" w:space="0" w:color="auto"/>
            </w:tcBorders>
            <w:vAlign w:val="center"/>
          </w:tcPr>
          <w:p w14:paraId="5A7E96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4E99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60,6</w:t>
            </w:r>
          </w:p>
        </w:tc>
        <w:tc>
          <w:tcPr>
            <w:tcW w:w="0" w:type="auto"/>
            <w:tcBorders>
              <w:top w:val="single" w:sz="6" w:space="0" w:color="auto"/>
              <w:left w:val="single" w:sz="6" w:space="0" w:color="auto"/>
              <w:bottom w:val="single" w:sz="6" w:space="0" w:color="auto"/>
              <w:right w:val="single" w:sz="6" w:space="0" w:color="auto"/>
            </w:tcBorders>
            <w:vAlign w:val="center"/>
          </w:tcPr>
          <w:p w14:paraId="736C79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578,3</w:t>
            </w:r>
          </w:p>
        </w:tc>
        <w:tc>
          <w:tcPr>
            <w:tcW w:w="0" w:type="auto"/>
            <w:tcBorders>
              <w:top w:val="single" w:sz="6" w:space="0" w:color="auto"/>
              <w:left w:val="single" w:sz="6" w:space="0" w:color="auto"/>
              <w:bottom w:val="single" w:sz="6" w:space="0" w:color="auto"/>
              <w:right w:val="single" w:sz="6" w:space="0" w:color="auto"/>
            </w:tcBorders>
            <w:vAlign w:val="center"/>
          </w:tcPr>
          <w:p w14:paraId="237239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26D1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518F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F35B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638,8</w:t>
            </w:r>
          </w:p>
        </w:tc>
        <w:tc>
          <w:tcPr>
            <w:tcW w:w="0" w:type="auto"/>
            <w:tcBorders>
              <w:top w:val="single" w:sz="6" w:space="0" w:color="auto"/>
              <w:left w:val="single" w:sz="6" w:space="0" w:color="auto"/>
              <w:bottom w:val="single" w:sz="6" w:space="0" w:color="auto"/>
              <w:right w:val="single" w:sz="6" w:space="0" w:color="auto"/>
            </w:tcBorders>
            <w:vAlign w:val="center"/>
          </w:tcPr>
          <w:p w14:paraId="35F733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9270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E7B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638,8</w:t>
            </w:r>
          </w:p>
        </w:tc>
      </w:tr>
      <w:tr w:rsidR="00812048" w14:paraId="3648BB2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BB56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w:t>
            </w:r>
          </w:p>
        </w:tc>
        <w:tc>
          <w:tcPr>
            <w:tcW w:w="0" w:type="auto"/>
            <w:tcBorders>
              <w:top w:val="single" w:sz="6" w:space="0" w:color="auto"/>
              <w:left w:val="single" w:sz="6" w:space="0" w:color="auto"/>
              <w:bottom w:val="single" w:sz="6" w:space="0" w:color="auto"/>
              <w:right w:val="single" w:sz="6" w:space="0" w:color="auto"/>
            </w:tcBorders>
            <w:vAlign w:val="center"/>
          </w:tcPr>
          <w:p w14:paraId="34FE19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212</w:t>
            </w:r>
          </w:p>
        </w:tc>
        <w:tc>
          <w:tcPr>
            <w:tcW w:w="0" w:type="auto"/>
            <w:tcBorders>
              <w:top w:val="single" w:sz="6" w:space="0" w:color="auto"/>
              <w:left w:val="single" w:sz="6" w:space="0" w:color="auto"/>
              <w:bottom w:val="single" w:sz="6" w:space="0" w:color="auto"/>
              <w:right w:val="single" w:sz="6" w:space="0" w:color="auto"/>
            </w:tcBorders>
            <w:vAlign w:val="center"/>
          </w:tcPr>
          <w:p w14:paraId="13313F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6BF2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69,1</w:t>
            </w:r>
          </w:p>
        </w:tc>
        <w:tc>
          <w:tcPr>
            <w:tcW w:w="0" w:type="auto"/>
            <w:tcBorders>
              <w:top w:val="single" w:sz="6" w:space="0" w:color="auto"/>
              <w:left w:val="single" w:sz="6" w:space="0" w:color="auto"/>
              <w:bottom w:val="single" w:sz="6" w:space="0" w:color="auto"/>
              <w:right w:val="single" w:sz="6" w:space="0" w:color="auto"/>
            </w:tcBorders>
            <w:vAlign w:val="center"/>
          </w:tcPr>
          <w:p w14:paraId="3F4024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650,0</w:t>
            </w:r>
          </w:p>
        </w:tc>
        <w:tc>
          <w:tcPr>
            <w:tcW w:w="0" w:type="auto"/>
            <w:tcBorders>
              <w:top w:val="single" w:sz="6" w:space="0" w:color="auto"/>
              <w:left w:val="single" w:sz="6" w:space="0" w:color="auto"/>
              <w:bottom w:val="single" w:sz="6" w:space="0" w:color="auto"/>
              <w:right w:val="single" w:sz="6" w:space="0" w:color="auto"/>
            </w:tcBorders>
            <w:vAlign w:val="center"/>
          </w:tcPr>
          <w:p w14:paraId="1AB4DC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8EF2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F1B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1C99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719,2</w:t>
            </w:r>
          </w:p>
        </w:tc>
        <w:tc>
          <w:tcPr>
            <w:tcW w:w="0" w:type="auto"/>
            <w:tcBorders>
              <w:top w:val="single" w:sz="6" w:space="0" w:color="auto"/>
              <w:left w:val="single" w:sz="6" w:space="0" w:color="auto"/>
              <w:bottom w:val="single" w:sz="6" w:space="0" w:color="auto"/>
              <w:right w:val="single" w:sz="6" w:space="0" w:color="auto"/>
            </w:tcBorders>
            <w:vAlign w:val="center"/>
          </w:tcPr>
          <w:p w14:paraId="613ADE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731A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BDBE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719,2</w:t>
            </w:r>
          </w:p>
        </w:tc>
      </w:tr>
      <w:tr w:rsidR="00812048" w14:paraId="58B3242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40AB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ЗС-21.04.6.6</w:t>
            </w:r>
          </w:p>
        </w:tc>
        <w:tc>
          <w:tcPr>
            <w:tcW w:w="0" w:type="auto"/>
            <w:tcBorders>
              <w:top w:val="single" w:sz="6" w:space="0" w:color="auto"/>
              <w:left w:val="single" w:sz="6" w:space="0" w:color="auto"/>
              <w:bottom w:val="single" w:sz="6" w:space="0" w:color="auto"/>
              <w:right w:val="single" w:sz="6" w:space="0" w:color="auto"/>
            </w:tcBorders>
            <w:vAlign w:val="center"/>
          </w:tcPr>
          <w:p w14:paraId="0F0E68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212а</w:t>
            </w:r>
          </w:p>
        </w:tc>
        <w:tc>
          <w:tcPr>
            <w:tcW w:w="0" w:type="auto"/>
            <w:tcBorders>
              <w:top w:val="single" w:sz="6" w:space="0" w:color="auto"/>
              <w:left w:val="single" w:sz="6" w:space="0" w:color="auto"/>
              <w:bottom w:val="single" w:sz="6" w:space="0" w:color="auto"/>
              <w:right w:val="single" w:sz="6" w:space="0" w:color="auto"/>
            </w:tcBorders>
            <w:vAlign w:val="center"/>
          </w:tcPr>
          <w:p w14:paraId="36D16B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195E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398B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5B661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108,6</w:t>
            </w:r>
          </w:p>
        </w:tc>
        <w:tc>
          <w:tcPr>
            <w:tcW w:w="0" w:type="auto"/>
            <w:tcBorders>
              <w:top w:val="single" w:sz="6" w:space="0" w:color="auto"/>
              <w:left w:val="single" w:sz="6" w:space="0" w:color="auto"/>
              <w:bottom w:val="single" w:sz="6" w:space="0" w:color="auto"/>
              <w:right w:val="single" w:sz="6" w:space="0" w:color="auto"/>
            </w:tcBorders>
            <w:vAlign w:val="center"/>
          </w:tcPr>
          <w:p w14:paraId="30BF37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CDF2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D9DF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118,6</w:t>
            </w:r>
          </w:p>
        </w:tc>
        <w:tc>
          <w:tcPr>
            <w:tcW w:w="0" w:type="auto"/>
            <w:tcBorders>
              <w:top w:val="single" w:sz="6" w:space="0" w:color="auto"/>
              <w:left w:val="single" w:sz="6" w:space="0" w:color="auto"/>
              <w:bottom w:val="single" w:sz="6" w:space="0" w:color="auto"/>
              <w:right w:val="single" w:sz="6" w:space="0" w:color="auto"/>
            </w:tcBorders>
            <w:vAlign w:val="center"/>
          </w:tcPr>
          <w:p w14:paraId="3E5AF3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3FA4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986D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118,6</w:t>
            </w:r>
          </w:p>
        </w:tc>
      </w:tr>
      <w:tr w:rsidR="00812048" w14:paraId="3ED59E7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7F35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ЗС-21.04.7.7</w:t>
            </w:r>
          </w:p>
        </w:tc>
        <w:tc>
          <w:tcPr>
            <w:tcW w:w="0" w:type="auto"/>
            <w:tcBorders>
              <w:top w:val="single" w:sz="6" w:space="0" w:color="auto"/>
              <w:left w:val="single" w:sz="6" w:space="0" w:color="auto"/>
              <w:bottom w:val="single" w:sz="6" w:space="0" w:color="auto"/>
              <w:right w:val="single" w:sz="6" w:space="0" w:color="auto"/>
            </w:tcBorders>
            <w:vAlign w:val="center"/>
          </w:tcPr>
          <w:p w14:paraId="0A28CC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212б</w:t>
            </w:r>
          </w:p>
        </w:tc>
        <w:tc>
          <w:tcPr>
            <w:tcW w:w="0" w:type="auto"/>
            <w:tcBorders>
              <w:top w:val="single" w:sz="6" w:space="0" w:color="auto"/>
              <w:left w:val="single" w:sz="6" w:space="0" w:color="auto"/>
              <w:bottom w:val="single" w:sz="6" w:space="0" w:color="auto"/>
              <w:right w:val="single" w:sz="6" w:space="0" w:color="auto"/>
            </w:tcBorders>
            <w:vAlign w:val="center"/>
          </w:tcPr>
          <w:p w14:paraId="5A3954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6556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w:t>
            </w:r>
          </w:p>
        </w:tc>
        <w:tc>
          <w:tcPr>
            <w:tcW w:w="0" w:type="auto"/>
            <w:tcBorders>
              <w:top w:val="single" w:sz="6" w:space="0" w:color="auto"/>
              <w:left w:val="single" w:sz="6" w:space="0" w:color="auto"/>
              <w:bottom w:val="single" w:sz="6" w:space="0" w:color="auto"/>
              <w:right w:val="single" w:sz="6" w:space="0" w:color="auto"/>
            </w:tcBorders>
            <w:vAlign w:val="center"/>
          </w:tcPr>
          <w:p w14:paraId="1EAC0F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580,3</w:t>
            </w:r>
          </w:p>
        </w:tc>
        <w:tc>
          <w:tcPr>
            <w:tcW w:w="0" w:type="auto"/>
            <w:tcBorders>
              <w:top w:val="single" w:sz="6" w:space="0" w:color="auto"/>
              <w:left w:val="single" w:sz="6" w:space="0" w:color="auto"/>
              <w:bottom w:val="single" w:sz="6" w:space="0" w:color="auto"/>
              <w:right w:val="single" w:sz="6" w:space="0" w:color="auto"/>
            </w:tcBorders>
            <w:vAlign w:val="center"/>
          </w:tcPr>
          <w:p w14:paraId="49E336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AB92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1BF9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3697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640,8</w:t>
            </w:r>
          </w:p>
        </w:tc>
        <w:tc>
          <w:tcPr>
            <w:tcW w:w="0" w:type="auto"/>
            <w:tcBorders>
              <w:top w:val="single" w:sz="6" w:space="0" w:color="auto"/>
              <w:left w:val="single" w:sz="6" w:space="0" w:color="auto"/>
              <w:bottom w:val="single" w:sz="6" w:space="0" w:color="auto"/>
              <w:right w:val="single" w:sz="6" w:space="0" w:color="auto"/>
            </w:tcBorders>
            <w:vAlign w:val="center"/>
          </w:tcPr>
          <w:p w14:paraId="5A70DF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2828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A173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640,8</w:t>
            </w:r>
          </w:p>
        </w:tc>
      </w:tr>
      <w:tr w:rsidR="00812048" w14:paraId="48969CD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2D50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ЗС-21.04.8.8</w:t>
            </w:r>
          </w:p>
        </w:tc>
        <w:tc>
          <w:tcPr>
            <w:tcW w:w="0" w:type="auto"/>
            <w:tcBorders>
              <w:top w:val="single" w:sz="6" w:space="0" w:color="auto"/>
              <w:left w:val="single" w:sz="6" w:space="0" w:color="auto"/>
              <w:bottom w:val="single" w:sz="6" w:space="0" w:color="auto"/>
              <w:right w:val="single" w:sz="6" w:space="0" w:color="auto"/>
            </w:tcBorders>
            <w:vAlign w:val="center"/>
          </w:tcPr>
          <w:p w14:paraId="796A1F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Матросова д 6</w:t>
            </w:r>
          </w:p>
        </w:tc>
        <w:tc>
          <w:tcPr>
            <w:tcW w:w="0" w:type="auto"/>
            <w:tcBorders>
              <w:top w:val="single" w:sz="6" w:space="0" w:color="auto"/>
              <w:left w:val="single" w:sz="6" w:space="0" w:color="auto"/>
              <w:bottom w:val="single" w:sz="6" w:space="0" w:color="auto"/>
              <w:right w:val="single" w:sz="6" w:space="0" w:color="auto"/>
            </w:tcBorders>
            <w:vAlign w:val="center"/>
          </w:tcPr>
          <w:p w14:paraId="773ABD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8DE5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102,0</w:t>
            </w:r>
          </w:p>
        </w:tc>
        <w:tc>
          <w:tcPr>
            <w:tcW w:w="0" w:type="auto"/>
            <w:tcBorders>
              <w:top w:val="single" w:sz="6" w:space="0" w:color="auto"/>
              <w:left w:val="single" w:sz="6" w:space="0" w:color="auto"/>
              <w:bottom w:val="single" w:sz="6" w:space="0" w:color="auto"/>
              <w:right w:val="single" w:sz="6" w:space="0" w:color="auto"/>
            </w:tcBorders>
            <w:vAlign w:val="center"/>
          </w:tcPr>
          <w:p w14:paraId="159A46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1010,7</w:t>
            </w:r>
          </w:p>
        </w:tc>
        <w:tc>
          <w:tcPr>
            <w:tcW w:w="0" w:type="auto"/>
            <w:tcBorders>
              <w:top w:val="single" w:sz="6" w:space="0" w:color="auto"/>
              <w:left w:val="single" w:sz="6" w:space="0" w:color="auto"/>
              <w:bottom w:val="single" w:sz="6" w:space="0" w:color="auto"/>
              <w:right w:val="single" w:sz="6" w:space="0" w:color="auto"/>
            </w:tcBorders>
            <w:vAlign w:val="center"/>
          </w:tcPr>
          <w:p w14:paraId="5A8997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85FB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0169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2BD0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1112,6</w:t>
            </w:r>
          </w:p>
        </w:tc>
        <w:tc>
          <w:tcPr>
            <w:tcW w:w="0" w:type="auto"/>
            <w:tcBorders>
              <w:top w:val="single" w:sz="6" w:space="0" w:color="auto"/>
              <w:left w:val="single" w:sz="6" w:space="0" w:color="auto"/>
              <w:bottom w:val="single" w:sz="6" w:space="0" w:color="auto"/>
              <w:right w:val="single" w:sz="6" w:space="0" w:color="auto"/>
            </w:tcBorders>
            <w:vAlign w:val="center"/>
          </w:tcPr>
          <w:p w14:paraId="16E744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4671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6C6C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1112,6</w:t>
            </w:r>
          </w:p>
        </w:tc>
      </w:tr>
      <w:tr w:rsidR="00812048" w14:paraId="302673C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50C7A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ЗС-21.04.9.9</w:t>
            </w:r>
          </w:p>
        </w:tc>
        <w:tc>
          <w:tcPr>
            <w:tcW w:w="0" w:type="auto"/>
            <w:tcBorders>
              <w:top w:val="single" w:sz="6" w:space="0" w:color="auto"/>
              <w:left w:val="single" w:sz="6" w:space="0" w:color="auto"/>
              <w:bottom w:val="single" w:sz="6" w:space="0" w:color="auto"/>
              <w:right w:val="single" w:sz="6" w:space="0" w:color="auto"/>
            </w:tcBorders>
            <w:vAlign w:val="center"/>
          </w:tcPr>
          <w:p w14:paraId="5AB499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Дружбы д 5</w:t>
            </w:r>
          </w:p>
        </w:tc>
        <w:tc>
          <w:tcPr>
            <w:tcW w:w="0" w:type="auto"/>
            <w:tcBorders>
              <w:top w:val="single" w:sz="6" w:space="0" w:color="auto"/>
              <w:left w:val="single" w:sz="6" w:space="0" w:color="auto"/>
              <w:bottom w:val="single" w:sz="6" w:space="0" w:color="auto"/>
              <w:right w:val="single" w:sz="6" w:space="0" w:color="auto"/>
            </w:tcBorders>
            <w:vAlign w:val="center"/>
          </w:tcPr>
          <w:p w14:paraId="5D7EFD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C9AE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73,1</w:t>
            </w:r>
          </w:p>
        </w:tc>
        <w:tc>
          <w:tcPr>
            <w:tcW w:w="0" w:type="auto"/>
            <w:tcBorders>
              <w:top w:val="single" w:sz="6" w:space="0" w:color="auto"/>
              <w:left w:val="single" w:sz="6" w:space="0" w:color="auto"/>
              <w:bottom w:val="single" w:sz="6" w:space="0" w:color="auto"/>
              <w:right w:val="single" w:sz="6" w:space="0" w:color="auto"/>
            </w:tcBorders>
            <w:vAlign w:val="center"/>
          </w:tcPr>
          <w:p w14:paraId="333736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680,8</w:t>
            </w:r>
          </w:p>
        </w:tc>
        <w:tc>
          <w:tcPr>
            <w:tcW w:w="0" w:type="auto"/>
            <w:tcBorders>
              <w:top w:val="single" w:sz="6" w:space="0" w:color="auto"/>
              <w:left w:val="single" w:sz="6" w:space="0" w:color="auto"/>
              <w:bottom w:val="single" w:sz="6" w:space="0" w:color="auto"/>
              <w:right w:val="single" w:sz="6" w:space="0" w:color="auto"/>
            </w:tcBorders>
            <w:vAlign w:val="center"/>
          </w:tcPr>
          <w:p w14:paraId="683EC8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95B8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D265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9E08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753,9</w:t>
            </w:r>
          </w:p>
        </w:tc>
        <w:tc>
          <w:tcPr>
            <w:tcW w:w="0" w:type="auto"/>
            <w:tcBorders>
              <w:top w:val="single" w:sz="6" w:space="0" w:color="auto"/>
              <w:left w:val="single" w:sz="6" w:space="0" w:color="auto"/>
              <w:bottom w:val="single" w:sz="6" w:space="0" w:color="auto"/>
              <w:right w:val="single" w:sz="6" w:space="0" w:color="auto"/>
            </w:tcBorders>
            <w:vAlign w:val="center"/>
          </w:tcPr>
          <w:p w14:paraId="74B410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E375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18F9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753,9</w:t>
            </w:r>
          </w:p>
        </w:tc>
      </w:tr>
      <w:tr w:rsidR="00812048" w14:paraId="09FA9E9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33E8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ЗС-21.04.10.10</w:t>
            </w:r>
          </w:p>
        </w:tc>
        <w:tc>
          <w:tcPr>
            <w:tcW w:w="0" w:type="auto"/>
            <w:tcBorders>
              <w:top w:val="single" w:sz="6" w:space="0" w:color="auto"/>
              <w:left w:val="single" w:sz="6" w:space="0" w:color="auto"/>
              <w:bottom w:val="single" w:sz="6" w:space="0" w:color="auto"/>
              <w:right w:val="single" w:sz="6" w:space="0" w:color="auto"/>
            </w:tcBorders>
            <w:vAlign w:val="center"/>
          </w:tcPr>
          <w:p w14:paraId="386BE0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205 а,б.д</w:t>
            </w:r>
          </w:p>
        </w:tc>
        <w:tc>
          <w:tcPr>
            <w:tcW w:w="0" w:type="auto"/>
            <w:tcBorders>
              <w:top w:val="single" w:sz="6" w:space="0" w:color="auto"/>
              <w:left w:val="single" w:sz="6" w:space="0" w:color="auto"/>
              <w:bottom w:val="single" w:sz="6" w:space="0" w:color="auto"/>
              <w:right w:val="single" w:sz="6" w:space="0" w:color="auto"/>
            </w:tcBorders>
            <w:vAlign w:val="center"/>
          </w:tcPr>
          <w:p w14:paraId="1D87D2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B074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58,3</w:t>
            </w:r>
          </w:p>
        </w:tc>
        <w:tc>
          <w:tcPr>
            <w:tcW w:w="0" w:type="auto"/>
            <w:tcBorders>
              <w:top w:val="single" w:sz="6" w:space="0" w:color="auto"/>
              <w:left w:val="single" w:sz="6" w:space="0" w:color="auto"/>
              <w:bottom w:val="single" w:sz="6" w:space="0" w:color="auto"/>
              <w:right w:val="single" w:sz="6" w:space="0" w:color="auto"/>
            </w:tcBorders>
            <w:vAlign w:val="center"/>
          </w:tcPr>
          <w:p w14:paraId="52649A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559,2</w:t>
            </w:r>
          </w:p>
        </w:tc>
        <w:tc>
          <w:tcPr>
            <w:tcW w:w="0" w:type="auto"/>
            <w:tcBorders>
              <w:top w:val="single" w:sz="6" w:space="0" w:color="auto"/>
              <w:left w:val="single" w:sz="6" w:space="0" w:color="auto"/>
              <w:bottom w:val="single" w:sz="6" w:space="0" w:color="auto"/>
              <w:right w:val="single" w:sz="6" w:space="0" w:color="auto"/>
            </w:tcBorders>
            <w:vAlign w:val="center"/>
          </w:tcPr>
          <w:p w14:paraId="789402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3628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C3E3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F587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617,4</w:t>
            </w:r>
          </w:p>
        </w:tc>
        <w:tc>
          <w:tcPr>
            <w:tcW w:w="0" w:type="auto"/>
            <w:tcBorders>
              <w:top w:val="single" w:sz="6" w:space="0" w:color="auto"/>
              <w:left w:val="single" w:sz="6" w:space="0" w:color="auto"/>
              <w:bottom w:val="single" w:sz="6" w:space="0" w:color="auto"/>
              <w:right w:val="single" w:sz="6" w:space="0" w:color="auto"/>
            </w:tcBorders>
            <w:vAlign w:val="center"/>
          </w:tcPr>
          <w:p w14:paraId="4449EC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FA97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852C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617,4</w:t>
            </w:r>
          </w:p>
        </w:tc>
      </w:tr>
      <w:tr w:rsidR="00812048" w14:paraId="146C7AC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A3E8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ЗС-21.04.11.11</w:t>
            </w:r>
          </w:p>
        </w:tc>
        <w:tc>
          <w:tcPr>
            <w:tcW w:w="0" w:type="auto"/>
            <w:tcBorders>
              <w:top w:val="single" w:sz="6" w:space="0" w:color="auto"/>
              <w:left w:val="single" w:sz="6" w:space="0" w:color="auto"/>
              <w:bottom w:val="single" w:sz="6" w:space="0" w:color="auto"/>
              <w:right w:val="single" w:sz="6" w:space="0" w:color="auto"/>
            </w:tcBorders>
            <w:vAlign w:val="center"/>
          </w:tcPr>
          <w:p w14:paraId="212776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50а</w:t>
            </w:r>
          </w:p>
        </w:tc>
        <w:tc>
          <w:tcPr>
            <w:tcW w:w="0" w:type="auto"/>
            <w:tcBorders>
              <w:top w:val="single" w:sz="6" w:space="0" w:color="auto"/>
              <w:left w:val="single" w:sz="6" w:space="0" w:color="auto"/>
              <w:bottom w:val="single" w:sz="6" w:space="0" w:color="auto"/>
              <w:right w:val="single" w:sz="6" w:space="0" w:color="auto"/>
            </w:tcBorders>
            <w:vAlign w:val="center"/>
          </w:tcPr>
          <w:p w14:paraId="01F873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6BE9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62,7</w:t>
            </w:r>
          </w:p>
        </w:tc>
        <w:tc>
          <w:tcPr>
            <w:tcW w:w="0" w:type="auto"/>
            <w:tcBorders>
              <w:top w:val="single" w:sz="6" w:space="0" w:color="auto"/>
              <w:left w:val="single" w:sz="6" w:space="0" w:color="auto"/>
              <w:bottom w:val="single" w:sz="6" w:space="0" w:color="auto"/>
              <w:right w:val="single" w:sz="6" w:space="0" w:color="auto"/>
            </w:tcBorders>
            <w:vAlign w:val="center"/>
          </w:tcPr>
          <w:p w14:paraId="4DF14F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594,6</w:t>
            </w:r>
          </w:p>
        </w:tc>
        <w:tc>
          <w:tcPr>
            <w:tcW w:w="0" w:type="auto"/>
            <w:tcBorders>
              <w:top w:val="single" w:sz="6" w:space="0" w:color="auto"/>
              <w:left w:val="single" w:sz="6" w:space="0" w:color="auto"/>
              <w:bottom w:val="single" w:sz="6" w:space="0" w:color="auto"/>
              <w:right w:val="single" w:sz="6" w:space="0" w:color="auto"/>
            </w:tcBorders>
            <w:vAlign w:val="center"/>
          </w:tcPr>
          <w:p w14:paraId="3D885E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92C9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52DB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B368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657,4</w:t>
            </w:r>
          </w:p>
        </w:tc>
        <w:tc>
          <w:tcPr>
            <w:tcW w:w="0" w:type="auto"/>
            <w:tcBorders>
              <w:top w:val="single" w:sz="6" w:space="0" w:color="auto"/>
              <w:left w:val="single" w:sz="6" w:space="0" w:color="auto"/>
              <w:bottom w:val="single" w:sz="6" w:space="0" w:color="auto"/>
              <w:right w:val="single" w:sz="6" w:space="0" w:color="auto"/>
            </w:tcBorders>
            <w:vAlign w:val="center"/>
          </w:tcPr>
          <w:p w14:paraId="37AE36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721E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0BA9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657,4</w:t>
            </w:r>
          </w:p>
        </w:tc>
      </w:tr>
      <w:tr w:rsidR="00812048" w14:paraId="042D07D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AFB8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ЗС-21.04.12.12</w:t>
            </w:r>
          </w:p>
        </w:tc>
        <w:tc>
          <w:tcPr>
            <w:tcW w:w="0" w:type="auto"/>
            <w:tcBorders>
              <w:top w:val="single" w:sz="6" w:space="0" w:color="auto"/>
              <w:left w:val="single" w:sz="6" w:space="0" w:color="auto"/>
              <w:bottom w:val="single" w:sz="6" w:space="0" w:color="auto"/>
              <w:right w:val="single" w:sz="6" w:space="0" w:color="auto"/>
            </w:tcBorders>
            <w:vAlign w:val="center"/>
          </w:tcPr>
          <w:p w14:paraId="1039A5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72а</w:t>
            </w:r>
          </w:p>
        </w:tc>
        <w:tc>
          <w:tcPr>
            <w:tcW w:w="0" w:type="auto"/>
            <w:tcBorders>
              <w:top w:val="single" w:sz="6" w:space="0" w:color="auto"/>
              <w:left w:val="single" w:sz="6" w:space="0" w:color="auto"/>
              <w:bottom w:val="single" w:sz="6" w:space="0" w:color="auto"/>
              <w:right w:val="single" w:sz="6" w:space="0" w:color="auto"/>
            </w:tcBorders>
            <w:vAlign w:val="center"/>
          </w:tcPr>
          <w:p w14:paraId="0E9EB6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C7A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64,7</w:t>
            </w:r>
          </w:p>
        </w:tc>
        <w:tc>
          <w:tcPr>
            <w:tcW w:w="0" w:type="auto"/>
            <w:tcBorders>
              <w:top w:val="single" w:sz="6" w:space="0" w:color="auto"/>
              <w:left w:val="single" w:sz="6" w:space="0" w:color="auto"/>
              <w:bottom w:val="single" w:sz="6" w:space="0" w:color="auto"/>
              <w:right w:val="single" w:sz="6" w:space="0" w:color="auto"/>
            </w:tcBorders>
            <w:vAlign w:val="center"/>
          </w:tcPr>
          <w:p w14:paraId="7B3E8D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610,9</w:t>
            </w:r>
          </w:p>
        </w:tc>
        <w:tc>
          <w:tcPr>
            <w:tcW w:w="0" w:type="auto"/>
            <w:tcBorders>
              <w:top w:val="single" w:sz="6" w:space="0" w:color="auto"/>
              <w:left w:val="single" w:sz="6" w:space="0" w:color="auto"/>
              <w:bottom w:val="single" w:sz="6" w:space="0" w:color="auto"/>
              <w:right w:val="single" w:sz="6" w:space="0" w:color="auto"/>
            </w:tcBorders>
            <w:vAlign w:val="center"/>
          </w:tcPr>
          <w:p w14:paraId="29D769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F855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ED75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BF3D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675,7</w:t>
            </w:r>
          </w:p>
        </w:tc>
        <w:tc>
          <w:tcPr>
            <w:tcW w:w="0" w:type="auto"/>
            <w:tcBorders>
              <w:top w:val="single" w:sz="6" w:space="0" w:color="auto"/>
              <w:left w:val="single" w:sz="6" w:space="0" w:color="auto"/>
              <w:bottom w:val="single" w:sz="6" w:space="0" w:color="auto"/>
              <w:right w:val="single" w:sz="6" w:space="0" w:color="auto"/>
            </w:tcBorders>
            <w:vAlign w:val="center"/>
          </w:tcPr>
          <w:p w14:paraId="2F9F97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7967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7B2A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675,7</w:t>
            </w:r>
          </w:p>
        </w:tc>
      </w:tr>
      <w:tr w:rsidR="00812048" w14:paraId="725510F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92E4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ЗС-21.04.13.13</w:t>
            </w:r>
          </w:p>
        </w:tc>
        <w:tc>
          <w:tcPr>
            <w:tcW w:w="0" w:type="auto"/>
            <w:tcBorders>
              <w:top w:val="single" w:sz="6" w:space="0" w:color="auto"/>
              <w:left w:val="single" w:sz="6" w:space="0" w:color="auto"/>
              <w:bottom w:val="single" w:sz="6" w:space="0" w:color="auto"/>
              <w:right w:val="single" w:sz="6" w:space="0" w:color="auto"/>
            </w:tcBorders>
            <w:vAlign w:val="center"/>
          </w:tcPr>
          <w:p w14:paraId="746065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72а</w:t>
            </w:r>
          </w:p>
        </w:tc>
        <w:tc>
          <w:tcPr>
            <w:tcW w:w="0" w:type="auto"/>
            <w:tcBorders>
              <w:top w:val="single" w:sz="6" w:space="0" w:color="auto"/>
              <w:left w:val="single" w:sz="6" w:space="0" w:color="auto"/>
              <w:bottom w:val="single" w:sz="6" w:space="0" w:color="auto"/>
              <w:right w:val="single" w:sz="6" w:space="0" w:color="auto"/>
            </w:tcBorders>
            <w:vAlign w:val="center"/>
          </w:tcPr>
          <w:p w14:paraId="31251E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FDCE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101,8</w:t>
            </w:r>
          </w:p>
        </w:tc>
        <w:tc>
          <w:tcPr>
            <w:tcW w:w="0" w:type="auto"/>
            <w:tcBorders>
              <w:top w:val="single" w:sz="6" w:space="0" w:color="auto"/>
              <w:left w:val="single" w:sz="6" w:space="0" w:color="auto"/>
              <w:bottom w:val="single" w:sz="6" w:space="0" w:color="auto"/>
              <w:right w:val="single" w:sz="6" w:space="0" w:color="auto"/>
            </w:tcBorders>
            <w:vAlign w:val="center"/>
          </w:tcPr>
          <w:p w14:paraId="5EF299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1013,5</w:t>
            </w:r>
          </w:p>
        </w:tc>
        <w:tc>
          <w:tcPr>
            <w:tcW w:w="0" w:type="auto"/>
            <w:tcBorders>
              <w:top w:val="single" w:sz="6" w:space="0" w:color="auto"/>
              <w:left w:val="single" w:sz="6" w:space="0" w:color="auto"/>
              <w:bottom w:val="single" w:sz="6" w:space="0" w:color="auto"/>
              <w:right w:val="single" w:sz="6" w:space="0" w:color="auto"/>
            </w:tcBorders>
            <w:vAlign w:val="center"/>
          </w:tcPr>
          <w:p w14:paraId="1BE99C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248F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AB58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6721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1115,3</w:t>
            </w:r>
          </w:p>
        </w:tc>
        <w:tc>
          <w:tcPr>
            <w:tcW w:w="0" w:type="auto"/>
            <w:tcBorders>
              <w:top w:val="single" w:sz="6" w:space="0" w:color="auto"/>
              <w:left w:val="single" w:sz="6" w:space="0" w:color="auto"/>
              <w:bottom w:val="single" w:sz="6" w:space="0" w:color="auto"/>
              <w:right w:val="single" w:sz="6" w:space="0" w:color="auto"/>
            </w:tcBorders>
            <w:vAlign w:val="center"/>
          </w:tcPr>
          <w:p w14:paraId="507231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DCBC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3F88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1115,3</w:t>
            </w:r>
          </w:p>
        </w:tc>
      </w:tr>
      <w:tr w:rsidR="00812048" w14:paraId="5B9E4FD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7853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ЗС-21.04.14.14</w:t>
            </w:r>
          </w:p>
        </w:tc>
        <w:tc>
          <w:tcPr>
            <w:tcW w:w="0" w:type="auto"/>
            <w:tcBorders>
              <w:top w:val="single" w:sz="6" w:space="0" w:color="auto"/>
              <w:left w:val="single" w:sz="6" w:space="0" w:color="auto"/>
              <w:bottom w:val="single" w:sz="6" w:space="0" w:color="auto"/>
              <w:right w:val="single" w:sz="6" w:space="0" w:color="auto"/>
            </w:tcBorders>
            <w:vAlign w:val="center"/>
          </w:tcPr>
          <w:p w14:paraId="5733E6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80а</w:t>
            </w:r>
          </w:p>
        </w:tc>
        <w:tc>
          <w:tcPr>
            <w:tcW w:w="0" w:type="auto"/>
            <w:tcBorders>
              <w:top w:val="single" w:sz="6" w:space="0" w:color="auto"/>
              <w:left w:val="single" w:sz="6" w:space="0" w:color="auto"/>
              <w:bottom w:val="single" w:sz="6" w:space="0" w:color="auto"/>
              <w:right w:val="single" w:sz="6" w:space="0" w:color="auto"/>
            </w:tcBorders>
            <w:vAlign w:val="center"/>
          </w:tcPr>
          <w:p w14:paraId="7D26F5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9FC6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114,2</w:t>
            </w:r>
          </w:p>
        </w:tc>
        <w:tc>
          <w:tcPr>
            <w:tcW w:w="0" w:type="auto"/>
            <w:tcBorders>
              <w:top w:val="single" w:sz="6" w:space="0" w:color="auto"/>
              <w:left w:val="single" w:sz="6" w:space="0" w:color="auto"/>
              <w:bottom w:val="single" w:sz="6" w:space="0" w:color="auto"/>
              <w:right w:val="single" w:sz="6" w:space="0" w:color="auto"/>
            </w:tcBorders>
            <w:vAlign w:val="center"/>
          </w:tcPr>
          <w:p w14:paraId="3E8C35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1145,8</w:t>
            </w:r>
          </w:p>
        </w:tc>
        <w:tc>
          <w:tcPr>
            <w:tcW w:w="0" w:type="auto"/>
            <w:tcBorders>
              <w:top w:val="single" w:sz="6" w:space="0" w:color="auto"/>
              <w:left w:val="single" w:sz="6" w:space="0" w:color="auto"/>
              <w:bottom w:val="single" w:sz="6" w:space="0" w:color="auto"/>
              <w:right w:val="single" w:sz="6" w:space="0" w:color="auto"/>
            </w:tcBorders>
            <w:vAlign w:val="center"/>
          </w:tcPr>
          <w:p w14:paraId="23DE7A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0E0F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6C4E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1A3F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1260,0</w:t>
            </w:r>
          </w:p>
        </w:tc>
        <w:tc>
          <w:tcPr>
            <w:tcW w:w="0" w:type="auto"/>
            <w:tcBorders>
              <w:top w:val="single" w:sz="6" w:space="0" w:color="auto"/>
              <w:left w:val="single" w:sz="6" w:space="0" w:color="auto"/>
              <w:bottom w:val="single" w:sz="6" w:space="0" w:color="auto"/>
              <w:right w:val="single" w:sz="6" w:space="0" w:color="auto"/>
            </w:tcBorders>
            <w:vAlign w:val="center"/>
          </w:tcPr>
          <w:p w14:paraId="7B0C0C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3A18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DD9B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1260,0</w:t>
            </w:r>
          </w:p>
        </w:tc>
      </w:tr>
      <w:tr w:rsidR="00812048" w14:paraId="2229D69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6A04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ЗС-21.04.15.15</w:t>
            </w:r>
          </w:p>
        </w:tc>
        <w:tc>
          <w:tcPr>
            <w:tcW w:w="0" w:type="auto"/>
            <w:tcBorders>
              <w:top w:val="single" w:sz="6" w:space="0" w:color="auto"/>
              <w:left w:val="single" w:sz="6" w:space="0" w:color="auto"/>
              <w:bottom w:val="single" w:sz="6" w:space="0" w:color="auto"/>
              <w:right w:val="single" w:sz="6" w:space="0" w:color="auto"/>
            </w:tcBorders>
            <w:vAlign w:val="center"/>
          </w:tcPr>
          <w:p w14:paraId="753ADB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90</w:t>
            </w:r>
          </w:p>
        </w:tc>
        <w:tc>
          <w:tcPr>
            <w:tcW w:w="0" w:type="auto"/>
            <w:tcBorders>
              <w:top w:val="single" w:sz="6" w:space="0" w:color="auto"/>
              <w:left w:val="single" w:sz="6" w:space="0" w:color="auto"/>
              <w:bottom w:val="single" w:sz="6" w:space="0" w:color="auto"/>
              <w:right w:val="single" w:sz="6" w:space="0" w:color="auto"/>
            </w:tcBorders>
            <w:vAlign w:val="center"/>
          </w:tcPr>
          <w:p w14:paraId="6E139C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5AD0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119,4</w:t>
            </w:r>
          </w:p>
        </w:tc>
        <w:tc>
          <w:tcPr>
            <w:tcW w:w="0" w:type="auto"/>
            <w:tcBorders>
              <w:top w:val="single" w:sz="6" w:space="0" w:color="auto"/>
              <w:left w:val="single" w:sz="6" w:space="0" w:color="auto"/>
              <w:bottom w:val="single" w:sz="6" w:space="0" w:color="auto"/>
              <w:right w:val="single" w:sz="6" w:space="0" w:color="auto"/>
            </w:tcBorders>
            <w:vAlign w:val="center"/>
          </w:tcPr>
          <w:p w14:paraId="13F7BF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1205,3</w:t>
            </w:r>
          </w:p>
        </w:tc>
        <w:tc>
          <w:tcPr>
            <w:tcW w:w="0" w:type="auto"/>
            <w:tcBorders>
              <w:top w:val="single" w:sz="6" w:space="0" w:color="auto"/>
              <w:left w:val="single" w:sz="6" w:space="0" w:color="auto"/>
              <w:bottom w:val="single" w:sz="6" w:space="0" w:color="auto"/>
              <w:right w:val="single" w:sz="6" w:space="0" w:color="auto"/>
            </w:tcBorders>
            <w:vAlign w:val="center"/>
          </w:tcPr>
          <w:p w14:paraId="226BEB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352C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F735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D69D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1324,7</w:t>
            </w:r>
          </w:p>
        </w:tc>
        <w:tc>
          <w:tcPr>
            <w:tcW w:w="0" w:type="auto"/>
            <w:tcBorders>
              <w:top w:val="single" w:sz="6" w:space="0" w:color="auto"/>
              <w:left w:val="single" w:sz="6" w:space="0" w:color="auto"/>
              <w:bottom w:val="single" w:sz="6" w:space="0" w:color="auto"/>
              <w:right w:val="single" w:sz="6" w:space="0" w:color="auto"/>
            </w:tcBorders>
            <w:vAlign w:val="center"/>
          </w:tcPr>
          <w:p w14:paraId="596B9C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532D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062E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1324,7</w:t>
            </w:r>
          </w:p>
        </w:tc>
      </w:tr>
      <w:tr w:rsidR="00812048" w14:paraId="7223E6C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1980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ЗС-21.04.16.16</w:t>
            </w:r>
          </w:p>
        </w:tc>
        <w:tc>
          <w:tcPr>
            <w:tcW w:w="0" w:type="auto"/>
            <w:tcBorders>
              <w:top w:val="single" w:sz="6" w:space="0" w:color="auto"/>
              <w:left w:val="single" w:sz="6" w:space="0" w:color="auto"/>
              <w:bottom w:val="single" w:sz="6" w:space="0" w:color="auto"/>
              <w:right w:val="single" w:sz="6" w:space="0" w:color="auto"/>
            </w:tcBorders>
            <w:vAlign w:val="center"/>
          </w:tcPr>
          <w:p w14:paraId="7F55F4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50</w:t>
            </w:r>
          </w:p>
        </w:tc>
        <w:tc>
          <w:tcPr>
            <w:tcW w:w="0" w:type="auto"/>
            <w:tcBorders>
              <w:top w:val="single" w:sz="6" w:space="0" w:color="auto"/>
              <w:left w:val="single" w:sz="6" w:space="0" w:color="auto"/>
              <w:bottom w:val="single" w:sz="6" w:space="0" w:color="auto"/>
              <w:right w:val="single" w:sz="6" w:space="0" w:color="auto"/>
            </w:tcBorders>
            <w:vAlign w:val="center"/>
          </w:tcPr>
          <w:p w14:paraId="1F9FB1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79C3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168,3</w:t>
            </w:r>
          </w:p>
        </w:tc>
        <w:tc>
          <w:tcPr>
            <w:tcW w:w="0" w:type="auto"/>
            <w:tcBorders>
              <w:top w:val="single" w:sz="6" w:space="0" w:color="auto"/>
              <w:left w:val="single" w:sz="6" w:space="0" w:color="auto"/>
              <w:bottom w:val="single" w:sz="6" w:space="0" w:color="auto"/>
              <w:right w:val="single" w:sz="6" w:space="0" w:color="auto"/>
            </w:tcBorders>
            <w:vAlign w:val="center"/>
          </w:tcPr>
          <w:p w14:paraId="7659DF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1744,8</w:t>
            </w:r>
          </w:p>
        </w:tc>
        <w:tc>
          <w:tcPr>
            <w:tcW w:w="0" w:type="auto"/>
            <w:tcBorders>
              <w:top w:val="single" w:sz="6" w:space="0" w:color="auto"/>
              <w:left w:val="single" w:sz="6" w:space="0" w:color="auto"/>
              <w:bottom w:val="single" w:sz="6" w:space="0" w:color="auto"/>
              <w:right w:val="single" w:sz="6" w:space="0" w:color="auto"/>
            </w:tcBorders>
            <w:vAlign w:val="center"/>
          </w:tcPr>
          <w:p w14:paraId="70F047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E115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099B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8F83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1913,1</w:t>
            </w:r>
          </w:p>
        </w:tc>
        <w:tc>
          <w:tcPr>
            <w:tcW w:w="0" w:type="auto"/>
            <w:tcBorders>
              <w:top w:val="single" w:sz="6" w:space="0" w:color="auto"/>
              <w:left w:val="single" w:sz="6" w:space="0" w:color="auto"/>
              <w:bottom w:val="single" w:sz="6" w:space="0" w:color="auto"/>
              <w:right w:val="single" w:sz="6" w:space="0" w:color="auto"/>
            </w:tcBorders>
            <w:vAlign w:val="center"/>
          </w:tcPr>
          <w:p w14:paraId="1DC3A7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ECAD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BDC4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1913,1</w:t>
            </w:r>
          </w:p>
        </w:tc>
      </w:tr>
      <w:tr w:rsidR="00812048" w14:paraId="38EDB24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5A22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ЗС-21.04.17.17</w:t>
            </w:r>
          </w:p>
        </w:tc>
        <w:tc>
          <w:tcPr>
            <w:tcW w:w="0" w:type="auto"/>
            <w:tcBorders>
              <w:top w:val="single" w:sz="6" w:space="0" w:color="auto"/>
              <w:left w:val="single" w:sz="6" w:space="0" w:color="auto"/>
              <w:bottom w:val="single" w:sz="6" w:space="0" w:color="auto"/>
              <w:right w:val="single" w:sz="6" w:space="0" w:color="auto"/>
            </w:tcBorders>
            <w:vAlign w:val="center"/>
          </w:tcPr>
          <w:p w14:paraId="2AE40B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68а</w:t>
            </w:r>
          </w:p>
        </w:tc>
        <w:tc>
          <w:tcPr>
            <w:tcW w:w="0" w:type="auto"/>
            <w:tcBorders>
              <w:top w:val="single" w:sz="6" w:space="0" w:color="auto"/>
              <w:left w:val="single" w:sz="6" w:space="0" w:color="auto"/>
              <w:bottom w:val="single" w:sz="6" w:space="0" w:color="auto"/>
              <w:right w:val="single" w:sz="6" w:space="0" w:color="auto"/>
            </w:tcBorders>
            <w:vAlign w:val="center"/>
          </w:tcPr>
          <w:p w14:paraId="0995E6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B7A6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c>
          <w:tcPr>
            <w:tcW w:w="0" w:type="auto"/>
            <w:tcBorders>
              <w:top w:val="single" w:sz="6" w:space="0" w:color="auto"/>
              <w:left w:val="single" w:sz="6" w:space="0" w:color="auto"/>
              <w:bottom w:val="single" w:sz="6" w:space="0" w:color="auto"/>
              <w:right w:val="single" w:sz="6" w:space="0" w:color="auto"/>
            </w:tcBorders>
            <w:vAlign w:val="center"/>
          </w:tcPr>
          <w:p w14:paraId="5E7837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787,7</w:t>
            </w:r>
          </w:p>
        </w:tc>
        <w:tc>
          <w:tcPr>
            <w:tcW w:w="0" w:type="auto"/>
            <w:tcBorders>
              <w:top w:val="single" w:sz="6" w:space="0" w:color="auto"/>
              <w:left w:val="single" w:sz="6" w:space="0" w:color="auto"/>
              <w:bottom w:val="single" w:sz="6" w:space="0" w:color="auto"/>
              <w:right w:val="single" w:sz="6" w:space="0" w:color="auto"/>
            </w:tcBorders>
            <w:vAlign w:val="center"/>
          </w:tcPr>
          <w:p w14:paraId="44F15C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6DFA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1E41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82D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869,7</w:t>
            </w:r>
          </w:p>
        </w:tc>
        <w:tc>
          <w:tcPr>
            <w:tcW w:w="0" w:type="auto"/>
            <w:tcBorders>
              <w:top w:val="single" w:sz="6" w:space="0" w:color="auto"/>
              <w:left w:val="single" w:sz="6" w:space="0" w:color="auto"/>
              <w:bottom w:val="single" w:sz="6" w:space="0" w:color="auto"/>
              <w:right w:val="single" w:sz="6" w:space="0" w:color="auto"/>
            </w:tcBorders>
            <w:vAlign w:val="center"/>
          </w:tcPr>
          <w:p w14:paraId="13AAD8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2EE1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93C4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869,7</w:t>
            </w:r>
          </w:p>
        </w:tc>
      </w:tr>
      <w:tr w:rsidR="00812048" w14:paraId="305FB28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DC86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ЗС-21.04.18.18</w:t>
            </w:r>
          </w:p>
        </w:tc>
        <w:tc>
          <w:tcPr>
            <w:tcW w:w="0" w:type="auto"/>
            <w:tcBorders>
              <w:top w:val="single" w:sz="6" w:space="0" w:color="auto"/>
              <w:left w:val="single" w:sz="6" w:space="0" w:color="auto"/>
              <w:bottom w:val="single" w:sz="6" w:space="0" w:color="auto"/>
              <w:right w:val="single" w:sz="6" w:space="0" w:color="auto"/>
            </w:tcBorders>
            <w:vAlign w:val="center"/>
          </w:tcPr>
          <w:p w14:paraId="542AB9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70а</w:t>
            </w:r>
          </w:p>
        </w:tc>
        <w:tc>
          <w:tcPr>
            <w:tcW w:w="0" w:type="auto"/>
            <w:tcBorders>
              <w:top w:val="single" w:sz="6" w:space="0" w:color="auto"/>
              <w:left w:val="single" w:sz="6" w:space="0" w:color="auto"/>
              <w:bottom w:val="single" w:sz="6" w:space="0" w:color="auto"/>
              <w:right w:val="single" w:sz="6" w:space="0" w:color="auto"/>
            </w:tcBorders>
            <w:vAlign w:val="center"/>
          </w:tcPr>
          <w:p w14:paraId="060F31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F6EE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73,9</w:t>
            </w:r>
          </w:p>
        </w:tc>
        <w:tc>
          <w:tcPr>
            <w:tcW w:w="0" w:type="auto"/>
            <w:tcBorders>
              <w:top w:val="single" w:sz="6" w:space="0" w:color="auto"/>
              <w:left w:val="single" w:sz="6" w:space="0" w:color="auto"/>
              <w:bottom w:val="single" w:sz="6" w:space="0" w:color="auto"/>
              <w:right w:val="single" w:sz="6" w:space="0" w:color="auto"/>
            </w:tcBorders>
            <w:vAlign w:val="center"/>
          </w:tcPr>
          <w:p w14:paraId="0F259A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697,0</w:t>
            </w:r>
          </w:p>
        </w:tc>
        <w:tc>
          <w:tcPr>
            <w:tcW w:w="0" w:type="auto"/>
            <w:tcBorders>
              <w:top w:val="single" w:sz="6" w:space="0" w:color="auto"/>
              <w:left w:val="single" w:sz="6" w:space="0" w:color="auto"/>
              <w:bottom w:val="single" w:sz="6" w:space="0" w:color="auto"/>
              <w:right w:val="single" w:sz="6" w:space="0" w:color="auto"/>
            </w:tcBorders>
            <w:vAlign w:val="center"/>
          </w:tcPr>
          <w:p w14:paraId="30AD7D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C1FB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D829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C821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770,8</w:t>
            </w:r>
          </w:p>
        </w:tc>
        <w:tc>
          <w:tcPr>
            <w:tcW w:w="0" w:type="auto"/>
            <w:tcBorders>
              <w:top w:val="single" w:sz="6" w:space="0" w:color="auto"/>
              <w:left w:val="single" w:sz="6" w:space="0" w:color="auto"/>
              <w:bottom w:val="single" w:sz="6" w:space="0" w:color="auto"/>
              <w:right w:val="single" w:sz="6" w:space="0" w:color="auto"/>
            </w:tcBorders>
            <w:vAlign w:val="center"/>
          </w:tcPr>
          <w:p w14:paraId="79B4FE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83DA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52B7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770,8</w:t>
            </w:r>
          </w:p>
        </w:tc>
      </w:tr>
      <w:tr w:rsidR="00812048" w14:paraId="2550975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25038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ЗС-21.04.19.19</w:t>
            </w:r>
          </w:p>
        </w:tc>
        <w:tc>
          <w:tcPr>
            <w:tcW w:w="0" w:type="auto"/>
            <w:tcBorders>
              <w:top w:val="single" w:sz="6" w:space="0" w:color="auto"/>
              <w:left w:val="single" w:sz="6" w:space="0" w:color="auto"/>
              <w:bottom w:val="single" w:sz="6" w:space="0" w:color="auto"/>
              <w:right w:val="single" w:sz="6" w:space="0" w:color="auto"/>
            </w:tcBorders>
            <w:vAlign w:val="center"/>
          </w:tcPr>
          <w:p w14:paraId="3A8D1E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74</w:t>
            </w:r>
          </w:p>
        </w:tc>
        <w:tc>
          <w:tcPr>
            <w:tcW w:w="0" w:type="auto"/>
            <w:tcBorders>
              <w:top w:val="single" w:sz="6" w:space="0" w:color="auto"/>
              <w:left w:val="single" w:sz="6" w:space="0" w:color="auto"/>
              <w:bottom w:val="single" w:sz="6" w:space="0" w:color="auto"/>
              <w:right w:val="single" w:sz="6" w:space="0" w:color="auto"/>
            </w:tcBorders>
            <w:vAlign w:val="center"/>
          </w:tcPr>
          <w:p w14:paraId="52C662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C4D9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67,7</w:t>
            </w:r>
          </w:p>
        </w:tc>
        <w:tc>
          <w:tcPr>
            <w:tcW w:w="0" w:type="auto"/>
            <w:tcBorders>
              <w:top w:val="single" w:sz="6" w:space="0" w:color="auto"/>
              <w:left w:val="single" w:sz="6" w:space="0" w:color="auto"/>
              <w:bottom w:val="single" w:sz="6" w:space="0" w:color="auto"/>
              <w:right w:val="single" w:sz="6" w:space="0" w:color="auto"/>
            </w:tcBorders>
            <w:vAlign w:val="center"/>
          </w:tcPr>
          <w:p w14:paraId="5DE620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635,7</w:t>
            </w:r>
          </w:p>
        </w:tc>
        <w:tc>
          <w:tcPr>
            <w:tcW w:w="0" w:type="auto"/>
            <w:tcBorders>
              <w:top w:val="single" w:sz="6" w:space="0" w:color="auto"/>
              <w:left w:val="single" w:sz="6" w:space="0" w:color="auto"/>
              <w:bottom w:val="single" w:sz="6" w:space="0" w:color="auto"/>
              <w:right w:val="single" w:sz="6" w:space="0" w:color="auto"/>
            </w:tcBorders>
            <w:vAlign w:val="center"/>
          </w:tcPr>
          <w:p w14:paraId="607940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A336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7E6A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B753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703,5</w:t>
            </w:r>
          </w:p>
        </w:tc>
        <w:tc>
          <w:tcPr>
            <w:tcW w:w="0" w:type="auto"/>
            <w:tcBorders>
              <w:top w:val="single" w:sz="6" w:space="0" w:color="auto"/>
              <w:left w:val="single" w:sz="6" w:space="0" w:color="auto"/>
              <w:bottom w:val="single" w:sz="6" w:space="0" w:color="auto"/>
              <w:right w:val="single" w:sz="6" w:space="0" w:color="auto"/>
            </w:tcBorders>
            <w:vAlign w:val="center"/>
          </w:tcPr>
          <w:p w14:paraId="3E1133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E5AC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1792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703,5</w:t>
            </w:r>
          </w:p>
        </w:tc>
      </w:tr>
      <w:tr w:rsidR="00812048" w14:paraId="4EED80F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CB35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ЗС-21.04.20.20</w:t>
            </w:r>
          </w:p>
        </w:tc>
        <w:tc>
          <w:tcPr>
            <w:tcW w:w="0" w:type="auto"/>
            <w:tcBorders>
              <w:top w:val="single" w:sz="6" w:space="0" w:color="auto"/>
              <w:left w:val="single" w:sz="6" w:space="0" w:color="auto"/>
              <w:bottom w:val="single" w:sz="6" w:space="0" w:color="auto"/>
              <w:right w:val="single" w:sz="6" w:space="0" w:color="auto"/>
            </w:tcBorders>
            <w:vAlign w:val="center"/>
          </w:tcPr>
          <w:p w14:paraId="51E1BE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94</w:t>
            </w:r>
          </w:p>
        </w:tc>
        <w:tc>
          <w:tcPr>
            <w:tcW w:w="0" w:type="auto"/>
            <w:tcBorders>
              <w:top w:val="single" w:sz="6" w:space="0" w:color="auto"/>
              <w:left w:val="single" w:sz="6" w:space="0" w:color="auto"/>
              <w:bottom w:val="single" w:sz="6" w:space="0" w:color="auto"/>
              <w:right w:val="single" w:sz="6" w:space="0" w:color="auto"/>
            </w:tcBorders>
            <w:vAlign w:val="center"/>
          </w:tcPr>
          <w:p w14:paraId="5C61FD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59B7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64,3</w:t>
            </w:r>
          </w:p>
        </w:tc>
        <w:tc>
          <w:tcPr>
            <w:tcW w:w="0" w:type="auto"/>
            <w:tcBorders>
              <w:top w:val="single" w:sz="6" w:space="0" w:color="auto"/>
              <w:left w:val="single" w:sz="6" w:space="0" w:color="auto"/>
              <w:bottom w:val="single" w:sz="6" w:space="0" w:color="auto"/>
              <w:right w:val="single" w:sz="6" w:space="0" w:color="auto"/>
            </w:tcBorders>
            <w:vAlign w:val="center"/>
          </w:tcPr>
          <w:p w14:paraId="2AD781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608,2</w:t>
            </w:r>
          </w:p>
        </w:tc>
        <w:tc>
          <w:tcPr>
            <w:tcW w:w="0" w:type="auto"/>
            <w:tcBorders>
              <w:top w:val="single" w:sz="6" w:space="0" w:color="auto"/>
              <w:left w:val="single" w:sz="6" w:space="0" w:color="auto"/>
              <w:bottom w:val="single" w:sz="6" w:space="0" w:color="auto"/>
              <w:right w:val="single" w:sz="6" w:space="0" w:color="auto"/>
            </w:tcBorders>
            <w:vAlign w:val="center"/>
          </w:tcPr>
          <w:p w14:paraId="2888D8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DF77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015F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AA79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672,5</w:t>
            </w:r>
          </w:p>
        </w:tc>
        <w:tc>
          <w:tcPr>
            <w:tcW w:w="0" w:type="auto"/>
            <w:tcBorders>
              <w:top w:val="single" w:sz="6" w:space="0" w:color="auto"/>
              <w:left w:val="single" w:sz="6" w:space="0" w:color="auto"/>
              <w:bottom w:val="single" w:sz="6" w:space="0" w:color="auto"/>
              <w:right w:val="single" w:sz="6" w:space="0" w:color="auto"/>
            </w:tcBorders>
            <w:vAlign w:val="center"/>
          </w:tcPr>
          <w:p w14:paraId="6609FC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2D2A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C014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672,5</w:t>
            </w:r>
          </w:p>
        </w:tc>
      </w:tr>
      <w:tr w:rsidR="00812048" w14:paraId="1CF331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7A12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ЗС-21.04.21.21</w:t>
            </w:r>
          </w:p>
        </w:tc>
        <w:tc>
          <w:tcPr>
            <w:tcW w:w="0" w:type="auto"/>
            <w:tcBorders>
              <w:top w:val="single" w:sz="6" w:space="0" w:color="auto"/>
              <w:left w:val="single" w:sz="6" w:space="0" w:color="auto"/>
              <w:bottom w:val="single" w:sz="6" w:space="0" w:color="auto"/>
              <w:right w:val="single" w:sz="6" w:space="0" w:color="auto"/>
            </w:tcBorders>
            <w:vAlign w:val="center"/>
          </w:tcPr>
          <w:p w14:paraId="4E2283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Новоугличекское ш д 101</w:t>
            </w:r>
          </w:p>
        </w:tc>
        <w:tc>
          <w:tcPr>
            <w:tcW w:w="0" w:type="auto"/>
            <w:tcBorders>
              <w:top w:val="single" w:sz="6" w:space="0" w:color="auto"/>
              <w:left w:val="single" w:sz="6" w:space="0" w:color="auto"/>
              <w:bottom w:val="single" w:sz="6" w:space="0" w:color="auto"/>
              <w:right w:val="single" w:sz="6" w:space="0" w:color="auto"/>
            </w:tcBorders>
            <w:vAlign w:val="center"/>
          </w:tcPr>
          <w:p w14:paraId="1D1C52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9868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61,6</w:t>
            </w:r>
          </w:p>
        </w:tc>
        <w:tc>
          <w:tcPr>
            <w:tcW w:w="0" w:type="auto"/>
            <w:tcBorders>
              <w:top w:val="single" w:sz="6" w:space="0" w:color="auto"/>
              <w:left w:val="single" w:sz="6" w:space="0" w:color="auto"/>
              <w:bottom w:val="single" w:sz="6" w:space="0" w:color="auto"/>
              <w:right w:val="single" w:sz="6" w:space="0" w:color="auto"/>
            </w:tcBorders>
            <w:vAlign w:val="center"/>
          </w:tcPr>
          <w:p w14:paraId="0BFE4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586,2</w:t>
            </w:r>
          </w:p>
        </w:tc>
        <w:tc>
          <w:tcPr>
            <w:tcW w:w="0" w:type="auto"/>
            <w:tcBorders>
              <w:top w:val="single" w:sz="6" w:space="0" w:color="auto"/>
              <w:left w:val="single" w:sz="6" w:space="0" w:color="auto"/>
              <w:bottom w:val="single" w:sz="6" w:space="0" w:color="auto"/>
              <w:right w:val="single" w:sz="6" w:space="0" w:color="auto"/>
            </w:tcBorders>
            <w:vAlign w:val="center"/>
          </w:tcPr>
          <w:p w14:paraId="35F5B5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39C0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9584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12B9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647,8</w:t>
            </w:r>
          </w:p>
        </w:tc>
        <w:tc>
          <w:tcPr>
            <w:tcW w:w="0" w:type="auto"/>
            <w:tcBorders>
              <w:top w:val="single" w:sz="6" w:space="0" w:color="auto"/>
              <w:left w:val="single" w:sz="6" w:space="0" w:color="auto"/>
              <w:bottom w:val="single" w:sz="6" w:space="0" w:color="auto"/>
              <w:right w:val="single" w:sz="6" w:space="0" w:color="auto"/>
            </w:tcBorders>
            <w:vAlign w:val="center"/>
          </w:tcPr>
          <w:p w14:paraId="3857D8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206E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8C5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647,8</w:t>
            </w:r>
          </w:p>
        </w:tc>
      </w:tr>
      <w:tr w:rsidR="00812048" w14:paraId="7903671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8BB86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ЗС-21.04.22.22</w:t>
            </w:r>
          </w:p>
        </w:tc>
        <w:tc>
          <w:tcPr>
            <w:tcW w:w="0" w:type="auto"/>
            <w:tcBorders>
              <w:top w:val="single" w:sz="6" w:space="0" w:color="auto"/>
              <w:left w:val="single" w:sz="6" w:space="0" w:color="auto"/>
              <w:bottom w:val="single" w:sz="6" w:space="0" w:color="auto"/>
              <w:right w:val="single" w:sz="6" w:space="0" w:color="auto"/>
            </w:tcBorders>
            <w:vAlign w:val="center"/>
          </w:tcPr>
          <w:p w14:paraId="0D1840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Новоугличекское ш д 102</w:t>
            </w:r>
          </w:p>
        </w:tc>
        <w:tc>
          <w:tcPr>
            <w:tcW w:w="0" w:type="auto"/>
            <w:tcBorders>
              <w:top w:val="single" w:sz="6" w:space="0" w:color="auto"/>
              <w:left w:val="single" w:sz="6" w:space="0" w:color="auto"/>
              <w:bottom w:val="single" w:sz="6" w:space="0" w:color="auto"/>
              <w:right w:val="single" w:sz="6" w:space="0" w:color="auto"/>
            </w:tcBorders>
            <w:vAlign w:val="center"/>
          </w:tcPr>
          <w:p w14:paraId="767BA0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C9B4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198,3</w:t>
            </w:r>
          </w:p>
        </w:tc>
        <w:tc>
          <w:tcPr>
            <w:tcW w:w="0" w:type="auto"/>
            <w:tcBorders>
              <w:top w:val="single" w:sz="6" w:space="0" w:color="auto"/>
              <w:left w:val="single" w:sz="6" w:space="0" w:color="auto"/>
              <w:bottom w:val="single" w:sz="6" w:space="0" w:color="auto"/>
              <w:right w:val="single" w:sz="6" w:space="0" w:color="auto"/>
            </w:tcBorders>
            <w:vAlign w:val="center"/>
          </w:tcPr>
          <w:p w14:paraId="782B10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2082,1</w:t>
            </w:r>
          </w:p>
        </w:tc>
        <w:tc>
          <w:tcPr>
            <w:tcW w:w="0" w:type="auto"/>
            <w:tcBorders>
              <w:top w:val="single" w:sz="6" w:space="0" w:color="auto"/>
              <w:left w:val="single" w:sz="6" w:space="0" w:color="auto"/>
              <w:bottom w:val="single" w:sz="6" w:space="0" w:color="auto"/>
              <w:right w:val="single" w:sz="6" w:space="0" w:color="auto"/>
            </w:tcBorders>
            <w:vAlign w:val="center"/>
          </w:tcPr>
          <w:p w14:paraId="2735C4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D31D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1491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28A3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2280,5</w:t>
            </w:r>
          </w:p>
        </w:tc>
        <w:tc>
          <w:tcPr>
            <w:tcW w:w="0" w:type="auto"/>
            <w:tcBorders>
              <w:top w:val="single" w:sz="6" w:space="0" w:color="auto"/>
              <w:left w:val="single" w:sz="6" w:space="0" w:color="auto"/>
              <w:bottom w:val="single" w:sz="6" w:space="0" w:color="auto"/>
              <w:right w:val="single" w:sz="6" w:space="0" w:color="auto"/>
            </w:tcBorders>
            <w:vAlign w:val="center"/>
          </w:tcPr>
          <w:p w14:paraId="7426B7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6376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D6FF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2280,5</w:t>
            </w:r>
          </w:p>
        </w:tc>
      </w:tr>
      <w:tr w:rsidR="00812048" w14:paraId="59FE57E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296E7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ЗС-21.04.23.23</w:t>
            </w:r>
          </w:p>
        </w:tc>
        <w:tc>
          <w:tcPr>
            <w:tcW w:w="0" w:type="auto"/>
            <w:tcBorders>
              <w:top w:val="single" w:sz="6" w:space="0" w:color="auto"/>
              <w:left w:val="single" w:sz="6" w:space="0" w:color="auto"/>
              <w:bottom w:val="single" w:sz="6" w:space="0" w:color="auto"/>
              <w:right w:val="single" w:sz="6" w:space="0" w:color="auto"/>
            </w:tcBorders>
            <w:vAlign w:val="center"/>
          </w:tcPr>
          <w:p w14:paraId="423FB7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98</w:t>
            </w:r>
          </w:p>
        </w:tc>
        <w:tc>
          <w:tcPr>
            <w:tcW w:w="0" w:type="auto"/>
            <w:tcBorders>
              <w:top w:val="single" w:sz="6" w:space="0" w:color="auto"/>
              <w:left w:val="single" w:sz="6" w:space="0" w:color="auto"/>
              <w:bottom w:val="single" w:sz="6" w:space="0" w:color="auto"/>
              <w:right w:val="single" w:sz="6" w:space="0" w:color="auto"/>
            </w:tcBorders>
            <w:vAlign w:val="center"/>
          </w:tcPr>
          <w:p w14:paraId="216A62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4CAC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D80C5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015F3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20B2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78BE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43B9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3A2459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774A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7CEF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17FD9D6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7EF9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ЗС-21.04.24.24</w:t>
            </w:r>
          </w:p>
        </w:tc>
        <w:tc>
          <w:tcPr>
            <w:tcW w:w="0" w:type="auto"/>
            <w:tcBorders>
              <w:top w:val="single" w:sz="6" w:space="0" w:color="auto"/>
              <w:left w:val="single" w:sz="6" w:space="0" w:color="auto"/>
              <w:bottom w:val="single" w:sz="6" w:space="0" w:color="auto"/>
              <w:right w:val="single" w:sz="6" w:space="0" w:color="auto"/>
            </w:tcBorders>
            <w:vAlign w:val="center"/>
          </w:tcPr>
          <w:p w14:paraId="5B33D9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Новоугличекское ш д 44</w:t>
            </w:r>
          </w:p>
        </w:tc>
        <w:tc>
          <w:tcPr>
            <w:tcW w:w="0" w:type="auto"/>
            <w:tcBorders>
              <w:top w:val="single" w:sz="6" w:space="0" w:color="auto"/>
              <w:left w:val="single" w:sz="6" w:space="0" w:color="auto"/>
              <w:bottom w:val="single" w:sz="6" w:space="0" w:color="auto"/>
              <w:right w:val="single" w:sz="6" w:space="0" w:color="auto"/>
            </w:tcBorders>
            <w:vAlign w:val="center"/>
          </w:tcPr>
          <w:p w14:paraId="6F39B2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7444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89,3</w:t>
            </w:r>
          </w:p>
        </w:tc>
        <w:tc>
          <w:tcPr>
            <w:tcW w:w="0" w:type="auto"/>
            <w:tcBorders>
              <w:top w:val="single" w:sz="6" w:space="0" w:color="auto"/>
              <w:left w:val="single" w:sz="6" w:space="0" w:color="auto"/>
              <w:bottom w:val="single" w:sz="6" w:space="0" w:color="auto"/>
              <w:right w:val="single" w:sz="6" w:space="0" w:color="auto"/>
            </w:tcBorders>
            <w:vAlign w:val="center"/>
          </w:tcPr>
          <w:p w14:paraId="6E8252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868,7</w:t>
            </w:r>
          </w:p>
        </w:tc>
        <w:tc>
          <w:tcPr>
            <w:tcW w:w="0" w:type="auto"/>
            <w:tcBorders>
              <w:top w:val="single" w:sz="6" w:space="0" w:color="auto"/>
              <w:left w:val="single" w:sz="6" w:space="0" w:color="auto"/>
              <w:bottom w:val="single" w:sz="6" w:space="0" w:color="auto"/>
              <w:right w:val="single" w:sz="6" w:space="0" w:color="auto"/>
            </w:tcBorders>
            <w:vAlign w:val="center"/>
          </w:tcPr>
          <w:p w14:paraId="18A433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6A9C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12A5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625B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958,0</w:t>
            </w:r>
          </w:p>
        </w:tc>
        <w:tc>
          <w:tcPr>
            <w:tcW w:w="0" w:type="auto"/>
            <w:tcBorders>
              <w:top w:val="single" w:sz="6" w:space="0" w:color="auto"/>
              <w:left w:val="single" w:sz="6" w:space="0" w:color="auto"/>
              <w:bottom w:val="single" w:sz="6" w:space="0" w:color="auto"/>
              <w:right w:val="single" w:sz="6" w:space="0" w:color="auto"/>
            </w:tcBorders>
            <w:vAlign w:val="center"/>
          </w:tcPr>
          <w:p w14:paraId="095A9A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ECA1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EF72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958,0</w:t>
            </w:r>
          </w:p>
        </w:tc>
      </w:tr>
      <w:tr w:rsidR="00812048" w14:paraId="15E9AE2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8BF7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ЗС-21.04.25.25</w:t>
            </w:r>
          </w:p>
        </w:tc>
        <w:tc>
          <w:tcPr>
            <w:tcW w:w="0" w:type="auto"/>
            <w:tcBorders>
              <w:top w:val="single" w:sz="6" w:space="0" w:color="auto"/>
              <w:left w:val="single" w:sz="6" w:space="0" w:color="auto"/>
              <w:bottom w:val="single" w:sz="6" w:space="0" w:color="auto"/>
              <w:right w:val="single" w:sz="6" w:space="0" w:color="auto"/>
            </w:tcBorders>
            <w:vAlign w:val="center"/>
          </w:tcPr>
          <w:p w14:paraId="4F9DBC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46</w:t>
            </w:r>
          </w:p>
        </w:tc>
        <w:tc>
          <w:tcPr>
            <w:tcW w:w="0" w:type="auto"/>
            <w:tcBorders>
              <w:top w:val="single" w:sz="6" w:space="0" w:color="auto"/>
              <w:left w:val="single" w:sz="6" w:space="0" w:color="auto"/>
              <w:bottom w:val="single" w:sz="6" w:space="0" w:color="auto"/>
              <w:right w:val="single" w:sz="6" w:space="0" w:color="auto"/>
            </w:tcBorders>
            <w:vAlign w:val="center"/>
          </w:tcPr>
          <w:p w14:paraId="71561F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FF40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179,9</w:t>
            </w:r>
          </w:p>
        </w:tc>
        <w:tc>
          <w:tcPr>
            <w:tcW w:w="0" w:type="auto"/>
            <w:tcBorders>
              <w:top w:val="single" w:sz="6" w:space="0" w:color="auto"/>
              <w:left w:val="single" w:sz="6" w:space="0" w:color="auto"/>
              <w:bottom w:val="single" w:sz="6" w:space="0" w:color="auto"/>
              <w:right w:val="single" w:sz="6" w:space="0" w:color="auto"/>
            </w:tcBorders>
            <w:vAlign w:val="center"/>
          </w:tcPr>
          <w:p w14:paraId="4E65F3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1878,5</w:t>
            </w:r>
          </w:p>
        </w:tc>
        <w:tc>
          <w:tcPr>
            <w:tcW w:w="0" w:type="auto"/>
            <w:tcBorders>
              <w:top w:val="single" w:sz="6" w:space="0" w:color="auto"/>
              <w:left w:val="single" w:sz="6" w:space="0" w:color="auto"/>
              <w:bottom w:val="single" w:sz="6" w:space="0" w:color="auto"/>
              <w:right w:val="single" w:sz="6" w:space="0" w:color="auto"/>
            </w:tcBorders>
            <w:vAlign w:val="center"/>
          </w:tcPr>
          <w:p w14:paraId="3849DE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F50C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F532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8C17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2058,4</w:t>
            </w:r>
          </w:p>
        </w:tc>
        <w:tc>
          <w:tcPr>
            <w:tcW w:w="0" w:type="auto"/>
            <w:tcBorders>
              <w:top w:val="single" w:sz="6" w:space="0" w:color="auto"/>
              <w:left w:val="single" w:sz="6" w:space="0" w:color="auto"/>
              <w:bottom w:val="single" w:sz="6" w:space="0" w:color="auto"/>
              <w:right w:val="single" w:sz="6" w:space="0" w:color="auto"/>
            </w:tcBorders>
            <w:vAlign w:val="center"/>
          </w:tcPr>
          <w:p w14:paraId="2D677F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85D7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9FBB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2058,4</w:t>
            </w:r>
          </w:p>
        </w:tc>
      </w:tr>
      <w:tr w:rsidR="00812048" w14:paraId="64FC7D0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CB5A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ЗС-21.04.26.26</w:t>
            </w:r>
          </w:p>
        </w:tc>
        <w:tc>
          <w:tcPr>
            <w:tcW w:w="0" w:type="auto"/>
            <w:tcBorders>
              <w:top w:val="single" w:sz="6" w:space="0" w:color="auto"/>
              <w:left w:val="single" w:sz="6" w:space="0" w:color="auto"/>
              <w:bottom w:val="single" w:sz="6" w:space="0" w:color="auto"/>
              <w:right w:val="single" w:sz="6" w:space="0" w:color="auto"/>
            </w:tcBorders>
            <w:vAlign w:val="center"/>
          </w:tcPr>
          <w:p w14:paraId="546440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48</w:t>
            </w:r>
          </w:p>
        </w:tc>
        <w:tc>
          <w:tcPr>
            <w:tcW w:w="0" w:type="auto"/>
            <w:tcBorders>
              <w:top w:val="single" w:sz="6" w:space="0" w:color="auto"/>
              <w:left w:val="single" w:sz="6" w:space="0" w:color="auto"/>
              <w:bottom w:val="single" w:sz="6" w:space="0" w:color="auto"/>
              <w:right w:val="single" w:sz="6" w:space="0" w:color="auto"/>
            </w:tcBorders>
            <w:vAlign w:val="center"/>
          </w:tcPr>
          <w:p w14:paraId="250777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6EFA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170,8</w:t>
            </w:r>
          </w:p>
        </w:tc>
        <w:tc>
          <w:tcPr>
            <w:tcW w:w="0" w:type="auto"/>
            <w:tcBorders>
              <w:top w:val="single" w:sz="6" w:space="0" w:color="auto"/>
              <w:left w:val="single" w:sz="6" w:space="0" w:color="auto"/>
              <w:bottom w:val="single" w:sz="6" w:space="0" w:color="auto"/>
              <w:right w:val="single" w:sz="6" w:space="0" w:color="auto"/>
            </w:tcBorders>
            <w:vAlign w:val="center"/>
          </w:tcPr>
          <w:p w14:paraId="7E7C88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1783,7</w:t>
            </w:r>
          </w:p>
        </w:tc>
        <w:tc>
          <w:tcPr>
            <w:tcW w:w="0" w:type="auto"/>
            <w:tcBorders>
              <w:top w:val="single" w:sz="6" w:space="0" w:color="auto"/>
              <w:left w:val="single" w:sz="6" w:space="0" w:color="auto"/>
              <w:bottom w:val="single" w:sz="6" w:space="0" w:color="auto"/>
              <w:right w:val="single" w:sz="6" w:space="0" w:color="auto"/>
            </w:tcBorders>
            <w:vAlign w:val="center"/>
          </w:tcPr>
          <w:p w14:paraId="0A8458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487C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EFDC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F31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1954,5</w:t>
            </w:r>
          </w:p>
        </w:tc>
        <w:tc>
          <w:tcPr>
            <w:tcW w:w="0" w:type="auto"/>
            <w:tcBorders>
              <w:top w:val="single" w:sz="6" w:space="0" w:color="auto"/>
              <w:left w:val="single" w:sz="6" w:space="0" w:color="auto"/>
              <w:bottom w:val="single" w:sz="6" w:space="0" w:color="auto"/>
              <w:right w:val="single" w:sz="6" w:space="0" w:color="auto"/>
            </w:tcBorders>
            <w:vAlign w:val="center"/>
          </w:tcPr>
          <w:p w14:paraId="2D54F9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FC94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D72D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1954,5</w:t>
            </w:r>
          </w:p>
        </w:tc>
      </w:tr>
      <w:tr w:rsidR="00812048" w14:paraId="46E7997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545A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ЗС-21.04.27.27</w:t>
            </w:r>
          </w:p>
        </w:tc>
        <w:tc>
          <w:tcPr>
            <w:tcW w:w="0" w:type="auto"/>
            <w:tcBorders>
              <w:top w:val="single" w:sz="6" w:space="0" w:color="auto"/>
              <w:left w:val="single" w:sz="6" w:space="0" w:color="auto"/>
              <w:bottom w:val="single" w:sz="6" w:space="0" w:color="auto"/>
              <w:right w:val="single" w:sz="6" w:space="0" w:color="auto"/>
            </w:tcBorders>
            <w:vAlign w:val="center"/>
          </w:tcPr>
          <w:p w14:paraId="50329A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 ш  д 42</w:t>
            </w:r>
          </w:p>
        </w:tc>
        <w:tc>
          <w:tcPr>
            <w:tcW w:w="0" w:type="auto"/>
            <w:tcBorders>
              <w:top w:val="single" w:sz="6" w:space="0" w:color="auto"/>
              <w:left w:val="single" w:sz="6" w:space="0" w:color="auto"/>
              <w:bottom w:val="single" w:sz="6" w:space="0" w:color="auto"/>
              <w:right w:val="single" w:sz="6" w:space="0" w:color="auto"/>
            </w:tcBorders>
            <w:vAlign w:val="center"/>
          </w:tcPr>
          <w:p w14:paraId="404FF3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3C63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65,4</w:t>
            </w:r>
          </w:p>
        </w:tc>
        <w:tc>
          <w:tcPr>
            <w:tcW w:w="0" w:type="auto"/>
            <w:tcBorders>
              <w:top w:val="single" w:sz="6" w:space="0" w:color="auto"/>
              <w:left w:val="single" w:sz="6" w:space="0" w:color="auto"/>
              <w:bottom w:val="single" w:sz="6" w:space="0" w:color="auto"/>
              <w:right w:val="single" w:sz="6" w:space="0" w:color="auto"/>
            </w:tcBorders>
            <w:vAlign w:val="center"/>
          </w:tcPr>
          <w:p w14:paraId="65B246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615,2</w:t>
            </w:r>
          </w:p>
        </w:tc>
        <w:tc>
          <w:tcPr>
            <w:tcW w:w="0" w:type="auto"/>
            <w:tcBorders>
              <w:top w:val="single" w:sz="6" w:space="0" w:color="auto"/>
              <w:left w:val="single" w:sz="6" w:space="0" w:color="auto"/>
              <w:bottom w:val="single" w:sz="6" w:space="0" w:color="auto"/>
              <w:right w:val="single" w:sz="6" w:space="0" w:color="auto"/>
            </w:tcBorders>
            <w:vAlign w:val="center"/>
          </w:tcPr>
          <w:p w14:paraId="0335E1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28F0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B183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657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680,6</w:t>
            </w:r>
          </w:p>
        </w:tc>
        <w:tc>
          <w:tcPr>
            <w:tcW w:w="0" w:type="auto"/>
            <w:tcBorders>
              <w:top w:val="single" w:sz="6" w:space="0" w:color="auto"/>
              <w:left w:val="single" w:sz="6" w:space="0" w:color="auto"/>
              <w:bottom w:val="single" w:sz="6" w:space="0" w:color="auto"/>
              <w:right w:val="single" w:sz="6" w:space="0" w:color="auto"/>
            </w:tcBorders>
            <w:vAlign w:val="center"/>
          </w:tcPr>
          <w:p w14:paraId="0D5949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53BA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23F7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680,6</w:t>
            </w:r>
          </w:p>
        </w:tc>
      </w:tr>
      <w:tr w:rsidR="00812048" w14:paraId="1860481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F76A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ЗС-21.04.28.28</w:t>
            </w:r>
          </w:p>
        </w:tc>
        <w:tc>
          <w:tcPr>
            <w:tcW w:w="0" w:type="auto"/>
            <w:tcBorders>
              <w:top w:val="single" w:sz="6" w:space="0" w:color="auto"/>
              <w:left w:val="single" w:sz="6" w:space="0" w:color="auto"/>
              <w:bottom w:val="single" w:sz="6" w:space="0" w:color="auto"/>
              <w:right w:val="single" w:sz="6" w:space="0" w:color="auto"/>
            </w:tcBorders>
            <w:vAlign w:val="center"/>
          </w:tcPr>
          <w:p w14:paraId="57BAF5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Дружбы д 3а</w:t>
            </w:r>
          </w:p>
        </w:tc>
        <w:tc>
          <w:tcPr>
            <w:tcW w:w="0" w:type="auto"/>
            <w:tcBorders>
              <w:top w:val="single" w:sz="6" w:space="0" w:color="auto"/>
              <w:left w:val="single" w:sz="6" w:space="0" w:color="auto"/>
              <w:bottom w:val="single" w:sz="6" w:space="0" w:color="auto"/>
              <w:right w:val="single" w:sz="6" w:space="0" w:color="auto"/>
            </w:tcBorders>
            <w:vAlign w:val="center"/>
          </w:tcPr>
          <w:p w14:paraId="3A7C11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A607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59,9</w:t>
            </w:r>
          </w:p>
        </w:tc>
        <w:tc>
          <w:tcPr>
            <w:tcW w:w="0" w:type="auto"/>
            <w:tcBorders>
              <w:top w:val="single" w:sz="6" w:space="0" w:color="auto"/>
              <w:left w:val="single" w:sz="6" w:space="0" w:color="auto"/>
              <w:bottom w:val="single" w:sz="6" w:space="0" w:color="auto"/>
              <w:right w:val="single" w:sz="6" w:space="0" w:color="auto"/>
            </w:tcBorders>
            <w:vAlign w:val="center"/>
          </w:tcPr>
          <w:p w14:paraId="3084DC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573,7</w:t>
            </w:r>
          </w:p>
        </w:tc>
        <w:tc>
          <w:tcPr>
            <w:tcW w:w="0" w:type="auto"/>
            <w:tcBorders>
              <w:top w:val="single" w:sz="6" w:space="0" w:color="auto"/>
              <w:left w:val="single" w:sz="6" w:space="0" w:color="auto"/>
              <w:bottom w:val="single" w:sz="6" w:space="0" w:color="auto"/>
              <w:right w:val="single" w:sz="6" w:space="0" w:color="auto"/>
            </w:tcBorders>
            <w:vAlign w:val="center"/>
          </w:tcPr>
          <w:p w14:paraId="740501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219D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9429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0C3C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633,7</w:t>
            </w:r>
          </w:p>
        </w:tc>
        <w:tc>
          <w:tcPr>
            <w:tcW w:w="0" w:type="auto"/>
            <w:tcBorders>
              <w:top w:val="single" w:sz="6" w:space="0" w:color="auto"/>
              <w:left w:val="single" w:sz="6" w:space="0" w:color="auto"/>
              <w:bottom w:val="single" w:sz="6" w:space="0" w:color="auto"/>
              <w:right w:val="single" w:sz="6" w:space="0" w:color="auto"/>
            </w:tcBorders>
            <w:vAlign w:val="center"/>
          </w:tcPr>
          <w:p w14:paraId="626D7E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A009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97A9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633,7</w:t>
            </w:r>
          </w:p>
        </w:tc>
      </w:tr>
      <w:tr w:rsidR="00812048" w14:paraId="746763B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BB63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ЗС-21.04.29.29</w:t>
            </w:r>
          </w:p>
        </w:tc>
        <w:tc>
          <w:tcPr>
            <w:tcW w:w="0" w:type="auto"/>
            <w:tcBorders>
              <w:top w:val="single" w:sz="6" w:space="0" w:color="auto"/>
              <w:left w:val="single" w:sz="6" w:space="0" w:color="auto"/>
              <w:bottom w:val="single" w:sz="6" w:space="0" w:color="auto"/>
              <w:right w:val="single" w:sz="6" w:space="0" w:color="auto"/>
            </w:tcBorders>
            <w:vAlign w:val="center"/>
          </w:tcPr>
          <w:p w14:paraId="6FD737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9а</w:t>
            </w:r>
          </w:p>
        </w:tc>
        <w:tc>
          <w:tcPr>
            <w:tcW w:w="0" w:type="auto"/>
            <w:tcBorders>
              <w:top w:val="single" w:sz="6" w:space="0" w:color="auto"/>
              <w:left w:val="single" w:sz="6" w:space="0" w:color="auto"/>
              <w:bottom w:val="single" w:sz="6" w:space="0" w:color="auto"/>
              <w:right w:val="single" w:sz="6" w:space="0" w:color="auto"/>
            </w:tcBorders>
            <w:vAlign w:val="center"/>
          </w:tcPr>
          <w:p w14:paraId="2E75C7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71A7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75,7</w:t>
            </w:r>
          </w:p>
        </w:tc>
        <w:tc>
          <w:tcPr>
            <w:tcW w:w="0" w:type="auto"/>
            <w:tcBorders>
              <w:top w:val="single" w:sz="6" w:space="0" w:color="auto"/>
              <w:left w:val="single" w:sz="6" w:space="0" w:color="auto"/>
              <w:bottom w:val="single" w:sz="6" w:space="0" w:color="auto"/>
              <w:right w:val="single" w:sz="6" w:space="0" w:color="auto"/>
            </w:tcBorders>
            <w:vAlign w:val="center"/>
          </w:tcPr>
          <w:p w14:paraId="5E2DE4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734,4</w:t>
            </w:r>
          </w:p>
        </w:tc>
        <w:tc>
          <w:tcPr>
            <w:tcW w:w="0" w:type="auto"/>
            <w:tcBorders>
              <w:top w:val="single" w:sz="6" w:space="0" w:color="auto"/>
              <w:left w:val="single" w:sz="6" w:space="0" w:color="auto"/>
              <w:bottom w:val="single" w:sz="6" w:space="0" w:color="auto"/>
              <w:right w:val="single" w:sz="6" w:space="0" w:color="auto"/>
            </w:tcBorders>
            <w:vAlign w:val="center"/>
          </w:tcPr>
          <w:p w14:paraId="21B687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870D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2AC1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59C7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810,0</w:t>
            </w:r>
          </w:p>
        </w:tc>
        <w:tc>
          <w:tcPr>
            <w:tcW w:w="0" w:type="auto"/>
            <w:tcBorders>
              <w:top w:val="single" w:sz="6" w:space="0" w:color="auto"/>
              <w:left w:val="single" w:sz="6" w:space="0" w:color="auto"/>
              <w:bottom w:val="single" w:sz="6" w:space="0" w:color="auto"/>
              <w:right w:val="single" w:sz="6" w:space="0" w:color="auto"/>
            </w:tcBorders>
            <w:vAlign w:val="center"/>
          </w:tcPr>
          <w:p w14:paraId="7844F8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EE73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D109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810,0</w:t>
            </w:r>
          </w:p>
        </w:tc>
      </w:tr>
      <w:tr w:rsidR="00812048" w14:paraId="0C2761F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6893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ЗС-21.04.30.30</w:t>
            </w:r>
          </w:p>
        </w:tc>
        <w:tc>
          <w:tcPr>
            <w:tcW w:w="0" w:type="auto"/>
            <w:tcBorders>
              <w:top w:val="single" w:sz="6" w:space="0" w:color="auto"/>
              <w:left w:val="single" w:sz="6" w:space="0" w:color="auto"/>
              <w:bottom w:val="single" w:sz="6" w:space="0" w:color="auto"/>
              <w:right w:val="single" w:sz="6" w:space="0" w:color="auto"/>
            </w:tcBorders>
            <w:vAlign w:val="center"/>
          </w:tcPr>
          <w:p w14:paraId="6FFC29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Дружбы д 11а</w:t>
            </w:r>
          </w:p>
        </w:tc>
        <w:tc>
          <w:tcPr>
            <w:tcW w:w="0" w:type="auto"/>
            <w:tcBorders>
              <w:top w:val="single" w:sz="6" w:space="0" w:color="auto"/>
              <w:left w:val="single" w:sz="6" w:space="0" w:color="auto"/>
              <w:bottom w:val="single" w:sz="6" w:space="0" w:color="auto"/>
              <w:right w:val="single" w:sz="6" w:space="0" w:color="auto"/>
            </w:tcBorders>
            <w:vAlign w:val="center"/>
          </w:tcPr>
          <w:p w14:paraId="37C077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B33D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138,1</w:t>
            </w:r>
          </w:p>
        </w:tc>
        <w:tc>
          <w:tcPr>
            <w:tcW w:w="0" w:type="auto"/>
            <w:tcBorders>
              <w:top w:val="single" w:sz="6" w:space="0" w:color="auto"/>
              <w:left w:val="single" w:sz="6" w:space="0" w:color="auto"/>
              <w:bottom w:val="single" w:sz="6" w:space="0" w:color="auto"/>
              <w:right w:val="single" w:sz="6" w:space="0" w:color="auto"/>
            </w:tcBorders>
            <w:vAlign w:val="center"/>
          </w:tcPr>
          <w:p w14:paraId="1048B0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1392,6</w:t>
            </w:r>
          </w:p>
        </w:tc>
        <w:tc>
          <w:tcPr>
            <w:tcW w:w="0" w:type="auto"/>
            <w:tcBorders>
              <w:top w:val="single" w:sz="6" w:space="0" w:color="auto"/>
              <w:left w:val="single" w:sz="6" w:space="0" w:color="auto"/>
              <w:bottom w:val="single" w:sz="6" w:space="0" w:color="auto"/>
              <w:right w:val="single" w:sz="6" w:space="0" w:color="auto"/>
            </w:tcBorders>
            <w:vAlign w:val="center"/>
          </w:tcPr>
          <w:p w14:paraId="4F9B9B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98CA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9E27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4B57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1530,7</w:t>
            </w:r>
          </w:p>
        </w:tc>
        <w:tc>
          <w:tcPr>
            <w:tcW w:w="0" w:type="auto"/>
            <w:tcBorders>
              <w:top w:val="single" w:sz="6" w:space="0" w:color="auto"/>
              <w:left w:val="single" w:sz="6" w:space="0" w:color="auto"/>
              <w:bottom w:val="single" w:sz="6" w:space="0" w:color="auto"/>
              <w:right w:val="single" w:sz="6" w:space="0" w:color="auto"/>
            </w:tcBorders>
            <w:vAlign w:val="center"/>
          </w:tcPr>
          <w:p w14:paraId="566DCE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A625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077B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1530,7</w:t>
            </w:r>
          </w:p>
        </w:tc>
      </w:tr>
      <w:tr w:rsidR="00812048" w14:paraId="5D30304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E61F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ЗС-21.04.31.31</w:t>
            </w:r>
          </w:p>
        </w:tc>
        <w:tc>
          <w:tcPr>
            <w:tcW w:w="0" w:type="auto"/>
            <w:tcBorders>
              <w:top w:val="single" w:sz="6" w:space="0" w:color="auto"/>
              <w:left w:val="single" w:sz="6" w:space="0" w:color="auto"/>
              <w:bottom w:val="single" w:sz="6" w:space="0" w:color="auto"/>
              <w:right w:val="single" w:sz="6" w:space="0" w:color="auto"/>
            </w:tcBorders>
            <w:vAlign w:val="center"/>
          </w:tcPr>
          <w:p w14:paraId="60599B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Дружбы д 5</w:t>
            </w:r>
          </w:p>
        </w:tc>
        <w:tc>
          <w:tcPr>
            <w:tcW w:w="0" w:type="auto"/>
            <w:tcBorders>
              <w:top w:val="single" w:sz="6" w:space="0" w:color="auto"/>
              <w:left w:val="single" w:sz="6" w:space="0" w:color="auto"/>
              <w:bottom w:val="single" w:sz="6" w:space="0" w:color="auto"/>
              <w:right w:val="single" w:sz="6" w:space="0" w:color="auto"/>
            </w:tcBorders>
            <w:vAlign w:val="center"/>
          </w:tcPr>
          <w:p w14:paraId="68BF54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091E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76,1</w:t>
            </w:r>
          </w:p>
        </w:tc>
        <w:tc>
          <w:tcPr>
            <w:tcW w:w="0" w:type="auto"/>
            <w:tcBorders>
              <w:top w:val="single" w:sz="6" w:space="0" w:color="auto"/>
              <w:left w:val="single" w:sz="6" w:space="0" w:color="auto"/>
              <w:bottom w:val="single" w:sz="6" w:space="0" w:color="auto"/>
              <w:right w:val="single" w:sz="6" w:space="0" w:color="auto"/>
            </w:tcBorders>
            <w:vAlign w:val="center"/>
          </w:tcPr>
          <w:p w14:paraId="6BD9F2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716,2</w:t>
            </w:r>
          </w:p>
        </w:tc>
        <w:tc>
          <w:tcPr>
            <w:tcW w:w="0" w:type="auto"/>
            <w:tcBorders>
              <w:top w:val="single" w:sz="6" w:space="0" w:color="auto"/>
              <w:left w:val="single" w:sz="6" w:space="0" w:color="auto"/>
              <w:bottom w:val="single" w:sz="6" w:space="0" w:color="auto"/>
              <w:right w:val="single" w:sz="6" w:space="0" w:color="auto"/>
            </w:tcBorders>
            <w:vAlign w:val="center"/>
          </w:tcPr>
          <w:p w14:paraId="234B8B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3F4B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331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2888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792,3</w:t>
            </w:r>
          </w:p>
        </w:tc>
        <w:tc>
          <w:tcPr>
            <w:tcW w:w="0" w:type="auto"/>
            <w:tcBorders>
              <w:top w:val="single" w:sz="6" w:space="0" w:color="auto"/>
              <w:left w:val="single" w:sz="6" w:space="0" w:color="auto"/>
              <w:bottom w:val="single" w:sz="6" w:space="0" w:color="auto"/>
              <w:right w:val="single" w:sz="6" w:space="0" w:color="auto"/>
            </w:tcBorders>
            <w:vAlign w:val="center"/>
          </w:tcPr>
          <w:p w14:paraId="4800EE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D219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377F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792,3</w:t>
            </w:r>
          </w:p>
        </w:tc>
      </w:tr>
      <w:tr w:rsidR="00812048" w14:paraId="2BA860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B9C1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ЗС-21.04.32.32</w:t>
            </w:r>
          </w:p>
        </w:tc>
        <w:tc>
          <w:tcPr>
            <w:tcW w:w="0" w:type="auto"/>
            <w:tcBorders>
              <w:top w:val="single" w:sz="6" w:space="0" w:color="auto"/>
              <w:left w:val="single" w:sz="6" w:space="0" w:color="auto"/>
              <w:bottom w:val="single" w:sz="6" w:space="0" w:color="auto"/>
              <w:right w:val="single" w:sz="6" w:space="0" w:color="auto"/>
            </w:tcBorders>
            <w:vAlign w:val="center"/>
          </w:tcPr>
          <w:p w14:paraId="1D4523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Дружбы</w:t>
            </w:r>
          </w:p>
        </w:tc>
        <w:tc>
          <w:tcPr>
            <w:tcW w:w="0" w:type="auto"/>
            <w:tcBorders>
              <w:top w:val="single" w:sz="6" w:space="0" w:color="auto"/>
              <w:left w:val="single" w:sz="6" w:space="0" w:color="auto"/>
              <w:bottom w:val="single" w:sz="6" w:space="0" w:color="auto"/>
              <w:right w:val="single" w:sz="6" w:space="0" w:color="auto"/>
            </w:tcBorders>
            <w:vAlign w:val="center"/>
          </w:tcPr>
          <w:p w14:paraId="0075E7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48BD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80,3</w:t>
            </w:r>
          </w:p>
        </w:tc>
        <w:tc>
          <w:tcPr>
            <w:tcW w:w="0" w:type="auto"/>
            <w:tcBorders>
              <w:top w:val="single" w:sz="6" w:space="0" w:color="auto"/>
              <w:left w:val="single" w:sz="6" w:space="0" w:color="auto"/>
              <w:bottom w:val="single" w:sz="6" w:space="0" w:color="auto"/>
              <w:right w:val="single" w:sz="6" w:space="0" w:color="auto"/>
            </w:tcBorders>
            <w:vAlign w:val="center"/>
          </w:tcPr>
          <w:p w14:paraId="6F967C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766,9</w:t>
            </w:r>
          </w:p>
        </w:tc>
        <w:tc>
          <w:tcPr>
            <w:tcW w:w="0" w:type="auto"/>
            <w:tcBorders>
              <w:top w:val="single" w:sz="6" w:space="0" w:color="auto"/>
              <w:left w:val="single" w:sz="6" w:space="0" w:color="auto"/>
              <w:bottom w:val="single" w:sz="6" w:space="0" w:color="auto"/>
              <w:right w:val="single" w:sz="6" w:space="0" w:color="auto"/>
            </w:tcBorders>
            <w:vAlign w:val="center"/>
          </w:tcPr>
          <w:p w14:paraId="7B4055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271E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BFE2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6128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847,2</w:t>
            </w:r>
          </w:p>
        </w:tc>
        <w:tc>
          <w:tcPr>
            <w:tcW w:w="0" w:type="auto"/>
            <w:tcBorders>
              <w:top w:val="single" w:sz="6" w:space="0" w:color="auto"/>
              <w:left w:val="single" w:sz="6" w:space="0" w:color="auto"/>
              <w:bottom w:val="single" w:sz="6" w:space="0" w:color="auto"/>
              <w:right w:val="single" w:sz="6" w:space="0" w:color="auto"/>
            </w:tcBorders>
            <w:vAlign w:val="center"/>
          </w:tcPr>
          <w:p w14:paraId="2B552B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5FB5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BE39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847,2</w:t>
            </w:r>
          </w:p>
        </w:tc>
      </w:tr>
      <w:tr w:rsidR="00812048" w14:paraId="7E8260C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8A73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ЗС-21.04.33.33</w:t>
            </w:r>
          </w:p>
        </w:tc>
        <w:tc>
          <w:tcPr>
            <w:tcW w:w="0" w:type="auto"/>
            <w:tcBorders>
              <w:top w:val="single" w:sz="6" w:space="0" w:color="auto"/>
              <w:left w:val="single" w:sz="6" w:space="0" w:color="auto"/>
              <w:bottom w:val="single" w:sz="6" w:space="0" w:color="auto"/>
              <w:right w:val="single" w:sz="6" w:space="0" w:color="auto"/>
            </w:tcBorders>
            <w:vAlign w:val="center"/>
          </w:tcPr>
          <w:p w14:paraId="5B790D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1а</w:t>
            </w:r>
          </w:p>
        </w:tc>
        <w:tc>
          <w:tcPr>
            <w:tcW w:w="0" w:type="auto"/>
            <w:tcBorders>
              <w:top w:val="single" w:sz="6" w:space="0" w:color="auto"/>
              <w:left w:val="single" w:sz="6" w:space="0" w:color="auto"/>
              <w:bottom w:val="single" w:sz="6" w:space="0" w:color="auto"/>
              <w:right w:val="single" w:sz="6" w:space="0" w:color="auto"/>
            </w:tcBorders>
            <w:vAlign w:val="center"/>
          </w:tcPr>
          <w:p w14:paraId="4DFA84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CA90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C1C29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F7548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768F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58EB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4ED0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CB049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1256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9621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6D587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C7B8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ЗС-21.04.34.34</w:t>
            </w:r>
          </w:p>
        </w:tc>
        <w:tc>
          <w:tcPr>
            <w:tcW w:w="0" w:type="auto"/>
            <w:tcBorders>
              <w:top w:val="single" w:sz="6" w:space="0" w:color="auto"/>
              <w:left w:val="single" w:sz="6" w:space="0" w:color="auto"/>
              <w:bottom w:val="single" w:sz="6" w:space="0" w:color="auto"/>
              <w:right w:val="single" w:sz="6" w:space="0" w:color="auto"/>
            </w:tcBorders>
            <w:vAlign w:val="center"/>
          </w:tcPr>
          <w:p w14:paraId="0AFA99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1</w:t>
            </w:r>
          </w:p>
        </w:tc>
        <w:tc>
          <w:tcPr>
            <w:tcW w:w="0" w:type="auto"/>
            <w:tcBorders>
              <w:top w:val="single" w:sz="6" w:space="0" w:color="auto"/>
              <w:left w:val="single" w:sz="6" w:space="0" w:color="auto"/>
              <w:bottom w:val="single" w:sz="6" w:space="0" w:color="auto"/>
              <w:right w:val="single" w:sz="6" w:space="0" w:color="auto"/>
            </w:tcBorders>
            <w:vAlign w:val="center"/>
          </w:tcPr>
          <w:p w14:paraId="4AE8E2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5063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47,8</w:t>
            </w:r>
          </w:p>
        </w:tc>
        <w:tc>
          <w:tcPr>
            <w:tcW w:w="0" w:type="auto"/>
            <w:tcBorders>
              <w:top w:val="single" w:sz="6" w:space="0" w:color="auto"/>
              <w:left w:val="single" w:sz="6" w:space="0" w:color="auto"/>
              <w:bottom w:val="single" w:sz="6" w:space="0" w:color="auto"/>
              <w:right w:val="single" w:sz="6" w:space="0" w:color="auto"/>
            </w:tcBorders>
            <w:vAlign w:val="center"/>
          </w:tcPr>
          <w:p w14:paraId="1E0FA1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479,7</w:t>
            </w:r>
          </w:p>
        </w:tc>
        <w:tc>
          <w:tcPr>
            <w:tcW w:w="0" w:type="auto"/>
            <w:tcBorders>
              <w:top w:val="single" w:sz="6" w:space="0" w:color="auto"/>
              <w:left w:val="single" w:sz="6" w:space="0" w:color="auto"/>
              <w:bottom w:val="single" w:sz="6" w:space="0" w:color="auto"/>
              <w:right w:val="single" w:sz="6" w:space="0" w:color="auto"/>
            </w:tcBorders>
            <w:vAlign w:val="center"/>
          </w:tcPr>
          <w:p w14:paraId="58C01D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2A50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4D22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4332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527,5</w:t>
            </w:r>
          </w:p>
        </w:tc>
        <w:tc>
          <w:tcPr>
            <w:tcW w:w="0" w:type="auto"/>
            <w:tcBorders>
              <w:top w:val="single" w:sz="6" w:space="0" w:color="auto"/>
              <w:left w:val="single" w:sz="6" w:space="0" w:color="auto"/>
              <w:bottom w:val="single" w:sz="6" w:space="0" w:color="auto"/>
              <w:right w:val="single" w:sz="6" w:space="0" w:color="auto"/>
            </w:tcBorders>
            <w:vAlign w:val="center"/>
          </w:tcPr>
          <w:p w14:paraId="41EE76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4F04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5F73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527,5</w:t>
            </w:r>
          </w:p>
        </w:tc>
      </w:tr>
      <w:tr w:rsidR="00812048" w14:paraId="2A3A99A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B113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ЗС-21.04.35.35</w:t>
            </w:r>
          </w:p>
        </w:tc>
        <w:tc>
          <w:tcPr>
            <w:tcW w:w="0" w:type="auto"/>
            <w:tcBorders>
              <w:top w:val="single" w:sz="6" w:space="0" w:color="auto"/>
              <w:left w:val="single" w:sz="6" w:space="0" w:color="auto"/>
              <w:bottom w:val="single" w:sz="6" w:space="0" w:color="auto"/>
              <w:right w:val="single" w:sz="6" w:space="0" w:color="auto"/>
            </w:tcBorders>
            <w:vAlign w:val="center"/>
          </w:tcPr>
          <w:p w14:paraId="2C445E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20</w:t>
            </w:r>
          </w:p>
        </w:tc>
        <w:tc>
          <w:tcPr>
            <w:tcW w:w="0" w:type="auto"/>
            <w:tcBorders>
              <w:top w:val="single" w:sz="6" w:space="0" w:color="auto"/>
              <w:left w:val="single" w:sz="6" w:space="0" w:color="auto"/>
              <w:bottom w:val="single" w:sz="6" w:space="0" w:color="auto"/>
              <w:right w:val="single" w:sz="6" w:space="0" w:color="auto"/>
            </w:tcBorders>
            <w:vAlign w:val="center"/>
          </w:tcPr>
          <w:p w14:paraId="55E922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D0C0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58,3</w:t>
            </w:r>
          </w:p>
        </w:tc>
        <w:tc>
          <w:tcPr>
            <w:tcW w:w="0" w:type="auto"/>
            <w:tcBorders>
              <w:top w:val="single" w:sz="6" w:space="0" w:color="auto"/>
              <w:left w:val="single" w:sz="6" w:space="0" w:color="auto"/>
              <w:bottom w:val="single" w:sz="6" w:space="0" w:color="auto"/>
              <w:right w:val="single" w:sz="6" w:space="0" w:color="auto"/>
            </w:tcBorders>
            <w:vAlign w:val="center"/>
          </w:tcPr>
          <w:p w14:paraId="4267C3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561,1</w:t>
            </w:r>
          </w:p>
        </w:tc>
        <w:tc>
          <w:tcPr>
            <w:tcW w:w="0" w:type="auto"/>
            <w:tcBorders>
              <w:top w:val="single" w:sz="6" w:space="0" w:color="auto"/>
              <w:left w:val="single" w:sz="6" w:space="0" w:color="auto"/>
              <w:bottom w:val="single" w:sz="6" w:space="0" w:color="auto"/>
              <w:right w:val="single" w:sz="6" w:space="0" w:color="auto"/>
            </w:tcBorders>
            <w:vAlign w:val="center"/>
          </w:tcPr>
          <w:p w14:paraId="21C3D5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EBEE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3631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0976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619,5</w:t>
            </w:r>
          </w:p>
        </w:tc>
        <w:tc>
          <w:tcPr>
            <w:tcW w:w="0" w:type="auto"/>
            <w:tcBorders>
              <w:top w:val="single" w:sz="6" w:space="0" w:color="auto"/>
              <w:left w:val="single" w:sz="6" w:space="0" w:color="auto"/>
              <w:bottom w:val="single" w:sz="6" w:space="0" w:color="auto"/>
              <w:right w:val="single" w:sz="6" w:space="0" w:color="auto"/>
            </w:tcBorders>
            <w:vAlign w:val="center"/>
          </w:tcPr>
          <w:p w14:paraId="6E10D6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FC92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89C4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619,5</w:t>
            </w:r>
          </w:p>
        </w:tc>
      </w:tr>
      <w:tr w:rsidR="00812048" w14:paraId="18FBBE5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52468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ЗС-21.04.36.36</w:t>
            </w:r>
          </w:p>
        </w:tc>
        <w:tc>
          <w:tcPr>
            <w:tcW w:w="0" w:type="auto"/>
            <w:tcBorders>
              <w:top w:val="single" w:sz="6" w:space="0" w:color="auto"/>
              <w:left w:val="single" w:sz="6" w:space="0" w:color="auto"/>
              <w:bottom w:val="single" w:sz="6" w:space="0" w:color="auto"/>
              <w:right w:val="single" w:sz="6" w:space="0" w:color="auto"/>
            </w:tcBorders>
            <w:vAlign w:val="center"/>
          </w:tcPr>
          <w:p w14:paraId="00DB9D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20б</w:t>
            </w:r>
          </w:p>
        </w:tc>
        <w:tc>
          <w:tcPr>
            <w:tcW w:w="0" w:type="auto"/>
            <w:tcBorders>
              <w:top w:val="single" w:sz="6" w:space="0" w:color="auto"/>
              <w:left w:val="single" w:sz="6" w:space="0" w:color="auto"/>
              <w:bottom w:val="single" w:sz="6" w:space="0" w:color="auto"/>
              <w:right w:val="single" w:sz="6" w:space="0" w:color="auto"/>
            </w:tcBorders>
            <w:vAlign w:val="center"/>
          </w:tcPr>
          <w:p w14:paraId="043251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794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80,6</w:t>
            </w:r>
          </w:p>
        </w:tc>
        <w:tc>
          <w:tcPr>
            <w:tcW w:w="0" w:type="auto"/>
            <w:tcBorders>
              <w:top w:val="single" w:sz="6" w:space="0" w:color="auto"/>
              <w:left w:val="single" w:sz="6" w:space="0" w:color="auto"/>
              <w:bottom w:val="single" w:sz="6" w:space="0" w:color="auto"/>
              <w:right w:val="single" w:sz="6" w:space="0" w:color="auto"/>
            </w:tcBorders>
            <w:vAlign w:val="center"/>
          </w:tcPr>
          <w:p w14:paraId="5BA96C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772,3</w:t>
            </w:r>
          </w:p>
        </w:tc>
        <w:tc>
          <w:tcPr>
            <w:tcW w:w="0" w:type="auto"/>
            <w:tcBorders>
              <w:top w:val="single" w:sz="6" w:space="0" w:color="auto"/>
              <w:left w:val="single" w:sz="6" w:space="0" w:color="auto"/>
              <w:bottom w:val="single" w:sz="6" w:space="0" w:color="auto"/>
              <w:right w:val="single" w:sz="6" w:space="0" w:color="auto"/>
            </w:tcBorders>
            <w:vAlign w:val="center"/>
          </w:tcPr>
          <w:p w14:paraId="0DC193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513D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C373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2DA4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853,0</w:t>
            </w:r>
          </w:p>
        </w:tc>
        <w:tc>
          <w:tcPr>
            <w:tcW w:w="0" w:type="auto"/>
            <w:tcBorders>
              <w:top w:val="single" w:sz="6" w:space="0" w:color="auto"/>
              <w:left w:val="single" w:sz="6" w:space="0" w:color="auto"/>
              <w:bottom w:val="single" w:sz="6" w:space="0" w:color="auto"/>
              <w:right w:val="single" w:sz="6" w:space="0" w:color="auto"/>
            </w:tcBorders>
            <w:vAlign w:val="center"/>
          </w:tcPr>
          <w:p w14:paraId="101D1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4B52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B6F5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853,0</w:t>
            </w:r>
          </w:p>
        </w:tc>
      </w:tr>
      <w:tr w:rsidR="00812048" w14:paraId="792FCB5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C12C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ЗС-21.04.37.37</w:t>
            </w:r>
          </w:p>
        </w:tc>
        <w:tc>
          <w:tcPr>
            <w:tcW w:w="0" w:type="auto"/>
            <w:tcBorders>
              <w:top w:val="single" w:sz="6" w:space="0" w:color="auto"/>
              <w:left w:val="single" w:sz="6" w:space="0" w:color="auto"/>
              <w:bottom w:val="single" w:sz="6" w:space="0" w:color="auto"/>
              <w:right w:val="single" w:sz="6" w:space="0" w:color="auto"/>
            </w:tcBorders>
            <w:vAlign w:val="center"/>
          </w:tcPr>
          <w:p w14:paraId="69DF91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7/30</w:t>
            </w:r>
          </w:p>
        </w:tc>
        <w:tc>
          <w:tcPr>
            <w:tcW w:w="0" w:type="auto"/>
            <w:tcBorders>
              <w:top w:val="single" w:sz="6" w:space="0" w:color="auto"/>
              <w:left w:val="single" w:sz="6" w:space="0" w:color="auto"/>
              <w:bottom w:val="single" w:sz="6" w:space="0" w:color="auto"/>
              <w:right w:val="single" w:sz="6" w:space="0" w:color="auto"/>
            </w:tcBorders>
            <w:vAlign w:val="center"/>
          </w:tcPr>
          <w:p w14:paraId="40E678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B0FC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w:t>
            </w:r>
          </w:p>
        </w:tc>
        <w:tc>
          <w:tcPr>
            <w:tcW w:w="0" w:type="auto"/>
            <w:tcBorders>
              <w:top w:val="single" w:sz="6" w:space="0" w:color="auto"/>
              <w:left w:val="single" w:sz="6" w:space="0" w:color="auto"/>
              <w:bottom w:val="single" w:sz="6" w:space="0" w:color="auto"/>
              <w:right w:val="single" w:sz="6" w:space="0" w:color="auto"/>
            </w:tcBorders>
            <w:vAlign w:val="center"/>
          </w:tcPr>
          <w:p w14:paraId="74CA67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497,0</w:t>
            </w:r>
          </w:p>
        </w:tc>
        <w:tc>
          <w:tcPr>
            <w:tcW w:w="0" w:type="auto"/>
            <w:tcBorders>
              <w:top w:val="single" w:sz="6" w:space="0" w:color="auto"/>
              <w:left w:val="single" w:sz="6" w:space="0" w:color="auto"/>
              <w:bottom w:val="single" w:sz="6" w:space="0" w:color="auto"/>
              <w:right w:val="single" w:sz="6" w:space="0" w:color="auto"/>
            </w:tcBorders>
            <w:vAlign w:val="center"/>
          </w:tcPr>
          <w:p w14:paraId="13F6B5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8F6F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3A5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DC7E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546,8</w:t>
            </w:r>
          </w:p>
        </w:tc>
        <w:tc>
          <w:tcPr>
            <w:tcW w:w="0" w:type="auto"/>
            <w:tcBorders>
              <w:top w:val="single" w:sz="6" w:space="0" w:color="auto"/>
              <w:left w:val="single" w:sz="6" w:space="0" w:color="auto"/>
              <w:bottom w:val="single" w:sz="6" w:space="0" w:color="auto"/>
              <w:right w:val="single" w:sz="6" w:space="0" w:color="auto"/>
            </w:tcBorders>
            <w:vAlign w:val="center"/>
          </w:tcPr>
          <w:p w14:paraId="56E78C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F57E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0D9C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546,8</w:t>
            </w:r>
          </w:p>
        </w:tc>
      </w:tr>
      <w:tr w:rsidR="00812048" w14:paraId="6DDFB89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998BA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ЗС-21.04.38.38</w:t>
            </w:r>
          </w:p>
        </w:tc>
        <w:tc>
          <w:tcPr>
            <w:tcW w:w="0" w:type="auto"/>
            <w:tcBorders>
              <w:top w:val="single" w:sz="6" w:space="0" w:color="auto"/>
              <w:left w:val="single" w:sz="6" w:space="0" w:color="auto"/>
              <w:bottom w:val="single" w:sz="6" w:space="0" w:color="auto"/>
              <w:right w:val="single" w:sz="6" w:space="0" w:color="auto"/>
            </w:tcBorders>
            <w:vAlign w:val="center"/>
          </w:tcPr>
          <w:p w14:paraId="332918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8/34</w:t>
            </w:r>
          </w:p>
        </w:tc>
        <w:tc>
          <w:tcPr>
            <w:tcW w:w="0" w:type="auto"/>
            <w:tcBorders>
              <w:top w:val="single" w:sz="6" w:space="0" w:color="auto"/>
              <w:left w:val="single" w:sz="6" w:space="0" w:color="auto"/>
              <w:bottom w:val="single" w:sz="6" w:space="0" w:color="auto"/>
              <w:right w:val="single" w:sz="6" w:space="0" w:color="auto"/>
            </w:tcBorders>
            <w:vAlign w:val="center"/>
          </w:tcPr>
          <w:p w14:paraId="4A95D7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80E1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47,4</w:t>
            </w:r>
          </w:p>
        </w:tc>
        <w:tc>
          <w:tcPr>
            <w:tcW w:w="0" w:type="auto"/>
            <w:tcBorders>
              <w:top w:val="single" w:sz="6" w:space="0" w:color="auto"/>
              <w:left w:val="single" w:sz="6" w:space="0" w:color="auto"/>
              <w:bottom w:val="single" w:sz="6" w:space="0" w:color="auto"/>
              <w:right w:val="single" w:sz="6" w:space="0" w:color="auto"/>
            </w:tcBorders>
            <w:vAlign w:val="center"/>
          </w:tcPr>
          <w:p w14:paraId="7862F4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476,2</w:t>
            </w:r>
          </w:p>
        </w:tc>
        <w:tc>
          <w:tcPr>
            <w:tcW w:w="0" w:type="auto"/>
            <w:tcBorders>
              <w:top w:val="single" w:sz="6" w:space="0" w:color="auto"/>
              <w:left w:val="single" w:sz="6" w:space="0" w:color="auto"/>
              <w:bottom w:val="single" w:sz="6" w:space="0" w:color="auto"/>
              <w:right w:val="single" w:sz="6" w:space="0" w:color="auto"/>
            </w:tcBorders>
            <w:vAlign w:val="center"/>
          </w:tcPr>
          <w:p w14:paraId="074D7E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F4F9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07C2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BCDD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523,5</w:t>
            </w:r>
          </w:p>
        </w:tc>
        <w:tc>
          <w:tcPr>
            <w:tcW w:w="0" w:type="auto"/>
            <w:tcBorders>
              <w:top w:val="single" w:sz="6" w:space="0" w:color="auto"/>
              <w:left w:val="single" w:sz="6" w:space="0" w:color="auto"/>
              <w:bottom w:val="single" w:sz="6" w:space="0" w:color="auto"/>
              <w:right w:val="single" w:sz="6" w:space="0" w:color="auto"/>
            </w:tcBorders>
            <w:vAlign w:val="center"/>
          </w:tcPr>
          <w:p w14:paraId="7F78F2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FEA3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CEA0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523,5</w:t>
            </w:r>
          </w:p>
        </w:tc>
      </w:tr>
      <w:tr w:rsidR="00812048" w14:paraId="1ED9050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B961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ЗС-21.04.39.39</w:t>
            </w:r>
          </w:p>
        </w:tc>
        <w:tc>
          <w:tcPr>
            <w:tcW w:w="0" w:type="auto"/>
            <w:tcBorders>
              <w:top w:val="single" w:sz="6" w:space="0" w:color="auto"/>
              <w:left w:val="single" w:sz="6" w:space="0" w:color="auto"/>
              <w:bottom w:val="single" w:sz="6" w:space="0" w:color="auto"/>
              <w:right w:val="single" w:sz="6" w:space="0" w:color="auto"/>
            </w:tcBorders>
            <w:vAlign w:val="center"/>
          </w:tcPr>
          <w:p w14:paraId="74EAEE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11</w:t>
            </w:r>
          </w:p>
        </w:tc>
        <w:tc>
          <w:tcPr>
            <w:tcW w:w="0" w:type="auto"/>
            <w:tcBorders>
              <w:top w:val="single" w:sz="6" w:space="0" w:color="auto"/>
              <w:left w:val="single" w:sz="6" w:space="0" w:color="auto"/>
              <w:bottom w:val="single" w:sz="6" w:space="0" w:color="auto"/>
              <w:right w:val="single" w:sz="6" w:space="0" w:color="auto"/>
            </w:tcBorders>
            <w:vAlign w:val="center"/>
          </w:tcPr>
          <w:p w14:paraId="73C452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9A9B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44,5</w:t>
            </w:r>
          </w:p>
        </w:tc>
        <w:tc>
          <w:tcPr>
            <w:tcW w:w="0" w:type="auto"/>
            <w:tcBorders>
              <w:top w:val="single" w:sz="6" w:space="0" w:color="auto"/>
              <w:left w:val="single" w:sz="6" w:space="0" w:color="auto"/>
              <w:bottom w:val="single" w:sz="6" w:space="0" w:color="auto"/>
              <w:right w:val="single" w:sz="6" w:space="0" w:color="auto"/>
            </w:tcBorders>
            <w:vAlign w:val="center"/>
          </w:tcPr>
          <w:p w14:paraId="3F5CB0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455,2</w:t>
            </w:r>
          </w:p>
        </w:tc>
        <w:tc>
          <w:tcPr>
            <w:tcW w:w="0" w:type="auto"/>
            <w:tcBorders>
              <w:top w:val="single" w:sz="6" w:space="0" w:color="auto"/>
              <w:left w:val="single" w:sz="6" w:space="0" w:color="auto"/>
              <w:bottom w:val="single" w:sz="6" w:space="0" w:color="auto"/>
              <w:right w:val="single" w:sz="6" w:space="0" w:color="auto"/>
            </w:tcBorders>
            <w:vAlign w:val="center"/>
          </w:tcPr>
          <w:p w14:paraId="61F8BE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A307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6866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3DCD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499,6</w:t>
            </w:r>
          </w:p>
        </w:tc>
        <w:tc>
          <w:tcPr>
            <w:tcW w:w="0" w:type="auto"/>
            <w:tcBorders>
              <w:top w:val="single" w:sz="6" w:space="0" w:color="auto"/>
              <w:left w:val="single" w:sz="6" w:space="0" w:color="auto"/>
              <w:bottom w:val="single" w:sz="6" w:space="0" w:color="auto"/>
              <w:right w:val="single" w:sz="6" w:space="0" w:color="auto"/>
            </w:tcBorders>
            <w:vAlign w:val="center"/>
          </w:tcPr>
          <w:p w14:paraId="450DE6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4CD3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5DF6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499,6</w:t>
            </w:r>
          </w:p>
        </w:tc>
      </w:tr>
      <w:tr w:rsidR="00812048" w14:paraId="0A6DC84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6A3A5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ЗС-21.04.40.40</w:t>
            </w:r>
          </w:p>
        </w:tc>
        <w:tc>
          <w:tcPr>
            <w:tcW w:w="0" w:type="auto"/>
            <w:tcBorders>
              <w:top w:val="single" w:sz="6" w:space="0" w:color="auto"/>
              <w:left w:val="single" w:sz="6" w:space="0" w:color="auto"/>
              <w:bottom w:val="single" w:sz="6" w:space="0" w:color="auto"/>
              <w:right w:val="single" w:sz="6" w:space="0" w:color="auto"/>
            </w:tcBorders>
            <w:vAlign w:val="center"/>
          </w:tcPr>
          <w:p w14:paraId="4F2260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9а</w:t>
            </w:r>
          </w:p>
        </w:tc>
        <w:tc>
          <w:tcPr>
            <w:tcW w:w="0" w:type="auto"/>
            <w:tcBorders>
              <w:top w:val="single" w:sz="6" w:space="0" w:color="auto"/>
              <w:left w:val="single" w:sz="6" w:space="0" w:color="auto"/>
              <w:bottom w:val="single" w:sz="6" w:space="0" w:color="auto"/>
              <w:right w:val="single" w:sz="6" w:space="0" w:color="auto"/>
            </w:tcBorders>
            <w:vAlign w:val="center"/>
          </w:tcPr>
          <w:p w14:paraId="74DCE6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8AE6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111,4</w:t>
            </w:r>
          </w:p>
        </w:tc>
        <w:tc>
          <w:tcPr>
            <w:tcW w:w="0" w:type="auto"/>
            <w:tcBorders>
              <w:top w:val="single" w:sz="6" w:space="0" w:color="auto"/>
              <w:left w:val="single" w:sz="6" w:space="0" w:color="auto"/>
              <w:bottom w:val="single" w:sz="6" w:space="0" w:color="auto"/>
              <w:right w:val="single" w:sz="6" w:space="0" w:color="auto"/>
            </w:tcBorders>
            <w:vAlign w:val="center"/>
          </w:tcPr>
          <w:p w14:paraId="40AB1A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1120,1</w:t>
            </w:r>
          </w:p>
        </w:tc>
        <w:tc>
          <w:tcPr>
            <w:tcW w:w="0" w:type="auto"/>
            <w:tcBorders>
              <w:top w:val="single" w:sz="6" w:space="0" w:color="auto"/>
              <w:left w:val="single" w:sz="6" w:space="0" w:color="auto"/>
              <w:bottom w:val="single" w:sz="6" w:space="0" w:color="auto"/>
              <w:right w:val="single" w:sz="6" w:space="0" w:color="auto"/>
            </w:tcBorders>
            <w:vAlign w:val="center"/>
          </w:tcPr>
          <w:p w14:paraId="7F27D8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B67C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D731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99C5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1231,4</w:t>
            </w:r>
          </w:p>
        </w:tc>
        <w:tc>
          <w:tcPr>
            <w:tcW w:w="0" w:type="auto"/>
            <w:tcBorders>
              <w:top w:val="single" w:sz="6" w:space="0" w:color="auto"/>
              <w:left w:val="single" w:sz="6" w:space="0" w:color="auto"/>
              <w:bottom w:val="single" w:sz="6" w:space="0" w:color="auto"/>
              <w:right w:val="single" w:sz="6" w:space="0" w:color="auto"/>
            </w:tcBorders>
            <w:vAlign w:val="center"/>
          </w:tcPr>
          <w:p w14:paraId="312FA3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91DB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A9B4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1231,4</w:t>
            </w:r>
          </w:p>
        </w:tc>
      </w:tr>
      <w:tr w:rsidR="00812048" w14:paraId="4BA16AB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0A9B0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ЗС-21.04.41.41</w:t>
            </w:r>
          </w:p>
        </w:tc>
        <w:tc>
          <w:tcPr>
            <w:tcW w:w="0" w:type="auto"/>
            <w:tcBorders>
              <w:top w:val="single" w:sz="6" w:space="0" w:color="auto"/>
              <w:left w:val="single" w:sz="6" w:space="0" w:color="auto"/>
              <w:bottom w:val="single" w:sz="6" w:space="0" w:color="auto"/>
              <w:right w:val="single" w:sz="6" w:space="0" w:color="auto"/>
            </w:tcBorders>
            <w:vAlign w:val="center"/>
          </w:tcPr>
          <w:p w14:paraId="78D59A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10</w:t>
            </w:r>
          </w:p>
        </w:tc>
        <w:tc>
          <w:tcPr>
            <w:tcW w:w="0" w:type="auto"/>
            <w:tcBorders>
              <w:top w:val="single" w:sz="6" w:space="0" w:color="auto"/>
              <w:left w:val="single" w:sz="6" w:space="0" w:color="auto"/>
              <w:bottom w:val="single" w:sz="6" w:space="0" w:color="auto"/>
              <w:right w:val="single" w:sz="6" w:space="0" w:color="auto"/>
            </w:tcBorders>
            <w:vAlign w:val="center"/>
          </w:tcPr>
          <w:p w14:paraId="359619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4A7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E5C7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2C28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100,5</w:t>
            </w:r>
          </w:p>
        </w:tc>
        <w:tc>
          <w:tcPr>
            <w:tcW w:w="0" w:type="auto"/>
            <w:tcBorders>
              <w:top w:val="single" w:sz="6" w:space="0" w:color="auto"/>
              <w:left w:val="single" w:sz="6" w:space="0" w:color="auto"/>
              <w:bottom w:val="single" w:sz="6" w:space="0" w:color="auto"/>
              <w:right w:val="single" w:sz="6" w:space="0" w:color="auto"/>
            </w:tcBorders>
            <w:vAlign w:val="center"/>
          </w:tcPr>
          <w:p w14:paraId="012CC2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3942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C5A6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110,5</w:t>
            </w:r>
          </w:p>
        </w:tc>
        <w:tc>
          <w:tcPr>
            <w:tcW w:w="0" w:type="auto"/>
            <w:tcBorders>
              <w:top w:val="single" w:sz="6" w:space="0" w:color="auto"/>
              <w:left w:val="single" w:sz="6" w:space="0" w:color="auto"/>
              <w:bottom w:val="single" w:sz="6" w:space="0" w:color="auto"/>
              <w:right w:val="single" w:sz="6" w:space="0" w:color="auto"/>
            </w:tcBorders>
            <w:vAlign w:val="center"/>
          </w:tcPr>
          <w:p w14:paraId="21910F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00C4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6ED3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110,5</w:t>
            </w:r>
          </w:p>
        </w:tc>
      </w:tr>
      <w:tr w:rsidR="00812048" w14:paraId="5E8B4F2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888F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ЗС-21.04.42.42</w:t>
            </w:r>
          </w:p>
        </w:tc>
        <w:tc>
          <w:tcPr>
            <w:tcW w:w="0" w:type="auto"/>
            <w:tcBorders>
              <w:top w:val="single" w:sz="6" w:space="0" w:color="auto"/>
              <w:left w:val="single" w:sz="6" w:space="0" w:color="auto"/>
              <w:bottom w:val="single" w:sz="6" w:space="0" w:color="auto"/>
              <w:right w:val="single" w:sz="6" w:space="0" w:color="auto"/>
            </w:tcBorders>
            <w:vAlign w:val="center"/>
          </w:tcPr>
          <w:p w14:paraId="34066A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12/11</w:t>
            </w:r>
          </w:p>
        </w:tc>
        <w:tc>
          <w:tcPr>
            <w:tcW w:w="0" w:type="auto"/>
            <w:tcBorders>
              <w:top w:val="single" w:sz="6" w:space="0" w:color="auto"/>
              <w:left w:val="single" w:sz="6" w:space="0" w:color="auto"/>
              <w:bottom w:val="single" w:sz="6" w:space="0" w:color="auto"/>
              <w:right w:val="single" w:sz="6" w:space="0" w:color="auto"/>
            </w:tcBorders>
            <w:vAlign w:val="center"/>
          </w:tcPr>
          <w:p w14:paraId="75414B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0CD1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C906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610DF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w:t>
            </w:r>
          </w:p>
        </w:tc>
        <w:tc>
          <w:tcPr>
            <w:tcW w:w="0" w:type="auto"/>
            <w:tcBorders>
              <w:top w:val="single" w:sz="6" w:space="0" w:color="auto"/>
              <w:left w:val="single" w:sz="6" w:space="0" w:color="auto"/>
              <w:bottom w:val="single" w:sz="6" w:space="0" w:color="auto"/>
              <w:right w:val="single" w:sz="6" w:space="0" w:color="auto"/>
            </w:tcBorders>
            <w:vAlign w:val="center"/>
          </w:tcPr>
          <w:p w14:paraId="4061D3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0465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AE45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96,5</w:t>
            </w:r>
          </w:p>
        </w:tc>
        <w:tc>
          <w:tcPr>
            <w:tcW w:w="0" w:type="auto"/>
            <w:tcBorders>
              <w:top w:val="single" w:sz="6" w:space="0" w:color="auto"/>
              <w:left w:val="single" w:sz="6" w:space="0" w:color="auto"/>
              <w:bottom w:val="single" w:sz="6" w:space="0" w:color="auto"/>
              <w:right w:val="single" w:sz="6" w:space="0" w:color="auto"/>
            </w:tcBorders>
            <w:vAlign w:val="center"/>
          </w:tcPr>
          <w:p w14:paraId="33A9A7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8082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27F2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96,5</w:t>
            </w:r>
          </w:p>
        </w:tc>
      </w:tr>
      <w:tr w:rsidR="00812048" w14:paraId="18B17CF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678C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ЗС-21.04.43.43</w:t>
            </w:r>
          </w:p>
        </w:tc>
        <w:tc>
          <w:tcPr>
            <w:tcW w:w="0" w:type="auto"/>
            <w:tcBorders>
              <w:top w:val="single" w:sz="6" w:space="0" w:color="auto"/>
              <w:left w:val="single" w:sz="6" w:space="0" w:color="auto"/>
              <w:bottom w:val="single" w:sz="6" w:space="0" w:color="auto"/>
              <w:right w:val="single" w:sz="6" w:space="0" w:color="auto"/>
            </w:tcBorders>
            <w:vAlign w:val="center"/>
          </w:tcPr>
          <w:p w14:paraId="1C8A44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9</w:t>
            </w:r>
          </w:p>
        </w:tc>
        <w:tc>
          <w:tcPr>
            <w:tcW w:w="0" w:type="auto"/>
            <w:tcBorders>
              <w:top w:val="single" w:sz="6" w:space="0" w:color="auto"/>
              <w:left w:val="single" w:sz="6" w:space="0" w:color="auto"/>
              <w:bottom w:val="single" w:sz="6" w:space="0" w:color="auto"/>
              <w:right w:val="single" w:sz="6" w:space="0" w:color="auto"/>
            </w:tcBorders>
            <w:vAlign w:val="center"/>
          </w:tcPr>
          <w:p w14:paraId="7F81C1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DDFB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46,0</w:t>
            </w:r>
          </w:p>
        </w:tc>
        <w:tc>
          <w:tcPr>
            <w:tcW w:w="0" w:type="auto"/>
            <w:tcBorders>
              <w:top w:val="single" w:sz="6" w:space="0" w:color="auto"/>
              <w:left w:val="single" w:sz="6" w:space="0" w:color="auto"/>
              <w:bottom w:val="single" w:sz="6" w:space="0" w:color="auto"/>
              <w:right w:val="single" w:sz="6" w:space="0" w:color="auto"/>
            </w:tcBorders>
            <w:vAlign w:val="center"/>
          </w:tcPr>
          <w:p w14:paraId="71F4F1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464,7</w:t>
            </w:r>
          </w:p>
        </w:tc>
        <w:tc>
          <w:tcPr>
            <w:tcW w:w="0" w:type="auto"/>
            <w:tcBorders>
              <w:top w:val="single" w:sz="6" w:space="0" w:color="auto"/>
              <w:left w:val="single" w:sz="6" w:space="0" w:color="auto"/>
              <w:bottom w:val="single" w:sz="6" w:space="0" w:color="auto"/>
              <w:right w:val="single" w:sz="6" w:space="0" w:color="auto"/>
            </w:tcBorders>
            <w:vAlign w:val="center"/>
          </w:tcPr>
          <w:p w14:paraId="5CE826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08C7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DB0A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2A66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510,7</w:t>
            </w:r>
          </w:p>
        </w:tc>
        <w:tc>
          <w:tcPr>
            <w:tcW w:w="0" w:type="auto"/>
            <w:tcBorders>
              <w:top w:val="single" w:sz="6" w:space="0" w:color="auto"/>
              <w:left w:val="single" w:sz="6" w:space="0" w:color="auto"/>
              <w:bottom w:val="single" w:sz="6" w:space="0" w:color="auto"/>
              <w:right w:val="single" w:sz="6" w:space="0" w:color="auto"/>
            </w:tcBorders>
            <w:vAlign w:val="center"/>
          </w:tcPr>
          <w:p w14:paraId="03A4BA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8333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619C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510,7</w:t>
            </w:r>
          </w:p>
        </w:tc>
      </w:tr>
      <w:tr w:rsidR="00812048" w14:paraId="3162536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1495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ЗС-21.04.44.44</w:t>
            </w:r>
          </w:p>
        </w:tc>
        <w:tc>
          <w:tcPr>
            <w:tcW w:w="0" w:type="auto"/>
            <w:tcBorders>
              <w:top w:val="single" w:sz="6" w:space="0" w:color="auto"/>
              <w:left w:val="single" w:sz="6" w:space="0" w:color="auto"/>
              <w:bottom w:val="single" w:sz="6" w:space="0" w:color="auto"/>
              <w:right w:val="single" w:sz="6" w:space="0" w:color="auto"/>
            </w:tcBorders>
            <w:vAlign w:val="center"/>
          </w:tcPr>
          <w:p w14:paraId="6CA81B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6</w:t>
            </w:r>
          </w:p>
        </w:tc>
        <w:tc>
          <w:tcPr>
            <w:tcW w:w="0" w:type="auto"/>
            <w:tcBorders>
              <w:top w:val="single" w:sz="6" w:space="0" w:color="auto"/>
              <w:left w:val="single" w:sz="6" w:space="0" w:color="auto"/>
              <w:bottom w:val="single" w:sz="6" w:space="0" w:color="auto"/>
              <w:right w:val="single" w:sz="6" w:space="0" w:color="auto"/>
            </w:tcBorders>
            <w:vAlign w:val="center"/>
          </w:tcPr>
          <w:p w14:paraId="0827C6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F6C9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46,6</w:t>
            </w:r>
          </w:p>
        </w:tc>
        <w:tc>
          <w:tcPr>
            <w:tcW w:w="0" w:type="auto"/>
            <w:tcBorders>
              <w:top w:val="single" w:sz="6" w:space="0" w:color="auto"/>
              <w:left w:val="single" w:sz="6" w:space="0" w:color="auto"/>
              <w:bottom w:val="single" w:sz="6" w:space="0" w:color="auto"/>
              <w:right w:val="single" w:sz="6" w:space="0" w:color="auto"/>
            </w:tcBorders>
            <w:vAlign w:val="center"/>
          </w:tcPr>
          <w:p w14:paraId="2EA406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471,8</w:t>
            </w:r>
          </w:p>
        </w:tc>
        <w:tc>
          <w:tcPr>
            <w:tcW w:w="0" w:type="auto"/>
            <w:tcBorders>
              <w:top w:val="single" w:sz="6" w:space="0" w:color="auto"/>
              <w:left w:val="single" w:sz="6" w:space="0" w:color="auto"/>
              <w:bottom w:val="single" w:sz="6" w:space="0" w:color="auto"/>
              <w:right w:val="single" w:sz="6" w:space="0" w:color="auto"/>
            </w:tcBorders>
            <w:vAlign w:val="center"/>
          </w:tcPr>
          <w:p w14:paraId="6594AB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840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87D8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8CC3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518,4</w:t>
            </w:r>
          </w:p>
        </w:tc>
        <w:tc>
          <w:tcPr>
            <w:tcW w:w="0" w:type="auto"/>
            <w:tcBorders>
              <w:top w:val="single" w:sz="6" w:space="0" w:color="auto"/>
              <w:left w:val="single" w:sz="6" w:space="0" w:color="auto"/>
              <w:bottom w:val="single" w:sz="6" w:space="0" w:color="auto"/>
              <w:right w:val="single" w:sz="6" w:space="0" w:color="auto"/>
            </w:tcBorders>
            <w:vAlign w:val="center"/>
          </w:tcPr>
          <w:p w14:paraId="743D19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052B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569A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518,4</w:t>
            </w:r>
          </w:p>
        </w:tc>
      </w:tr>
      <w:tr w:rsidR="00812048" w14:paraId="5916795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2651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ЗС-21.04.45.45</w:t>
            </w:r>
          </w:p>
        </w:tc>
        <w:tc>
          <w:tcPr>
            <w:tcW w:w="0" w:type="auto"/>
            <w:tcBorders>
              <w:top w:val="single" w:sz="6" w:space="0" w:color="auto"/>
              <w:left w:val="single" w:sz="6" w:space="0" w:color="auto"/>
              <w:bottom w:val="single" w:sz="6" w:space="0" w:color="auto"/>
              <w:right w:val="single" w:sz="6" w:space="0" w:color="auto"/>
            </w:tcBorders>
            <w:vAlign w:val="center"/>
          </w:tcPr>
          <w:p w14:paraId="6D075B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Красный д 1/26</w:t>
            </w:r>
          </w:p>
        </w:tc>
        <w:tc>
          <w:tcPr>
            <w:tcW w:w="0" w:type="auto"/>
            <w:tcBorders>
              <w:top w:val="single" w:sz="6" w:space="0" w:color="auto"/>
              <w:left w:val="single" w:sz="6" w:space="0" w:color="auto"/>
              <w:bottom w:val="single" w:sz="6" w:space="0" w:color="auto"/>
              <w:right w:val="single" w:sz="6" w:space="0" w:color="auto"/>
            </w:tcBorders>
            <w:vAlign w:val="center"/>
          </w:tcPr>
          <w:p w14:paraId="4E422B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9D49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63,3</w:t>
            </w:r>
          </w:p>
        </w:tc>
        <w:tc>
          <w:tcPr>
            <w:tcW w:w="0" w:type="auto"/>
            <w:tcBorders>
              <w:top w:val="single" w:sz="6" w:space="0" w:color="auto"/>
              <w:left w:val="single" w:sz="6" w:space="0" w:color="auto"/>
              <w:bottom w:val="single" w:sz="6" w:space="0" w:color="auto"/>
              <w:right w:val="single" w:sz="6" w:space="0" w:color="auto"/>
            </w:tcBorders>
            <w:vAlign w:val="center"/>
          </w:tcPr>
          <w:p w14:paraId="3C0717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602,7</w:t>
            </w:r>
          </w:p>
        </w:tc>
        <w:tc>
          <w:tcPr>
            <w:tcW w:w="0" w:type="auto"/>
            <w:tcBorders>
              <w:top w:val="single" w:sz="6" w:space="0" w:color="auto"/>
              <w:left w:val="single" w:sz="6" w:space="0" w:color="auto"/>
              <w:bottom w:val="single" w:sz="6" w:space="0" w:color="auto"/>
              <w:right w:val="single" w:sz="6" w:space="0" w:color="auto"/>
            </w:tcBorders>
            <w:vAlign w:val="center"/>
          </w:tcPr>
          <w:p w14:paraId="772490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D12E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02F2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0BB0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666,1</w:t>
            </w:r>
          </w:p>
        </w:tc>
        <w:tc>
          <w:tcPr>
            <w:tcW w:w="0" w:type="auto"/>
            <w:tcBorders>
              <w:top w:val="single" w:sz="6" w:space="0" w:color="auto"/>
              <w:left w:val="single" w:sz="6" w:space="0" w:color="auto"/>
              <w:bottom w:val="single" w:sz="6" w:space="0" w:color="auto"/>
              <w:right w:val="single" w:sz="6" w:space="0" w:color="auto"/>
            </w:tcBorders>
            <w:vAlign w:val="center"/>
          </w:tcPr>
          <w:p w14:paraId="5B8068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2BB8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49C4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666,1</w:t>
            </w:r>
          </w:p>
        </w:tc>
      </w:tr>
      <w:tr w:rsidR="00812048" w14:paraId="78C5507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3A0C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ЗС-21.04.46.46</w:t>
            </w:r>
          </w:p>
        </w:tc>
        <w:tc>
          <w:tcPr>
            <w:tcW w:w="0" w:type="auto"/>
            <w:tcBorders>
              <w:top w:val="single" w:sz="6" w:space="0" w:color="auto"/>
              <w:left w:val="single" w:sz="6" w:space="0" w:color="auto"/>
              <w:bottom w:val="single" w:sz="6" w:space="0" w:color="auto"/>
              <w:right w:val="single" w:sz="6" w:space="0" w:color="auto"/>
            </w:tcBorders>
            <w:vAlign w:val="center"/>
          </w:tcPr>
          <w:p w14:paraId="240205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1</w:t>
            </w:r>
          </w:p>
        </w:tc>
        <w:tc>
          <w:tcPr>
            <w:tcW w:w="0" w:type="auto"/>
            <w:tcBorders>
              <w:top w:val="single" w:sz="6" w:space="0" w:color="auto"/>
              <w:left w:val="single" w:sz="6" w:space="0" w:color="auto"/>
              <w:bottom w:val="single" w:sz="6" w:space="0" w:color="auto"/>
              <w:right w:val="single" w:sz="6" w:space="0" w:color="auto"/>
            </w:tcBorders>
            <w:vAlign w:val="center"/>
          </w:tcPr>
          <w:p w14:paraId="7C898C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D792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2D6A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71,7</w:t>
            </w:r>
          </w:p>
        </w:tc>
        <w:tc>
          <w:tcPr>
            <w:tcW w:w="0" w:type="auto"/>
            <w:tcBorders>
              <w:top w:val="single" w:sz="6" w:space="0" w:color="auto"/>
              <w:left w:val="single" w:sz="6" w:space="0" w:color="auto"/>
              <w:bottom w:val="single" w:sz="6" w:space="0" w:color="auto"/>
              <w:right w:val="single" w:sz="6" w:space="0" w:color="auto"/>
            </w:tcBorders>
            <w:vAlign w:val="center"/>
          </w:tcPr>
          <w:p w14:paraId="295EF5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FA36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183F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3ED7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71,7</w:t>
            </w:r>
          </w:p>
        </w:tc>
        <w:tc>
          <w:tcPr>
            <w:tcW w:w="0" w:type="auto"/>
            <w:tcBorders>
              <w:top w:val="single" w:sz="6" w:space="0" w:color="auto"/>
              <w:left w:val="single" w:sz="6" w:space="0" w:color="auto"/>
              <w:bottom w:val="single" w:sz="6" w:space="0" w:color="auto"/>
              <w:right w:val="single" w:sz="6" w:space="0" w:color="auto"/>
            </w:tcBorders>
            <w:vAlign w:val="center"/>
          </w:tcPr>
          <w:p w14:paraId="3ADA9F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1B43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0786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71,7</w:t>
            </w:r>
          </w:p>
        </w:tc>
      </w:tr>
      <w:tr w:rsidR="00812048" w14:paraId="0C0251D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ACCD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ЗС-21.04.47.47</w:t>
            </w:r>
          </w:p>
        </w:tc>
        <w:tc>
          <w:tcPr>
            <w:tcW w:w="0" w:type="auto"/>
            <w:tcBorders>
              <w:top w:val="single" w:sz="6" w:space="0" w:color="auto"/>
              <w:left w:val="single" w:sz="6" w:space="0" w:color="auto"/>
              <w:bottom w:val="single" w:sz="6" w:space="0" w:color="auto"/>
              <w:right w:val="single" w:sz="6" w:space="0" w:color="auto"/>
            </w:tcBorders>
            <w:vAlign w:val="center"/>
          </w:tcPr>
          <w:p w14:paraId="3466ED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Красный д 3</w:t>
            </w:r>
          </w:p>
        </w:tc>
        <w:tc>
          <w:tcPr>
            <w:tcW w:w="0" w:type="auto"/>
            <w:tcBorders>
              <w:top w:val="single" w:sz="6" w:space="0" w:color="auto"/>
              <w:left w:val="single" w:sz="6" w:space="0" w:color="auto"/>
              <w:bottom w:val="single" w:sz="6" w:space="0" w:color="auto"/>
              <w:right w:val="single" w:sz="6" w:space="0" w:color="auto"/>
            </w:tcBorders>
            <w:vAlign w:val="center"/>
          </w:tcPr>
          <w:p w14:paraId="6BB6EB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8833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105,9</w:t>
            </w:r>
          </w:p>
        </w:tc>
        <w:tc>
          <w:tcPr>
            <w:tcW w:w="0" w:type="auto"/>
            <w:tcBorders>
              <w:top w:val="single" w:sz="6" w:space="0" w:color="auto"/>
              <w:left w:val="single" w:sz="6" w:space="0" w:color="auto"/>
              <w:bottom w:val="single" w:sz="6" w:space="0" w:color="auto"/>
              <w:right w:val="single" w:sz="6" w:space="0" w:color="auto"/>
            </w:tcBorders>
            <w:vAlign w:val="center"/>
          </w:tcPr>
          <w:p w14:paraId="7B1C95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1057,0</w:t>
            </w:r>
          </w:p>
        </w:tc>
        <w:tc>
          <w:tcPr>
            <w:tcW w:w="0" w:type="auto"/>
            <w:tcBorders>
              <w:top w:val="single" w:sz="6" w:space="0" w:color="auto"/>
              <w:left w:val="single" w:sz="6" w:space="0" w:color="auto"/>
              <w:bottom w:val="single" w:sz="6" w:space="0" w:color="auto"/>
              <w:right w:val="single" w:sz="6" w:space="0" w:color="auto"/>
            </w:tcBorders>
            <w:vAlign w:val="center"/>
          </w:tcPr>
          <w:p w14:paraId="1298A1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7E9F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B7A4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1EF1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1162,9</w:t>
            </w:r>
          </w:p>
        </w:tc>
        <w:tc>
          <w:tcPr>
            <w:tcW w:w="0" w:type="auto"/>
            <w:tcBorders>
              <w:top w:val="single" w:sz="6" w:space="0" w:color="auto"/>
              <w:left w:val="single" w:sz="6" w:space="0" w:color="auto"/>
              <w:bottom w:val="single" w:sz="6" w:space="0" w:color="auto"/>
              <w:right w:val="single" w:sz="6" w:space="0" w:color="auto"/>
            </w:tcBorders>
            <w:vAlign w:val="center"/>
          </w:tcPr>
          <w:p w14:paraId="262C51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4248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E5FC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1162,9</w:t>
            </w:r>
          </w:p>
        </w:tc>
      </w:tr>
      <w:tr w:rsidR="00812048" w14:paraId="1DE45B7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0B63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ЗС-21.04.48.48</w:t>
            </w:r>
          </w:p>
        </w:tc>
        <w:tc>
          <w:tcPr>
            <w:tcW w:w="0" w:type="auto"/>
            <w:tcBorders>
              <w:top w:val="single" w:sz="6" w:space="0" w:color="auto"/>
              <w:left w:val="single" w:sz="6" w:space="0" w:color="auto"/>
              <w:bottom w:val="single" w:sz="6" w:space="0" w:color="auto"/>
              <w:right w:val="single" w:sz="6" w:space="0" w:color="auto"/>
            </w:tcBorders>
            <w:vAlign w:val="center"/>
          </w:tcPr>
          <w:p w14:paraId="5FF131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10/28</w:t>
            </w:r>
          </w:p>
        </w:tc>
        <w:tc>
          <w:tcPr>
            <w:tcW w:w="0" w:type="auto"/>
            <w:tcBorders>
              <w:top w:val="single" w:sz="6" w:space="0" w:color="auto"/>
              <w:left w:val="single" w:sz="6" w:space="0" w:color="auto"/>
              <w:bottom w:val="single" w:sz="6" w:space="0" w:color="auto"/>
              <w:right w:val="single" w:sz="6" w:space="0" w:color="auto"/>
            </w:tcBorders>
            <w:vAlign w:val="center"/>
          </w:tcPr>
          <w:p w14:paraId="42FC0F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EC00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DE64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0BC10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79,6</w:t>
            </w:r>
          </w:p>
        </w:tc>
        <w:tc>
          <w:tcPr>
            <w:tcW w:w="0" w:type="auto"/>
            <w:tcBorders>
              <w:top w:val="single" w:sz="6" w:space="0" w:color="auto"/>
              <w:left w:val="single" w:sz="6" w:space="0" w:color="auto"/>
              <w:bottom w:val="single" w:sz="6" w:space="0" w:color="auto"/>
              <w:right w:val="single" w:sz="6" w:space="0" w:color="auto"/>
            </w:tcBorders>
            <w:vAlign w:val="center"/>
          </w:tcPr>
          <w:p w14:paraId="39DCA4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ABCF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4FB8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89,6</w:t>
            </w:r>
          </w:p>
        </w:tc>
        <w:tc>
          <w:tcPr>
            <w:tcW w:w="0" w:type="auto"/>
            <w:tcBorders>
              <w:top w:val="single" w:sz="6" w:space="0" w:color="auto"/>
              <w:left w:val="single" w:sz="6" w:space="0" w:color="auto"/>
              <w:bottom w:val="single" w:sz="6" w:space="0" w:color="auto"/>
              <w:right w:val="single" w:sz="6" w:space="0" w:color="auto"/>
            </w:tcBorders>
            <w:vAlign w:val="center"/>
          </w:tcPr>
          <w:p w14:paraId="1F5A56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B025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A7C2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89,6</w:t>
            </w:r>
          </w:p>
        </w:tc>
      </w:tr>
      <w:tr w:rsidR="00812048" w14:paraId="414F779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94A3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ЗС-21.04.49.49</w:t>
            </w:r>
          </w:p>
        </w:tc>
        <w:tc>
          <w:tcPr>
            <w:tcW w:w="0" w:type="auto"/>
            <w:tcBorders>
              <w:top w:val="single" w:sz="6" w:space="0" w:color="auto"/>
              <w:left w:val="single" w:sz="6" w:space="0" w:color="auto"/>
              <w:bottom w:val="single" w:sz="6" w:space="0" w:color="auto"/>
              <w:right w:val="single" w:sz="6" w:space="0" w:color="auto"/>
            </w:tcBorders>
            <w:vAlign w:val="center"/>
          </w:tcPr>
          <w:p w14:paraId="4D4EF2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16Б</w:t>
            </w:r>
          </w:p>
        </w:tc>
        <w:tc>
          <w:tcPr>
            <w:tcW w:w="0" w:type="auto"/>
            <w:tcBorders>
              <w:top w:val="single" w:sz="6" w:space="0" w:color="auto"/>
              <w:left w:val="single" w:sz="6" w:space="0" w:color="auto"/>
              <w:bottom w:val="single" w:sz="6" w:space="0" w:color="auto"/>
              <w:right w:val="single" w:sz="6" w:space="0" w:color="auto"/>
            </w:tcBorders>
            <w:vAlign w:val="center"/>
          </w:tcPr>
          <w:p w14:paraId="68A7D7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0045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56,2</w:t>
            </w:r>
          </w:p>
        </w:tc>
        <w:tc>
          <w:tcPr>
            <w:tcW w:w="0" w:type="auto"/>
            <w:tcBorders>
              <w:top w:val="single" w:sz="6" w:space="0" w:color="auto"/>
              <w:left w:val="single" w:sz="6" w:space="0" w:color="auto"/>
              <w:bottom w:val="single" w:sz="6" w:space="0" w:color="auto"/>
              <w:right w:val="single" w:sz="6" w:space="0" w:color="auto"/>
            </w:tcBorders>
            <w:vAlign w:val="center"/>
          </w:tcPr>
          <w:p w14:paraId="476865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547,0</w:t>
            </w:r>
          </w:p>
        </w:tc>
        <w:tc>
          <w:tcPr>
            <w:tcW w:w="0" w:type="auto"/>
            <w:tcBorders>
              <w:top w:val="single" w:sz="6" w:space="0" w:color="auto"/>
              <w:left w:val="single" w:sz="6" w:space="0" w:color="auto"/>
              <w:bottom w:val="single" w:sz="6" w:space="0" w:color="auto"/>
              <w:right w:val="single" w:sz="6" w:space="0" w:color="auto"/>
            </w:tcBorders>
            <w:vAlign w:val="center"/>
          </w:tcPr>
          <w:p w14:paraId="0B0C50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BF1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E868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0E90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603,2</w:t>
            </w:r>
          </w:p>
        </w:tc>
        <w:tc>
          <w:tcPr>
            <w:tcW w:w="0" w:type="auto"/>
            <w:tcBorders>
              <w:top w:val="single" w:sz="6" w:space="0" w:color="auto"/>
              <w:left w:val="single" w:sz="6" w:space="0" w:color="auto"/>
              <w:bottom w:val="single" w:sz="6" w:space="0" w:color="auto"/>
              <w:right w:val="single" w:sz="6" w:space="0" w:color="auto"/>
            </w:tcBorders>
            <w:vAlign w:val="center"/>
          </w:tcPr>
          <w:p w14:paraId="2BC402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95E3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3459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603,2</w:t>
            </w:r>
          </w:p>
        </w:tc>
      </w:tr>
      <w:tr w:rsidR="00812048" w14:paraId="5755B93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AC73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ЗС-21.04.50.50</w:t>
            </w:r>
          </w:p>
        </w:tc>
        <w:tc>
          <w:tcPr>
            <w:tcW w:w="0" w:type="auto"/>
            <w:tcBorders>
              <w:top w:val="single" w:sz="6" w:space="0" w:color="auto"/>
              <w:left w:val="single" w:sz="6" w:space="0" w:color="auto"/>
              <w:bottom w:val="single" w:sz="6" w:space="0" w:color="auto"/>
              <w:right w:val="single" w:sz="6" w:space="0" w:color="auto"/>
            </w:tcBorders>
            <w:vAlign w:val="center"/>
          </w:tcPr>
          <w:p w14:paraId="12D198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16А</w:t>
            </w:r>
          </w:p>
        </w:tc>
        <w:tc>
          <w:tcPr>
            <w:tcW w:w="0" w:type="auto"/>
            <w:tcBorders>
              <w:top w:val="single" w:sz="6" w:space="0" w:color="auto"/>
              <w:left w:val="single" w:sz="6" w:space="0" w:color="auto"/>
              <w:bottom w:val="single" w:sz="6" w:space="0" w:color="auto"/>
              <w:right w:val="single" w:sz="6" w:space="0" w:color="auto"/>
            </w:tcBorders>
            <w:vAlign w:val="center"/>
          </w:tcPr>
          <w:p w14:paraId="0DC188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ADC9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58,4</w:t>
            </w:r>
          </w:p>
        </w:tc>
        <w:tc>
          <w:tcPr>
            <w:tcW w:w="0" w:type="auto"/>
            <w:tcBorders>
              <w:top w:val="single" w:sz="6" w:space="0" w:color="auto"/>
              <w:left w:val="single" w:sz="6" w:space="0" w:color="auto"/>
              <w:bottom w:val="single" w:sz="6" w:space="0" w:color="auto"/>
              <w:right w:val="single" w:sz="6" w:space="0" w:color="auto"/>
            </w:tcBorders>
            <w:vAlign w:val="center"/>
          </w:tcPr>
          <w:p w14:paraId="2A0F8D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564,5</w:t>
            </w:r>
          </w:p>
        </w:tc>
        <w:tc>
          <w:tcPr>
            <w:tcW w:w="0" w:type="auto"/>
            <w:tcBorders>
              <w:top w:val="single" w:sz="6" w:space="0" w:color="auto"/>
              <w:left w:val="single" w:sz="6" w:space="0" w:color="auto"/>
              <w:bottom w:val="single" w:sz="6" w:space="0" w:color="auto"/>
              <w:right w:val="single" w:sz="6" w:space="0" w:color="auto"/>
            </w:tcBorders>
            <w:vAlign w:val="center"/>
          </w:tcPr>
          <w:p w14:paraId="31C55E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DA2D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12A7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AC2B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622,9</w:t>
            </w:r>
          </w:p>
        </w:tc>
        <w:tc>
          <w:tcPr>
            <w:tcW w:w="0" w:type="auto"/>
            <w:tcBorders>
              <w:top w:val="single" w:sz="6" w:space="0" w:color="auto"/>
              <w:left w:val="single" w:sz="6" w:space="0" w:color="auto"/>
              <w:bottom w:val="single" w:sz="6" w:space="0" w:color="auto"/>
              <w:right w:val="single" w:sz="6" w:space="0" w:color="auto"/>
            </w:tcBorders>
            <w:vAlign w:val="center"/>
          </w:tcPr>
          <w:p w14:paraId="521733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2B0B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5A7C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622,9</w:t>
            </w:r>
          </w:p>
        </w:tc>
      </w:tr>
      <w:tr w:rsidR="00812048" w14:paraId="06D0AC3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B05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ЗС-21.04.51.51</w:t>
            </w:r>
          </w:p>
        </w:tc>
        <w:tc>
          <w:tcPr>
            <w:tcW w:w="0" w:type="auto"/>
            <w:tcBorders>
              <w:top w:val="single" w:sz="6" w:space="0" w:color="auto"/>
              <w:left w:val="single" w:sz="6" w:space="0" w:color="auto"/>
              <w:bottom w:val="single" w:sz="6" w:space="0" w:color="auto"/>
              <w:right w:val="single" w:sz="6" w:space="0" w:color="auto"/>
            </w:tcBorders>
            <w:vAlign w:val="center"/>
          </w:tcPr>
          <w:p w14:paraId="1D94FF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4</w:t>
            </w:r>
          </w:p>
        </w:tc>
        <w:tc>
          <w:tcPr>
            <w:tcW w:w="0" w:type="auto"/>
            <w:tcBorders>
              <w:top w:val="single" w:sz="6" w:space="0" w:color="auto"/>
              <w:left w:val="single" w:sz="6" w:space="0" w:color="auto"/>
              <w:bottom w:val="single" w:sz="6" w:space="0" w:color="auto"/>
              <w:right w:val="single" w:sz="6" w:space="0" w:color="auto"/>
            </w:tcBorders>
            <w:vAlign w:val="center"/>
          </w:tcPr>
          <w:p w14:paraId="782001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EC64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44,5</w:t>
            </w:r>
          </w:p>
        </w:tc>
        <w:tc>
          <w:tcPr>
            <w:tcW w:w="0" w:type="auto"/>
            <w:tcBorders>
              <w:top w:val="single" w:sz="6" w:space="0" w:color="auto"/>
              <w:left w:val="single" w:sz="6" w:space="0" w:color="auto"/>
              <w:bottom w:val="single" w:sz="6" w:space="0" w:color="auto"/>
              <w:right w:val="single" w:sz="6" w:space="0" w:color="auto"/>
            </w:tcBorders>
            <w:vAlign w:val="center"/>
          </w:tcPr>
          <w:p w14:paraId="4DC5F3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455,2</w:t>
            </w:r>
          </w:p>
        </w:tc>
        <w:tc>
          <w:tcPr>
            <w:tcW w:w="0" w:type="auto"/>
            <w:tcBorders>
              <w:top w:val="single" w:sz="6" w:space="0" w:color="auto"/>
              <w:left w:val="single" w:sz="6" w:space="0" w:color="auto"/>
              <w:bottom w:val="single" w:sz="6" w:space="0" w:color="auto"/>
              <w:right w:val="single" w:sz="6" w:space="0" w:color="auto"/>
            </w:tcBorders>
            <w:vAlign w:val="center"/>
          </w:tcPr>
          <w:p w14:paraId="3E1B4D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8051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B4F9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D7DB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499,7</w:t>
            </w:r>
          </w:p>
        </w:tc>
        <w:tc>
          <w:tcPr>
            <w:tcW w:w="0" w:type="auto"/>
            <w:tcBorders>
              <w:top w:val="single" w:sz="6" w:space="0" w:color="auto"/>
              <w:left w:val="single" w:sz="6" w:space="0" w:color="auto"/>
              <w:bottom w:val="single" w:sz="6" w:space="0" w:color="auto"/>
              <w:right w:val="single" w:sz="6" w:space="0" w:color="auto"/>
            </w:tcBorders>
            <w:vAlign w:val="center"/>
          </w:tcPr>
          <w:p w14:paraId="7E1993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408C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5EF4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499,7</w:t>
            </w:r>
          </w:p>
        </w:tc>
      </w:tr>
      <w:tr w:rsidR="00812048" w14:paraId="206CF5D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6C52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ЗС-21.04.52.52</w:t>
            </w:r>
          </w:p>
        </w:tc>
        <w:tc>
          <w:tcPr>
            <w:tcW w:w="0" w:type="auto"/>
            <w:tcBorders>
              <w:top w:val="single" w:sz="6" w:space="0" w:color="auto"/>
              <w:left w:val="single" w:sz="6" w:space="0" w:color="auto"/>
              <w:bottom w:val="single" w:sz="6" w:space="0" w:color="auto"/>
              <w:right w:val="single" w:sz="6" w:space="0" w:color="auto"/>
            </w:tcBorders>
            <w:vAlign w:val="center"/>
          </w:tcPr>
          <w:p w14:paraId="6CA927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3</w:t>
            </w:r>
          </w:p>
        </w:tc>
        <w:tc>
          <w:tcPr>
            <w:tcW w:w="0" w:type="auto"/>
            <w:tcBorders>
              <w:top w:val="single" w:sz="6" w:space="0" w:color="auto"/>
              <w:left w:val="single" w:sz="6" w:space="0" w:color="auto"/>
              <w:bottom w:val="single" w:sz="6" w:space="0" w:color="auto"/>
              <w:right w:val="single" w:sz="6" w:space="0" w:color="auto"/>
            </w:tcBorders>
            <w:vAlign w:val="center"/>
          </w:tcPr>
          <w:p w14:paraId="3064C4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CED3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8244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989D8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87,3</w:t>
            </w:r>
          </w:p>
        </w:tc>
        <w:tc>
          <w:tcPr>
            <w:tcW w:w="0" w:type="auto"/>
            <w:tcBorders>
              <w:top w:val="single" w:sz="6" w:space="0" w:color="auto"/>
              <w:left w:val="single" w:sz="6" w:space="0" w:color="auto"/>
              <w:bottom w:val="single" w:sz="6" w:space="0" w:color="auto"/>
              <w:right w:val="single" w:sz="6" w:space="0" w:color="auto"/>
            </w:tcBorders>
            <w:vAlign w:val="center"/>
          </w:tcPr>
          <w:p w14:paraId="383471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E7B9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B997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97,3</w:t>
            </w:r>
          </w:p>
        </w:tc>
        <w:tc>
          <w:tcPr>
            <w:tcW w:w="0" w:type="auto"/>
            <w:tcBorders>
              <w:top w:val="single" w:sz="6" w:space="0" w:color="auto"/>
              <w:left w:val="single" w:sz="6" w:space="0" w:color="auto"/>
              <w:bottom w:val="single" w:sz="6" w:space="0" w:color="auto"/>
              <w:right w:val="single" w:sz="6" w:space="0" w:color="auto"/>
            </w:tcBorders>
            <w:vAlign w:val="center"/>
          </w:tcPr>
          <w:p w14:paraId="2CFC84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7E20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B2C6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97,3</w:t>
            </w:r>
          </w:p>
        </w:tc>
      </w:tr>
      <w:tr w:rsidR="00812048" w14:paraId="071C314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2042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ЗС-21.04.53.53</w:t>
            </w:r>
          </w:p>
        </w:tc>
        <w:tc>
          <w:tcPr>
            <w:tcW w:w="0" w:type="auto"/>
            <w:tcBorders>
              <w:top w:val="single" w:sz="6" w:space="0" w:color="auto"/>
              <w:left w:val="single" w:sz="6" w:space="0" w:color="auto"/>
              <w:bottom w:val="single" w:sz="6" w:space="0" w:color="auto"/>
              <w:right w:val="single" w:sz="6" w:space="0" w:color="auto"/>
            </w:tcBorders>
            <w:vAlign w:val="center"/>
          </w:tcPr>
          <w:p w14:paraId="63B34C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Краснофлотская д 2</w:t>
            </w:r>
          </w:p>
        </w:tc>
        <w:tc>
          <w:tcPr>
            <w:tcW w:w="0" w:type="auto"/>
            <w:tcBorders>
              <w:top w:val="single" w:sz="6" w:space="0" w:color="auto"/>
              <w:left w:val="single" w:sz="6" w:space="0" w:color="auto"/>
              <w:bottom w:val="single" w:sz="6" w:space="0" w:color="auto"/>
              <w:right w:val="single" w:sz="6" w:space="0" w:color="auto"/>
            </w:tcBorders>
            <w:vAlign w:val="center"/>
          </w:tcPr>
          <w:p w14:paraId="7096D0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D92C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7D90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E1A7B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86,7</w:t>
            </w:r>
          </w:p>
        </w:tc>
        <w:tc>
          <w:tcPr>
            <w:tcW w:w="0" w:type="auto"/>
            <w:tcBorders>
              <w:top w:val="single" w:sz="6" w:space="0" w:color="auto"/>
              <w:left w:val="single" w:sz="6" w:space="0" w:color="auto"/>
              <w:bottom w:val="single" w:sz="6" w:space="0" w:color="auto"/>
              <w:right w:val="single" w:sz="6" w:space="0" w:color="auto"/>
            </w:tcBorders>
            <w:vAlign w:val="center"/>
          </w:tcPr>
          <w:p w14:paraId="18F3E4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A077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2031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96,7</w:t>
            </w:r>
          </w:p>
        </w:tc>
        <w:tc>
          <w:tcPr>
            <w:tcW w:w="0" w:type="auto"/>
            <w:tcBorders>
              <w:top w:val="single" w:sz="6" w:space="0" w:color="auto"/>
              <w:left w:val="single" w:sz="6" w:space="0" w:color="auto"/>
              <w:bottom w:val="single" w:sz="6" w:space="0" w:color="auto"/>
              <w:right w:val="single" w:sz="6" w:space="0" w:color="auto"/>
            </w:tcBorders>
            <w:vAlign w:val="center"/>
          </w:tcPr>
          <w:p w14:paraId="300515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16F8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237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96,7</w:t>
            </w:r>
          </w:p>
        </w:tc>
      </w:tr>
      <w:tr w:rsidR="00812048" w14:paraId="2CD7893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9B99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ЗС-21.04.54.54</w:t>
            </w:r>
          </w:p>
        </w:tc>
        <w:tc>
          <w:tcPr>
            <w:tcW w:w="0" w:type="auto"/>
            <w:tcBorders>
              <w:top w:val="single" w:sz="6" w:space="0" w:color="auto"/>
              <w:left w:val="single" w:sz="6" w:space="0" w:color="auto"/>
              <w:bottom w:val="single" w:sz="6" w:space="0" w:color="auto"/>
              <w:right w:val="single" w:sz="6" w:space="0" w:color="auto"/>
            </w:tcBorders>
            <w:vAlign w:val="center"/>
          </w:tcPr>
          <w:p w14:paraId="6F5252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9/42</w:t>
            </w:r>
          </w:p>
        </w:tc>
        <w:tc>
          <w:tcPr>
            <w:tcW w:w="0" w:type="auto"/>
            <w:tcBorders>
              <w:top w:val="single" w:sz="6" w:space="0" w:color="auto"/>
              <w:left w:val="single" w:sz="6" w:space="0" w:color="auto"/>
              <w:bottom w:val="single" w:sz="6" w:space="0" w:color="auto"/>
              <w:right w:val="single" w:sz="6" w:space="0" w:color="auto"/>
            </w:tcBorders>
            <w:vAlign w:val="center"/>
          </w:tcPr>
          <w:p w14:paraId="4441A7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BEE5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53,3</w:t>
            </w:r>
          </w:p>
        </w:tc>
        <w:tc>
          <w:tcPr>
            <w:tcW w:w="0" w:type="auto"/>
            <w:tcBorders>
              <w:top w:val="single" w:sz="6" w:space="0" w:color="auto"/>
              <w:left w:val="single" w:sz="6" w:space="0" w:color="auto"/>
              <w:bottom w:val="single" w:sz="6" w:space="0" w:color="auto"/>
              <w:right w:val="single" w:sz="6" w:space="0" w:color="auto"/>
            </w:tcBorders>
            <w:vAlign w:val="center"/>
          </w:tcPr>
          <w:p w14:paraId="277BAC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523,3</w:t>
            </w:r>
          </w:p>
        </w:tc>
        <w:tc>
          <w:tcPr>
            <w:tcW w:w="0" w:type="auto"/>
            <w:tcBorders>
              <w:top w:val="single" w:sz="6" w:space="0" w:color="auto"/>
              <w:left w:val="single" w:sz="6" w:space="0" w:color="auto"/>
              <w:bottom w:val="single" w:sz="6" w:space="0" w:color="auto"/>
              <w:right w:val="single" w:sz="6" w:space="0" w:color="auto"/>
            </w:tcBorders>
            <w:vAlign w:val="center"/>
          </w:tcPr>
          <w:p w14:paraId="4EA001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6AF4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328D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758C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576,6</w:t>
            </w:r>
          </w:p>
        </w:tc>
        <w:tc>
          <w:tcPr>
            <w:tcW w:w="0" w:type="auto"/>
            <w:tcBorders>
              <w:top w:val="single" w:sz="6" w:space="0" w:color="auto"/>
              <w:left w:val="single" w:sz="6" w:space="0" w:color="auto"/>
              <w:bottom w:val="single" w:sz="6" w:space="0" w:color="auto"/>
              <w:right w:val="single" w:sz="6" w:space="0" w:color="auto"/>
            </w:tcBorders>
            <w:vAlign w:val="center"/>
          </w:tcPr>
          <w:p w14:paraId="378D34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2A33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1850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576,6</w:t>
            </w:r>
          </w:p>
        </w:tc>
      </w:tr>
      <w:tr w:rsidR="00812048" w14:paraId="5F810BE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B8DC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ЗС-21.04.55.55</w:t>
            </w:r>
          </w:p>
        </w:tc>
        <w:tc>
          <w:tcPr>
            <w:tcW w:w="0" w:type="auto"/>
            <w:tcBorders>
              <w:top w:val="single" w:sz="6" w:space="0" w:color="auto"/>
              <w:left w:val="single" w:sz="6" w:space="0" w:color="auto"/>
              <w:bottom w:val="single" w:sz="6" w:space="0" w:color="auto"/>
              <w:right w:val="single" w:sz="6" w:space="0" w:color="auto"/>
            </w:tcBorders>
            <w:vAlign w:val="center"/>
          </w:tcPr>
          <w:p w14:paraId="45F79C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11</w:t>
            </w:r>
          </w:p>
        </w:tc>
        <w:tc>
          <w:tcPr>
            <w:tcW w:w="0" w:type="auto"/>
            <w:tcBorders>
              <w:top w:val="single" w:sz="6" w:space="0" w:color="auto"/>
              <w:left w:val="single" w:sz="6" w:space="0" w:color="auto"/>
              <w:bottom w:val="single" w:sz="6" w:space="0" w:color="auto"/>
              <w:right w:val="single" w:sz="6" w:space="0" w:color="auto"/>
            </w:tcBorders>
            <w:vAlign w:val="center"/>
          </w:tcPr>
          <w:p w14:paraId="473488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6080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54,7</w:t>
            </w:r>
          </w:p>
        </w:tc>
        <w:tc>
          <w:tcPr>
            <w:tcW w:w="0" w:type="auto"/>
            <w:tcBorders>
              <w:top w:val="single" w:sz="6" w:space="0" w:color="auto"/>
              <w:left w:val="single" w:sz="6" w:space="0" w:color="auto"/>
              <w:bottom w:val="single" w:sz="6" w:space="0" w:color="auto"/>
              <w:right w:val="single" w:sz="6" w:space="0" w:color="auto"/>
            </w:tcBorders>
            <w:vAlign w:val="center"/>
          </w:tcPr>
          <w:p w14:paraId="222111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535,9</w:t>
            </w:r>
          </w:p>
        </w:tc>
        <w:tc>
          <w:tcPr>
            <w:tcW w:w="0" w:type="auto"/>
            <w:tcBorders>
              <w:top w:val="single" w:sz="6" w:space="0" w:color="auto"/>
              <w:left w:val="single" w:sz="6" w:space="0" w:color="auto"/>
              <w:bottom w:val="single" w:sz="6" w:space="0" w:color="auto"/>
              <w:right w:val="single" w:sz="6" w:space="0" w:color="auto"/>
            </w:tcBorders>
            <w:vAlign w:val="center"/>
          </w:tcPr>
          <w:p w14:paraId="69A020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1B88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45DD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3D4C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590,6</w:t>
            </w:r>
          </w:p>
        </w:tc>
        <w:tc>
          <w:tcPr>
            <w:tcW w:w="0" w:type="auto"/>
            <w:tcBorders>
              <w:top w:val="single" w:sz="6" w:space="0" w:color="auto"/>
              <w:left w:val="single" w:sz="6" w:space="0" w:color="auto"/>
              <w:bottom w:val="single" w:sz="6" w:space="0" w:color="auto"/>
              <w:right w:val="single" w:sz="6" w:space="0" w:color="auto"/>
            </w:tcBorders>
            <w:vAlign w:val="center"/>
          </w:tcPr>
          <w:p w14:paraId="3F9C82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5087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5896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590,6</w:t>
            </w:r>
          </w:p>
        </w:tc>
      </w:tr>
      <w:tr w:rsidR="00812048" w14:paraId="30F96DF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B334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ЗС-21.04.56.56</w:t>
            </w:r>
          </w:p>
        </w:tc>
        <w:tc>
          <w:tcPr>
            <w:tcW w:w="0" w:type="auto"/>
            <w:tcBorders>
              <w:top w:val="single" w:sz="6" w:space="0" w:color="auto"/>
              <w:left w:val="single" w:sz="6" w:space="0" w:color="auto"/>
              <w:bottom w:val="single" w:sz="6" w:space="0" w:color="auto"/>
              <w:right w:val="single" w:sz="6" w:space="0" w:color="auto"/>
            </w:tcBorders>
            <w:vAlign w:val="center"/>
          </w:tcPr>
          <w:p w14:paraId="19E29B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Стахановцев 13/19</w:t>
            </w:r>
          </w:p>
        </w:tc>
        <w:tc>
          <w:tcPr>
            <w:tcW w:w="0" w:type="auto"/>
            <w:tcBorders>
              <w:top w:val="single" w:sz="6" w:space="0" w:color="auto"/>
              <w:left w:val="single" w:sz="6" w:space="0" w:color="auto"/>
              <w:bottom w:val="single" w:sz="6" w:space="0" w:color="auto"/>
              <w:right w:val="single" w:sz="6" w:space="0" w:color="auto"/>
            </w:tcBorders>
            <w:vAlign w:val="center"/>
          </w:tcPr>
          <w:p w14:paraId="256E46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A5A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51,6</w:t>
            </w:r>
          </w:p>
        </w:tc>
        <w:tc>
          <w:tcPr>
            <w:tcW w:w="0" w:type="auto"/>
            <w:tcBorders>
              <w:top w:val="single" w:sz="6" w:space="0" w:color="auto"/>
              <w:left w:val="single" w:sz="6" w:space="0" w:color="auto"/>
              <w:bottom w:val="single" w:sz="6" w:space="0" w:color="auto"/>
              <w:right w:val="single" w:sz="6" w:space="0" w:color="auto"/>
            </w:tcBorders>
            <w:vAlign w:val="center"/>
          </w:tcPr>
          <w:p w14:paraId="7903A8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512,0</w:t>
            </w:r>
          </w:p>
        </w:tc>
        <w:tc>
          <w:tcPr>
            <w:tcW w:w="0" w:type="auto"/>
            <w:tcBorders>
              <w:top w:val="single" w:sz="6" w:space="0" w:color="auto"/>
              <w:left w:val="single" w:sz="6" w:space="0" w:color="auto"/>
              <w:bottom w:val="single" w:sz="6" w:space="0" w:color="auto"/>
              <w:right w:val="single" w:sz="6" w:space="0" w:color="auto"/>
            </w:tcBorders>
            <w:vAlign w:val="center"/>
          </w:tcPr>
          <w:p w14:paraId="1C611F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FDDF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61BC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8F13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563,6</w:t>
            </w:r>
          </w:p>
        </w:tc>
        <w:tc>
          <w:tcPr>
            <w:tcW w:w="0" w:type="auto"/>
            <w:tcBorders>
              <w:top w:val="single" w:sz="6" w:space="0" w:color="auto"/>
              <w:left w:val="single" w:sz="6" w:space="0" w:color="auto"/>
              <w:bottom w:val="single" w:sz="6" w:space="0" w:color="auto"/>
              <w:right w:val="single" w:sz="6" w:space="0" w:color="auto"/>
            </w:tcBorders>
            <w:vAlign w:val="center"/>
          </w:tcPr>
          <w:p w14:paraId="45EB34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3A51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541D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563,6</w:t>
            </w:r>
          </w:p>
        </w:tc>
      </w:tr>
      <w:tr w:rsidR="00812048" w14:paraId="0834FA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FC32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ЗС-21.04.57.57</w:t>
            </w:r>
          </w:p>
        </w:tc>
        <w:tc>
          <w:tcPr>
            <w:tcW w:w="0" w:type="auto"/>
            <w:tcBorders>
              <w:top w:val="single" w:sz="6" w:space="0" w:color="auto"/>
              <w:left w:val="single" w:sz="6" w:space="0" w:color="auto"/>
              <w:bottom w:val="single" w:sz="6" w:space="0" w:color="auto"/>
              <w:right w:val="single" w:sz="6" w:space="0" w:color="auto"/>
            </w:tcBorders>
            <w:vAlign w:val="center"/>
          </w:tcPr>
          <w:p w14:paraId="4539E5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 Либкнехта д 9</w:t>
            </w:r>
          </w:p>
        </w:tc>
        <w:tc>
          <w:tcPr>
            <w:tcW w:w="0" w:type="auto"/>
            <w:tcBorders>
              <w:top w:val="single" w:sz="6" w:space="0" w:color="auto"/>
              <w:left w:val="single" w:sz="6" w:space="0" w:color="auto"/>
              <w:bottom w:val="single" w:sz="6" w:space="0" w:color="auto"/>
              <w:right w:val="single" w:sz="6" w:space="0" w:color="auto"/>
            </w:tcBorders>
            <w:vAlign w:val="center"/>
          </w:tcPr>
          <w:p w14:paraId="5925EC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E795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55495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8FB41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1A48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5842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04B2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55255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AA73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2FE3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5B9425B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6F97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ЗС-21.04.58.58</w:t>
            </w:r>
          </w:p>
        </w:tc>
        <w:tc>
          <w:tcPr>
            <w:tcW w:w="0" w:type="auto"/>
            <w:tcBorders>
              <w:top w:val="single" w:sz="6" w:space="0" w:color="auto"/>
              <w:left w:val="single" w:sz="6" w:space="0" w:color="auto"/>
              <w:bottom w:val="single" w:sz="6" w:space="0" w:color="auto"/>
              <w:right w:val="single" w:sz="6" w:space="0" w:color="auto"/>
            </w:tcBorders>
            <w:vAlign w:val="center"/>
          </w:tcPr>
          <w:p w14:paraId="1B1E5C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8/40</w:t>
            </w:r>
          </w:p>
        </w:tc>
        <w:tc>
          <w:tcPr>
            <w:tcW w:w="0" w:type="auto"/>
            <w:tcBorders>
              <w:top w:val="single" w:sz="6" w:space="0" w:color="auto"/>
              <w:left w:val="single" w:sz="6" w:space="0" w:color="auto"/>
              <w:bottom w:val="single" w:sz="6" w:space="0" w:color="auto"/>
              <w:right w:val="single" w:sz="6" w:space="0" w:color="auto"/>
            </w:tcBorders>
            <w:vAlign w:val="center"/>
          </w:tcPr>
          <w:p w14:paraId="76D23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B6AE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70,6</w:t>
            </w:r>
          </w:p>
        </w:tc>
        <w:tc>
          <w:tcPr>
            <w:tcW w:w="0" w:type="auto"/>
            <w:tcBorders>
              <w:top w:val="single" w:sz="6" w:space="0" w:color="auto"/>
              <w:left w:val="single" w:sz="6" w:space="0" w:color="auto"/>
              <w:bottom w:val="single" w:sz="6" w:space="0" w:color="auto"/>
              <w:right w:val="single" w:sz="6" w:space="0" w:color="auto"/>
            </w:tcBorders>
            <w:vAlign w:val="center"/>
          </w:tcPr>
          <w:p w14:paraId="4D52E6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662,0</w:t>
            </w:r>
          </w:p>
        </w:tc>
        <w:tc>
          <w:tcPr>
            <w:tcW w:w="0" w:type="auto"/>
            <w:tcBorders>
              <w:top w:val="single" w:sz="6" w:space="0" w:color="auto"/>
              <w:left w:val="single" w:sz="6" w:space="0" w:color="auto"/>
              <w:bottom w:val="single" w:sz="6" w:space="0" w:color="auto"/>
              <w:right w:val="single" w:sz="6" w:space="0" w:color="auto"/>
            </w:tcBorders>
            <w:vAlign w:val="center"/>
          </w:tcPr>
          <w:p w14:paraId="005385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441F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7ED0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FFE2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732,6</w:t>
            </w:r>
          </w:p>
        </w:tc>
        <w:tc>
          <w:tcPr>
            <w:tcW w:w="0" w:type="auto"/>
            <w:tcBorders>
              <w:top w:val="single" w:sz="6" w:space="0" w:color="auto"/>
              <w:left w:val="single" w:sz="6" w:space="0" w:color="auto"/>
              <w:bottom w:val="single" w:sz="6" w:space="0" w:color="auto"/>
              <w:right w:val="single" w:sz="6" w:space="0" w:color="auto"/>
            </w:tcBorders>
            <w:vAlign w:val="center"/>
          </w:tcPr>
          <w:p w14:paraId="2D9B84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46E6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FCA6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732,6</w:t>
            </w:r>
          </w:p>
        </w:tc>
      </w:tr>
      <w:tr w:rsidR="00812048" w14:paraId="18FB77A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781E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ЗС-21.04.59.59</w:t>
            </w:r>
          </w:p>
        </w:tc>
        <w:tc>
          <w:tcPr>
            <w:tcW w:w="0" w:type="auto"/>
            <w:tcBorders>
              <w:top w:val="single" w:sz="6" w:space="0" w:color="auto"/>
              <w:left w:val="single" w:sz="6" w:space="0" w:color="auto"/>
              <w:bottom w:val="single" w:sz="6" w:space="0" w:color="auto"/>
              <w:right w:val="single" w:sz="6" w:space="0" w:color="auto"/>
            </w:tcBorders>
            <w:vAlign w:val="center"/>
          </w:tcPr>
          <w:p w14:paraId="643104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 Либкнехта д 9</w:t>
            </w:r>
          </w:p>
        </w:tc>
        <w:tc>
          <w:tcPr>
            <w:tcW w:w="0" w:type="auto"/>
            <w:tcBorders>
              <w:top w:val="single" w:sz="6" w:space="0" w:color="auto"/>
              <w:left w:val="single" w:sz="6" w:space="0" w:color="auto"/>
              <w:bottom w:val="single" w:sz="6" w:space="0" w:color="auto"/>
              <w:right w:val="single" w:sz="6" w:space="0" w:color="auto"/>
            </w:tcBorders>
            <w:vAlign w:val="center"/>
          </w:tcPr>
          <w:p w14:paraId="478BC5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34A7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229,3</w:t>
            </w:r>
          </w:p>
        </w:tc>
        <w:tc>
          <w:tcPr>
            <w:tcW w:w="0" w:type="auto"/>
            <w:tcBorders>
              <w:top w:val="single" w:sz="6" w:space="0" w:color="auto"/>
              <w:left w:val="single" w:sz="6" w:space="0" w:color="auto"/>
              <w:bottom w:val="single" w:sz="6" w:space="0" w:color="auto"/>
              <w:right w:val="single" w:sz="6" w:space="0" w:color="auto"/>
            </w:tcBorders>
            <w:vAlign w:val="center"/>
          </w:tcPr>
          <w:p w14:paraId="76F7BB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2458,3</w:t>
            </w:r>
          </w:p>
        </w:tc>
        <w:tc>
          <w:tcPr>
            <w:tcW w:w="0" w:type="auto"/>
            <w:tcBorders>
              <w:top w:val="single" w:sz="6" w:space="0" w:color="auto"/>
              <w:left w:val="single" w:sz="6" w:space="0" w:color="auto"/>
              <w:bottom w:val="single" w:sz="6" w:space="0" w:color="auto"/>
              <w:right w:val="single" w:sz="6" w:space="0" w:color="auto"/>
            </w:tcBorders>
            <w:vAlign w:val="center"/>
          </w:tcPr>
          <w:p w14:paraId="18CE40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84A3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892E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C0EC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2687,7</w:t>
            </w:r>
          </w:p>
        </w:tc>
        <w:tc>
          <w:tcPr>
            <w:tcW w:w="0" w:type="auto"/>
            <w:tcBorders>
              <w:top w:val="single" w:sz="6" w:space="0" w:color="auto"/>
              <w:left w:val="single" w:sz="6" w:space="0" w:color="auto"/>
              <w:bottom w:val="single" w:sz="6" w:space="0" w:color="auto"/>
              <w:right w:val="single" w:sz="6" w:space="0" w:color="auto"/>
            </w:tcBorders>
            <w:vAlign w:val="center"/>
          </w:tcPr>
          <w:p w14:paraId="234D19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DC38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680E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2687,7</w:t>
            </w:r>
          </w:p>
        </w:tc>
      </w:tr>
      <w:tr w:rsidR="00812048" w14:paraId="796CB16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2902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ЗС-21.04.60.60</w:t>
            </w:r>
          </w:p>
        </w:tc>
        <w:tc>
          <w:tcPr>
            <w:tcW w:w="0" w:type="auto"/>
            <w:tcBorders>
              <w:top w:val="single" w:sz="6" w:space="0" w:color="auto"/>
              <w:left w:val="single" w:sz="6" w:space="0" w:color="auto"/>
              <w:bottom w:val="single" w:sz="6" w:space="0" w:color="auto"/>
              <w:right w:val="single" w:sz="6" w:space="0" w:color="auto"/>
            </w:tcBorders>
            <w:vAlign w:val="center"/>
          </w:tcPr>
          <w:p w14:paraId="7A4A21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185в</w:t>
            </w:r>
          </w:p>
        </w:tc>
        <w:tc>
          <w:tcPr>
            <w:tcW w:w="0" w:type="auto"/>
            <w:tcBorders>
              <w:top w:val="single" w:sz="6" w:space="0" w:color="auto"/>
              <w:left w:val="single" w:sz="6" w:space="0" w:color="auto"/>
              <w:bottom w:val="single" w:sz="6" w:space="0" w:color="auto"/>
              <w:right w:val="single" w:sz="6" w:space="0" w:color="auto"/>
            </w:tcBorders>
            <w:vAlign w:val="center"/>
          </w:tcPr>
          <w:p w14:paraId="08EAC0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DFA3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8612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8736E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80,9</w:t>
            </w:r>
          </w:p>
        </w:tc>
        <w:tc>
          <w:tcPr>
            <w:tcW w:w="0" w:type="auto"/>
            <w:tcBorders>
              <w:top w:val="single" w:sz="6" w:space="0" w:color="auto"/>
              <w:left w:val="single" w:sz="6" w:space="0" w:color="auto"/>
              <w:bottom w:val="single" w:sz="6" w:space="0" w:color="auto"/>
              <w:right w:val="single" w:sz="6" w:space="0" w:color="auto"/>
            </w:tcBorders>
            <w:vAlign w:val="center"/>
          </w:tcPr>
          <w:p w14:paraId="0F6ED2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9696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1161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90,9</w:t>
            </w:r>
          </w:p>
        </w:tc>
        <w:tc>
          <w:tcPr>
            <w:tcW w:w="0" w:type="auto"/>
            <w:tcBorders>
              <w:top w:val="single" w:sz="6" w:space="0" w:color="auto"/>
              <w:left w:val="single" w:sz="6" w:space="0" w:color="auto"/>
              <w:bottom w:val="single" w:sz="6" w:space="0" w:color="auto"/>
              <w:right w:val="single" w:sz="6" w:space="0" w:color="auto"/>
            </w:tcBorders>
            <w:vAlign w:val="center"/>
          </w:tcPr>
          <w:p w14:paraId="62C77E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4D2D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D46D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90,9</w:t>
            </w:r>
          </w:p>
        </w:tc>
      </w:tr>
      <w:tr w:rsidR="00812048" w14:paraId="62B048A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DFCC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ЗС-21.04.61.61</w:t>
            </w:r>
          </w:p>
        </w:tc>
        <w:tc>
          <w:tcPr>
            <w:tcW w:w="0" w:type="auto"/>
            <w:tcBorders>
              <w:top w:val="single" w:sz="6" w:space="0" w:color="auto"/>
              <w:left w:val="single" w:sz="6" w:space="0" w:color="auto"/>
              <w:bottom w:val="single" w:sz="6" w:space="0" w:color="auto"/>
              <w:right w:val="single" w:sz="6" w:space="0" w:color="auto"/>
            </w:tcBorders>
            <w:vAlign w:val="center"/>
          </w:tcPr>
          <w:p w14:paraId="79B95C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187</w:t>
            </w:r>
          </w:p>
        </w:tc>
        <w:tc>
          <w:tcPr>
            <w:tcW w:w="0" w:type="auto"/>
            <w:tcBorders>
              <w:top w:val="single" w:sz="6" w:space="0" w:color="auto"/>
              <w:left w:val="single" w:sz="6" w:space="0" w:color="auto"/>
              <w:bottom w:val="single" w:sz="6" w:space="0" w:color="auto"/>
              <w:right w:val="single" w:sz="6" w:space="0" w:color="auto"/>
            </w:tcBorders>
            <w:vAlign w:val="center"/>
          </w:tcPr>
          <w:p w14:paraId="570D67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4FCC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68,6</w:t>
            </w:r>
          </w:p>
        </w:tc>
        <w:tc>
          <w:tcPr>
            <w:tcW w:w="0" w:type="auto"/>
            <w:tcBorders>
              <w:top w:val="single" w:sz="6" w:space="0" w:color="auto"/>
              <w:left w:val="single" w:sz="6" w:space="0" w:color="auto"/>
              <w:bottom w:val="single" w:sz="6" w:space="0" w:color="auto"/>
              <w:right w:val="single" w:sz="6" w:space="0" w:color="auto"/>
            </w:tcBorders>
            <w:vAlign w:val="center"/>
          </w:tcPr>
          <w:p w14:paraId="686A73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642,1</w:t>
            </w:r>
          </w:p>
        </w:tc>
        <w:tc>
          <w:tcPr>
            <w:tcW w:w="0" w:type="auto"/>
            <w:tcBorders>
              <w:top w:val="single" w:sz="6" w:space="0" w:color="auto"/>
              <w:left w:val="single" w:sz="6" w:space="0" w:color="auto"/>
              <w:bottom w:val="single" w:sz="6" w:space="0" w:color="auto"/>
              <w:right w:val="single" w:sz="6" w:space="0" w:color="auto"/>
            </w:tcBorders>
            <w:vAlign w:val="center"/>
          </w:tcPr>
          <w:p w14:paraId="56D0E5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1297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4576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DEAF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710,7</w:t>
            </w:r>
          </w:p>
        </w:tc>
        <w:tc>
          <w:tcPr>
            <w:tcW w:w="0" w:type="auto"/>
            <w:tcBorders>
              <w:top w:val="single" w:sz="6" w:space="0" w:color="auto"/>
              <w:left w:val="single" w:sz="6" w:space="0" w:color="auto"/>
              <w:bottom w:val="single" w:sz="6" w:space="0" w:color="auto"/>
              <w:right w:val="single" w:sz="6" w:space="0" w:color="auto"/>
            </w:tcBorders>
            <w:vAlign w:val="center"/>
          </w:tcPr>
          <w:p w14:paraId="57FE21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6575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68B9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710,7</w:t>
            </w:r>
          </w:p>
        </w:tc>
      </w:tr>
      <w:tr w:rsidR="00812048" w14:paraId="7ED4974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E00C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ЗС-21.04.62.62</w:t>
            </w:r>
          </w:p>
        </w:tc>
        <w:tc>
          <w:tcPr>
            <w:tcW w:w="0" w:type="auto"/>
            <w:tcBorders>
              <w:top w:val="single" w:sz="6" w:space="0" w:color="auto"/>
              <w:left w:val="single" w:sz="6" w:space="0" w:color="auto"/>
              <w:bottom w:val="single" w:sz="6" w:space="0" w:color="auto"/>
              <w:right w:val="single" w:sz="6" w:space="0" w:color="auto"/>
            </w:tcBorders>
            <w:vAlign w:val="center"/>
          </w:tcPr>
          <w:p w14:paraId="715CCD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193</w:t>
            </w:r>
          </w:p>
        </w:tc>
        <w:tc>
          <w:tcPr>
            <w:tcW w:w="0" w:type="auto"/>
            <w:tcBorders>
              <w:top w:val="single" w:sz="6" w:space="0" w:color="auto"/>
              <w:left w:val="single" w:sz="6" w:space="0" w:color="auto"/>
              <w:bottom w:val="single" w:sz="6" w:space="0" w:color="auto"/>
              <w:right w:val="single" w:sz="6" w:space="0" w:color="auto"/>
            </w:tcBorders>
            <w:vAlign w:val="center"/>
          </w:tcPr>
          <w:p w14:paraId="103B9C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EF72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63,7</w:t>
            </w:r>
          </w:p>
        </w:tc>
        <w:tc>
          <w:tcPr>
            <w:tcW w:w="0" w:type="auto"/>
            <w:tcBorders>
              <w:top w:val="single" w:sz="6" w:space="0" w:color="auto"/>
              <w:left w:val="single" w:sz="6" w:space="0" w:color="auto"/>
              <w:bottom w:val="single" w:sz="6" w:space="0" w:color="auto"/>
              <w:right w:val="single" w:sz="6" w:space="0" w:color="auto"/>
            </w:tcBorders>
            <w:vAlign w:val="center"/>
          </w:tcPr>
          <w:p w14:paraId="51F931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595,3</w:t>
            </w:r>
          </w:p>
        </w:tc>
        <w:tc>
          <w:tcPr>
            <w:tcW w:w="0" w:type="auto"/>
            <w:tcBorders>
              <w:top w:val="single" w:sz="6" w:space="0" w:color="auto"/>
              <w:left w:val="single" w:sz="6" w:space="0" w:color="auto"/>
              <w:bottom w:val="single" w:sz="6" w:space="0" w:color="auto"/>
              <w:right w:val="single" w:sz="6" w:space="0" w:color="auto"/>
            </w:tcBorders>
            <w:vAlign w:val="center"/>
          </w:tcPr>
          <w:p w14:paraId="5FF0B8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EFC6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8DD8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B8C4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659,0</w:t>
            </w:r>
          </w:p>
        </w:tc>
        <w:tc>
          <w:tcPr>
            <w:tcW w:w="0" w:type="auto"/>
            <w:tcBorders>
              <w:top w:val="single" w:sz="6" w:space="0" w:color="auto"/>
              <w:left w:val="single" w:sz="6" w:space="0" w:color="auto"/>
              <w:bottom w:val="single" w:sz="6" w:space="0" w:color="auto"/>
              <w:right w:val="single" w:sz="6" w:space="0" w:color="auto"/>
            </w:tcBorders>
            <w:vAlign w:val="center"/>
          </w:tcPr>
          <w:p w14:paraId="384DCC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A571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F6E5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659,0</w:t>
            </w:r>
          </w:p>
        </w:tc>
      </w:tr>
      <w:tr w:rsidR="00812048" w14:paraId="4CF589B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BD2C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ЗС-21.04.63.63</w:t>
            </w:r>
          </w:p>
        </w:tc>
        <w:tc>
          <w:tcPr>
            <w:tcW w:w="0" w:type="auto"/>
            <w:tcBorders>
              <w:top w:val="single" w:sz="6" w:space="0" w:color="auto"/>
              <w:left w:val="single" w:sz="6" w:space="0" w:color="auto"/>
              <w:bottom w:val="single" w:sz="6" w:space="0" w:color="auto"/>
              <w:right w:val="single" w:sz="6" w:space="0" w:color="auto"/>
            </w:tcBorders>
            <w:vAlign w:val="center"/>
          </w:tcPr>
          <w:p w14:paraId="406DA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39а</w:t>
            </w:r>
          </w:p>
        </w:tc>
        <w:tc>
          <w:tcPr>
            <w:tcW w:w="0" w:type="auto"/>
            <w:tcBorders>
              <w:top w:val="single" w:sz="6" w:space="0" w:color="auto"/>
              <w:left w:val="single" w:sz="6" w:space="0" w:color="auto"/>
              <w:bottom w:val="single" w:sz="6" w:space="0" w:color="auto"/>
              <w:right w:val="single" w:sz="6" w:space="0" w:color="auto"/>
            </w:tcBorders>
            <w:vAlign w:val="center"/>
          </w:tcPr>
          <w:p w14:paraId="48FA08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1D2E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61,9</w:t>
            </w:r>
          </w:p>
        </w:tc>
        <w:tc>
          <w:tcPr>
            <w:tcW w:w="0" w:type="auto"/>
            <w:tcBorders>
              <w:top w:val="single" w:sz="6" w:space="0" w:color="auto"/>
              <w:left w:val="single" w:sz="6" w:space="0" w:color="auto"/>
              <w:bottom w:val="single" w:sz="6" w:space="0" w:color="auto"/>
              <w:right w:val="single" w:sz="6" w:space="0" w:color="auto"/>
            </w:tcBorders>
            <w:vAlign w:val="center"/>
          </w:tcPr>
          <w:p w14:paraId="699CAE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590,8</w:t>
            </w:r>
          </w:p>
        </w:tc>
        <w:tc>
          <w:tcPr>
            <w:tcW w:w="0" w:type="auto"/>
            <w:tcBorders>
              <w:top w:val="single" w:sz="6" w:space="0" w:color="auto"/>
              <w:left w:val="single" w:sz="6" w:space="0" w:color="auto"/>
              <w:bottom w:val="single" w:sz="6" w:space="0" w:color="auto"/>
              <w:right w:val="single" w:sz="6" w:space="0" w:color="auto"/>
            </w:tcBorders>
            <w:vAlign w:val="center"/>
          </w:tcPr>
          <w:p w14:paraId="3AD1F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5948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3B2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5702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652,7</w:t>
            </w:r>
          </w:p>
        </w:tc>
        <w:tc>
          <w:tcPr>
            <w:tcW w:w="0" w:type="auto"/>
            <w:tcBorders>
              <w:top w:val="single" w:sz="6" w:space="0" w:color="auto"/>
              <w:left w:val="single" w:sz="6" w:space="0" w:color="auto"/>
              <w:bottom w:val="single" w:sz="6" w:space="0" w:color="auto"/>
              <w:right w:val="single" w:sz="6" w:space="0" w:color="auto"/>
            </w:tcBorders>
            <w:vAlign w:val="center"/>
          </w:tcPr>
          <w:p w14:paraId="4D0EB3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19D9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AC74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652,7</w:t>
            </w:r>
          </w:p>
        </w:tc>
      </w:tr>
      <w:tr w:rsidR="00812048" w14:paraId="5FC4191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B19E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ЗС-21.04.64.64</w:t>
            </w:r>
          </w:p>
        </w:tc>
        <w:tc>
          <w:tcPr>
            <w:tcW w:w="0" w:type="auto"/>
            <w:tcBorders>
              <w:top w:val="single" w:sz="6" w:space="0" w:color="auto"/>
              <w:left w:val="single" w:sz="6" w:space="0" w:color="auto"/>
              <w:bottom w:val="single" w:sz="6" w:space="0" w:color="auto"/>
              <w:right w:val="single" w:sz="6" w:space="0" w:color="auto"/>
            </w:tcBorders>
            <w:vAlign w:val="center"/>
          </w:tcPr>
          <w:p w14:paraId="73251B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206а</w:t>
            </w:r>
          </w:p>
        </w:tc>
        <w:tc>
          <w:tcPr>
            <w:tcW w:w="0" w:type="auto"/>
            <w:tcBorders>
              <w:top w:val="single" w:sz="6" w:space="0" w:color="auto"/>
              <w:left w:val="single" w:sz="6" w:space="0" w:color="auto"/>
              <w:bottom w:val="single" w:sz="6" w:space="0" w:color="auto"/>
              <w:right w:val="single" w:sz="6" w:space="0" w:color="auto"/>
            </w:tcBorders>
            <w:vAlign w:val="center"/>
          </w:tcPr>
          <w:p w14:paraId="71AE03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B92A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82,2</w:t>
            </w:r>
          </w:p>
        </w:tc>
        <w:tc>
          <w:tcPr>
            <w:tcW w:w="0" w:type="auto"/>
            <w:tcBorders>
              <w:top w:val="single" w:sz="6" w:space="0" w:color="auto"/>
              <w:left w:val="single" w:sz="6" w:space="0" w:color="auto"/>
              <w:bottom w:val="single" w:sz="6" w:space="0" w:color="auto"/>
              <w:right w:val="single" w:sz="6" w:space="0" w:color="auto"/>
            </w:tcBorders>
            <w:vAlign w:val="center"/>
          </w:tcPr>
          <w:p w14:paraId="4996A9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792,2</w:t>
            </w:r>
          </w:p>
        </w:tc>
        <w:tc>
          <w:tcPr>
            <w:tcW w:w="0" w:type="auto"/>
            <w:tcBorders>
              <w:top w:val="single" w:sz="6" w:space="0" w:color="auto"/>
              <w:left w:val="single" w:sz="6" w:space="0" w:color="auto"/>
              <w:bottom w:val="single" w:sz="6" w:space="0" w:color="auto"/>
              <w:right w:val="single" w:sz="6" w:space="0" w:color="auto"/>
            </w:tcBorders>
            <w:vAlign w:val="center"/>
          </w:tcPr>
          <w:p w14:paraId="33E5DC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398B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A458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DBB8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874,4</w:t>
            </w:r>
          </w:p>
        </w:tc>
        <w:tc>
          <w:tcPr>
            <w:tcW w:w="0" w:type="auto"/>
            <w:tcBorders>
              <w:top w:val="single" w:sz="6" w:space="0" w:color="auto"/>
              <w:left w:val="single" w:sz="6" w:space="0" w:color="auto"/>
              <w:bottom w:val="single" w:sz="6" w:space="0" w:color="auto"/>
              <w:right w:val="single" w:sz="6" w:space="0" w:color="auto"/>
            </w:tcBorders>
            <w:vAlign w:val="center"/>
          </w:tcPr>
          <w:p w14:paraId="654C25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5000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424E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874,4</w:t>
            </w:r>
          </w:p>
        </w:tc>
      </w:tr>
      <w:tr w:rsidR="00812048" w14:paraId="7C42B63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02D3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ЗС-21.04.65.65</w:t>
            </w:r>
          </w:p>
        </w:tc>
        <w:tc>
          <w:tcPr>
            <w:tcW w:w="0" w:type="auto"/>
            <w:tcBorders>
              <w:top w:val="single" w:sz="6" w:space="0" w:color="auto"/>
              <w:left w:val="single" w:sz="6" w:space="0" w:color="auto"/>
              <w:bottom w:val="single" w:sz="6" w:space="0" w:color="auto"/>
              <w:right w:val="single" w:sz="6" w:space="0" w:color="auto"/>
            </w:tcBorders>
            <w:vAlign w:val="center"/>
          </w:tcPr>
          <w:p w14:paraId="648A20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206</w:t>
            </w:r>
          </w:p>
        </w:tc>
        <w:tc>
          <w:tcPr>
            <w:tcW w:w="0" w:type="auto"/>
            <w:tcBorders>
              <w:top w:val="single" w:sz="6" w:space="0" w:color="auto"/>
              <w:left w:val="single" w:sz="6" w:space="0" w:color="auto"/>
              <w:bottom w:val="single" w:sz="6" w:space="0" w:color="auto"/>
              <w:right w:val="single" w:sz="6" w:space="0" w:color="auto"/>
            </w:tcBorders>
            <w:vAlign w:val="center"/>
          </w:tcPr>
          <w:p w14:paraId="221213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78AE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60,9</w:t>
            </w:r>
          </w:p>
        </w:tc>
        <w:tc>
          <w:tcPr>
            <w:tcW w:w="0" w:type="auto"/>
            <w:tcBorders>
              <w:top w:val="single" w:sz="6" w:space="0" w:color="auto"/>
              <w:left w:val="single" w:sz="6" w:space="0" w:color="auto"/>
              <w:bottom w:val="single" w:sz="6" w:space="0" w:color="auto"/>
              <w:right w:val="single" w:sz="6" w:space="0" w:color="auto"/>
            </w:tcBorders>
            <w:vAlign w:val="center"/>
          </w:tcPr>
          <w:p w14:paraId="72D7C0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583,4</w:t>
            </w:r>
          </w:p>
        </w:tc>
        <w:tc>
          <w:tcPr>
            <w:tcW w:w="0" w:type="auto"/>
            <w:tcBorders>
              <w:top w:val="single" w:sz="6" w:space="0" w:color="auto"/>
              <w:left w:val="single" w:sz="6" w:space="0" w:color="auto"/>
              <w:bottom w:val="single" w:sz="6" w:space="0" w:color="auto"/>
              <w:right w:val="single" w:sz="6" w:space="0" w:color="auto"/>
            </w:tcBorders>
            <w:vAlign w:val="center"/>
          </w:tcPr>
          <w:p w14:paraId="59F44A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EB32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EFC3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31D4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644,4</w:t>
            </w:r>
          </w:p>
        </w:tc>
        <w:tc>
          <w:tcPr>
            <w:tcW w:w="0" w:type="auto"/>
            <w:tcBorders>
              <w:top w:val="single" w:sz="6" w:space="0" w:color="auto"/>
              <w:left w:val="single" w:sz="6" w:space="0" w:color="auto"/>
              <w:bottom w:val="single" w:sz="6" w:space="0" w:color="auto"/>
              <w:right w:val="single" w:sz="6" w:space="0" w:color="auto"/>
            </w:tcBorders>
            <w:vAlign w:val="center"/>
          </w:tcPr>
          <w:p w14:paraId="6FAF55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8245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BA5B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644,4</w:t>
            </w:r>
          </w:p>
        </w:tc>
      </w:tr>
      <w:tr w:rsidR="00812048" w14:paraId="567BCAF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554F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ЗС-21.04.66.66</w:t>
            </w:r>
          </w:p>
        </w:tc>
        <w:tc>
          <w:tcPr>
            <w:tcW w:w="0" w:type="auto"/>
            <w:tcBorders>
              <w:top w:val="single" w:sz="6" w:space="0" w:color="auto"/>
              <w:left w:val="single" w:sz="6" w:space="0" w:color="auto"/>
              <w:bottom w:val="single" w:sz="6" w:space="0" w:color="auto"/>
              <w:right w:val="single" w:sz="6" w:space="0" w:color="auto"/>
            </w:tcBorders>
            <w:vAlign w:val="center"/>
          </w:tcPr>
          <w:p w14:paraId="31CFDF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208б</w:t>
            </w:r>
          </w:p>
        </w:tc>
        <w:tc>
          <w:tcPr>
            <w:tcW w:w="0" w:type="auto"/>
            <w:tcBorders>
              <w:top w:val="single" w:sz="6" w:space="0" w:color="auto"/>
              <w:left w:val="single" w:sz="6" w:space="0" w:color="auto"/>
              <w:bottom w:val="single" w:sz="6" w:space="0" w:color="auto"/>
              <w:right w:val="single" w:sz="6" w:space="0" w:color="auto"/>
            </w:tcBorders>
            <w:vAlign w:val="center"/>
          </w:tcPr>
          <w:p w14:paraId="0EAD5B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9A47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8B716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2F2B3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EF61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6FCF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7DC4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8EF3B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DBBE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256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119C413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2759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ЗС-21.04.67.67</w:t>
            </w:r>
          </w:p>
        </w:tc>
        <w:tc>
          <w:tcPr>
            <w:tcW w:w="0" w:type="auto"/>
            <w:tcBorders>
              <w:top w:val="single" w:sz="6" w:space="0" w:color="auto"/>
              <w:left w:val="single" w:sz="6" w:space="0" w:color="auto"/>
              <w:bottom w:val="single" w:sz="6" w:space="0" w:color="auto"/>
              <w:right w:val="single" w:sz="6" w:space="0" w:color="auto"/>
            </w:tcBorders>
            <w:vAlign w:val="center"/>
          </w:tcPr>
          <w:p w14:paraId="0EA80E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195/1</w:t>
            </w:r>
          </w:p>
        </w:tc>
        <w:tc>
          <w:tcPr>
            <w:tcW w:w="0" w:type="auto"/>
            <w:tcBorders>
              <w:top w:val="single" w:sz="6" w:space="0" w:color="auto"/>
              <w:left w:val="single" w:sz="6" w:space="0" w:color="auto"/>
              <w:bottom w:val="single" w:sz="6" w:space="0" w:color="auto"/>
              <w:right w:val="single" w:sz="6" w:space="0" w:color="auto"/>
            </w:tcBorders>
            <w:vAlign w:val="center"/>
          </w:tcPr>
          <w:p w14:paraId="604C96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4414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FE163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14A605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3DE3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3BA1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BD94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EE648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86F7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EE8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E99D08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7ED3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ЗС-21.04.68.68</w:t>
            </w:r>
          </w:p>
        </w:tc>
        <w:tc>
          <w:tcPr>
            <w:tcW w:w="0" w:type="auto"/>
            <w:tcBorders>
              <w:top w:val="single" w:sz="6" w:space="0" w:color="auto"/>
              <w:left w:val="single" w:sz="6" w:space="0" w:color="auto"/>
              <w:bottom w:val="single" w:sz="6" w:space="0" w:color="auto"/>
              <w:right w:val="single" w:sz="6" w:space="0" w:color="auto"/>
            </w:tcBorders>
            <w:vAlign w:val="center"/>
          </w:tcPr>
          <w:p w14:paraId="469778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3</w:t>
            </w:r>
          </w:p>
        </w:tc>
        <w:tc>
          <w:tcPr>
            <w:tcW w:w="0" w:type="auto"/>
            <w:tcBorders>
              <w:top w:val="single" w:sz="6" w:space="0" w:color="auto"/>
              <w:left w:val="single" w:sz="6" w:space="0" w:color="auto"/>
              <w:bottom w:val="single" w:sz="6" w:space="0" w:color="auto"/>
              <w:right w:val="single" w:sz="6" w:space="0" w:color="auto"/>
            </w:tcBorders>
            <w:vAlign w:val="center"/>
          </w:tcPr>
          <w:p w14:paraId="3BE9A2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0328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81,5</w:t>
            </w:r>
          </w:p>
        </w:tc>
        <w:tc>
          <w:tcPr>
            <w:tcW w:w="0" w:type="auto"/>
            <w:tcBorders>
              <w:top w:val="single" w:sz="6" w:space="0" w:color="auto"/>
              <w:left w:val="single" w:sz="6" w:space="0" w:color="auto"/>
              <w:bottom w:val="single" w:sz="6" w:space="0" w:color="auto"/>
              <w:right w:val="single" w:sz="6" w:space="0" w:color="auto"/>
            </w:tcBorders>
            <w:vAlign w:val="center"/>
          </w:tcPr>
          <w:p w14:paraId="4D2465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783,6</w:t>
            </w:r>
          </w:p>
        </w:tc>
        <w:tc>
          <w:tcPr>
            <w:tcW w:w="0" w:type="auto"/>
            <w:tcBorders>
              <w:top w:val="single" w:sz="6" w:space="0" w:color="auto"/>
              <w:left w:val="single" w:sz="6" w:space="0" w:color="auto"/>
              <w:bottom w:val="single" w:sz="6" w:space="0" w:color="auto"/>
              <w:right w:val="single" w:sz="6" w:space="0" w:color="auto"/>
            </w:tcBorders>
            <w:vAlign w:val="center"/>
          </w:tcPr>
          <w:p w14:paraId="085C4C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EF91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9AD0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4318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865,2</w:t>
            </w:r>
          </w:p>
        </w:tc>
        <w:tc>
          <w:tcPr>
            <w:tcW w:w="0" w:type="auto"/>
            <w:tcBorders>
              <w:top w:val="single" w:sz="6" w:space="0" w:color="auto"/>
              <w:left w:val="single" w:sz="6" w:space="0" w:color="auto"/>
              <w:bottom w:val="single" w:sz="6" w:space="0" w:color="auto"/>
              <w:right w:val="single" w:sz="6" w:space="0" w:color="auto"/>
            </w:tcBorders>
            <w:vAlign w:val="center"/>
          </w:tcPr>
          <w:p w14:paraId="7B0B94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5F6D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FF4F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865,2</w:t>
            </w:r>
          </w:p>
        </w:tc>
      </w:tr>
      <w:tr w:rsidR="00812048" w14:paraId="35E8D69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E245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ЗС-21.04.69.69</w:t>
            </w:r>
          </w:p>
        </w:tc>
        <w:tc>
          <w:tcPr>
            <w:tcW w:w="0" w:type="auto"/>
            <w:tcBorders>
              <w:top w:val="single" w:sz="6" w:space="0" w:color="auto"/>
              <w:left w:val="single" w:sz="6" w:space="0" w:color="auto"/>
              <w:bottom w:val="single" w:sz="6" w:space="0" w:color="auto"/>
              <w:right w:val="single" w:sz="6" w:space="0" w:color="auto"/>
            </w:tcBorders>
            <w:vAlign w:val="center"/>
          </w:tcPr>
          <w:p w14:paraId="1C97EE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Новоуглическое ш д 3а</w:t>
            </w:r>
          </w:p>
        </w:tc>
        <w:tc>
          <w:tcPr>
            <w:tcW w:w="0" w:type="auto"/>
            <w:tcBorders>
              <w:top w:val="single" w:sz="6" w:space="0" w:color="auto"/>
              <w:left w:val="single" w:sz="6" w:space="0" w:color="auto"/>
              <w:bottom w:val="single" w:sz="6" w:space="0" w:color="auto"/>
              <w:right w:val="single" w:sz="6" w:space="0" w:color="auto"/>
            </w:tcBorders>
            <w:vAlign w:val="center"/>
          </w:tcPr>
          <w:p w14:paraId="0B9E6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ADA0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02F9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31D9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79,1</w:t>
            </w:r>
          </w:p>
        </w:tc>
        <w:tc>
          <w:tcPr>
            <w:tcW w:w="0" w:type="auto"/>
            <w:tcBorders>
              <w:top w:val="single" w:sz="6" w:space="0" w:color="auto"/>
              <w:left w:val="single" w:sz="6" w:space="0" w:color="auto"/>
              <w:bottom w:val="single" w:sz="6" w:space="0" w:color="auto"/>
              <w:right w:val="single" w:sz="6" w:space="0" w:color="auto"/>
            </w:tcBorders>
            <w:vAlign w:val="center"/>
          </w:tcPr>
          <w:p w14:paraId="1137A8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3709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86ED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89,1</w:t>
            </w:r>
          </w:p>
        </w:tc>
        <w:tc>
          <w:tcPr>
            <w:tcW w:w="0" w:type="auto"/>
            <w:tcBorders>
              <w:top w:val="single" w:sz="6" w:space="0" w:color="auto"/>
              <w:left w:val="single" w:sz="6" w:space="0" w:color="auto"/>
              <w:bottom w:val="single" w:sz="6" w:space="0" w:color="auto"/>
              <w:right w:val="single" w:sz="6" w:space="0" w:color="auto"/>
            </w:tcBorders>
            <w:vAlign w:val="center"/>
          </w:tcPr>
          <w:p w14:paraId="5C5CAD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8B42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959E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89,1</w:t>
            </w:r>
          </w:p>
        </w:tc>
      </w:tr>
      <w:tr w:rsidR="00812048" w14:paraId="525E399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7DF8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ЗС-21.04.70.70</w:t>
            </w:r>
          </w:p>
        </w:tc>
        <w:tc>
          <w:tcPr>
            <w:tcW w:w="0" w:type="auto"/>
            <w:tcBorders>
              <w:top w:val="single" w:sz="6" w:space="0" w:color="auto"/>
              <w:left w:val="single" w:sz="6" w:space="0" w:color="auto"/>
              <w:bottom w:val="single" w:sz="6" w:space="0" w:color="auto"/>
              <w:right w:val="single" w:sz="6" w:space="0" w:color="auto"/>
            </w:tcBorders>
            <w:vAlign w:val="center"/>
          </w:tcPr>
          <w:p w14:paraId="3BB38B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208</w:t>
            </w:r>
          </w:p>
        </w:tc>
        <w:tc>
          <w:tcPr>
            <w:tcW w:w="0" w:type="auto"/>
            <w:tcBorders>
              <w:top w:val="single" w:sz="6" w:space="0" w:color="auto"/>
              <w:left w:val="single" w:sz="6" w:space="0" w:color="auto"/>
              <w:bottom w:val="single" w:sz="6" w:space="0" w:color="auto"/>
              <w:right w:val="single" w:sz="6" w:space="0" w:color="auto"/>
            </w:tcBorders>
            <w:vAlign w:val="center"/>
          </w:tcPr>
          <w:p w14:paraId="71F262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C26E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71,8</w:t>
            </w:r>
          </w:p>
        </w:tc>
        <w:tc>
          <w:tcPr>
            <w:tcW w:w="0" w:type="auto"/>
            <w:tcBorders>
              <w:top w:val="single" w:sz="6" w:space="0" w:color="auto"/>
              <w:left w:val="single" w:sz="6" w:space="0" w:color="auto"/>
              <w:bottom w:val="single" w:sz="6" w:space="0" w:color="auto"/>
              <w:right w:val="single" w:sz="6" w:space="0" w:color="auto"/>
            </w:tcBorders>
            <w:vAlign w:val="center"/>
          </w:tcPr>
          <w:p w14:paraId="1008E6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675,2</w:t>
            </w:r>
          </w:p>
        </w:tc>
        <w:tc>
          <w:tcPr>
            <w:tcW w:w="0" w:type="auto"/>
            <w:tcBorders>
              <w:top w:val="single" w:sz="6" w:space="0" w:color="auto"/>
              <w:left w:val="single" w:sz="6" w:space="0" w:color="auto"/>
              <w:bottom w:val="single" w:sz="6" w:space="0" w:color="auto"/>
              <w:right w:val="single" w:sz="6" w:space="0" w:color="auto"/>
            </w:tcBorders>
            <w:vAlign w:val="center"/>
          </w:tcPr>
          <w:p w14:paraId="40853A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1C9C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BC67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C9E7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747,0</w:t>
            </w:r>
          </w:p>
        </w:tc>
        <w:tc>
          <w:tcPr>
            <w:tcW w:w="0" w:type="auto"/>
            <w:tcBorders>
              <w:top w:val="single" w:sz="6" w:space="0" w:color="auto"/>
              <w:left w:val="single" w:sz="6" w:space="0" w:color="auto"/>
              <w:bottom w:val="single" w:sz="6" w:space="0" w:color="auto"/>
              <w:right w:val="single" w:sz="6" w:space="0" w:color="auto"/>
            </w:tcBorders>
            <w:vAlign w:val="center"/>
          </w:tcPr>
          <w:p w14:paraId="38B04C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60D4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C407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747,0</w:t>
            </w:r>
          </w:p>
        </w:tc>
      </w:tr>
      <w:tr w:rsidR="00812048" w14:paraId="35BFC6D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3D430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ЗС-21.04.71.71</w:t>
            </w:r>
          </w:p>
        </w:tc>
        <w:tc>
          <w:tcPr>
            <w:tcW w:w="0" w:type="auto"/>
            <w:tcBorders>
              <w:top w:val="single" w:sz="6" w:space="0" w:color="auto"/>
              <w:left w:val="single" w:sz="6" w:space="0" w:color="auto"/>
              <w:bottom w:val="single" w:sz="6" w:space="0" w:color="auto"/>
              <w:right w:val="single" w:sz="6" w:space="0" w:color="auto"/>
            </w:tcBorders>
            <w:vAlign w:val="center"/>
          </w:tcPr>
          <w:p w14:paraId="7E648F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210а</w:t>
            </w:r>
          </w:p>
        </w:tc>
        <w:tc>
          <w:tcPr>
            <w:tcW w:w="0" w:type="auto"/>
            <w:tcBorders>
              <w:top w:val="single" w:sz="6" w:space="0" w:color="auto"/>
              <w:left w:val="single" w:sz="6" w:space="0" w:color="auto"/>
              <w:bottom w:val="single" w:sz="6" w:space="0" w:color="auto"/>
              <w:right w:val="single" w:sz="6" w:space="0" w:color="auto"/>
            </w:tcBorders>
            <w:vAlign w:val="center"/>
          </w:tcPr>
          <w:p w14:paraId="72D907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103D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1032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D7C4D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34A50D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F7FB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26A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7E691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FACE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BE75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4487B27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3BFE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ЗС-21.04.72.72</w:t>
            </w:r>
          </w:p>
        </w:tc>
        <w:tc>
          <w:tcPr>
            <w:tcW w:w="0" w:type="auto"/>
            <w:tcBorders>
              <w:top w:val="single" w:sz="6" w:space="0" w:color="auto"/>
              <w:left w:val="single" w:sz="6" w:space="0" w:color="auto"/>
              <w:bottom w:val="single" w:sz="6" w:space="0" w:color="auto"/>
              <w:right w:val="single" w:sz="6" w:space="0" w:color="auto"/>
            </w:tcBorders>
            <w:vAlign w:val="center"/>
          </w:tcPr>
          <w:p w14:paraId="2DA2FA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52а</w:t>
            </w:r>
          </w:p>
        </w:tc>
        <w:tc>
          <w:tcPr>
            <w:tcW w:w="0" w:type="auto"/>
            <w:tcBorders>
              <w:top w:val="single" w:sz="6" w:space="0" w:color="auto"/>
              <w:left w:val="single" w:sz="6" w:space="0" w:color="auto"/>
              <w:bottom w:val="single" w:sz="6" w:space="0" w:color="auto"/>
              <w:right w:val="single" w:sz="6" w:space="0" w:color="auto"/>
            </w:tcBorders>
            <w:vAlign w:val="center"/>
          </w:tcPr>
          <w:p w14:paraId="6080B9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66A7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3B7C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B28EB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84,6</w:t>
            </w:r>
          </w:p>
        </w:tc>
        <w:tc>
          <w:tcPr>
            <w:tcW w:w="0" w:type="auto"/>
            <w:tcBorders>
              <w:top w:val="single" w:sz="6" w:space="0" w:color="auto"/>
              <w:left w:val="single" w:sz="6" w:space="0" w:color="auto"/>
              <w:bottom w:val="single" w:sz="6" w:space="0" w:color="auto"/>
              <w:right w:val="single" w:sz="6" w:space="0" w:color="auto"/>
            </w:tcBorders>
            <w:vAlign w:val="center"/>
          </w:tcPr>
          <w:p w14:paraId="0BE824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BDB1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54C3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94,6</w:t>
            </w:r>
          </w:p>
        </w:tc>
        <w:tc>
          <w:tcPr>
            <w:tcW w:w="0" w:type="auto"/>
            <w:tcBorders>
              <w:top w:val="single" w:sz="6" w:space="0" w:color="auto"/>
              <w:left w:val="single" w:sz="6" w:space="0" w:color="auto"/>
              <w:bottom w:val="single" w:sz="6" w:space="0" w:color="auto"/>
              <w:right w:val="single" w:sz="6" w:space="0" w:color="auto"/>
            </w:tcBorders>
            <w:vAlign w:val="center"/>
          </w:tcPr>
          <w:p w14:paraId="71D39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45B8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D66F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94,6</w:t>
            </w:r>
          </w:p>
        </w:tc>
      </w:tr>
      <w:tr w:rsidR="00812048" w14:paraId="4C409F4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D65E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ЗС-21.04.73.73</w:t>
            </w:r>
          </w:p>
        </w:tc>
        <w:tc>
          <w:tcPr>
            <w:tcW w:w="0" w:type="auto"/>
            <w:tcBorders>
              <w:top w:val="single" w:sz="6" w:space="0" w:color="auto"/>
              <w:left w:val="single" w:sz="6" w:space="0" w:color="auto"/>
              <w:bottom w:val="single" w:sz="6" w:space="0" w:color="auto"/>
              <w:right w:val="single" w:sz="6" w:space="0" w:color="auto"/>
            </w:tcBorders>
            <w:vAlign w:val="center"/>
          </w:tcPr>
          <w:p w14:paraId="4F040F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Валовый д 3</w:t>
            </w:r>
          </w:p>
        </w:tc>
        <w:tc>
          <w:tcPr>
            <w:tcW w:w="0" w:type="auto"/>
            <w:tcBorders>
              <w:top w:val="single" w:sz="6" w:space="0" w:color="auto"/>
              <w:left w:val="single" w:sz="6" w:space="0" w:color="auto"/>
              <w:bottom w:val="single" w:sz="6" w:space="0" w:color="auto"/>
              <w:right w:val="single" w:sz="6" w:space="0" w:color="auto"/>
            </w:tcBorders>
            <w:vAlign w:val="center"/>
          </w:tcPr>
          <w:p w14:paraId="69C50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0978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516AE3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878,1</w:t>
            </w:r>
          </w:p>
        </w:tc>
        <w:tc>
          <w:tcPr>
            <w:tcW w:w="0" w:type="auto"/>
            <w:tcBorders>
              <w:top w:val="single" w:sz="6" w:space="0" w:color="auto"/>
              <w:left w:val="single" w:sz="6" w:space="0" w:color="auto"/>
              <w:bottom w:val="single" w:sz="6" w:space="0" w:color="auto"/>
              <w:right w:val="single" w:sz="6" w:space="0" w:color="auto"/>
            </w:tcBorders>
            <w:vAlign w:val="center"/>
          </w:tcPr>
          <w:p w14:paraId="0C9A05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CCE7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C8B9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8FFC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967,8</w:t>
            </w:r>
          </w:p>
        </w:tc>
        <w:tc>
          <w:tcPr>
            <w:tcW w:w="0" w:type="auto"/>
            <w:tcBorders>
              <w:top w:val="single" w:sz="6" w:space="0" w:color="auto"/>
              <w:left w:val="single" w:sz="6" w:space="0" w:color="auto"/>
              <w:bottom w:val="single" w:sz="6" w:space="0" w:color="auto"/>
              <w:right w:val="single" w:sz="6" w:space="0" w:color="auto"/>
            </w:tcBorders>
            <w:vAlign w:val="center"/>
          </w:tcPr>
          <w:p w14:paraId="7FE8CF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6F07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872F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967,8</w:t>
            </w:r>
          </w:p>
        </w:tc>
      </w:tr>
      <w:tr w:rsidR="00812048" w14:paraId="0570F29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2BA3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ЗС-21.04.74.74</w:t>
            </w:r>
          </w:p>
        </w:tc>
        <w:tc>
          <w:tcPr>
            <w:tcW w:w="0" w:type="auto"/>
            <w:tcBorders>
              <w:top w:val="single" w:sz="6" w:space="0" w:color="auto"/>
              <w:left w:val="single" w:sz="6" w:space="0" w:color="auto"/>
              <w:bottom w:val="single" w:sz="6" w:space="0" w:color="auto"/>
              <w:right w:val="single" w:sz="6" w:space="0" w:color="auto"/>
            </w:tcBorders>
            <w:vAlign w:val="center"/>
          </w:tcPr>
          <w:p w14:paraId="333EED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Валовый д 6</w:t>
            </w:r>
          </w:p>
        </w:tc>
        <w:tc>
          <w:tcPr>
            <w:tcW w:w="0" w:type="auto"/>
            <w:tcBorders>
              <w:top w:val="single" w:sz="6" w:space="0" w:color="auto"/>
              <w:left w:val="single" w:sz="6" w:space="0" w:color="auto"/>
              <w:bottom w:val="single" w:sz="6" w:space="0" w:color="auto"/>
              <w:right w:val="single" w:sz="6" w:space="0" w:color="auto"/>
            </w:tcBorders>
            <w:vAlign w:val="center"/>
          </w:tcPr>
          <w:p w14:paraId="101861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517B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74,0</w:t>
            </w:r>
          </w:p>
        </w:tc>
        <w:tc>
          <w:tcPr>
            <w:tcW w:w="0" w:type="auto"/>
            <w:tcBorders>
              <w:top w:val="single" w:sz="6" w:space="0" w:color="auto"/>
              <w:left w:val="single" w:sz="6" w:space="0" w:color="auto"/>
              <w:bottom w:val="single" w:sz="6" w:space="0" w:color="auto"/>
              <w:right w:val="single" w:sz="6" w:space="0" w:color="auto"/>
            </w:tcBorders>
            <w:vAlign w:val="center"/>
          </w:tcPr>
          <w:p w14:paraId="5B00CC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700,8</w:t>
            </w:r>
          </w:p>
        </w:tc>
        <w:tc>
          <w:tcPr>
            <w:tcW w:w="0" w:type="auto"/>
            <w:tcBorders>
              <w:top w:val="single" w:sz="6" w:space="0" w:color="auto"/>
              <w:left w:val="single" w:sz="6" w:space="0" w:color="auto"/>
              <w:bottom w:val="single" w:sz="6" w:space="0" w:color="auto"/>
              <w:right w:val="single" w:sz="6" w:space="0" w:color="auto"/>
            </w:tcBorders>
            <w:vAlign w:val="center"/>
          </w:tcPr>
          <w:p w14:paraId="48A850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3544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A028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4762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774,9</w:t>
            </w:r>
          </w:p>
        </w:tc>
        <w:tc>
          <w:tcPr>
            <w:tcW w:w="0" w:type="auto"/>
            <w:tcBorders>
              <w:top w:val="single" w:sz="6" w:space="0" w:color="auto"/>
              <w:left w:val="single" w:sz="6" w:space="0" w:color="auto"/>
              <w:bottom w:val="single" w:sz="6" w:space="0" w:color="auto"/>
              <w:right w:val="single" w:sz="6" w:space="0" w:color="auto"/>
            </w:tcBorders>
            <w:vAlign w:val="center"/>
          </w:tcPr>
          <w:p w14:paraId="4E95F1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6E6D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6623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774,9</w:t>
            </w:r>
          </w:p>
        </w:tc>
      </w:tr>
      <w:tr w:rsidR="00812048" w14:paraId="6046A91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163E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ЗС-21.04.75.75</w:t>
            </w:r>
          </w:p>
        </w:tc>
        <w:tc>
          <w:tcPr>
            <w:tcW w:w="0" w:type="auto"/>
            <w:tcBorders>
              <w:top w:val="single" w:sz="6" w:space="0" w:color="auto"/>
              <w:left w:val="single" w:sz="6" w:space="0" w:color="auto"/>
              <w:bottom w:val="single" w:sz="6" w:space="0" w:color="auto"/>
              <w:right w:val="single" w:sz="6" w:space="0" w:color="auto"/>
            </w:tcBorders>
            <w:vAlign w:val="center"/>
          </w:tcPr>
          <w:p w14:paraId="4566AE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Валовый д 4</w:t>
            </w:r>
          </w:p>
        </w:tc>
        <w:tc>
          <w:tcPr>
            <w:tcW w:w="0" w:type="auto"/>
            <w:tcBorders>
              <w:top w:val="single" w:sz="6" w:space="0" w:color="auto"/>
              <w:left w:val="single" w:sz="6" w:space="0" w:color="auto"/>
              <w:bottom w:val="single" w:sz="6" w:space="0" w:color="auto"/>
              <w:right w:val="single" w:sz="6" w:space="0" w:color="auto"/>
            </w:tcBorders>
            <w:vAlign w:val="center"/>
          </w:tcPr>
          <w:p w14:paraId="0F35AE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60F6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88,3</w:t>
            </w:r>
          </w:p>
        </w:tc>
        <w:tc>
          <w:tcPr>
            <w:tcW w:w="0" w:type="auto"/>
            <w:tcBorders>
              <w:top w:val="single" w:sz="6" w:space="0" w:color="auto"/>
              <w:left w:val="single" w:sz="6" w:space="0" w:color="auto"/>
              <w:bottom w:val="single" w:sz="6" w:space="0" w:color="auto"/>
              <w:right w:val="single" w:sz="6" w:space="0" w:color="auto"/>
            </w:tcBorders>
            <w:vAlign w:val="center"/>
          </w:tcPr>
          <w:p w14:paraId="37E967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859,3</w:t>
            </w:r>
          </w:p>
        </w:tc>
        <w:tc>
          <w:tcPr>
            <w:tcW w:w="0" w:type="auto"/>
            <w:tcBorders>
              <w:top w:val="single" w:sz="6" w:space="0" w:color="auto"/>
              <w:left w:val="single" w:sz="6" w:space="0" w:color="auto"/>
              <w:bottom w:val="single" w:sz="6" w:space="0" w:color="auto"/>
              <w:right w:val="single" w:sz="6" w:space="0" w:color="auto"/>
            </w:tcBorders>
            <w:vAlign w:val="center"/>
          </w:tcPr>
          <w:p w14:paraId="104690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16DF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78C0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9038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947,6</w:t>
            </w:r>
          </w:p>
        </w:tc>
        <w:tc>
          <w:tcPr>
            <w:tcW w:w="0" w:type="auto"/>
            <w:tcBorders>
              <w:top w:val="single" w:sz="6" w:space="0" w:color="auto"/>
              <w:left w:val="single" w:sz="6" w:space="0" w:color="auto"/>
              <w:bottom w:val="single" w:sz="6" w:space="0" w:color="auto"/>
              <w:right w:val="single" w:sz="6" w:space="0" w:color="auto"/>
            </w:tcBorders>
            <w:vAlign w:val="center"/>
          </w:tcPr>
          <w:p w14:paraId="7CCF70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1CA0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4AA2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947,6</w:t>
            </w:r>
          </w:p>
        </w:tc>
      </w:tr>
      <w:tr w:rsidR="00812048" w14:paraId="64A7DBC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D26B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ЗС-21.04.76.76</w:t>
            </w:r>
          </w:p>
        </w:tc>
        <w:tc>
          <w:tcPr>
            <w:tcW w:w="0" w:type="auto"/>
            <w:tcBorders>
              <w:top w:val="single" w:sz="6" w:space="0" w:color="auto"/>
              <w:left w:val="single" w:sz="6" w:space="0" w:color="auto"/>
              <w:bottom w:val="single" w:sz="6" w:space="0" w:color="auto"/>
              <w:right w:val="single" w:sz="6" w:space="0" w:color="auto"/>
            </w:tcBorders>
            <w:vAlign w:val="center"/>
          </w:tcPr>
          <w:p w14:paraId="507D1A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39/5</w:t>
            </w:r>
          </w:p>
        </w:tc>
        <w:tc>
          <w:tcPr>
            <w:tcW w:w="0" w:type="auto"/>
            <w:tcBorders>
              <w:top w:val="single" w:sz="6" w:space="0" w:color="auto"/>
              <w:left w:val="single" w:sz="6" w:space="0" w:color="auto"/>
              <w:bottom w:val="single" w:sz="6" w:space="0" w:color="auto"/>
              <w:right w:val="single" w:sz="6" w:space="0" w:color="auto"/>
            </w:tcBorders>
            <w:vAlign w:val="center"/>
          </w:tcPr>
          <w:p w14:paraId="6A7A8A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2EDA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68,4</w:t>
            </w:r>
          </w:p>
        </w:tc>
        <w:tc>
          <w:tcPr>
            <w:tcW w:w="0" w:type="auto"/>
            <w:tcBorders>
              <w:top w:val="single" w:sz="6" w:space="0" w:color="auto"/>
              <w:left w:val="single" w:sz="6" w:space="0" w:color="auto"/>
              <w:bottom w:val="single" w:sz="6" w:space="0" w:color="auto"/>
              <w:right w:val="single" w:sz="6" w:space="0" w:color="auto"/>
            </w:tcBorders>
            <w:vAlign w:val="center"/>
          </w:tcPr>
          <w:p w14:paraId="727FE3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642,9</w:t>
            </w:r>
          </w:p>
        </w:tc>
        <w:tc>
          <w:tcPr>
            <w:tcW w:w="0" w:type="auto"/>
            <w:tcBorders>
              <w:top w:val="single" w:sz="6" w:space="0" w:color="auto"/>
              <w:left w:val="single" w:sz="6" w:space="0" w:color="auto"/>
              <w:bottom w:val="single" w:sz="6" w:space="0" w:color="auto"/>
              <w:right w:val="single" w:sz="6" w:space="0" w:color="auto"/>
            </w:tcBorders>
            <w:vAlign w:val="center"/>
          </w:tcPr>
          <w:p w14:paraId="2F407D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17D6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9360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543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711,3</w:t>
            </w:r>
          </w:p>
        </w:tc>
        <w:tc>
          <w:tcPr>
            <w:tcW w:w="0" w:type="auto"/>
            <w:tcBorders>
              <w:top w:val="single" w:sz="6" w:space="0" w:color="auto"/>
              <w:left w:val="single" w:sz="6" w:space="0" w:color="auto"/>
              <w:bottom w:val="single" w:sz="6" w:space="0" w:color="auto"/>
              <w:right w:val="single" w:sz="6" w:space="0" w:color="auto"/>
            </w:tcBorders>
            <w:vAlign w:val="center"/>
          </w:tcPr>
          <w:p w14:paraId="592D89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FE41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3378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711,3</w:t>
            </w:r>
          </w:p>
        </w:tc>
      </w:tr>
      <w:tr w:rsidR="00812048" w14:paraId="7AF209B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6A673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ЗС-21.04.77.77</w:t>
            </w:r>
          </w:p>
        </w:tc>
        <w:tc>
          <w:tcPr>
            <w:tcW w:w="0" w:type="auto"/>
            <w:tcBorders>
              <w:top w:val="single" w:sz="6" w:space="0" w:color="auto"/>
              <w:left w:val="single" w:sz="6" w:space="0" w:color="auto"/>
              <w:bottom w:val="single" w:sz="6" w:space="0" w:color="auto"/>
              <w:right w:val="single" w:sz="6" w:space="0" w:color="auto"/>
            </w:tcBorders>
            <w:vAlign w:val="center"/>
          </w:tcPr>
          <w:p w14:paraId="0AA7D1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192/2</w:t>
            </w:r>
          </w:p>
        </w:tc>
        <w:tc>
          <w:tcPr>
            <w:tcW w:w="0" w:type="auto"/>
            <w:tcBorders>
              <w:top w:val="single" w:sz="6" w:space="0" w:color="auto"/>
              <w:left w:val="single" w:sz="6" w:space="0" w:color="auto"/>
              <w:bottom w:val="single" w:sz="6" w:space="0" w:color="auto"/>
              <w:right w:val="single" w:sz="6" w:space="0" w:color="auto"/>
            </w:tcBorders>
            <w:vAlign w:val="center"/>
          </w:tcPr>
          <w:p w14:paraId="6323BD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3B06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85,0</w:t>
            </w:r>
          </w:p>
        </w:tc>
        <w:tc>
          <w:tcPr>
            <w:tcW w:w="0" w:type="auto"/>
            <w:tcBorders>
              <w:top w:val="single" w:sz="6" w:space="0" w:color="auto"/>
              <w:left w:val="single" w:sz="6" w:space="0" w:color="auto"/>
              <w:bottom w:val="single" w:sz="6" w:space="0" w:color="auto"/>
              <w:right w:val="single" w:sz="6" w:space="0" w:color="auto"/>
            </w:tcBorders>
            <w:vAlign w:val="center"/>
          </w:tcPr>
          <w:p w14:paraId="0C843D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821,8</w:t>
            </w:r>
          </w:p>
        </w:tc>
        <w:tc>
          <w:tcPr>
            <w:tcW w:w="0" w:type="auto"/>
            <w:tcBorders>
              <w:top w:val="single" w:sz="6" w:space="0" w:color="auto"/>
              <w:left w:val="single" w:sz="6" w:space="0" w:color="auto"/>
              <w:bottom w:val="single" w:sz="6" w:space="0" w:color="auto"/>
              <w:right w:val="single" w:sz="6" w:space="0" w:color="auto"/>
            </w:tcBorders>
            <w:vAlign w:val="center"/>
          </w:tcPr>
          <w:p w14:paraId="482829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DED2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4530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7209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906,8</w:t>
            </w:r>
          </w:p>
        </w:tc>
        <w:tc>
          <w:tcPr>
            <w:tcW w:w="0" w:type="auto"/>
            <w:tcBorders>
              <w:top w:val="single" w:sz="6" w:space="0" w:color="auto"/>
              <w:left w:val="single" w:sz="6" w:space="0" w:color="auto"/>
              <w:bottom w:val="single" w:sz="6" w:space="0" w:color="auto"/>
              <w:right w:val="single" w:sz="6" w:space="0" w:color="auto"/>
            </w:tcBorders>
            <w:vAlign w:val="center"/>
          </w:tcPr>
          <w:p w14:paraId="40F67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CEC6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977F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906,8</w:t>
            </w:r>
          </w:p>
        </w:tc>
      </w:tr>
      <w:tr w:rsidR="00812048" w14:paraId="451086D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6B6B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ЗС-21.04.78.78</w:t>
            </w:r>
          </w:p>
        </w:tc>
        <w:tc>
          <w:tcPr>
            <w:tcW w:w="0" w:type="auto"/>
            <w:tcBorders>
              <w:top w:val="single" w:sz="6" w:space="0" w:color="auto"/>
              <w:left w:val="single" w:sz="6" w:space="0" w:color="auto"/>
              <w:bottom w:val="single" w:sz="6" w:space="0" w:color="auto"/>
              <w:right w:val="single" w:sz="6" w:space="0" w:color="auto"/>
            </w:tcBorders>
            <w:vAlign w:val="center"/>
          </w:tcPr>
          <w:p w14:paraId="5E1550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 Либкнехта д 2/16</w:t>
            </w:r>
          </w:p>
        </w:tc>
        <w:tc>
          <w:tcPr>
            <w:tcW w:w="0" w:type="auto"/>
            <w:tcBorders>
              <w:top w:val="single" w:sz="6" w:space="0" w:color="auto"/>
              <w:left w:val="single" w:sz="6" w:space="0" w:color="auto"/>
              <w:bottom w:val="single" w:sz="6" w:space="0" w:color="auto"/>
              <w:right w:val="single" w:sz="6" w:space="0" w:color="auto"/>
            </w:tcBorders>
            <w:vAlign w:val="center"/>
          </w:tcPr>
          <w:p w14:paraId="72CBA0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C7D8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118,0</w:t>
            </w:r>
          </w:p>
        </w:tc>
        <w:tc>
          <w:tcPr>
            <w:tcW w:w="0" w:type="auto"/>
            <w:tcBorders>
              <w:top w:val="single" w:sz="6" w:space="0" w:color="auto"/>
              <w:left w:val="single" w:sz="6" w:space="0" w:color="auto"/>
              <w:bottom w:val="single" w:sz="6" w:space="0" w:color="auto"/>
              <w:right w:val="single" w:sz="6" w:space="0" w:color="auto"/>
            </w:tcBorders>
            <w:vAlign w:val="center"/>
          </w:tcPr>
          <w:p w14:paraId="75DA03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1191,4</w:t>
            </w:r>
          </w:p>
        </w:tc>
        <w:tc>
          <w:tcPr>
            <w:tcW w:w="0" w:type="auto"/>
            <w:tcBorders>
              <w:top w:val="single" w:sz="6" w:space="0" w:color="auto"/>
              <w:left w:val="single" w:sz="6" w:space="0" w:color="auto"/>
              <w:bottom w:val="single" w:sz="6" w:space="0" w:color="auto"/>
              <w:right w:val="single" w:sz="6" w:space="0" w:color="auto"/>
            </w:tcBorders>
            <w:vAlign w:val="center"/>
          </w:tcPr>
          <w:p w14:paraId="47D61A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C1AF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6A45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0414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1309,4</w:t>
            </w:r>
          </w:p>
        </w:tc>
        <w:tc>
          <w:tcPr>
            <w:tcW w:w="0" w:type="auto"/>
            <w:tcBorders>
              <w:top w:val="single" w:sz="6" w:space="0" w:color="auto"/>
              <w:left w:val="single" w:sz="6" w:space="0" w:color="auto"/>
              <w:bottom w:val="single" w:sz="6" w:space="0" w:color="auto"/>
              <w:right w:val="single" w:sz="6" w:space="0" w:color="auto"/>
            </w:tcBorders>
            <w:vAlign w:val="center"/>
          </w:tcPr>
          <w:p w14:paraId="6F8D7C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ED9F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0529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1309,4</w:t>
            </w:r>
          </w:p>
        </w:tc>
      </w:tr>
      <w:tr w:rsidR="00812048" w14:paraId="61BC135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11A6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ЗС-21.04.79.79</w:t>
            </w:r>
          </w:p>
        </w:tc>
        <w:tc>
          <w:tcPr>
            <w:tcW w:w="0" w:type="auto"/>
            <w:tcBorders>
              <w:top w:val="single" w:sz="6" w:space="0" w:color="auto"/>
              <w:left w:val="single" w:sz="6" w:space="0" w:color="auto"/>
              <w:bottom w:val="single" w:sz="6" w:space="0" w:color="auto"/>
              <w:right w:val="single" w:sz="6" w:space="0" w:color="auto"/>
            </w:tcBorders>
            <w:vAlign w:val="center"/>
          </w:tcPr>
          <w:p w14:paraId="0E2C24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 Либкнехта д 4</w:t>
            </w:r>
          </w:p>
        </w:tc>
        <w:tc>
          <w:tcPr>
            <w:tcW w:w="0" w:type="auto"/>
            <w:tcBorders>
              <w:top w:val="single" w:sz="6" w:space="0" w:color="auto"/>
              <w:left w:val="single" w:sz="6" w:space="0" w:color="auto"/>
              <w:bottom w:val="single" w:sz="6" w:space="0" w:color="auto"/>
              <w:right w:val="single" w:sz="6" w:space="0" w:color="auto"/>
            </w:tcBorders>
            <w:vAlign w:val="center"/>
          </w:tcPr>
          <w:p w14:paraId="4E8349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9686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2AE57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56B83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AE32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CEF0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E978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5BB2C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9E64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90D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2B3B61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73F63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ЗС-21.04.80.80</w:t>
            </w:r>
          </w:p>
        </w:tc>
        <w:tc>
          <w:tcPr>
            <w:tcW w:w="0" w:type="auto"/>
            <w:tcBorders>
              <w:top w:val="single" w:sz="6" w:space="0" w:color="auto"/>
              <w:left w:val="single" w:sz="6" w:space="0" w:color="auto"/>
              <w:bottom w:val="single" w:sz="6" w:space="0" w:color="auto"/>
              <w:right w:val="single" w:sz="6" w:space="0" w:color="auto"/>
            </w:tcBorders>
            <w:vAlign w:val="center"/>
          </w:tcPr>
          <w:p w14:paraId="25DCC0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5</w:t>
            </w:r>
          </w:p>
        </w:tc>
        <w:tc>
          <w:tcPr>
            <w:tcW w:w="0" w:type="auto"/>
            <w:tcBorders>
              <w:top w:val="single" w:sz="6" w:space="0" w:color="auto"/>
              <w:left w:val="single" w:sz="6" w:space="0" w:color="auto"/>
              <w:bottom w:val="single" w:sz="6" w:space="0" w:color="auto"/>
              <w:right w:val="single" w:sz="6" w:space="0" w:color="auto"/>
            </w:tcBorders>
            <w:vAlign w:val="center"/>
          </w:tcPr>
          <w:p w14:paraId="20DB22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D69E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104,7</w:t>
            </w:r>
          </w:p>
        </w:tc>
        <w:tc>
          <w:tcPr>
            <w:tcW w:w="0" w:type="auto"/>
            <w:tcBorders>
              <w:top w:val="single" w:sz="6" w:space="0" w:color="auto"/>
              <w:left w:val="single" w:sz="6" w:space="0" w:color="auto"/>
              <w:bottom w:val="single" w:sz="6" w:space="0" w:color="auto"/>
              <w:right w:val="single" w:sz="6" w:space="0" w:color="auto"/>
            </w:tcBorders>
            <w:vAlign w:val="center"/>
          </w:tcPr>
          <w:p w14:paraId="718309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1046,0</w:t>
            </w:r>
          </w:p>
        </w:tc>
        <w:tc>
          <w:tcPr>
            <w:tcW w:w="0" w:type="auto"/>
            <w:tcBorders>
              <w:top w:val="single" w:sz="6" w:space="0" w:color="auto"/>
              <w:left w:val="single" w:sz="6" w:space="0" w:color="auto"/>
              <w:bottom w:val="single" w:sz="6" w:space="0" w:color="auto"/>
              <w:right w:val="single" w:sz="6" w:space="0" w:color="auto"/>
            </w:tcBorders>
            <w:vAlign w:val="center"/>
          </w:tcPr>
          <w:p w14:paraId="4B234D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59A9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BE65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41E4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1150,7</w:t>
            </w:r>
          </w:p>
        </w:tc>
        <w:tc>
          <w:tcPr>
            <w:tcW w:w="0" w:type="auto"/>
            <w:tcBorders>
              <w:top w:val="single" w:sz="6" w:space="0" w:color="auto"/>
              <w:left w:val="single" w:sz="6" w:space="0" w:color="auto"/>
              <w:bottom w:val="single" w:sz="6" w:space="0" w:color="auto"/>
              <w:right w:val="single" w:sz="6" w:space="0" w:color="auto"/>
            </w:tcBorders>
            <w:vAlign w:val="center"/>
          </w:tcPr>
          <w:p w14:paraId="3FEE1A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7AE0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1236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1150,7</w:t>
            </w:r>
          </w:p>
        </w:tc>
      </w:tr>
      <w:tr w:rsidR="00812048" w14:paraId="351C4CF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5DF8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ЗС-21.04.81.81</w:t>
            </w:r>
          </w:p>
        </w:tc>
        <w:tc>
          <w:tcPr>
            <w:tcW w:w="0" w:type="auto"/>
            <w:tcBorders>
              <w:top w:val="single" w:sz="6" w:space="0" w:color="auto"/>
              <w:left w:val="single" w:sz="6" w:space="0" w:color="auto"/>
              <w:bottom w:val="single" w:sz="6" w:space="0" w:color="auto"/>
              <w:right w:val="single" w:sz="6" w:space="0" w:color="auto"/>
            </w:tcBorders>
            <w:vAlign w:val="center"/>
          </w:tcPr>
          <w:p w14:paraId="370148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К Либкнехта д 6/27</w:t>
            </w:r>
          </w:p>
        </w:tc>
        <w:tc>
          <w:tcPr>
            <w:tcW w:w="0" w:type="auto"/>
            <w:tcBorders>
              <w:top w:val="single" w:sz="6" w:space="0" w:color="auto"/>
              <w:left w:val="single" w:sz="6" w:space="0" w:color="auto"/>
              <w:bottom w:val="single" w:sz="6" w:space="0" w:color="auto"/>
              <w:right w:val="single" w:sz="6" w:space="0" w:color="auto"/>
            </w:tcBorders>
            <w:vAlign w:val="center"/>
          </w:tcPr>
          <w:p w14:paraId="474817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B2EC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129,7</w:t>
            </w:r>
          </w:p>
        </w:tc>
        <w:tc>
          <w:tcPr>
            <w:tcW w:w="0" w:type="auto"/>
            <w:tcBorders>
              <w:top w:val="single" w:sz="6" w:space="0" w:color="auto"/>
              <w:left w:val="single" w:sz="6" w:space="0" w:color="auto"/>
              <w:bottom w:val="single" w:sz="6" w:space="0" w:color="auto"/>
              <w:right w:val="single" w:sz="6" w:space="0" w:color="auto"/>
            </w:tcBorders>
            <w:vAlign w:val="center"/>
          </w:tcPr>
          <w:p w14:paraId="722B54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1324,9</w:t>
            </w:r>
          </w:p>
        </w:tc>
        <w:tc>
          <w:tcPr>
            <w:tcW w:w="0" w:type="auto"/>
            <w:tcBorders>
              <w:top w:val="single" w:sz="6" w:space="0" w:color="auto"/>
              <w:left w:val="single" w:sz="6" w:space="0" w:color="auto"/>
              <w:bottom w:val="single" w:sz="6" w:space="0" w:color="auto"/>
              <w:right w:val="single" w:sz="6" w:space="0" w:color="auto"/>
            </w:tcBorders>
            <w:vAlign w:val="center"/>
          </w:tcPr>
          <w:p w14:paraId="034AA9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0E1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E9CC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6922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1454,7</w:t>
            </w:r>
          </w:p>
        </w:tc>
        <w:tc>
          <w:tcPr>
            <w:tcW w:w="0" w:type="auto"/>
            <w:tcBorders>
              <w:top w:val="single" w:sz="6" w:space="0" w:color="auto"/>
              <w:left w:val="single" w:sz="6" w:space="0" w:color="auto"/>
              <w:bottom w:val="single" w:sz="6" w:space="0" w:color="auto"/>
              <w:right w:val="single" w:sz="6" w:space="0" w:color="auto"/>
            </w:tcBorders>
            <w:vAlign w:val="center"/>
          </w:tcPr>
          <w:p w14:paraId="1B59C1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56B8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00E9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1454,7</w:t>
            </w:r>
          </w:p>
        </w:tc>
      </w:tr>
      <w:tr w:rsidR="00812048" w14:paraId="7045B0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C2A9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ЗС-21.04.82.82</w:t>
            </w:r>
          </w:p>
        </w:tc>
        <w:tc>
          <w:tcPr>
            <w:tcW w:w="0" w:type="auto"/>
            <w:tcBorders>
              <w:top w:val="single" w:sz="6" w:space="0" w:color="auto"/>
              <w:left w:val="single" w:sz="6" w:space="0" w:color="auto"/>
              <w:bottom w:val="single" w:sz="6" w:space="0" w:color="auto"/>
              <w:right w:val="single" w:sz="6" w:space="0" w:color="auto"/>
            </w:tcBorders>
            <w:vAlign w:val="center"/>
          </w:tcPr>
          <w:p w14:paraId="5BE11B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25</w:t>
            </w:r>
          </w:p>
        </w:tc>
        <w:tc>
          <w:tcPr>
            <w:tcW w:w="0" w:type="auto"/>
            <w:tcBorders>
              <w:top w:val="single" w:sz="6" w:space="0" w:color="auto"/>
              <w:left w:val="single" w:sz="6" w:space="0" w:color="auto"/>
              <w:bottom w:val="single" w:sz="6" w:space="0" w:color="auto"/>
              <w:right w:val="single" w:sz="6" w:space="0" w:color="auto"/>
            </w:tcBorders>
            <w:vAlign w:val="center"/>
          </w:tcPr>
          <w:p w14:paraId="65EFD7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2A21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4330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097BA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w:t>
            </w:r>
          </w:p>
        </w:tc>
        <w:tc>
          <w:tcPr>
            <w:tcW w:w="0" w:type="auto"/>
            <w:tcBorders>
              <w:top w:val="single" w:sz="6" w:space="0" w:color="auto"/>
              <w:left w:val="single" w:sz="6" w:space="0" w:color="auto"/>
              <w:bottom w:val="single" w:sz="6" w:space="0" w:color="auto"/>
              <w:right w:val="single" w:sz="6" w:space="0" w:color="auto"/>
            </w:tcBorders>
            <w:vAlign w:val="center"/>
          </w:tcPr>
          <w:p w14:paraId="07C9F9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7040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758D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89,2</w:t>
            </w:r>
          </w:p>
        </w:tc>
        <w:tc>
          <w:tcPr>
            <w:tcW w:w="0" w:type="auto"/>
            <w:tcBorders>
              <w:top w:val="single" w:sz="6" w:space="0" w:color="auto"/>
              <w:left w:val="single" w:sz="6" w:space="0" w:color="auto"/>
              <w:bottom w:val="single" w:sz="6" w:space="0" w:color="auto"/>
              <w:right w:val="single" w:sz="6" w:space="0" w:color="auto"/>
            </w:tcBorders>
            <w:vAlign w:val="center"/>
          </w:tcPr>
          <w:p w14:paraId="0BD241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1CDA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05EC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89,2</w:t>
            </w:r>
          </w:p>
        </w:tc>
      </w:tr>
      <w:tr w:rsidR="00812048" w14:paraId="50DC2DC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85FA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ЗС-21.04.83.83</w:t>
            </w:r>
          </w:p>
        </w:tc>
        <w:tc>
          <w:tcPr>
            <w:tcW w:w="0" w:type="auto"/>
            <w:tcBorders>
              <w:top w:val="single" w:sz="6" w:space="0" w:color="auto"/>
              <w:left w:val="single" w:sz="6" w:space="0" w:color="auto"/>
              <w:bottom w:val="single" w:sz="6" w:space="0" w:color="auto"/>
              <w:right w:val="single" w:sz="6" w:space="0" w:color="auto"/>
            </w:tcBorders>
            <w:vAlign w:val="center"/>
          </w:tcPr>
          <w:p w14:paraId="7AEFCB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184</w:t>
            </w:r>
          </w:p>
        </w:tc>
        <w:tc>
          <w:tcPr>
            <w:tcW w:w="0" w:type="auto"/>
            <w:tcBorders>
              <w:top w:val="single" w:sz="6" w:space="0" w:color="auto"/>
              <w:left w:val="single" w:sz="6" w:space="0" w:color="auto"/>
              <w:bottom w:val="single" w:sz="6" w:space="0" w:color="auto"/>
              <w:right w:val="single" w:sz="6" w:space="0" w:color="auto"/>
            </w:tcBorders>
            <w:vAlign w:val="center"/>
          </w:tcPr>
          <w:p w14:paraId="5C6257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D29F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73,5</w:t>
            </w:r>
          </w:p>
        </w:tc>
        <w:tc>
          <w:tcPr>
            <w:tcW w:w="0" w:type="auto"/>
            <w:tcBorders>
              <w:top w:val="single" w:sz="6" w:space="0" w:color="auto"/>
              <w:left w:val="single" w:sz="6" w:space="0" w:color="auto"/>
              <w:bottom w:val="single" w:sz="6" w:space="0" w:color="auto"/>
              <w:right w:val="single" w:sz="6" w:space="0" w:color="auto"/>
            </w:tcBorders>
            <w:vAlign w:val="center"/>
          </w:tcPr>
          <w:p w14:paraId="0238B5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693,7</w:t>
            </w:r>
          </w:p>
        </w:tc>
        <w:tc>
          <w:tcPr>
            <w:tcW w:w="0" w:type="auto"/>
            <w:tcBorders>
              <w:top w:val="single" w:sz="6" w:space="0" w:color="auto"/>
              <w:left w:val="single" w:sz="6" w:space="0" w:color="auto"/>
              <w:bottom w:val="single" w:sz="6" w:space="0" w:color="auto"/>
              <w:right w:val="single" w:sz="6" w:space="0" w:color="auto"/>
            </w:tcBorders>
            <w:vAlign w:val="center"/>
          </w:tcPr>
          <w:p w14:paraId="549081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C7B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E32F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AEC6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767,2</w:t>
            </w:r>
          </w:p>
        </w:tc>
        <w:tc>
          <w:tcPr>
            <w:tcW w:w="0" w:type="auto"/>
            <w:tcBorders>
              <w:top w:val="single" w:sz="6" w:space="0" w:color="auto"/>
              <w:left w:val="single" w:sz="6" w:space="0" w:color="auto"/>
              <w:bottom w:val="single" w:sz="6" w:space="0" w:color="auto"/>
              <w:right w:val="single" w:sz="6" w:space="0" w:color="auto"/>
            </w:tcBorders>
            <w:vAlign w:val="center"/>
          </w:tcPr>
          <w:p w14:paraId="77148B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4565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618F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767,2</w:t>
            </w:r>
          </w:p>
        </w:tc>
      </w:tr>
      <w:tr w:rsidR="00812048" w14:paraId="2291B64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9D3FB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ЗС-21.04.84.84</w:t>
            </w:r>
          </w:p>
        </w:tc>
        <w:tc>
          <w:tcPr>
            <w:tcW w:w="0" w:type="auto"/>
            <w:tcBorders>
              <w:top w:val="single" w:sz="6" w:space="0" w:color="auto"/>
              <w:left w:val="single" w:sz="6" w:space="0" w:color="auto"/>
              <w:bottom w:val="single" w:sz="6" w:space="0" w:color="auto"/>
              <w:right w:val="single" w:sz="6" w:space="0" w:color="auto"/>
            </w:tcBorders>
            <w:vAlign w:val="center"/>
          </w:tcPr>
          <w:p w14:paraId="446D45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182</w:t>
            </w:r>
          </w:p>
        </w:tc>
        <w:tc>
          <w:tcPr>
            <w:tcW w:w="0" w:type="auto"/>
            <w:tcBorders>
              <w:top w:val="single" w:sz="6" w:space="0" w:color="auto"/>
              <w:left w:val="single" w:sz="6" w:space="0" w:color="auto"/>
              <w:bottom w:val="single" w:sz="6" w:space="0" w:color="auto"/>
              <w:right w:val="single" w:sz="6" w:space="0" w:color="auto"/>
            </w:tcBorders>
            <w:vAlign w:val="center"/>
          </w:tcPr>
          <w:p w14:paraId="2F0095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8137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C2A58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F90F6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5B85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1C89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D916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54B54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F23F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8D08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93D4BC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0B74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ЗС-21.04.85.85</w:t>
            </w:r>
          </w:p>
        </w:tc>
        <w:tc>
          <w:tcPr>
            <w:tcW w:w="0" w:type="auto"/>
            <w:tcBorders>
              <w:top w:val="single" w:sz="6" w:space="0" w:color="auto"/>
              <w:left w:val="single" w:sz="6" w:space="0" w:color="auto"/>
              <w:bottom w:val="single" w:sz="6" w:space="0" w:color="auto"/>
              <w:right w:val="single" w:sz="6" w:space="0" w:color="auto"/>
            </w:tcBorders>
            <w:vAlign w:val="center"/>
          </w:tcPr>
          <w:p w14:paraId="117A71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185/27</w:t>
            </w:r>
          </w:p>
        </w:tc>
        <w:tc>
          <w:tcPr>
            <w:tcW w:w="0" w:type="auto"/>
            <w:tcBorders>
              <w:top w:val="single" w:sz="6" w:space="0" w:color="auto"/>
              <w:left w:val="single" w:sz="6" w:space="0" w:color="auto"/>
              <w:bottom w:val="single" w:sz="6" w:space="0" w:color="auto"/>
              <w:right w:val="single" w:sz="6" w:space="0" w:color="auto"/>
            </w:tcBorders>
            <w:vAlign w:val="center"/>
          </w:tcPr>
          <w:p w14:paraId="216194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98E0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71,9</w:t>
            </w:r>
          </w:p>
        </w:tc>
        <w:tc>
          <w:tcPr>
            <w:tcW w:w="0" w:type="auto"/>
            <w:tcBorders>
              <w:top w:val="single" w:sz="6" w:space="0" w:color="auto"/>
              <w:left w:val="single" w:sz="6" w:space="0" w:color="auto"/>
              <w:bottom w:val="single" w:sz="6" w:space="0" w:color="auto"/>
              <w:right w:val="single" w:sz="6" w:space="0" w:color="auto"/>
            </w:tcBorders>
            <w:vAlign w:val="center"/>
          </w:tcPr>
          <w:p w14:paraId="7EDC8B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675,6</w:t>
            </w:r>
          </w:p>
        </w:tc>
        <w:tc>
          <w:tcPr>
            <w:tcW w:w="0" w:type="auto"/>
            <w:tcBorders>
              <w:top w:val="single" w:sz="6" w:space="0" w:color="auto"/>
              <w:left w:val="single" w:sz="6" w:space="0" w:color="auto"/>
              <w:bottom w:val="single" w:sz="6" w:space="0" w:color="auto"/>
              <w:right w:val="single" w:sz="6" w:space="0" w:color="auto"/>
            </w:tcBorders>
            <w:vAlign w:val="center"/>
          </w:tcPr>
          <w:p w14:paraId="6DD0D7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E499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F12D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D08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747,4</w:t>
            </w:r>
          </w:p>
        </w:tc>
        <w:tc>
          <w:tcPr>
            <w:tcW w:w="0" w:type="auto"/>
            <w:tcBorders>
              <w:top w:val="single" w:sz="6" w:space="0" w:color="auto"/>
              <w:left w:val="single" w:sz="6" w:space="0" w:color="auto"/>
              <w:bottom w:val="single" w:sz="6" w:space="0" w:color="auto"/>
              <w:right w:val="single" w:sz="6" w:space="0" w:color="auto"/>
            </w:tcBorders>
            <w:vAlign w:val="center"/>
          </w:tcPr>
          <w:p w14:paraId="26165B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D0AC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7FF0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747,4</w:t>
            </w:r>
          </w:p>
        </w:tc>
      </w:tr>
      <w:tr w:rsidR="00812048" w14:paraId="7E9771F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9044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ЗС-21.04.86.86</w:t>
            </w:r>
          </w:p>
        </w:tc>
        <w:tc>
          <w:tcPr>
            <w:tcW w:w="0" w:type="auto"/>
            <w:tcBorders>
              <w:top w:val="single" w:sz="6" w:space="0" w:color="auto"/>
              <w:left w:val="single" w:sz="6" w:space="0" w:color="auto"/>
              <w:bottom w:val="single" w:sz="6" w:space="0" w:color="auto"/>
              <w:right w:val="single" w:sz="6" w:space="0" w:color="auto"/>
            </w:tcBorders>
            <w:vAlign w:val="center"/>
          </w:tcPr>
          <w:p w14:paraId="1C94E9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52а</w:t>
            </w:r>
          </w:p>
        </w:tc>
        <w:tc>
          <w:tcPr>
            <w:tcW w:w="0" w:type="auto"/>
            <w:tcBorders>
              <w:top w:val="single" w:sz="6" w:space="0" w:color="auto"/>
              <w:left w:val="single" w:sz="6" w:space="0" w:color="auto"/>
              <w:bottom w:val="single" w:sz="6" w:space="0" w:color="auto"/>
              <w:right w:val="single" w:sz="6" w:space="0" w:color="auto"/>
            </w:tcBorders>
            <w:vAlign w:val="center"/>
          </w:tcPr>
          <w:p w14:paraId="17C490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D6C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F8E1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w:t>
            </w:r>
          </w:p>
        </w:tc>
        <w:tc>
          <w:tcPr>
            <w:tcW w:w="0" w:type="auto"/>
            <w:tcBorders>
              <w:top w:val="single" w:sz="6" w:space="0" w:color="auto"/>
              <w:left w:val="single" w:sz="6" w:space="0" w:color="auto"/>
              <w:bottom w:val="single" w:sz="6" w:space="0" w:color="auto"/>
              <w:right w:val="single" w:sz="6" w:space="0" w:color="auto"/>
            </w:tcBorders>
            <w:vAlign w:val="center"/>
          </w:tcPr>
          <w:p w14:paraId="02F127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7D89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ABC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F523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w:t>
            </w:r>
          </w:p>
        </w:tc>
        <w:tc>
          <w:tcPr>
            <w:tcW w:w="0" w:type="auto"/>
            <w:tcBorders>
              <w:top w:val="single" w:sz="6" w:space="0" w:color="auto"/>
              <w:left w:val="single" w:sz="6" w:space="0" w:color="auto"/>
              <w:bottom w:val="single" w:sz="6" w:space="0" w:color="auto"/>
              <w:right w:val="single" w:sz="6" w:space="0" w:color="auto"/>
            </w:tcBorders>
            <w:vAlign w:val="center"/>
          </w:tcPr>
          <w:p w14:paraId="50531F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DF40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A77D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w:t>
            </w:r>
          </w:p>
        </w:tc>
      </w:tr>
      <w:tr w:rsidR="00812048" w14:paraId="6878C50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2FD2F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ЗС-21.04.87.87</w:t>
            </w:r>
          </w:p>
        </w:tc>
        <w:tc>
          <w:tcPr>
            <w:tcW w:w="0" w:type="auto"/>
            <w:tcBorders>
              <w:top w:val="single" w:sz="6" w:space="0" w:color="auto"/>
              <w:left w:val="single" w:sz="6" w:space="0" w:color="auto"/>
              <w:bottom w:val="single" w:sz="6" w:space="0" w:color="auto"/>
              <w:right w:val="single" w:sz="6" w:space="0" w:color="auto"/>
            </w:tcBorders>
            <w:vAlign w:val="center"/>
          </w:tcPr>
          <w:p w14:paraId="161843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186а</w:t>
            </w:r>
          </w:p>
        </w:tc>
        <w:tc>
          <w:tcPr>
            <w:tcW w:w="0" w:type="auto"/>
            <w:tcBorders>
              <w:top w:val="single" w:sz="6" w:space="0" w:color="auto"/>
              <w:left w:val="single" w:sz="6" w:space="0" w:color="auto"/>
              <w:bottom w:val="single" w:sz="6" w:space="0" w:color="auto"/>
              <w:right w:val="single" w:sz="6" w:space="0" w:color="auto"/>
            </w:tcBorders>
            <w:vAlign w:val="center"/>
          </w:tcPr>
          <w:p w14:paraId="3BECBD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1E59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6D5C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8DED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E3F1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B275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6426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185A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451F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E33B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r>
      <w:tr w:rsidR="00812048" w14:paraId="09799BC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2BED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ЗС-21.04.88.88</w:t>
            </w:r>
          </w:p>
        </w:tc>
        <w:tc>
          <w:tcPr>
            <w:tcW w:w="0" w:type="auto"/>
            <w:tcBorders>
              <w:top w:val="single" w:sz="6" w:space="0" w:color="auto"/>
              <w:left w:val="single" w:sz="6" w:space="0" w:color="auto"/>
              <w:bottom w:val="single" w:sz="6" w:space="0" w:color="auto"/>
              <w:right w:val="single" w:sz="6" w:space="0" w:color="auto"/>
            </w:tcBorders>
            <w:vAlign w:val="center"/>
          </w:tcPr>
          <w:p w14:paraId="3C47B0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4</w:t>
            </w:r>
          </w:p>
        </w:tc>
        <w:tc>
          <w:tcPr>
            <w:tcW w:w="0" w:type="auto"/>
            <w:tcBorders>
              <w:top w:val="single" w:sz="6" w:space="0" w:color="auto"/>
              <w:left w:val="single" w:sz="6" w:space="0" w:color="auto"/>
              <w:bottom w:val="single" w:sz="6" w:space="0" w:color="auto"/>
              <w:right w:val="single" w:sz="6" w:space="0" w:color="auto"/>
            </w:tcBorders>
            <w:vAlign w:val="center"/>
          </w:tcPr>
          <w:p w14:paraId="253F5A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7780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w:t>
            </w:r>
          </w:p>
        </w:tc>
        <w:tc>
          <w:tcPr>
            <w:tcW w:w="0" w:type="auto"/>
            <w:tcBorders>
              <w:top w:val="single" w:sz="6" w:space="0" w:color="auto"/>
              <w:left w:val="single" w:sz="6" w:space="0" w:color="auto"/>
              <w:bottom w:val="single" w:sz="6" w:space="0" w:color="auto"/>
              <w:right w:val="single" w:sz="6" w:space="0" w:color="auto"/>
            </w:tcBorders>
            <w:vAlign w:val="center"/>
          </w:tcPr>
          <w:p w14:paraId="2588BF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555,3</w:t>
            </w:r>
          </w:p>
        </w:tc>
        <w:tc>
          <w:tcPr>
            <w:tcW w:w="0" w:type="auto"/>
            <w:tcBorders>
              <w:top w:val="single" w:sz="6" w:space="0" w:color="auto"/>
              <w:left w:val="single" w:sz="6" w:space="0" w:color="auto"/>
              <w:bottom w:val="single" w:sz="6" w:space="0" w:color="auto"/>
              <w:right w:val="single" w:sz="6" w:space="0" w:color="auto"/>
            </w:tcBorders>
            <w:vAlign w:val="center"/>
          </w:tcPr>
          <w:p w14:paraId="0A39DD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E3C4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F81F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CE06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612,4</w:t>
            </w:r>
          </w:p>
        </w:tc>
        <w:tc>
          <w:tcPr>
            <w:tcW w:w="0" w:type="auto"/>
            <w:tcBorders>
              <w:top w:val="single" w:sz="6" w:space="0" w:color="auto"/>
              <w:left w:val="single" w:sz="6" w:space="0" w:color="auto"/>
              <w:bottom w:val="single" w:sz="6" w:space="0" w:color="auto"/>
              <w:right w:val="single" w:sz="6" w:space="0" w:color="auto"/>
            </w:tcBorders>
            <w:vAlign w:val="center"/>
          </w:tcPr>
          <w:p w14:paraId="23CA35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7BEB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0EF9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612,4</w:t>
            </w:r>
          </w:p>
        </w:tc>
      </w:tr>
      <w:tr w:rsidR="00812048" w14:paraId="700D8A8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58BF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ЗС-21.04.89.89</w:t>
            </w:r>
          </w:p>
        </w:tc>
        <w:tc>
          <w:tcPr>
            <w:tcW w:w="0" w:type="auto"/>
            <w:tcBorders>
              <w:top w:val="single" w:sz="6" w:space="0" w:color="auto"/>
              <w:left w:val="single" w:sz="6" w:space="0" w:color="auto"/>
              <w:bottom w:val="single" w:sz="6" w:space="0" w:color="auto"/>
              <w:right w:val="single" w:sz="6" w:space="0" w:color="auto"/>
            </w:tcBorders>
            <w:vAlign w:val="center"/>
          </w:tcPr>
          <w:p w14:paraId="7CC9F8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2/10</w:t>
            </w:r>
          </w:p>
        </w:tc>
        <w:tc>
          <w:tcPr>
            <w:tcW w:w="0" w:type="auto"/>
            <w:tcBorders>
              <w:top w:val="single" w:sz="6" w:space="0" w:color="auto"/>
              <w:left w:val="single" w:sz="6" w:space="0" w:color="auto"/>
              <w:bottom w:val="single" w:sz="6" w:space="0" w:color="auto"/>
              <w:right w:val="single" w:sz="6" w:space="0" w:color="auto"/>
            </w:tcBorders>
            <w:vAlign w:val="center"/>
          </w:tcPr>
          <w:p w14:paraId="6B6114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59FE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58571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B5C74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F7DF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335A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17FD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061AF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A0A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3493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20B9D98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880B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ЗС-21.04.90.90</w:t>
            </w:r>
          </w:p>
        </w:tc>
        <w:tc>
          <w:tcPr>
            <w:tcW w:w="0" w:type="auto"/>
            <w:tcBorders>
              <w:top w:val="single" w:sz="6" w:space="0" w:color="auto"/>
              <w:left w:val="single" w:sz="6" w:space="0" w:color="auto"/>
              <w:bottom w:val="single" w:sz="6" w:space="0" w:color="auto"/>
              <w:right w:val="single" w:sz="6" w:space="0" w:color="auto"/>
            </w:tcBorders>
            <w:vAlign w:val="center"/>
          </w:tcPr>
          <w:p w14:paraId="4833B8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1/12</w:t>
            </w:r>
          </w:p>
        </w:tc>
        <w:tc>
          <w:tcPr>
            <w:tcW w:w="0" w:type="auto"/>
            <w:tcBorders>
              <w:top w:val="single" w:sz="6" w:space="0" w:color="auto"/>
              <w:left w:val="single" w:sz="6" w:space="0" w:color="auto"/>
              <w:bottom w:val="single" w:sz="6" w:space="0" w:color="auto"/>
              <w:right w:val="single" w:sz="6" w:space="0" w:color="auto"/>
            </w:tcBorders>
            <w:vAlign w:val="center"/>
          </w:tcPr>
          <w:p w14:paraId="033B93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88EC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2F13F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C25B4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9BE9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5228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D78F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3A184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688C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D801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82163F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DBE4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ЗС-21.04.91.91</w:t>
            </w:r>
          </w:p>
        </w:tc>
        <w:tc>
          <w:tcPr>
            <w:tcW w:w="0" w:type="auto"/>
            <w:tcBorders>
              <w:top w:val="single" w:sz="6" w:space="0" w:color="auto"/>
              <w:left w:val="single" w:sz="6" w:space="0" w:color="auto"/>
              <w:bottom w:val="single" w:sz="6" w:space="0" w:color="auto"/>
              <w:right w:val="single" w:sz="6" w:space="0" w:color="auto"/>
            </w:tcBorders>
            <w:vAlign w:val="center"/>
          </w:tcPr>
          <w:p w14:paraId="52EBC3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14</w:t>
            </w:r>
          </w:p>
        </w:tc>
        <w:tc>
          <w:tcPr>
            <w:tcW w:w="0" w:type="auto"/>
            <w:tcBorders>
              <w:top w:val="single" w:sz="6" w:space="0" w:color="auto"/>
              <w:left w:val="single" w:sz="6" w:space="0" w:color="auto"/>
              <w:bottom w:val="single" w:sz="6" w:space="0" w:color="auto"/>
              <w:right w:val="single" w:sz="6" w:space="0" w:color="auto"/>
            </w:tcBorders>
            <w:vAlign w:val="center"/>
          </w:tcPr>
          <w:p w14:paraId="39B420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6034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CA53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BFA3E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c>
          <w:tcPr>
            <w:tcW w:w="0" w:type="auto"/>
            <w:tcBorders>
              <w:top w:val="single" w:sz="6" w:space="0" w:color="auto"/>
              <w:left w:val="single" w:sz="6" w:space="0" w:color="auto"/>
              <w:bottom w:val="single" w:sz="6" w:space="0" w:color="auto"/>
              <w:right w:val="single" w:sz="6" w:space="0" w:color="auto"/>
            </w:tcBorders>
            <w:vAlign w:val="center"/>
          </w:tcPr>
          <w:p w14:paraId="4A44C4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42A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A490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109,7</w:t>
            </w:r>
          </w:p>
        </w:tc>
        <w:tc>
          <w:tcPr>
            <w:tcW w:w="0" w:type="auto"/>
            <w:tcBorders>
              <w:top w:val="single" w:sz="6" w:space="0" w:color="auto"/>
              <w:left w:val="single" w:sz="6" w:space="0" w:color="auto"/>
              <w:bottom w:val="single" w:sz="6" w:space="0" w:color="auto"/>
              <w:right w:val="single" w:sz="6" w:space="0" w:color="auto"/>
            </w:tcBorders>
            <w:vAlign w:val="center"/>
          </w:tcPr>
          <w:p w14:paraId="023845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C0D2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4975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109,7</w:t>
            </w:r>
          </w:p>
        </w:tc>
      </w:tr>
      <w:tr w:rsidR="00812048" w14:paraId="77A044A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04D7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ЗС-21.04.92.92</w:t>
            </w:r>
          </w:p>
        </w:tc>
        <w:tc>
          <w:tcPr>
            <w:tcW w:w="0" w:type="auto"/>
            <w:tcBorders>
              <w:top w:val="single" w:sz="6" w:space="0" w:color="auto"/>
              <w:left w:val="single" w:sz="6" w:space="0" w:color="auto"/>
              <w:bottom w:val="single" w:sz="6" w:space="0" w:color="auto"/>
              <w:right w:val="single" w:sz="6" w:space="0" w:color="auto"/>
            </w:tcBorders>
            <w:vAlign w:val="center"/>
          </w:tcPr>
          <w:p w14:paraId="78BA92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6</w:t>
            </w:r>
          </w:p>
        </w:tc>
        <w:tc>
          <w:tcPr>
            <w:tcW w:w="0" w:type="auto"/>
            <w:tcBorders>
              <w:top w:val="single" w:sz="6" w:space="0" w:color="auto"/>
              <w:left w:val="single" w:sz="6" w:space="0" w:color="auto"/>
              <w:bottom w:val="single" w:sz="6" w:space="0" w:color="auto"/>
              <w:right w:val="single" w:sz="6" w:space="0" w:color="auto"/>
            </w:tcBorders>
            <w:vAlign w:val="center"/>
          </w:tcPr>
          <w:p w14:paraId="2890E3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86A9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11A4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5ED52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94,3</w:t>
            </w:r>
          </w:p>
        </w:tc>
        <w:tc>
          <w:tcPr>
            <w:tcW w:w="0" w:type="auto"/>
            <w:tcBorders>
              <w:top w:val="single" w:sz="6" w:space="0" w:color="auto"/>
              <w:left w:val="single" w:sz="6" w:space="0" w:color="auto"/>
              <w:bottom w:val="single" w:sz="6" w:space="0" w:color="auto"/>
              <w:right w:val="single" w:sz="6" w:space="0" w:color="auto"/>
            </w:tcBorders>
            <w:vAlign w:val="center"/>
          </w:tcPr>
          <w:p w14:paraId="1C7657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FB10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A646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c>
          <w:tcPr>
            <w:tcW w:w="0" w:type="auto"/>
            <w:tcBorders>
              <w:top w:val="single" w:sz="6" w:space="0" w:color="auto"/>
              <w:left w:val="single" w:sz="6" w:space="0" w:color="auto"/>
              <w:bottom w:val="single" w:sz="6" w:space="0" w:color="auto"/>
              <w:right w:val="single" w:sz="6" w:space="0" w:color="auto"/>
            </w:tcBorders>
            <w:vAlign w:val="center"/>
          </w:tcPr>
          <w:p w14:paraId="29F098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2033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6A28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r>
      <w:tr w:rsidR="00812048" w14:paraId="377A873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76ED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ЗС-21.04.93.93</w:t>
            </w:r>
          </w:p>
        </w:tc>
        <w:tc>
          <w:tcPr>
            <w:tcW w:w="0" w:type="auto"/>
            <w:tcBorders>
              <w:top w:val="single" w:sz="6" w:space="0" w:color="auto"/>
              <w:left w:val="single" w:sz="6" w:space="0" w:color="auto"/>
              <w:bottom w:val="single" w:sz="6" w:space="0" w:color="auto"/>
              <w:right w:val="single" w:sz="6" w:space="0" w:color="auto"/>
            </w:tcBorders>
            <w:vAlign w:val="center"/>
          </w:tcPr>
          <w:p w14:paraId="1F9156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19/8</w:t>
            </w:r>
          </w:p>
        </w:tc>
        <w:tc>
          <w:tcPr>
            <w:tcW w:w="0" w:type="auto"/>
            <w:tcBorders>
              <w:top w:val="single" w:sz="6" w:space="0" w:color="auto"/>
              <w:left w:val="single" w:sz="6" w:space="0" w:color="auto"/>
              <w:bottom w:val="single" w:sz="6" w:space="0" w:color="auto"/>
              <w:right w:val="single" w:sz="6" w:space="0" w:color="auto"/>
            </w:tcBorders>
            <w:vAlign w:val="center"/>
          </w:tcPr>
          <w:p w14:paraId="25B498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4B74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88,3</w:t>
            </w:r>
          </w:p>
        </w:tc>
        <w:tc>
          <w:tcPr>
            <w:tcW w:w="0" w:type="auto"/>
            <w:tcBorders>
              <w:top w:val="single" w:sz="6" w:space="0" w:color="auto"/>
              <w:left w:val="single" w:sz="6" w:space="0" w:color="auto"/>
              <w:bottom w:val="single" w:sz="6" w:space="0" w:color="auto"/>
              <w:right w:val="single" w:sz="6" w:space="0" w:color="auto"/>
            </w:tcBorders>
            <w:vAlign w:val="center"/>
          </w:tcPr>
          <w:p w14:paraId="15AF82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859,3</w:t>
            </w:r>
          </w:p>
        </w:tc>
        <w:tc>
          <w:tcPr>
            <w:tcW w:w="0" w:type="auto"/>
            <w:tcBorders>
              <w:top w:val="single" w:sz="6" w:space="0" w:color="auto"/>
              <w:left w:val="single" w:sz="6" w:space="0" w:color="auto"/>
              <w:bottom w:val="single" w:sz="6" w:space="0" w:color="auto"/>
              <w:right w:val="single" w:sz="6" w:space="0" w:color="auto"/>
            </w:tcBorders>
            <w:vAlign w:val="center"/>
          </w:tcPr>
          <w:p w14:paraId="091CB4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4EA1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8B53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08BE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947,6</w:t>
            </w:r>
          </w:p>
        </w:tc>
        <w:tc>
          <w:tcPr>
            <w:tcW w:w="0" w:type="auto"/>
            <w:tcBorders>
              <w:top w:val="single" w:sz="6" w:space="0" w:color="auto"/>
              <w:left w:val="single" w:sz="6" w:space="0" w:color="auto"/>
              <w:bottom w:val="single" w:sz="6" w:space="0" w:color="auto"/>
              <w:right w:val="single" w:sz="6" w:space="0" w:color="auto"/>
            </w:tcBorders>
            <w:vAlign w:val="center"/>
          </w:tcPr>
          <w:p w14:paraId="1293EB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B762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4A03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947,6</w:t>
            </w:r>
          </w:p>
        </w:tc>
      </w:tr>
      <w:tr w:rsidR="00812048" w14:paraId="1E1DA58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2A129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ЗС-21.04.94.94</w:t>
            </w:r>
          </w:p>
        </w:tc>
        <w:tc>
          <w:tcPr>
            <w:tcW w:w="0" w:type="auto"/>
            <w:tcBorders>
              <w:top w:val="single" w:sz="6" w:space="0" w:color="auto"/>
              <w:left w:val="single" w:sz="6" w:space="0" w:color="auto"/>
              <w:bottom w:val="single" w:sz="6" w:space="0" w:color="auto"/>
              <w:right w:val="single" w:sz="6" w:space="0" w:color="auto"/>
            </w:tcBorders>
            <w:vAlign w:val="center"/>
          </w:tcPr>
          <w:p w14:paraId="2BCBD1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13</w:t>
            </w:r>
          </w:p>
        </w:tc>
        <w:tc>
          <w:tcPr>
            <w:tcW w:w="0" w:type="auto"/>
            <w:tcBorders>
              <w:top w:val="single" w:sz="6" w:space="0" w:color="auto"/>
              <w:left w:val="single" w:sz="6" w:space="0" w:color="auto"/>
              <w:bottom w:val="single" w:sz="6" w:space="0" w:color="auto"/>
              <w:right w:val="single" w:sz="6" w:space="0" w:color="auto"/>
            </w:tcBorders>
            <w:vAlign w:val="center"/>
          </w:tcPr>
          <w:p w14:paraId="453E01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C657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77,5</w:t>
            </w:r>
          </w:p>
        </w:tc>
        <w:tc>
          <w:tcPr>
            <w:tcW w:w="0" w:type="auto"/>
            <w:tcBorders>
              <w:top w:val="single" w:sz="6" w:space="0" w:color="auto"/>
              <w:left w:val="single" w:sz="6" w:space="0" w:color="auto"/>
              <w:bottom w:val="single" w:sz="6" w:space="0" w:color="auto"/>
              <w:right w:val="single" w:sz="6" w:space="0" w:color="auto"/>
            </w:tcBorders>
            <w:vAlign w:val="center"/>
          </w:tcPr>
          <w:p w14:paraId="32159F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736,7</w:t>
            </w:r>
          </w:p>
        </w:tc>
        <w:tc>
          <w:tcPr>
            <w:tcW w:w="0" w:type="auto"/>
            <w:tcBorders>
              <w:top w:val="single" w:sz="6" w:space="0" w:color="auto"/>
              <w:left w:val="single" w:sz="6" w:space="0" w:color="auto"/>
              <w:bottom w:val="single" w:sz="6" w:space="0" w:color="auto"/>
              <w:right w:val="single" w:sz="6" w:space="0" w:color="auto"/>
            </w:tcBorders>
            <w:vAlign w:val="center"/>
          </w:tcPr>
          <w:p w14:paraId="02904C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E29B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8579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A3FA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814,1</w:t>
            </w:r>
          </w:p>
        </w:tc>
        <w:tc>
          <w:tcPr>
            <w:tcW w:w="0" w:type="auto"/>
            <w:tcBorders>
              <w:top w:val="single" w:sz="6" w:space="0" w:color="auto"/>
              <w:left w:val="single" w:sz="6" w:space="0" w:color="auto"/>
              <w:bottom w:val="single" w:sz="6" w:space="0" w:color="auto"/>
              <w:right w:val="single" w:sz="6" w:space="0" w:color="auto"/>
            </w:tcBorders>
            <w:vAlign w:val="center"/>
          </w:tcPr>
          <w:p w14:paraId="50BBB2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BA43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BBFE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814,1</w:t>
            </w:r>
          </w:p>
        </w:tc>
      </w:tr>
      <w:tr w:rsidR="00812048" w14:paraId="4811A02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262C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ЗС-21.04.95.95</w:t>
            </w:r>
          </w:p>
        </w:tc>
        <w:tc>
          <w:tcPr>
            <w:tcW w:w="0" w:type="auto"/>
            <w:tcBorders>
              <w:top w:val="single" w:sz="6" w:space="0" w:color="auto"/>
              <w:left w:val="single" w:sz="6" w:space="0" w:color="auto"/>
              <w:bottom w:val="single" w:sz="6" w:space="0" w:color="auto"/>
              <w:right w:val="single" w:sz="6" w:space="0" w:color="auto"/>
            </w:tcBorders>
            <w:vAlign w:val="center"/>
          </w:tcPr>
          <w:p w14:paraId="539AFA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17/15</w:t>
            </w:r>
          </w:p>
        </w:tc>
        <w:tc>
          <w:tcPr>
            <w:tcW w:w="0" w:type="auto"/>
            <w:tcBorders>
              <w:top w:val="single" w:sz="6" w:space="0" w:color="auto"/>
              <w:left w:val="single" w:sz="6" w:space="0" w:color="auto"/>
              <w:bottom w:val="single" w:sz="6" w:space="0" w:color="auto"/>
              <w:right w:val="single" w:sz="6" w:space="0" w:color="auto"/>
            </w:tcBorders>
            <w:vAlign w:val="center"/>
          </w:tcPr>
          <w:p w14:paraId="7B7A5D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690E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126,2</w:t>
            </w:r>
          </w:p>
        </w:tc>
        <w:tc>
          <w:tcPr>
            <w:tcW w:w="0" w:type="auto"/>
            <w:tcBorders>
              <w:top w:val="single" w:sz="6" w:space="0" w:color="auto"/>
              <w:left w:val="single" w:sz="6" w:space="0" w:color="auto"/>
              <w:bottom w:val="single" w:sz="6" w:space="0" w:color="auto"/>
              <w:right w:val="single" w:sz="6" w:space="0" w:color="auto"/>
            </w:tcBorders>
            <w:vAlign w:val="center"/>
          </w:tcPr>
          <w:p w14:paraId="7959EA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1282,5</w:t>
            </w:r>
          </w:p>
        </w:tc>
        <w:tc>
          <w:tcPr>
            <w:tcW w:w="0" w:type="auto"/>
            <w:tcBorders>
              <w:top w:val="single" w:sz="6" w:space="0" w:color="auto"/>
              <w:left w:val="single" w:sz="6" w:space="0" w:color="auto"/>
              <w:bottom w:val="single" w:sz="6" w:space="0" w:color="auto"/>
              <w:right w:val="single" w:sz="6" w:space="0" w:color="auto"/>
            </w:tcBorders>
            <w:vAlign w:val="center"/>
          </w:tcPr>
          <w:p w14:paraId="097582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2C24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8E6A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98B0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1408,7</w:t>
            </w:r>
          </w:p>
        </w:tc>
        <w:tc>
          <w:tcPr>
            <w:tcW w:w="0" w:type="auto"/>
            <w:tcBorders>
              <w:top w:val="single" w:sz="6" w:space="0" w:color="auto"/>
              <w:left w:val="single" w:sz="6" w:space="0" w:color="auto"/>
              <w:bottom w:val="single" w:sz="6" w:space="0" w:color="auto"/>
              <w:right w:val="single" w:sz="6" w:space="0" w:color="auto"/>
            </w:tcBorders>
            <w:vAlign w:val="center"/>
          </w:tcPr>
          <w:p w14:paraId="4AB43B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5E86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600E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1408,7</w:t>
            </w:r>
          </w:p>
        </w:tc>
      </w:tr>
      <w:tr w:rsidR="00812048" w14:paraId="45C8FFF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73AB0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ЗС-21.04.96.96</w:t>
            </w:r>
          </w:p>
        </w:tc>
        <w:tc>
          <w:tcPr>
            <w:tcW w:w="0" w:type="auto"/>
            <w:tcBorders>
              <w:top w:val="single" w:sz="6" w:space="0" w:color="auto"/>
              <w:left w:val="single" w:sz="6" w:space="0" w:color="auto"/>
              <w:bottom w:val="single" w:sz="6" w:space="0" w:color="auto"/>
              <w:right w:val="single" w:sz="6" w:space="0" w:color="auto"/>
            </w:tcBorders>
            <w:vAlign w:val="center"/>
          </w:tcPr>
          <w:p w14:paraId="517F89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28</w:t>
            </w:r>
          </w:p>
        </w:tc>
        <w:tc>
          <w:tcPr>
            <w:tcW w:w="0" w:type="auto"/>
            <w:tcBorders>
              <w:top w:val="single" w:sz="6" w:space="0" w:color="auto"/>
              <w:left w:val="single" w:sz="6" w:space="0" w:color="auto"/>
              <w:bottom w:val="single" w:sz="6" w:space="0" w:color="auto"/>
              <w:right w:val="single" w:sz="6" w:space="0" w:color="auto"/>
            </w:tcBorders>
            <w:vAlign w:val="center"/>
          </w:tcPr>
          <w:p w14:paraId="24BF84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4A2E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241,2</w:t>
            </w:r>
          </w:p>
        </w:tc>
        <w:tc>
          <w:tcPr>
            <w:tcW w:w="0" w:type="auto"/>
            <w:tcBorders>
              <w:top w:val="single" w:sz="6" w:space="0" w:color="auto"/>
              <w:left w:val="single" w:sz="6" w:space="0" w:color="auto"/>
              <w:bottom w:val="single" w:sz="6" w:space="0" w:color="auto"/>
              <w:right w:val="single" w:sz="6" w:space="0" w:color="auto"/>
            </w:tcBorders>
            <w:vAlign w:val="center"/>
          </w:tcPr>
          <w:p w14:paraId="52E44A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2585,4</w:t>
            </w:r>
          </w:p>
        </w:tc>
        <w:tc>
          <w:tcPr>
            <w:tcW w:w="0" w:type="auto"/>
            <w:tcBorders>
              <w:top w:val="single" w:sz="6" w:space="0" w:color="auto"/>
              <w:left w:val="single" w:sz="6" w:space="0" w:color="auto"/>
              <w:bottom w:val="single" w:sz="6" w:space="0" w:color="auto"/>
              <w:right w:val="single" w:sz="6" w:space="0" w:color="auto"/>
            </w:tcBorders>
            <w:vAlign w:val="center"/>
          </w:tcPr>
          <w:p w14:paraId="1B113C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5034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EB78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8342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2826,6</w:t>
            </w:r>
          </w:p>
        </w:tc>
        <w:tc>
          <w:tcPr>
            <w:tcW w:w="0" w:type="auto"/>
            <w:tcBorders>
              <w:top w:val="single" w:sz="6" w:space="0" w:color="auto"/>
              <w:left w:val="single" w:sz="6" w:space="0" w:color="auto"/>
              <w:bottom w:val="single" w:sz="6" w:space="0" w:color="auto"/>
              <w:right w:val="single" w:sz="6" w:space="0" w:color="auto"/>
            </w:tcBorders>
            <w:vAlign w:val="center"/>
          </w:tcPr>
          <w:p w14:paraId="6CA394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77EA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7572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2826,6</w:t>
            </w:r>
          </w:p>
        </w:tc>
      </w:tr>
      <w:tr w:rsidR="00812048" w14:paraId="54FB6BF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109F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ЗС-21.04.97.97</w:t>
            </w:r>
          </w:p>
        </w:tc>
        <w:tc>
          <w:tcPr>
            <w:tcW w:w="0" w:type="auto"/>
            <w:tcBorders>
              <w:top w:val="single" w:sz="6" w:space="0" w:color="auto"/>
              <w:left w:val="single" w:sz="6" w:space="0" w:color="auto"/>
              <w:bottom w:val="single" w:sz="6" w:space="0" w:color="auto"/>
              <w:right w:val="single" w:sz="6" w:space="0" w:color="auto"/>
            </w:tcBorders>
            <w:vAlign w:val="center"/>
          </w:tcPr>
          <w:p w14:paraId="57C17D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19а</w:t>
            </w:r>
          </w:p>
        </w:tc>
        <w:tc>
          <w:tcPr>
            <w:tcW w:w="0" w:type="auto"/>
            <w:tcBorders>
              <w:top w:val="single" w:sz="6" w:space="0" w:color="auto"/>
              <w:left w:val="single" w:sz="6" w:space="0" w:color="auto"/>
              <w:bottom w:val="single" w:sz="6" w:space="0" w:color="auto"/>
              <w:right w:val="single" w:sz="6" w:space="0" w:color="auto"/>
            </w:tcBorders>
            <w:vAlign w:val="center"/>
          </w:tcPr>
          <w:p w14:paraId="34F5B4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18E1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104,5</w:t>
            </w:r>
          </w:p>
        </w:tc>
        <w:tc>
          <w:tcPr>
            <w:tcW w:w="0" w:type="auto"/>
            <w:tcBorders>
              <w:top w:val="single" w:sz="6" w:space="0" w:color="auto"/>
              <w:left w:val="single" w:sz="6" w:space="0" w:color="auto"/>
              <w:bottom w:val="single" w:sz="6" w:space="0" w:color="auto"/>
              <w:right w:val="single" w:sz="6" w:space="0" w:color="auto"/>
            </w:tcBorders>
            <w:vAlign w:val="center"/>
          </w:tcPr>
          <w:p w14:paraId="42A29F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1039,8</w:t>
            </w:r>
          </w:p>
        </w:tc>
        <w:tc>
          <w:tcPr>
            <w:tcW w:w="0" w:type="auto"/>
            <w:tcBorders>
              <w:top w:val="single" w:sz="6" w:space="0" w:color="auto"/>
              <w:left w:val="single" w:sz="6" w:space="0" w:color="auto"/>
              <w:bottom w:val="single" w:sz="6" w:space="0" w:color="auto"/>
              <w:right w:val="single" w:sz="6" w:space="0" w:color="auto"/>
            </w:tcBorders>
            <w:vAlign w:val="center"/>
          </w:tcPr>
          <w:p w14:paraId="73DDE1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2576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3213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2D84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1144,3</w:t>
            </w:r>
          </w:p>
        </w:tc>
        <w:tc>
          <w:tcPr>
            <w:tcW w:w="0" w:type="auto"/>
            <w:tcBorders>
              <w:top w:val="single" w:sz="6" w:space="0" w:color="auto"/>
              <w:left w:val="single" w:sz="6" w:space="0" w:color="auto"/>
              <w:bottom w:val="single" w:sz="6" w:space="0" w:color="auto"/>
              <w:right w:val="single" w:sz="6" w:space="0" w:color="auto"/>
            </w:tcBorders>
            <w:vAlign w:val="center"/>
          </w:tcPr>
          <w:p w14:paraId="3B4D49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122B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19D4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1144,3</w:t>
            </w:r>
          </w:p>
        </w:tc>
      </w:tr>
      <w:tr w:rsidR="00812048" w14:paraId="2CC2E4E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6A38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ЗС-21.04.98.98</w:t>
            </w:r>
          </w:p>
        </w:tc>
        <w:tc>
          <w:tcPr>
            <w:tcW w:w="0" w:type="auto"/>
            <w:tcBorders>
              <w:top w:val="single" w:sz="6" w:space="0" w:color="auto"/>
              <w:left w:val="single" w:sz="6" w:space="0" w:color="auto"/>
              <w:bottom w:val="single" w:sz="6" w:space="0" w:color="auto"/>
              <w:right w:val="single" w:sz="6" w:space="0" w:color="auto"/>
            </w:tcBorders>
            <w:vAlign w:val="center"/>
          </w:tcPr>
          <w:p w14:paraId="2200A9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19</w:t>
            </w:r>
          </w:p>
        </w:tc>
        <w:tc>
          <w:tcPr>
            <w:tcW w:w="0" w:type="auto"/>
            <w:tcBorders>
              <w:top w:val="single" w:sz="6" w:space="0" w:color="auto"/>
              <w:left w:val="single" w:sz="6" w:space="0" w:color="auto"/>
              <w:bottom w:val="single" w:sz="6" w:space="0" w:color="auto"/>
              <w:right w:val="single" w:sz="6" w:space="0" w:color="auto"/>
            </w:tcBorders>
            <w:vAlign w:val="center"/>
          </w:tcPr>
          <w:p w14:paraId="0E62B8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5B8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115,9</w:t>
            </w:r>
          </w:p>
        </w:tc>
        <w:tc>
          <w:tcPr>
            <w:tcW w:w="0" w:type="auto"/>
            <w:tcBorders>
              <w:top w:val="single" w:sz="6" w:space="0" w:color="auto"/>
              <w:left w:val="single" w:sz="6" w:space="0" w:color="auto"/>
              <w:bottom w:val="single" w:sz="6" w:space="0" w:color="auto"/>
              <w:right w:val="single" w:sz="6" w:space="0" w:color="auto"/>
            </w:tcBorders>
            <w:vAlign w:val="center"/>
          </w:tcPr>
          <w:p w14:paraId="5EB3CD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1169,3</w:t>
            </w:r>
          </w:p>
        </w:tc>
        <w:tc>
          <w:tcPr>
            <w:tcW w:w="0" w:type="auto"/>
            <w:tcBorders>
              <w:top w:val="single" w:sz="6" w:space="0" w:color="auto"/>
              <w:left w:val="single" w:sz="6" w:space="0" w:color="auto"/>
              <w:bottom w:val="single" w:sz="6" w:space="0" w:color="auto"/>
              <w:right w:val="single" w:sz="6" w:space="0" w:color="auto"/>
            </w:tcBorders>
            <w:vAlign w:val="center"/>
          </w:tcPr>
          <w:p w14:paraId="32DE81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21F1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3C02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2EC6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1285,2</w:t>
            </w:r>
          </w:p>
        </w:tc>
        <w:tc>
          <w:tcPr>
            <w:tcW w:w="0" w:type="auto"/>
            <w:tcBorders>
              <w:top w:val="single" w:sz="6" w:space="0" w:color="auto"/>
              <w:left w:val="single" w:sz="6" w:space="0" w:color="auto"/>
              <w:bottom w:val="single" w:sz="6" w:space="0" w:color="auto"/>
              <w:right w:val="single" w:sz="6" w:space="0" w:color="auto"/>
            </w:tcBorders>
            <w:vAlign w:val="center"/>
          </w:tcPr>
          <w:p w14:paraId="3C8070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70D9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5F4A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1285,2</w:t>
            </w:r>
          </w:p>
        </w:tc>
      </w:tr>
      <w:tr w:rsidR="00812048" w14:paraId="10F5DA3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D4BD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ЗС-21.04.99.99</w:t>
            </w:r>
          </w:p>
        </w:tc>
        <w:tc>
          <w:tcPr>
            <w:tcW w:w="0" w:type="auto"/>
            <w:tcBorders>
              <w:top w:val="single" w:sz="6" w:space="0" w:color="auto"/>
              <w:left w:val="single" w:sz="6" w:space="0" w:color="auto"/>
              <w:bottom w:val="single" w:sz="6" w:space="0" w:color="auto"/>
              <w:right w:val="single" w:sz="6" w:space="0" w:color="auto"/>
            </w:tcBorders>
            <w:vAlign w:val="center"/>
          </w:tcPr>
          <w:p w14:paraId="3B87DE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6</w:t>
            </w:r>
          </w:p>
        </w:tc>
        <w:tc>
          <w:tcPr>
            <w:tcW w:w="0" w:type="auto"/>
            <w:tcBorders>
              <w:top w:val="single" w:sz="6" w:space="0" w:color="auto"/>
              <w:left w:val="single" w:sz="6" w:space="0" w:color="auto"/>
              <w:bottom w:val="single" w:sz="6" w:space="0" w:color="auto"/>
              <w:right w:val="single" w:sz="6" w:space="0" w:color="auto"/>
            </w:tcBorders>
            <w:vAlign w:val="center"/>
          </w:tcPr>
          <w:p w14:paraId="665EA3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B5BB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E354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92ADD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94,3</w:t>
            </w:r>
          </w:p>
        </w:tc>
        <w:tc>
          <w:tcPr>
            <w:tcW w:w="0" w:type="auto"/>
            <w:tcBorders>
              <w:top w:val="single" w:sz="6" w:space="0" w:color="auto"/>
              <w:left w:val="single" w:sz="6" w:space="0" w:color="auto"/>
              <w:bottom w:val="single" w:sz="6" w:space="0" w:color="auto"/>
              <w:right w:val="single" w:sz="6" w:space="0" w:color="auto"/>
            </w:tcBorders>
            <w:vAlign w:val="center"/>
          </w:tcPr>
          <w:p w14:paraId="3C6DF9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1270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80F1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c>
          <w:tcPr>
            <w:tcW w:w="0" w:type="auto"/>
            <w:tcBorders>
              <w:top w:val="single" w:sz="6" w:space="0" w:color="auto"/>
              <w:left w:val="single" w:sz="6" w:space="0" w:color="auto"/>
              <w:bottom w:val="single" w:sz="6" w:space="0" w:color="auto"/>
              <w:right w:val="single" w:sz="6" w:space="0" w:color="auto"/>
            </w:tcBorders>
            <w:vAlign w:val="center"/>
          </w:tcPr>
          <w:p w14:paraId="05AE67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BF0F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C2A9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r>
      <w:tr w:rsidR="00812048" w14:paraId="11045A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2C1A9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ЗС-21.04.100.100</w:t>
            </w:r>
          </w:p>
        </w:tc>
        <w:tc>
          <w:tcPr>
            <w:tcW w:w="0" w:type="auto"/>
            <w:tcBorders>
              <w:top w:val="single" w:sz="6" w:space="0" w:color="auto"/>
              <w:left w:val="single" w:sz="6" w:space="0" w:color="auto"/>
              <w:bottom w:val="single" w:sz="6" w:space="0" w:color="auto"/>
              <w:right w:val="single" w:sz="6" w:space="0" w:color="auto"/>
            </w:tcBorders>
            <w:vAlign w:val="center"/>
          </w:tcPr>
          <w:p w14:paraId="1A9089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20/8</w:t>
            </w:r>
          </w:p>
        </w:tc>
        <w:tc>
          <w:tcPr>
            <w:tcW w:w="0" w:type="auto"/>
            <w:tcBorders>
              <w:top w:val="single" w:sz="6" w:space="0" w:color="auto"/>
              <w:left w:val="single" w:sz="6" w:space="0" w:color="auto"/>
              <w:bottom w:val="single" w:sz="6" w:space="0" w:color="auto"/>
              <w:right w:val="single" w:sz="6" w:space="0" w:color="auto"/>
            </w:tcBorders>
            <w:vAlign w:val="center"/>
          </w:tcPr>
          <w:p w14:paraId="3603C3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61CF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6763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15B43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654A62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C4A0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4BAD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c>
          <w:tcPr>
            <w:tcW w:w="0" w:type="auto"/>
            <w:tcBorders>
              <w:top w:val="single" w:sz="6" w:space="0" w:color="auto"/>
              <w:left w:val="single" w:sz="6" w:space="0" w:color="auto"/>
              <w:bottom w:val="single" w:sz="6" w:space="0" w:color="auto"/>
              <w:right w:val="single" w:sz="6" w:space="0" w:color="auto"/>
            </w:tcBorders>
            <w:vAlign w:val="center"/>
          </w:tcPr>
          <w:p w14:paraId="35450B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CFE4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89D6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r>
      <w:tr w:rsidR="00812048" w14:paraId="64666FF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F1039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ЗС-21.04.101.101</w:t>
            </w:r>
          </w:p>
        </w:tc>
        <w:tc>
          <w:tcPr>
            <w:tcW w:w="0" w:type="auto"/>
            <w:tcBorders>
              <w:top w:val="single" w:sz="6" w:space="0" w:color="auto"/>
              <w:left w:val="single" w:sz="6" w:space="0" w:color="auto"/>
              <w:bottom w:val="single" w:sz="6" w:space="0" w:color="auto"/>
              <w:right w:val="single" w:sz="6" w:space="0" w:color="auto"/>
            </w:tcBorders>
            <w:vAlign w:val="center"/>
          </w:tcPr>
          <w:p w14:paraId="5C794B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Булавина д 3</w:t>
            </w:r>
          </w:p>
        </w:tc>
        <w:tc>
          <w:tcPr>
            <w:tcW w:w="0" w:type="auto"/>
            <w:tcBorders>
              <w:top w:val="single" w:sz="6" w:space="0" w:color="auto"/>
              <w:left w:val="single" w:sz="6" w:space="0" w:color="auto"/>
              <w:bottom w:val="single" w:sz="6" w:space="0" w:color="auto"/>
              <w:right w:val="single" w:sz="6" w:space="0" w:color="auto"/>
            </w:tcBorders>
            <w:vAlign w:val="center"/>
          </w:tcPr>
          <w:p w14:paraId="345AA2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14BA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w:t>
            </w:r>
          </w:p>
        </w:tc>
        <w:tc>
          <w:tcPr>
            <w:tcW w:w="0" w:type="auto"/>
            <w:tcBorders>
              <w:top w:val="single" w:sz="6" w:space="0" w:color="auto"/>
              <w:left w:val="single" w:sz="6" w:space="0" w:color="auto"/>
              <w:bottom w:val="single" w:sz="6" w:space="0" w:color="auto"/>
              <w:right w:val="single" w:sz="6" w:space="0" w:color="auto"/>
            </w:tcBorders>
            <w:vAlign w:val="center"/>
          </w:tcPr>
          <w:p w14:paraId="7A3B41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970,8</w:t>
            </w:r>
          </w:p>
        </w:tc>
        <w:tc>
          <w:tcPr>
            <w:tcW w:w="0" w:type="auto"/>
            <w:tcBorders>
              <w:top w:val="single" w:sz="6" w:space="0" w:color="auto"/>
              <w:left w:val="single" w:sz="6" w:space="0" w:color="auto"/>
              <w:bottom w:val="single" w:sz="6" w:space="0" w:color="auto"/>
              <w:right w:val="single" w:sz="6" w:space="0" w:color="auto"/>
            </w:tcBorders>
            <w:vAlign w:val="center"/>
          </w:tcPr>
          <w:p w14:paraId="4E5974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E58F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CB01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09E9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1068,9</w:t>
            </w:r>
          </w:p>
        </w:tc>
        <w:tc>
          <w:tcPr>
            <w:tcW w:w="0" w:type="auto"/>
            <w:tcBorders>
              <w:top w:val="single" w:sz="6" w:space="0" w:color="auto"/>
              <w:left w:val="single" w:sz="6" w:space="0" w:color="auto"/>
              <w:bottom w:val="single" w:sz="6" w:space="0" w:color="auto"/>
              <w:right w:val="single" w:sz="6" w:space="0" w:color="auto"/>
            </w:tcBorders>
            <w:vAlign w:val="center"/>
          </w:tcPr>
          <w:p w14:paraId="234381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6F6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EB4F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1068,9</w:t>
            </w:r>
          </w:p>
        </w:tc>
      </w:tr>
      <w:tr w:rsidR="00812048" w14:paraId="52F1752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8E174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ЗС-21.04.102.102</w:t>
            </w:r>
          </w:p>
        </w:tc>
        <w:tc>
          <w:tcPr>
            <w:tcW w:w="0" w:type="auto"/>
            <w:tcBorders>
              <w:top w:val="single" w:sz="6" w:space="0" w:color="auto"/>
              <w:left w:val="single" w:sz="6" w:space="0" w:color="auto"/>
              <w:bottom w:val="single" w:sz="6" w:space="0" w:color="auto"/>
              <w:right w:val="single" w:sz="6" w:space="0" w:color="auto"/>
            </w:tcBorders>
            <w:vAlign w:val="center"/>
          </w:tcPr>
          <w:p w14:paraId="0C4D86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8</w:t>
            </w:r>
          </w:p>
        </w:tc>
        <w:tc>
          <w:tcPr>
            <w:tcW w:w="0" w:type="auto"/>
            <w:tcBorders>
              <w:top w:val="single" w:sz="6" w:space="0" w:color="auto"/>
              <w:left w:val="single" w:sz="6" w:space="0" w:color="auto"/>
              <w:bottom w:val="single" w:sz="6" w:space="0" w:color="auto"/>
              <w:right w:val="single" w:sz="6" w:space="0" w:color="auto"/>
            </w:tcBorders>
            <w:vAlign w:val="center"/>
          </w:tcPr>
          <w:p w14:paraId="153451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2372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1843,8</w:t>
            </w:r>
          </w:p>
        </w:tc>
        <w:tc>
          <w:tcPr>
            <w:tcW w:w="0" w:type="auto"/>
            <w:tcBorders>
              <w:top w:val="single" w:sz="6" w:space="0" w:color="auto"/>
              <w:left w:val="single" w:sz="6" w:space="0" w:color="auto"/>
              <w:bottom w:val="single" w:sz="6" w:space="0" w:color="auto"/>
              <w:right w:val="single" w:sz="6" w:space="0" w:color="auto"/>
            </w:tcBorders>
            <w:vAlign w:val="center"/>
          </w:tcPr>
          <w:p w14:paraId="51ED48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22687,8</w:t>
            </w:r>
          </w:p>
        </w:tc>
        <w:tc>
          <w:tcPr>
            <w:tcW w:w="0" w:type="auto"/>
            <w:tcBorders>
              <w:top w:val="single" w:sz="6" w:space="0" w:color="auto"/>
              <w:left w:val="single" w:sz="6" w:space="0" w:color="auto"/>
              <w:bottom w:val="single" w:sz="6" w:space="0" w:color="auto"/>
              <w:right w:val="single" w:sz="6" w:space="0" w:color="auto"/>
            </w:tcBorders>
            <w:vAlign w:val="center"/>
          </w:tcPr>
          <w:p w14:paraId="170573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2E23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1823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03E4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24531,7</w:t>
            </w:r>
          </w:p>
        </w:tc>
        <w:tc>
          <w:tcPr>
            <w:tcW w:w="0" w:type="auto"/>
            <w:tcBorders>
              <w:top w:val="single" w:sz="6" w:space="0" w:color="auto"/>
              <w:left w:val="single" w:sz="6" w:space="0" w:color="auto"/>
              <w:bottom w:val="single" w:sz="6" w:space="0" w:color="auto"/>
              <w:right w:val="single" w:sz="6" w:space="0" w:color="auto"/>
            </w:tcBorders>
            <w:vAlign w:val="center"/>
          </w:tcPr>
          <w:p w14:paraId="3568E9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C1DC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2E9A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24531,7</w:t>
            </w:r>
          </w:p>
        </w:tc>
      </w:tr>
      <w:tr w:rsidR="00812048" w14:paraId="03E340D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2764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ЗС-21.04.103.103</w:t>
            </w:r>
          </w:p>
        </w:tc>
        <w:tc>
          <w:tcPr>
            <w:tcW w:w="0" w:type="auto"/>
            <w:tcBorders>
              <w:top w:val="single" w:sz="6" w:space="0" w:color="auto"/>
              <w:left w:val="single" w:sz="6" w:space="0" w:color="auto"/>
              <w:bottom w:val="single" w:sz="6" w:space="0" w:color="auto"/>
              <w:right w:val="single" w:sz="6" w:space="0" w:color="auto"/>
            </w:tcBorders>
            <w:vAlign w:val="center"/>
          </w:tcPr>
          <w:p w14:paraId="464789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50а</w:t>
            </w:r>
          </w:p>
        </w:tc>
        <w:tc>
          <w:tcPr>
            <w:tcW w:w="0" w:type="auto"/>
            <w:tcBorders>
              <w:top w:val="single" w:sz="6" w:space="0" w:color="auto"/>
              <w:left w:val="single" w:sz="6" w:space="0" w:color="auto"/>
              <w:bottom w:val="single" w:sz="6" w:space="0" w:color="auto"/>
              <w:right w:val="single" w:sz="6" w:space="0" w:color="auto"/>
            </w:tcBorders>
            <w:vAlign w:val="center"/>
          </w:tcPr>
          <w:p w14:paraId="417F18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E65B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120,5</w:t>
            </w:r>
          </w:p>
        </w:tc>
        <w:tc>
          <w:tcPr>
            <w:tcW w:w="0" w:type="auto"/>
            <w:tcBorders>
              <w:top w:val="single" w:sz="6" w:space="0" w:color="auto"/>
              <w:left w:val="single" w:sz="6" w:space="0" w:color="auto"/>
              <w:bottom w:val="single" w:sz="6" w:space="0" w:color="auto"/>
              <w:right w:val="single" w:sz="6" w:space="0" w:color="auto"/>
            </w:tcBorders>
            <w:vAlign w:val="center"/>
          </w:tcPr>
          <w:p w14:paraId="775D2C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1219,0</w:t>
            </w:r>
          </w:p>
        </w:tc>
        <w:tc>
          <w:tcPr>
            <w:tcW w:w="0" w:type="auto"/>
            <w:tcBorders>
              <w:top w:val="single" w:sz="6" w:space="0" w:color="auto"/>
              <w:left w:val="single" w:sz="6" w:space="0" w:color="auto"/>
              <w:bottom w:val="single" w:sz="6" w:space="0" w:color="auto"/>
              <w:right w:val="single" w:sz="6" w:space="0" w:color="auto"/>
            </w:tcBorders>
            <w:vAlign w:val="center"/>
          </w:tcPr>
          <w:p w14:paraId="4C7C5B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D6F9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3E1A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8171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1339,5</w:t>
            </w:r>
          </w:p>
        </w:tc>
        <w:tc>
          <w:tcPr>
            <w:tcW w:w="0" w:type="auto"/>
            <w:tcBorders>
              <w:top w:val="single" w:sz="6" w:space="0" w:color="auto"/>
              <w:left w:val="single" w:sz="6" w:space="0" w:color="auto"/>
              <w:bottom w:val="single" w:sz="6" w:space="0" w:color="auto"/>
              <w:right w:val="single" w:sz="6" w:space="0" w:color="auto"/>
            </w:tcBorders>
            <w:vAlign w:val="center"/>
          </w:tcPr>
          <w:p w14:paraId="44F1BE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3296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C350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1339,5</w:t>
            </w:r>
          </w:p>
        </w:tc>
      </w:tr>
      <w:tr w:rsidR="00812048" w14:paraId="2E7C4E2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3A65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ЗС-21.04.104.104</w:t>
            </w:r>
          </w:p>
        </w:tc>
        <w:tc>
          <w:tcPr>
            <w:tcW w:w="0" w:type="auto"/>
            <w:tcBorders>
              <w:top w:val="single" w:sz="6" w:space="0" w:color="auto"/>
              <w:left w:val="single" w:sz="6" w:space="0" w:color="auto"/>
              <w:bottom w:val="single" w:sz="6" w:space="0" w:color="auto"/>
              <w:right w:val="single" w:sz="6" w:space="0" w:color="auto"/>
            </w:tcBorders>
            <w:vAlign w:val="center"/>
          </w:tcPr>
          <w:p w14:paraId="1B425B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27/3</w:t>
            </w:r>
          </w:p>
        </w:tc>
        <w:tc>
          <w:tcPr>
            <w:tcW w:w="0" w:type="auto"/>
            <w:tcBorders>
              <w:top w:val="single" w:sz="6" w:space="0" w:color="auto"/>
              <w:left w:val="single" w:sz="6" w:space="0" w:color="auto"/>
              <w:bottom w:val="single" w:sz="6" w:space="0" w:color="auto"/>
              <w:right w:val="single" w:sz="6" w:space="0" w:color="auto"/>
            </w:tcBorders>
            <w:vAlign w:val="center"/>
          </w:tcPr>
          <w:p w14:paraId="5BBDA3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3A44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92,3</w:t>
            </w:r>
          </w:p>
        </w:tc>
        <w:tc>
          <w:tcPr>
            <w:tcW w:w="0" w:type="auto"/>
            <w:tcBorders>
              <w:top w:val="single" w:sz="6" w:space="0" w:color="auto"/>
              <w:left w:val="single" w:sz="6" w:space="0" w:color="auto"/>
              <w:bottom w:val="single" w:sz="6" w:space="0" w:color="auto"/>
              <w:right w:val="single" w:sz="6" w:space="0" w:color="auto"/>
            </w:tcBorders>
            <w:vAlign w:val="center"/>
          </w:tcPr>
          <w:p w14:paraId="77566E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901,6</w:t>
            </w:r>
          </w:p>
        </w:tc>
        <w:tc>
          <w:tcPr>
            <w:tcW w:w="0" w:type="auto"/>
            <w:tcBorders>
              <w:top w:val="single" w:sz="6" w:space="0" w:color="auto"/>
              <w:left w:val="single" w:sz="6" w:space="0" w:color="auto"/>
              <w:bottom w:val="single" w:sz="6" w:space="0" w:color="auto"/>
              <w:right w:val="single" w:sz="6" w:space="0" w:color="auto"/>
            </w:tcBorders>
            <w:vAlign w:val="center"/>
          </w:tcPr>
          <w:p w14:paraId="49DA23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9F40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79B5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3120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993,9</w:t>
            </w:r>
          </w:p>
        </w:tc>
        <w:tc>
          <w:tcPr>
            <w:tcW w:w="0" w:type="auto"/>
            <w:tcBorders>
              <w:top w:val="single" w:sz="6" w:space="0" w:color="auto"/>
              <w:left w:val="single" w:sz="6" w:space="0" w:color="auto"/>
              <w:bottom w:val="single" w:sz="6" w:space="0" w:color="auto"/>
              <w:right w:val="single" w:sz="6" w:space="0" w:color="auto"/>
            </w:tcBorders>
            <w:vAlign w:val="center"/>
          </w:tcPr>
          <w:p w14:paraId="37C770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373F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929C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993,9</w:t>
            </w:r>
          </w:p>
        </w:tc>
      </w:tr>
      <w:tr w:rsidR="00812048" w14:paraId="6B40291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CF99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ЗС-21.04.105.105</w:t>
            </w:r>
          </w:p>
        </w:tc>
        <w:tc>
          <w:tcPr>
            <w:tcW w:w="0" w:type="auto"/>
            <w:tcBorders>
              <w:top w:val="single" w:sz="6" w:space="0" w:color="auto"/>
              <w:left w:val="single" w:sz="6" w:space="0" w:color="auto"/>
              <w:bottom w:val="single" w:sz="6" w:space="0" w:color="auto"/>
              <w:right w:val="single" w:sz="6" w:space="0" w:color="auto"/>
            </w:tcBorders>
            <w:vAlign w:val="center"/>
          </w:tcPr>
          <w:p w14:paraId="44442B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29</w:t>
            </w:r>
          </w:p>
        </w:tc>
        <w:tc>
          <w:tcPr>
            <w:tcW w:w="0" w:type="auto"/>
            <w:tcBorders>
              <w:top w:val="single" w:sz="6" w:space="0" w:color="auto"/>
              <w:left w:val="single" w:sz="6" w:space="0" w:color="auto"/>
              <w:bottom w:val="single" w:sz="6" w:space="0" w:color="auto"/>
              <w:right w:val="single" w:sz="6" w:space="0" w:color="auto"/>
            </w:tcBorders>
            <w:vAlign w:val="center"/>
          </w:tcPr>
          <w:p w14:paraId="063702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578D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102,9</w:t>
            </w:r>
          </w:p>
        </w:tc>
        <w:tc>
          <w:tcPr>
            <w:tcW w:w="0" w:type="auto"/>
            <w:tcBorders>
              <w:top w:val="single" w:sz="6" w:space="0" w:color="auto"/>
              <w:left w:val="single" w:sz="6" w:space="0" w:color="auto"/>
              <w:bottom w:val="single" w:sz="6" w:space="0" w:color="auto"/>
              <w:right w:val="single" w:sz="6" w:space="0" w:color="auto"/>
            </w:tcBorders>
            <w:vAlign w:val="center"/>
          </w:tcPr>
          <w:p w14:paraId="44DBAE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1020,5</w:t>
            </w:r>
          </w:p>
        </w:tc>
        <w:tc>
          <w:tcPr>
            <w:tcW w:w="0" w:type="auto"/>
            <w:tcBorders>
              <w:top w:val="single" w:sz="6" w:space="0" w:color="auto"/>
              <w:left w:val="single" w:sz="6" w:space="0" w:color="auto"/>
              <w:bottom w:val="single" w:sz="6" w:space="0" w:color="auto"/>
              <w:right w:val="single" w:sz="6" w:space="0" w:color="auto"/>
            </w:tcBorders>
            <w:vAlign w:val="center"/>
          </w:tcPr>
          <w:p w14:paraId="3AB5F6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B5B3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C42C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DB5F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1123,5</w:t>
            </w:r>
          </w:p>
        </w:tc>
        <w:tc>
          <w:tcPr>
            <w:tcW w:w="0" w:type="auto"/>
            <w:tcBorders>
              <w:top w:val="single" w:sz="6" w:space="0" w:color="auto"/>
              <w:left w:val="single" w:sz="6" w:space="0" w:color="auto"/>
              <w:bottom w:val="single" w:sz="6" w:space="0" w:color="auto"/>
              <w:right w:val="single" w:sz="6" w:space="0" w:color="auto"/>
            </w:tcBorders>
            <w:vAlign w:val="center"/>
          </w:tcPr>
          <w:p w14:paraId="6CD90A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6CEA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68BD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1123,5</w:t>
            </w:r>
          </w:p>
        </w:tc>
      </w:tr>
      <w:tr w:rsidR="00812048" w14:paraId="53B7276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77498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ЗС-21.04.106.106</w:t>
            </w:r>
          </w:p>
        </w:tc>
        <w:tc>
          <w:tcPr>
            <w:tcW w:w="0" w:type="auto"/>
            <w:tcBorders>
              <w:top w:val="single" w:sz="6" w:space="0" w:color="auto"/>
              <w:left w:val="single" w:sz="6" w:space="0" w:color="auto"/>
              <w:bottom w:val="single" w:sz="6" w:space="0" w:color="auto"/>
              <w:right w:val="single" w:sz="6" w:space="0" w:color="auto"/>
            </w:tcBorders>
            <w:vAlign w:val="center"/>
          </w:tcPr>
          <w:p w14:paraId="6F0524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6/25</w:t>
            </w:r>
          </w:p>
        </w:tc>
        <w:tc>
          <w:tcPr>
            <w:tcW w:w="0" w:type="auto"/>
            <w:tcBorders>
              <w:top w:val="single" w:sz="6" w:space="0" w:color="auto"/>
              <w:left w:val="single" w:sz="6" w:space="0" w:color="auto"/>
              <w:bottom w:val="single" w:sz="6" w:space="0" w:color="auto"/>
              <w:right w:val="single" w:sz="6" w:space="0" w:color="auto"/>
            </w:tcBorders>
            <w:vAlign w:val="center"/>
          </w:tcPr>
          <w:p w14:paraId="335F26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438D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63,3</w:t>
            </w:r>
          </w:p>
        </w:tc>
        <w:tc>
          <w:tcPr>
            <w:tcW w:w="0" w:type="auto"/>
            <w:tcBorders>
              <w:top w:val="single" w:sz="6" w:space="0" w:color="auto"/>
              <w:left w:val="single" w:sz="6" w:space="0" w:color="auto"/>
              <w:bottom w:val="single" w:sz="6" w:space="0" w:color="auto"/>
              <w:right w:val="single" w:sz="6" w:space="0" w:color="auto"/>
            </w:tcBorders>
            <w:vAlign w:val="center"/>
          </w:tcPr>
          <w:p w14:paraId="0EAA6D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601,4</w:t>
            </w:r>
          </w:p>
        </w:tc>
        <w:tc>
          <w:tcPr>
            <w:tcW w:w="0" w:type="auto"/>
            <w:tcBorders>
              <w:top w:val="single" w:sz="6" w:space="0" w:color="auto"/>
              <w:left w:val="single" w:sz="6" w:space="0" w:color="auto"/>
              <w:bottom w:val="single" w:sz="6" w:space="0" w:color="auto"/>
              <w:right w:val="single" w:sz="6" w:space="0" w:color="auto"/>
            </w:tcBorders>
            <w:vAlign w:val="center"/>
          </w:tcPr>
          <w:p w14:paraId="3B3FBA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DB1E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2818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37E4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664,7</w:t>
            </w:r>
          </w:p>
        </w:tc>
        <w:tc>
          <w:tcPr>
            <w:tcW w:w="0" w:type="auto"/>
            <w:tcBorders>
              <w:top w:val="single" w:sz="6" w:space="0" w:color="auto"/>
              <w:left w:val="single" w:sz="6" w:space="0" w:color="auto"/>
              <w:bottom w:val="single" w:sz="6" w:space="0" w:color="auto"/>
              <w:right w:val="single" w:sz="6" w:space="0" w:color="auto"/>
            </w:tcBorders>
            <w:vAlign w:val="center"/>
          </w:tcPr>
          <w:p w14:paraId="2B3406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EA8F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A15E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664,7</w:t>
            </w:r>
          </w:p>
        </w:tc>
      </w:tr>
      <w:tr w:rsidR="00812048" w14:paraId="049AE9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46FF5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ЗС-21.04.107.107</w:t>
            </w:r>
          </w:p>
        </w:tc>
        <w:tc>
          <w:tcPr>
            <w:tcW w:w="0" w:type="auto"/>
            <w:tcBorders>
              <w:top w:val="single" w:sz="6" w:space="0" w:color="auto"/>
              <w:left w:val="single" w:sz="6" w:space="0" w:color="auto"/>
              <w:bottom w:val="single" w:sz="6" w:space="0" w:color="auto"/>
              <w:right w:val="single" w:sz="6" w:space="0" w:color="auto"/>
            </w:tcBorders>
            <w:vAlign w:val="center"/>
          </w:tcPr>
          <w:p w14:paraId="4635DA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23</w:t>
            </w:r>
          </w:p>
        </w:tc>
        <w:tc>
          <w:tcPr>
            <w:tcW w:w="0" w:type="auto"/>
            <w:tcBorders>
              <w:top w:val="single" w:sz="6" w:space="0" w:color="auto"/>
              <w:left w:val="single" w:sz="6" w:space="0" w:color="auto"/>
              <w:bottom w:val="single" w:sz="6" w:space="0" w:color="auto"/>
              <w:right w:val="single" w:sz="6" w:space="0" w:color="auto"/>
            </w:tcBorders>
            <w:vAlign w:val="center"/>
          </w:tcPr>
          <w:p w14:paraId="1AFABB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FDBF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44,3</w:t>
            </w:r>
          </w:p>
        </w:tc>
        <w:tc>
          <w:tcPr>
            <w:tcW w:w="0" w:type="auto"/>
            <w:tcBorders>
              <w:top w:val="single" w:sz="6" w:space="0" w:color="auto"/>
              <w:left w:val="single" w:sz="6" w:space="0" w:color="auto"/>
              <w:bottom w:val="single" w:sz="6" w:space="0" w:color="auto"/>
              <w:right w:val="single" w:sz="6" w:space="0" w:color="auto"/>
            </w:tcBorders>
            <w:vAlign w:val="center"/>
          </w:tcPr>
          <w:p w14:paraId="64A75B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452,7</w:t>
            </w:r>
          </w:p>
        </w:tc>
        <w:tc>
          <w:tcPr>
            <w:tcW w:w="0" w:type="auto"/>
            <w:tcBorders>
              <w:top w:val="single" w:sz="6" w:space="0" w:color="auto"/>
              <w:left w:val="single" w:sz="6" w:space="0" w:color="auto"/>
              <w:bottom w:val="single" w:sz="6" w:space="0" w:color="auto"/>
              <w:right w:val="single" w:sz="6" w:space="0" w:color="auto"/>
            </w:tcBorders>
            <w:vAlign w:val="center"/>
          </w:tcPr>
          <w:p w14:paraId="0370EF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9ACD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D3FC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989A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497,0</w:t>
            </w:r>
          </w:p>
        </w:tc>
        <w:tc>
          <w:tcPr>
            <w:tcW w:w="0" w:type="auto"/>
            <w:tcBorders>
              <w:top w:val="single" w:sz="6" w:space="0" w:color="auto"/>
              <w:left w:val="single" w:sz="6" w:space="0" w:color="auto"/>
              <w:bottom w:val="single" w:sz="6" w:space="0" w:color="auto"/>
              <w:right w:val="single" w:sz="6" w:space="0" w:color="auto"/>
            </w:tcBorders>
            <w:vAlign w:val="center"/>
          </w:tcPr>
          <w:p w14:paraId="07674A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B0C3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49DC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497,0</w:t>
            </w:r>
          </w:p>
        </w:tc>
      </w:tr>
      <w:tr w:rsidR="00812048" w14:paraId="4D4214B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F965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ЗС-21.04.108.108</w:t>
            </w:r>
          </w:p>
        </w:tc>
        <w:tc>
          <w:tcPr>
            <w:tcW w:w="0" w:type="auto"/>
            <w:tcBorders>
              <w:top w:val="single" w:sz="6" w:space="0" w:color="auto"/>
              <w:left w:val="single" w:sz="6" w:space="0" w:color="auto"/>
              <w:bottom w:val="single" w:sz="6" w:space="0" w:color="auto"/>
              <w:right w:val="single" w:sz="6" w:space="0" w:color="auto"/>
            </w:tcBorders>
            <w:vAlign w:val="center"/>
          </w:tcPr>
          <w:p w14:paraId="0BC4DD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52</w:t>
            </w:r>
          </w:p>
        </w:tc>
        <w:tc>
          <w:tcPr>
            <w:tcW w:w="0" w:type="auto"/>
            <w:tcBorders>
              <w:top w:val="single" w:sz="6" w:space="0" w:color="auto"/>
              <w:left w:val="single" w:sz="6" w:space="0" w:color="auto"/>
              <w:bottom w:val="single" w:sz="6" w:space="0" w:color="auto"/>
              <w:right w:val="single" w:sz="6" w:space="0" w:color="auto"/>
            </w:tcBorders>
            <w:vAlign w:val="center"/>
          </w:tcPr>
          <w:p w14:paraId="1A6882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5776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6A11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42E1E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85FE3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9C28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BAF1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4C6A1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348F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9FF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67C286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B2087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ЗС-21.04.109.109</w:t>
            </w:r>
          </w:p>
        </w:tc>
        <w:tc>
          <w:tcPr>
            <w:tcW w:w="0" w:type="auto"/>
            <w:tcBorders>
              <w:top w:val="single" w:sz="6" w:space="0" w:color="auto"/>
              <w:left w:val="single" w:sz="6" w:space="0" w:color="auto"/>
              <w:bottom w:val="single" w:sz="6" w:space="0" w:color="auto"/>
              <w:right w:val="single" w:sz="6" w:space="0" w:color="auto"/>
            </w:tcBorders>
            <w:vAlign w:val="center"/>
          </w:tcPr>
          <w:p w14:paraId="29EA7C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44</w:t>
            </w:r>
          </w:p>
        </w:tc>
        <w:tc>
          <w:tcPr>
            <w:tcW w:w="0" w:type="auto"/>
            <w:tcBorders>
              <w:top w:val="single" w:sz="6" w:space="0" w:color="auto"/>
              <w:left w:val="single" w:sz="6" w:space="0" w:color="auto"/>
              <w:bottom w:val="single" w:sz="6" w:space="0" w:color="auto"/>
              <w:right w:val="single" w:sz="6" w:space="0" w:color="auto"/>
            </w:tcBorders>
            <w:vAlign w:val="center"/>
          </w:tcPr>
          <w:p w14:paraId="23C783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14C1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4B34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33193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FE2C2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4F30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F195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80D4B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1BAE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0E52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DE52F3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2638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ЗС-21.04.110.110</w:t>
            </w:r>
          </w:p>
        </w:tc>
        <w:tc>
          <w:tcPr>
            <w:tcW w:w="0" w:type="auto"/>
            <w:tcBorders>
              <w:top w:val="single" w:sz="6" w:space="0" w:color="auto"/>
              <w:left w:val="single" w:sz="6" w:space="0" w:color="auto"/>
              <w:bottom w:val="single" w:sz="6" w:space="0" w:color="auto"/>
              <w:right w:val="single" w:sz="6" w:space="0" w:color="auto"/>
            </w:tcBorders>
            <w:vAlign w:val="center"/>
          </w:tcPr>
          <w:p w14:paraId="19460A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Новй д 3</w:t>
            </w:r>
          </w:p>
        </w:tc>
        <w:tc>
          <w:tcPr>
            <w:tcW w:w="0" w:type="auto"/>
            <w:tcBorders>
              <w:top w:val="single" w:sz="6" w:space="0" w:color="auto"/>
              <w:left w:val="single" w:sz="6" w:space="0" w:color="auto"/>
              <w:bottom w:val="single" w:sz="6" w:space="0" w:color="auto"/>
              <w:right w:val="single" w:sz="6" w:space="0" w:color="auto"/>
            </w:tcBorders>
            <w:vAlign w:val="center"/>
          </w:tcPr>
          <w:p w14:paraId="2F1B85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CCD3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70,2</w:t>
            </w:r>
          </w:p>
        </w:tc>
        <w:tc>
          <w:tcPr>
            <w:tcW w:w="0" w:type="auto"/>
            <w:tcBorders>
              <w:top w:val="single" w:sz="6" w:space="0" w:color="auto"/>
              <w:left w:val="single" w:sz="6" w:space="0" w:color="auto"/>
              <w:bottom w:val="single" w:sz="6" w:space="0" w:color="auto"/>
              <w:right w:val="single" w:sz="6" w:space="0" w:color="auto"/>
            </w:tcBorders>
            <w:vAlign w:val="center"/>
          </w:tcPr>
          <w:p w14:paraId="45DFF4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656,8</w:t>
            </w:r>
          </w:p>
        </w:tc>
        <w:tc>
          <w:tcPr>
            <w:tcW w:w="0" w:type="auto"/>
            <w:tcBorders>
              <w:top w:val="single" w:sz="6" w:space="0" w:color="auto"/>
              <w:left w:val="single" w:sz="6" w:space="0" w:color="auto"/>
              <w:bottom w:val="single" w:sz="6" w:space="0" w:color="auto"/>
              <w:right w:val="single" w:sz="6" w:space="0" w:color="auto"/>
            </w:tcBorders>
            <w:vAlign w:val="center"/>
          </w:tcPr>
          <w:p w14:paraId="3BBC35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539C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99B3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9829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727,0</w:t>
            </w:r>
          </w:p>
        </w:tc>
        <w:tc>
          <w:tcPr>
            <w:tcW w:w="0" w:type="auto"/>
            <w:tcBorders>
              <w:top w:val="single" w:sz="6" w:space="0" w:color="auto"/>
              <w:left w:val="single" w:sz="6" w:space="0" w:color="auto"/>
              <w:bottom w:val="single" w:sz="6" w:space="0" w:color="auto"/>
              <w:right w:val="single" w:sz="6" w:space="0" w:color="auto"/>
            </w:tcBorders>
            <w:vAlign w:val="center"/>
          </w:tcPr>
          <w:p w14:paraId="078EE2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9975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3824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727,0</w:t>
            </w:r>
          </w:p>
        </w:tc>
      </w:tr>
      <w:tr w:rsidR="00812048" w14:paraId="33CC83F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51F7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ЗС-21.04.111.111</w:t>
            </w:r>
          </w:p>
        </w:tc>
        <w:tc>
          <w:tcPr>
            <w:tcW w:w="0" w:type="auto"/>
            <w:tcBorders>
              <w:top w:val="single" w:sz="6" w:space="0" w:color="auto"/>
              <w:left w:val="single" w:sz="6" w:space="0" w:color="auto"/>
              <w:bottom w:val="single" w:sz="6" w:space="0" w:color="auto"/>
              <w:right w:val="single" w:sz="6" w:space="0" w:color="auto"/>
            </w:tcBorders>
            <w:vAlign w:val="center"/>
          </w:tcPr>
          <w:p w14:paraId="0F9D2A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Новый д 6</w:t>
            </w:r>
          </w:p>
        </w:tc>
        <w:tc>
          <w:tcPr>
            <w:tcW w:w="0" w:type="auto"/>
            <w:tcBorders>
              <w:top w:val="single" w:sz="6" w:space="0" w:color="auto"/>
              <w:left w:val="single" w:sz="6" w:space="0" w:color="auto"/>
              <w:bottom w:val="single" w:sz="6" w:space="0" w:color="auto"/>
              <w:right w:val="single" w:sz="6" w:space="0" w:color="auto"/>
            </w:tcBorders>
            <w:vAlign w:val="center"/>
          </w:tcPr>
          <w:p w14:paraId="1B65EA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E64C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82,7</w:t>
            </w:r>
          </w:p>
        </w:tc>
        <w:tc>
          <w:tcPr>
            <w:tcW w:w="0" w:type="auto"/>
            <w:tcBorders>
              <w:top w:val="single" w:sz="6" w:space="0" w:color="auto"/>
              <w:left w:val="single" w:sz="6" w:space="0" w:color="auto"/>
              <w:bottom w:val="single" w:sz="6" w:space="0" w:color="auto"/>
              <w:right w:val="single" w:sz="6" w:space="0" w:color="auto"/>
            </w:tcBorders>
            <w:vAlign w:val="center"/>
          </w:tcPr>
          <w:p w14:paraId="311083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797,3</w:t>
            </w:r>
          </w:p>
        </w:tc>
        <w:tc>
          <w:tcPr>
            <w:tcW w:w="0" w:type="auto"/>
            <w:tcBorders>
              <w:top w:val="single" w:sz="6" w:space="0" w:color="auto"/>
              <w:left w:val="single" w:sz="6" w:space="0" w:color="auto"/>
              <w:bottom w:val="single" w:sz="6" w:space="0" w:color="auto"/>
              <w:right w:val="single" w:sz="6" w:space="0" w:color="auto"/>
            </w:tcBorders>
            <w:vAlign w:val="center"/>
          </w:tcPr>
          <w:p w14:paraId="6199E1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6A7D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579C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11D9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880,0</w:t>
            </w:r>
          </w:p>
        </w:tc>
        <w:tc>
          <w:tcPr>
            <w:tcW w:w="0" w:type="auto"/>
            <w:tcBorders>
              <w:top w:val="single" w:sz="6" w:space="0" w:color="auto"/>
              <w:left w:val="single" w:sz="6" w:space="0" w:color="auto"/>
              <w:bottom w:val="single" w:sz="6" w:space="0" w:color="auto"/>
              <w:right w:val="single" w:sz="6" w:space="0" w:color="auto"/>
            </w:tcBorders>
            <w:vAlign w:val="center"/>
          </w:tcPr>
          <w:p w14:paraId="26CC42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0D51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04D7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880,0</w:t>
            </w:r>
          </w:p>
        </w:tc>
      </w:tr>
      <w:tr w:rsidR="00812048" w14:paraId="7B4879B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7F0AB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ЗС-21.04.112.112</w:t>
            </w:r>
          </w:p>
        </w:tc>
        <w:tc>
          <w:tcPr>
            <w:tcW w:w="0" w:type="auto"/>
            <w:tcBorders>
              <w:top w:val="single" w:sz="6" w:space="0" w:color="auto"/>
              <w:left w:val="single" w:sz="6" w:space="0" w:color="auto"/>
              <w:bottom w:val="single" w:sz="6" w:space="0" w:color="auto"/>
              <w:right w:val="single" w:sz="6" w:space="0" w:color="auto"/>
            </w:tcBorders>
            <w:vAlign w:val="center"/>
          </w:tcPr>
          <w:p w14:paraId="76F0FE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Новый д 4</w:t>
            </w:r>
          </w:p>
        </w:tc>
        <w:tc>
          <w:tcPr>
            <w:tcW w:w="0" w:type="auto"/>
            <w:tcBorders>
              <w:top w:val="single" w:sz="6" w:space="0" w:color="auto"/>
              <w:left w:val="single" w:sz="6" w:space="0" w:color="auto"/>
              <w:bottom w:val="single" w:sz="6" w:space="0" w:color="auto"/>
              <w:right w:val="single" w:sz="6" w:space="0" w:color="auto"/>
            </w:tcBorders>
            <w:vAlign w:val="center"/>
          </w:tcPr>
          <w:p w14:paraId="164D73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5EBC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91,7</w:t>
            </w:r>
          </w:p>
        </w:tc>
        <w:tc>
          <w:tcPr>
            <w:tcW w:w="0" w:type="auto"/>
            <w:tcBorders>
              <w:top w:val="single" w:sz="6" w:space="0" w:color="auto"/>
              <w:left w:val="single" w:sz="6" w:space="0" w:color="auto"/>
              <w:bottom w:val="single" w:sz="6" w:space="0" w:color="auto"/>
              <w:right w:val="single" w:sz="6" w:space="0" w:color="auto"/>
            </w:tcBorders>
            <w:vAlign w:val="center"/>
          </w:tcPr>
          <w:p w14:paraId="315F6D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898,7</w:t>
            </w:r>
          </w:p>
        </w:tc>
        <w:tc>
          <w:tcPr>
            <w:tcW w:w="0" w:type="auto"/>
            <w:tcBorders>
              <w:top w:val="single" w:sz="6" w:space="0" w:color="auto"/>
              <w:left w:val="single" w:sz="6" w:space="0" w:color="auto"/>
              <w:bottom w:val="single" w:sz="6" w:space="0" w:color="auto"/>
              <w:right w:val="single" w:sz="6" w:space="0" w:color="auto"/>
            </w:tcBorders>
            <w:vAlign w:val="center"/>
          </w:tcPr>
          <w:p w14:paraId="34E91F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755B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4BE1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1BC4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990,5</w:t>
            </w:r>
          </w:p>
        </w:tc>
        <w:tc>
          <w:tcPr>
            <w:tcW w:w="0" w:type="auto"/>
            <w:tcBorders>
              <w:top w:val="single" w:sz="6" w:space="0" w:color="auto"/>
              <w:left w:val="single" w:sz="6" w:space="0" w:color="auto"/>
              <w:bottom w:val="single" w:sz="6" w:space="0" w:color="auto"/>
              <w:right w:val="single" w:sz="6" w:space="0" w:color="auto"/>
            </w:tcBorders>
            <w:vAlign w:val="center"/>
          </w:tcPr>
          <w:p w14:paraId="35434C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EBA7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7353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990,5</w:t>
            </w:r>
          </w:p>
        </w:tc>
      </w:tr>
      <w:tr w:rsidR="00812048" w14:paraId="5445E37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7351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ЗС-21.04.113.113</w:t>
            </w:r>
          </w:p>
        </w:tc>
        <w:tc>
          <w:tcPr>
            <w:tcW w:w="0" w:type="auto"/>
            <w:tcBorders>
              <w:top w:val="single" w:sz="6" w:space="0" w:color="auto"/>
              <w:left w:val="single" w:sz="6" w:space="0" w:color="auto"/>
              <w:bottom w:val="single" w:sz="6" w:space="0" w:color="auto"/>
              <w:right w:val="single" w:sz="6" w:space="0" w:color="auto"/>
            </w:tcBorders>
            <w:vAlign w:val="center"/>
          </w:tcPr>
          <w:p w14:paraId="311429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180</w:t>
            </w:r>
          </w:p>
        </w:tc>
        <w:tc>
          <w:tcPr>
            <w:tcW w:w="0" w:type="auto"/>
            <w:tcBorders>
              <w:top w:val="single" w:sz="6" w:space="0" w:color="auto"/>
              <w:left w:val="single" w:sz="6" w:space="0" w:color="auto"/>
              <w:bottom w:val="single" w:sz="6" w:space="0" w:color="auto"/>
              <w:right w:val="single" w:sz="6" w:space="0" w:color="auto"/>
            </w:tcBorders>
            <w:vAlign w:val="center"/>
          </w:tcPr>
          <w:p w14:paraId="6D9A9B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590F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97,0</w:t>
            </w:r>
          </w:p>
        </w:tc>
        <w:tc>
          <w:tcPr>
            <w:tcW w:w="0" w:type="auto"/>
            <w:tcBorders>
              <w:top w:val="single" w:sz="6" w:space="0" w:color="auto"/>
              <w:left w:val="single" w:sz="6" w:space="0" w:color="auto"/>
              <w:bottom w:val="single" w:sz="6" w:space="0" w:color="auto"/>
              <w:right w:val="single" w:sz="6" w:space="0" w:color="auto"/>
            </w:tcBorders>
            <w:vAlign w:val="center"/>
          </w:tcPr>
          <w:p w14:paraId="76B742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953,5</w:t>
            </w:r>
          </w:p>
        </w:tc>
        <w:tc>
          <w:tcPr>
            <w:tcW w:w="0" w:type="auto"/>
            <w:tcBorders>
              <w:top w:val="single" w:sz="6" w:space="0" w:color="auto"/>
              <w:left w:val="single" w:sz="6" w:space="0" w:color="auto"/>
              <w:bottom w:val="single" w:sz="6" w:space="0" w:color="auto"/>
              <w:right w:val="single" w:sz="6" w:space="0" w:color="auto"/>
            </w:tcBorders>
            <w:vAlign w:val="center"/>
          </w:tcPr>
          <w:p w14:paraId="6F6FFF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A95E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887F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9C4F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1050,5</w:t>
            </w:r>
          </w:p>
        </w:tc>
        <w:tc>
          <w:tcPr>
            <w:tcW w:w="0" w:type="auto"/>
            <w:tcBorders>
              <w:top w:val="single" w:sz="6" w:space="0" w:color="auto"/>
              <w:left w:val="single" w:sz="6" w:space="0" w:color="auto"/>
              <w:bottom w:val="single" w:sz="6" w:space="0" w:color="auto"/>
              <w:right w:val="single" w:sz="6" w:space="0" w:color="auto"/>
            </w:tcBorders>
            <w:vAlign w:val="center"/>
          </w:tcPr>
          <w:p w14:paraId="64B1A4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114D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C8A3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1050,5</w:t>
            </w:r>
          </w:p>
        </w:tc>
      </w:tr>
      <w:tr w:rsidR="00812048" w14:paraId="31AE73B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3405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ЗС-21.04.114.114</w:t>
            </w:r>
          </w:p>
        </w:tc>
        <w:tc>
          <w:tcPr>
            <w:tcW w:w="0" w:type="auto"/>
            <w:tcBorders>
              <w:top w:val="single" w:sz="6" w:space="0" w:color="auto"/>
              <w:left w:val="single" w:sz="6" w:space="0" w:color="auto"/>
              <w:bottom w:val="single" w:sz="6" w:space="0" w:color="auto"/>
              <w:right w:val="single" w:sz="6" w:space="0" w:color="auto"/>
            </w:tcBorders>
            <w:vAlign w:val="center"/>
          </w:tcPr>
          <w:p w14:paraId="1EBD2A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Валовая д 21/5</w:t>
            </w:r>
          </w:p>
        </w:tc>
        <w:tc>
          <w:tcPr>
            <w:tcW w:w="0" w:type="auto"/>
            <w:tcBorders>
              <w:top w:val="single" w:sz="6" w:space="0" w:color="auto"/>
              <w:left w:val="single" w:sz="6" w:space="0" w:color="auto"/>
              <w:bottom w:val="single" w:sz="6" w:space="0" w:color="auto"/>
              <w:right w:val="single" w:sz="6" w:space="0" w:color="auto"/>
            </w:tcBorders>
            <w:vAlign w:val="center"/>
          </w:tcPr>
          <w:p w14:paraId="5A1CF8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8121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8E8FD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D4435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C75C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34AB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A3A0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2446F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7978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138A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0FEAAE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99D3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ЗС-21.04.115.115</w:t>
            </w:r>
          </w:p>
        </w:tc>
        <w:tc>
          <w:tcPr>
            <w:tcW w:w="0" w:type="auto"/>
            <w:tcBorders>
              <w:top w:val="single" w:sz="6" w:space="0" w:color="auto"/>
              <w:left w:val="single" w:sz="6" w:space="0" w:color="auto"/>
              <w:bottom w:val="single" w:sz="6" w:space="0" w:color="auto"/>
              <w:right w:val="single" w:sz="6" w:space="0" w:color="auto"/>
            </w:tcBorders>
            <w:vAlign w:val="center"/>
          </w:tcPr>
          <w:p w14:paraId="045878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1</w:t>
            </w:r>
          </w:p>
        </w:tc>
        <w:tc>
          <w:tcPr>
            <w:tcW w:w="0" w:type="auto"/>
            <w:tcBorders>
              <w:top w:val="single" w:sz="6" w:space="0" w:color="auto"/>
              <w:left w:val="single" w:sz="6" w:space="0" w:color="auto"/>
              <w:bottom w:val="single" w:sz="6" w:space="0" w:color="auto"/>
              <w:right w:val="single" w:sz="6" w:space="0" w:color="auto"/>
            </w:tcBorders>
            <w:vAlign w:val="center"/>
          </w:tcPr>
          <w:p w14:paraId="51020C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A452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107,6</w:t>
            </w:r>
          </w:p>
        </w:tc>
        <w:tc>
          <w:tcPr>
            <w:tcW w:w="0" w:type="auto"/>
            <w:tcBorders>
              <w:top w:val="single" w:sz="6" w:space="0" w:color="auto"/>
              <w:left w:val="single" w:sz="6" w:space="0" w:color="auto"/>
              <w:bottom w:val="single" w:sz="6" w:space="0" w:color="auto"/>
              <w:right w:val="single" w:sz="6" w:space="0" w:color="auto"/>
            </w:tcBorders>
            <w:vAlign w:val="center"/>
          </w:tcPr>
          <w:p w14:paraId="78ED62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1072,1</w:t>
            </w:r>
          </w:p>
        </w:tc>
        <w:tc>
          <w:tcPr>
            <w:tcW w:w="0" w:type="auto"/>
            <w:tcBorders>
              <w:top w:val="single" w:sz="6" w:space="0" w:color="auto"/>
              <w:left w:val="single" w:sz="6" w:space="0" w:color="auto"/>
              <w:bottom w:val="single" w:sz="6" w:space="0" w:color="auto"/>
              <w:right w:val="single" w:sz="6" w:space="0" w:color="auto"/>
            </w:tcBorders>
            <w:vAlign w:val="center"/>
          </w:tcPr>
          <w:p w14:paraId="45E943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E0FE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8974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4124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1179,8</w:t>
            </w:r>
          </w:p>
        </w:tc>
        <w:tc>
          <w:tcPr>
            <w:tcW w:w="0" w:type="auto"/>
            <w:tcBorders>
              <w:top w:val="single" w:sz="6" w:space="0" w:color="auto"/>
              <w:left w:val="single" w:sz="6" w:space="0" w:color="auto"/>
              <w:bottom w:val="single" w:sz="6" w:space="0" w:color="auto"/>
              <w:right w:val="single" w:sz="6" w:space="0" w:color="auto"/>
            </w:tcBorders>
            <w:vAlign w:val="center"/>
          </w:tcPr>
          <w:p w14:paraId="44287F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B8C0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C209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1179,8</w:t>
            </w:r>
          </w:p>
        </w:tc>
      </w:tr>
      <w:tr w:rsidR="00812048" w14:paraId="341069E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EE56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ЗС-21.04.116.116</w:t>
            </w:r>
          </w:p>
        </w:tc>
        <w:tc>
          <w:tcPr>
            <w:tcW w:w="0" w:type="auto"/>
            <w:tcBorders>
              <w:top w:val="single" w:sz="6" w:space="0" w:color="auto"/>
              <w:left w:val="single" w:sz="6" w:space="0" w:color="auto"/>
              <w:bottom w:val="single" w:sz="6" w:space="0" w:color="auto"/>
              <w:right w:val="single" w:sz="6" w:space="0" w:color="auto"/>
            </w:tcBorders>
            <w:vAlign w:val="center"/>
          </w:tcPr>
          <w:p w14:paraId="767661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4</w:t>
            </w:r>
          </w:p>
        </w:tc>
        <w:tc>
          <w:tcPr>
            <w:tcW w:w="0" w:type="auto"/>
            <w:tcBorders>
              <w:top w:val="single" w:sz="6" w:space="0" w:color="auto"/>
              <w:left w:val="single" w:sz="6" w:space="0" w:color="auto"/>
              <w:bottom w:val="single" w:sz="6" w:space="0" w:color="auto"/>
              <w:right w:val="single" w:sz="6" w:space="0" w:color="auto"/>
            </w:tcBorders>
            <w:vAlign w:val="center"/>
          </w:tcPr>
          <w:p w14:paraId="368B07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B9AF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162,2</w:t>
            </w:r>
          </w:p>
        </w:tc>
        <w:tc>
          <w:tcPr>
            <w:tcW w:w="0" w:type="auto"/>
            <w:tcBorders>
              <w:top w:val="single" w:sz="6" w:space="0" w:color="auto"/>
              <w:left w:val="single" w:sz="6" w:space="0" w:color="auto"/>
              <w:bottom w:val="single" w:sz="6" w:space="0" w:color="auto"/>
              <w:right w:val="single" w:sz="6" w:space="0" w:color="auto"/>
            </w:tcBorders>
            <w:vAlign w:val="center"/>
          </w:tcPr>
          <w:p w14:paraId="047CA8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1692,6</w:t>
            </w:r>
          </w:p>
        </w:tc>
        <w:tc>
          <w:tcPr>
            <w:tcW w:w="0" w:type="auto"/>
            <w:tcBorders>
              <w:top w:val="single" w:sz="6" w:space="0" w:color="auto"/>
              <w:left w:val="single" w:sz="6" w:space="0" w:color="auto"/>
              <w:bottom w:val="single" w:sz="6" w:space="0" w:color="auto"/>
              <w:right w:val="single" w:sz="6" w:space="0" w:color="auto"/>
            </w:tcBorders>
            <w:vAlign w:val="center"/>
          </w:tcPr>
          <w:p w14:paraId="3D5984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4D62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B73A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3B00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1854,8</w:t>
            </w:r>
          </w:p>
        </w:tc>
        <w:tc>
          <w:tcPr>
            <w:tcW w:w="0" w:type="auto"/>
            <w:tcBorders>
              <w:top w:val="single" w:sz="6" w:space="0" w:color="auto"/>
              <w:left w:val="single" w:sz="6" w:space="0" w:color="auto"/>
              <w:bottom w:val="single" w:sz="6" w:space="0" w:color="auto"/>
              <w:right w:val="single" w:sz="6" w:space="0" w:color="auto"/>
            </w:tcBorders>
            <w:vAlign w:val="center"/>
          </w:tcPr>
          <w:p w14:paraId="339AB0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80A3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1F41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1854,8</w:t>
            </w:r>
          </w:p>
        </w:tc>
      </w:tr>
      <w:tr w:rsidR="00812048" w14:paraId="662183A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BB30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ЗС-21.04.117.117</w:t>
            </w:r>
          </w:p>
        </w:tc>
        <w:tc>
          <w:tcPr>
            <w:tcW w:w="0" w:type="auto"/>
            <w:tcBorders>
              <w:top w:val="single" w:sz="6" w:space="0" w:color="auto"/>
              <w:left w:val="single" w:sz="6" w:space="0" w:color="auto"/>
              <w:bottom w:val="single" w:sz="6" w:space="0" w:color="auto"/>
              <w:right w:val="single" w:sz="6" w:space="0" w:color="auto"/>
            </w:tcBorders>
            <w:vAlign w:val="center"/>
          </w:tcPr>
          <w:p w14:paraId="4C42CA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188</w:t>
            </w:r>
          </w:p>
        </w:tc>
        <w:tc>
          <w:tcPr>
            <w:tcW w:w="0" w:type="auto"/>
            <w:tcBorders>
              <w:top w:val="single" w:sz="6" w:space="0" w:color="auto"/>
              <w:left w:val="single" w:sz="6" w:space="0" w:color="auto"/>
              <w:bottom w:val="single" w:sz="6" w:space="0" w:color="auto"/>
              <w:right w:val="single" w:sz="6" w:space="0" w:color="auto"/>
            </w:tcBorders>
            <w:vAlign w:val="center"/>
          </w:tcPr>
          <w:p w14:paraId="396E91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C636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71,0</w:t>
            </w:r>
          </w:p>
        </w:tc>
        <w:tc>
          <w:tcPr>
            <w:tcW w:w="0" w:type="auto"/>
            <w:tcBorders>
              <w:top w:val="single" w:sz="6" w:space="0" w:color="auto"/>
              <w:left w:val="single" w:sz="6" w:space="0" w:color="auto"/>
              <w:bottom w:val="single" w:sz="6" w:space="0" w:color="auto"/>
              <w:right w:val="single" w:sz="6" w:space="0" w:color="auto"/>
            </w:tcBorders>
            <w:vAlign w:val="center"/>
          </w:tcPr>
          <w:p w14:paraId="0C1F5A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667,8</w:t>
            </w:r>
          </w:p>
        </w:tc>
        <w:tc>
          <w:tcPr>
            <w:tcW w:w="0" w:type="auto"/>
            <w:tcBorders>
              <w:top w:val="single" w:sz="6" w:space="0" w:color="auto"/>
              <w:left w:val="single" w:sz="6" w:space="0" w:color="auto"/>
              <w:bottom w:val="single" w:sz="6" w:space="0" w:color="auto"/>
              <w:right w:val="single" w:sz="6" w:space="0" w:color="auto"/>
            </w:tcBorders>
            <w:vAlign w:val="center"/>
          </w:tcPr>
          <w:p w14:paraId="29CDC8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82C6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1508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E756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738,8</w:t>
            </w:r>
          </w:p>
        </w:tc>
        <w:tc>
          <w:tcPr>
            <w:tcW w:w="0" w:type="auto"/>
            <w:tcBorders>
              <w:top w:val="single" w:sz="6" w:space="0" w:color="auto"/>
              <w:left w:val="single" w:sz="6" w:space="0" w:color="auto"/>
              <w:bottom w:val="single" w:sz="6" w:space="0" w:color="auto"/>
              <w:right w:val="single" w:sz="6" w:space="0" w:color="auto"/>
            </w:tcBorders>
            <w:vAlign w:val="center"/>
          </w:tcPr>
          <w:p w14:paraId="64F50A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AD5B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8916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738,8</w:t>
            </w:r>
          </w:p>
        </w:tc>
      </w:tr>
      <w:tr w:rsidR="00812048" w14:paraId="2356C35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EC4EE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ЗС-21.04.118.118</w:t>
            </w:r>
          </w:p>
        </w:tc>
        <w:tc>
          <w:tcPr>
            <w:tcW w:w="0" w:type="auto"/>
            <w:tcBorders>
              <w:top w:val="single" w:sz="6" w:space="0" w:color="auto"/>
              <w:left w:val="single" w:sz="6" w:space="0" w:color="auto"/>
              <w:bottom w:val="single" w:sz="6" w:space="0" w:color="auto"/>
              <w:right w:val="single" w:sz="6" w:space="0" w:color="auto"/>
            </w:tcBorders>
            <w:vAlign w:val="center"/>
          </w:tcPr>
          <w:p w14:paraId="5403FA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190</w:t>
            </w:r>
          </w:p>
        </w:tc>
        <w:tc>
          <w:tcPr>
            <w:tcW w:w="0" w:type="auto"/>
            <w:tcBorders>
              <w:top w:val="single" w:sz="6" w:space="0" w:color="auto"/>
              <w:left w:val="single" w:sz="6" w:space="0" w:color="auto"/>
              <w:bottom w:val="single" w:sz="6" w:space="0" w:color="auto"/>
              <w:right w:val="single" w:sz="6" w:space="0" w:color="auto"/>
            </w:tcBorders>
            <w:vAlign w:val="center"/>
          </w:tcPr>
          <w:p w14:paraId="37A50A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8143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08D2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8819D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101,1</w:t>
            </w:r>
          </w:p>
        </w:tc>
        <w:tc>
          <w:tcPr>
            <w:tcW w:w="0" w:type="auto"/>
            <w:tcBorders>
              <w:top w:val="single" w:sz="6" w:space="0" w:color="auto"/>
              <w:left w:val="single" w:sz="6" w:space="0" w:color="auto"/>
              <w:bottom w:val="single" w:sz="6" w:space="0" w:color="auto"/>
              <w:right w:val="single" w:sz="6" w:space="0" w:color="auto"/>
            </w:tcBorders>
            <w:vAlign w:val="center"/>
          </w:tcPr>
          <w:p w14:paraId="7F87C9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4B1C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9CDF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111,1</w:t>
            </w:r>
          </w:p>
        </w:tc>
        <w:tc>
          <w:tcPr>
            <w:tcW w:w="0" w:type="auto"/>
            <w:tcBorders>
              <w:top w:val="single" w:sz="6" w:space="0" w:color="auto"/>
              <w:left w:val="single" w:sz="6" w:space="0" w:color="auto"/>
              <w:bottom w:val="single" w:sz="6" w:space="0" w:color="auto"/>
              <w:right w:val="single" w:sz="6" w:space="0" w:color="auto"/>
            </w:tcBorders>
            <w:vAlign w:val="center"/>
          </w:tcPr>
          <w:p w14:paraId="18459A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5058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67CE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111,1</w:t>
            </w:r>
          </w:p>
        </w:tc>
      </w:tr>
      <w:tr w:rsidR="00812048" w14:paraId="7903662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8FFB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ЗС-21.04.119.119</w:t>
            </w:r>
          </w:p>
        </w:tc>
        <w:tc>
          <w:tcPr>
            <w:tcW w:w="0" w:type="auto"/>
            <w:tcBorders>
              <w:top w:val="single" w:sz="6" w:space="0" w:color="auto"/>
              <w:left w:val="single" w:sz="6" w:space="0" w:color="auto"/>
              <w:bottom w:val="single" w:sz="6" w:space="0" w:color="auto"/>
              <w:right w:val="single" w:sz="6" w:space="0" w:color="auto"/>
            </w:tcBorders>
            <w:vAlign w:val="center"/>
          </w:tcPr>
          <w:p w14:paraId="78A2E3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186/2, 186а</w:t>
            </w:r>
          </w:p>
        </w:tc>
        <w:tc>
          <w:tcPr>
            <w:tcW w:w="0" w:type="auto"/>
            <w:tcBorders>
              <w:top w:val="single" w:sz="6" w:space="0" w:color="auto"/>
              <w:left w:val="single" w:sz="6" w:space="0" w:color="auto"/>
              <w:bottom w:val="single" w:sz="6" w:space="0" w:color="auto"/>
              <w:right w:val="single" w:sz="6" w:space="0" w:color="auto"/>
            </w:tcBorders>
            <w:vAlign w:val="center"/>
          </w:tcPr>
          <w:p w14:paraId="1BF517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941A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69,3</w:t>
            </w:r>
          </w:p>
        </w:tc>
        <w:tc>
          <w:tcPr>
            <w:tcW w:w="0" w:type="auto"/>
            <w:tcBorders>
              <w:top w:val="single" w:sz="6" w:space="0" w:color="auto"/>
              <w:left w:val="single" w:sz="6" w:space="0" w:color="auto"/>
              <w:bottom w:val="single" w:sz="6" w:space="0" w:color="auto"/>
              <w:right w:val="single" w:sz="6" w:space="0" w:color="auto"/>
            </w:tcBorders>
            <w:vAlign w:val="center"/>
          </w:tcPr>
          <w:p w14:paraId="60BC96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648,9</w:t>
            </w:r>
          </w:p>
        </w:tc>
        <w:tc>
          <w:tcPr>
            <w:tcW w:w="0" w:type="auto"/>
            <w:tcBorders>
              <w:top w:val="single" w:sz="6" w:space="0" w:color="auto"/>
              <w:left w:val="single" w:sz="6" w:space="0" w:color="auto"/>
              <w:bottom w:val="single" w:sz="6" w:space="0" w:color="auto"/>
              <w:right w:val="single" w:sz="6" w:space="0" w:color="auto"/>
            </w:tcBorders>
            <w:vAlign w:val="center"/>
          </w:tcPr>
          <w:p w14:paraId="3DEF0C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BB93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0526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928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718,2</w:t>
            </w:r>
          </w:p>
        </w:tc>
        <w:tc>
          <w:tcPr>
            <w:tcW w:w="0" w:type="auto"/>
            <w:tcBorders>
              <w:top w:val="single" w:sz="6" w:space="0" w:color="auto"/>
              <w:left w:val="single" w:sz="6" w:space="0" w:color="auto"/>
              <w:bottom w:val="single" w:sz="6" w:space="0" w:color="auto"/>
              <w:right w:val="single" w:sz="6" w:space="0" w:color="auto"/>
            </w:tcBorders>
            <w:vAlign w:val="center"/>
          </w:tcPr>
          <w:p w14:paraId="0CE8E4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9758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3AE8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718,2</w:t>
            </w:r>
          </w:p>
        </w:tc>
      </w:tr>
      <w:tr w:rsidR="00812048" w14:paraId="2E2018D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272F5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ЗС-21.04.120.120</w:t>
            </w:r>
          </w:p>
        </w:tc>
        <w:tc>
          <w:tcPr>
            <w:tcW w:w="0" w:type="auto"/>
            <w:tcBorders>
              <w:top w:val="single" w:sz="6" w:space="0" w:color="auto"/>
              <w:left w:val="single" w:sz="6" w:space="0" w:color="auto"/>
              <w:bottom w:val="single" w:sz="6" w:space="0" w:color="auto"/>
              <w:right w:val="single" w:sz="6" w:space="0" w:color="auto"/>
            </w:tcBorders>
            <w:vAlign w:val="center"/>
          </w:tcPr>
          <w:p w14:paraId="5F4142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5</w:t>
            </w:r>
          </w:p>
        </w:tc>
        <w:tc>
          <w:tcPr>
            <w:tcW w:w="0" w:type="auto"/>
            <w:tcBorders>
              <w:top w:val="single" w:sz="6" w:space="0" w:color="auto"/>
              <w:left w:val="single" w:sz="6" w:space="0" w:color="auto"/>
              <w:bottom w:val="single" w:sz="6" w:space="0" w:color="auto"/>
              <w:right w:val="single" w:sz="6" w:space="0" w:color="auto"/>
            </w:tcBorders>
            <w:vAlign w:val="center"/>
          </w:tcPr>
          <w:p w14:paraId="6592FE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30A6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68DC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DCCA1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1E5999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6796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11CE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12277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3DBC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6C12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560A89D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650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ЗС-21.04.121.121</w:t>
            </w:r>
          </w:p>
        </w:tc>
        <w:tc>
          <w:tcPr>
            <w:tcW w:w="0" w:type="auto"/>
            <w:tcBorders>
              <w:top w:val="single" w:sz="6" w:space="0" w:color="auto"/>
              <w:left w:val="single" w:sz="6" w:space="0" w:color="auto"/>
              <w:bottom w:val="single" w:sz="6" w:space="0" w:color="auto"/>
              <w:right w:val="single" w:sz="6" w:space="0" w:color="auto"/>
            </w:tcBorders>
            <w:vAlign w:val="center"/>
          </w:tcPr>
          <w:p w14:paraId="5E95ED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Либкнехта д 3</w:t>
            </w:r>
          </w:p>
        </w:tc>
        <w:tc>
          <w:tcPr>
            <w:tcW w:w="0" w:type="auto"/>
            <w:tcBorders>
              <w:top w:val="single" w:sz="6" w:space="0" w:color="auto"/>
              <w:left w:val="single" w:sz="6" w:space="0" w:color="auto"/>
              <w:bottom w:val="single" w:sz="6" w:space="0" w:color="auto"/>
              <w:right w:val="single" w:sz="6" w:space="0" w:color="auto"/>
            </w:tcBorders>
            <w:vAlign w:val="center"/>
          </w:tcPr>
          <w:p w14:paraId="38C20C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606A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D260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9CCE3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97,3</w:t>
            </w:r>
          </w:p>
        </w:tc>
        <w:tc>
          <w:tcPr>
            <w:tcW w:w="0" w:type="auto"/>
            <w:tcBorders>
              <w:top w:val="single" w:sz="6" w:space="0" w:color="auto"/>
              <w:left w:val="single" w:sz="6" w:space="0" w:color="auto"/>
              <w:bottom w:val="single" w:sz="6" w:space="0" w:color="auto"/>
              <w:right w:val="single" w:sz="6" w:space="0" w:color="auto"/>
            </w:tcBorders>
            <w:vAlign w:val="center"/>
          </w:tcPr>
          <w:p w14:paraId="2433CC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2DA9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D51F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107,3</w:t>
            </w:r>
          </w:p>
        </w:tc>
        <w:tc>
          <w:tcPr>
            <w:tcW w:w="0" w:type="auto"/>
            <w:tcBorders>
              <w:top w:val="single" w:sz="6" w:space="0" w:color="auto"/>
              <w:left w:val="single" w:sz="6" w:space="0" w:color="auto"/>
              <w:bottom w:val="single" w:sz="6" w:space="0" w:color="auto"/>
              <w:right w:val="single" w:sz="6" w:space="0" w:color="auto"/>
            </w:tcBorders>
            <w:vAlign w:val="center"/>
          </w:tcPr>
          <w:p w14:paraId="771EF2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43C8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7E08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107,3</w:t>
            </w:r>
          </w:p>
        </w:tc>
      </w:tr>
      <w:tr w:rsidR="00812048" w14:paraId="5CE7E65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57E6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ЗС-21.04.122.122</w:t>
            </w:r>
          </w:p>
        </w:tc>
        <w:tc>
          <w:tcPr>
            <w:tcW w:w="0" w:type="auto"/>
            <w:tcBorders>
              <w:top w:val="single" w:sz="6" w:space="0" w:color="auto"/>
              <w:left w:val="single" w:sz="6" w:space="0" w:color="auto"/>
              <w:bottom w:val="single" w:sz="6" w:space="0" w:color="auto"/>
              <w:right w:val="single" w:sz="6" w:space="0" w:color="auto"/>
            </w:tcBorders>
            <w:vAlign w:val="center"/>
          </w:tcPr>
          <w:p w14:paraId="60239F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 д 22</w:t>
            </w:r>
          </w:p>
        </w:tc>
        <w:tc>
          <w:tcPr>
            <w:tcW w:w="0" w:type="auto"/>
            <w:tcBorders>
              <w:top w:val="single" w:sz="6" w:space="0" w:color="auto"/>
              <w:left w:val="single" w:sz="6" w:space="0" w:color="auto"/>
              <w:bottom w:val="single" w:sz="6" w:space="0" w:color="auto"/>
              <w:right w:val="single" w:sz="6" w:space="0" w:color="auto"/>
            </w:tcBorders>
            <w:vAlign w:val="center"/>
          </w:tcPr>
          <w:p w14:paraId="51ACED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172C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78,7</w:t>
            </w:r>
          </w:p>
        </w:tc>
        <w:tc>
          <w:tcPr>
            <w:tcW w:w="0" w:type="auto"/>
            <w:tcBorders>
              <w:top w:val="single" w:sz="6" w:space="0" w:color="auto"/>
              <w:left w:val="single" w:sz="6" w:space="0" w:color="auto"/>
              <w:bottom w:val="single" w:sz="6" w:space="0" w:color="auto"/>
              <w:right w:val="single" w:sz="6" w:space="0" w:color="auto"/>
            </w:tcBorders>
            <w:vAlign w:val="center"/>
          </w:tcPr>
          <w:p w14:paraId="7E002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751,3</w:t>
            </w:r>
          </w:p>
        </w:tc>
        <w:tc>
          <w:tcPr>
            <w:tcW w:w="0" w:type="auto"/>
            <w:tcBorders>
              <w:top w:val="single" w:sz="6" w:space="0" w:color="auto"/>
              <w:left w:val="single" w:sz="6" w:space="0" w:color="auto"/>
              <w:bottom w:val="single" w:sz="6" w:space="0" w:color="auto"/>
              <w:right w:val="single" w:sz="6" w:space="0" w:color="auto"/>
            </w:tcBorders>
            <w:vAlign w:val="center"/>
          </w:tcPr>
          <w:p w14:paraId="6806D1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A8CC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AD9A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1233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830,0</w:t>
            </w:r>
          </w:p>
        </w:tc>
        <w:tc>
          <w:tcPr>
            <w:tcW w:w="0" w:type="auto"/>
            <w:tcBorders>
              <w:top w:val="single" w:sz="6" w:space="0" w:color="auto"/>
              <w:left w:val="single" w:sz="6" w:space="0" w:color="auto"/>
              <w:bottom w:val="single" w:sz="6" w:space="0" w:color="auto"/>
              <w:right w:val="single" w:sz="6" w:space="0" w:color="auto"/>
            </w:tcBorders>
            <w:vAlign w:val="center"/>
          </w:tcPr>
          <w:p w14:paraId="364369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406B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64D9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830,0</w:t>
            </w:r>
          </w:p>
        </w:tc>
      </w:tr>
      <w:tr w:rsidR="00812048" w14:paraId="659B1B5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77CAC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ЗС-21.04.123.123</w:t>
            </w:r>
          </w:p>
        </w:tc>
        <w:tc>
          <w:tcPr>
            <w:tcW w:w="0" w:type="auto"/>
            <w:tcBorders>
              <w:top w:val="single" w:sz="6" w:space="0" w:color="auto"/>
              <w:left w:val="single" w:sz="6" w:space="0" w:color="auto"/>
              <w:bottom w:val="single" w:sz="6" w:space="0" w:color="auto"/>
              <w:right w:val="single" w:sz="6" w:space="0" w:color="auto"/>
            </w:tcBorders>
            <w:vAlign w:val="center"/>
          </w:tcPr>
          <w:p w14:paraId="14E96E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1</w:t>
            </w:r>
          </w:p>
        </w:tc>
        <w:tc>
          <w:tcPr>
            <w:tcW w:w="0" w:type="auto"/>
            <w:tcBorders>
              <w:top w:val="single" w:sz="6" w:space="0" w:color="auto"/>
              <w:left w:val="single" w:sz="6" w:space="0" w:color="auto"/>
              <w:bottom w:val="single" w:sz="6" w:space="0" w:color="auto"/>
              <w:right w:val="single" w:sz="6" w:space="0" w:color="auto"/>
            </w:tcBorders>
            <w:vAlign w:val="center"/>
          </w:tcPr>
          <w:p w14:paraId="5A437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3471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0633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DEFDD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601F5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3BCA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CE3E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373704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B487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CD93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40CCFF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74E0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ЗС-21.04.124.124</w:t>
            </w:r>
          </w:p>
        </w:tc>
        <w:tc>
          <w:tcPr>
            <w:tcW w:w="0" w:type="auto"/>
            <w:tcBorders>
              <w:top w:val="single" w:sz="6" w:space="0" w:color="auto"/>
              <w:left w:val="single" w:sz="6" w:space="0" w:color="auto"/>
              <w:bottom w:val="single" w:sz="6" w:space="0" w:color="auto"/>
              <w:right w:val="single" w:sz="6" w:space="0" w:color="auto"/>
            </w:tcBorders>
            <w:vAlign w:val="center"/>
          </w:tcPr>
          <w:p w14:paraId="40D661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3</w:t>
            </w:r>
          </w:p>
        </w:tc>
        <w:tc>
          <w:tcPr>
            <w:tcW w:w="0" w:type="auto"/>
            <w:tcBorders>
              <w:top w:val="single" w:sz="6" w:space="0" w:color="auto"/>
              <w:left w:val="single" w:sz="6" w:space="0" w:color="auto"/>
              <w:bottom w:val="single" w:sz="6" w:space="0" w:color="auto"/>
              <w:right w:val="single" w:sz="6" w:space="0" w:color="auto"/>
            </w:tcBorders>
            <w:vAlign w:val="center"/>
          </w:tcPr>
          <w:p w14:paraId="7B6935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2874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10B3F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79A7B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8F1E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88BA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6E13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2E1A1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0244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0BBA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73F991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92C6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ЗС-21.04.125.125</w:t>
            </w:r>
          </w:p>
        </w:tc>
        <w:tc>
          <w:tcPr>
            <w:tcW w:w="0" w:type="auto"/>
            <w:tcBorders>
              <w:top w:val="single" w:sz="6" w:space="0" w:color="auto"/>
              <w:left w:val="single" w:sz="6" w:space="0" w:color="auto"/>
              <w:bottom w:val="single" w:sz="6" w:space="0" w:color="auto"/>
              <w:right w:val="single" w:sz="6" w:space="0" w:color="auto"/>
            </w:tcBorders>
            <w:vAlign w:val="center"/>
          </w:tcPr>
          <w:p w14:paraId="1BE022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2</w:t>
            </w:r>
          </w:p>
        </w:tc>
        <w:tc>
          <w:tcPr>
            <w:tcW w:w="0" w:type="auto"/>
            <w:tcBorders>
              <w:top w:val="single" w:sz="6" w:space="0" w:color="auto"/>
              <w:left w:val="single" w:sz="6" w:space="0" w:color="auto"/>
              <w:bottom w:val="single" w:sz="6" w:space="0" w:color="auto"/>
              <w:right w:val="single" w:sz="6" w:space="0" w:color="auto"/>
            </w:tcBorders>
            <w:vAlign w:val="center"/>
          </w:tcPr>
          <w:p w14:paraId="0088E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B406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52,8</w:t>
            </w:r>
          </w:p>
        </w:tc>
        <w:tc>
          <w:tcPr>
            <w:tcW w:w="0" w:type="auto"/>
            <w:tcBorders>
              <w:top w:val="single" w:sz="6" w:space="0" w:color="auto"/>
              <w:left w:val="single" w:sz="6" w:space="0" w:color="auto"/>
              <w:bottom w:val="single" w:sz="6" w:space="0" w:color="auto"/>
              <w:right w:val="single" w:sz="6" w:space="0" w:color="auto"/>
            </w:tcBorders>
            <w:vAlign w:val="center"/>
          </w:tcPr>
          <w:p w14:paraId="5872E9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520,1</w:t>
            </w:r>
          </w:p>
        </w:tc>
        <w:tc>
          <w:tcPr>
            <w:tcW w:w="0" w:type="auto"/>
            <w:tcBorders>
              <w:top w:val="single" w:sz="6" w:space="0" w:color="auto"/>
              <w:left w:val="single" w:sz="6" w:space="0" w:color="auto"/>
              <w:bottom w:val="single" w:sz="6" w:space="0" w:color="auto"/>
              <w:right w:val="single" w:sz="6" w:space="0" w:color="auto"/>
            </w:tcBorders>
            <w:vAlign w:val="center"/>
          </w:tcPr>
          <w:p w14:paraId="4B7220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622A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072C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3A7D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572,9</w:t>
            </w:r>
          </w:p>
        </w:tc>
        <w:tc>
          <w:tcPr>
            <w:tcW w:w="0" w:type="auto"/>
            <w:tcBorders>
              <w:top w:val="single" w:sz="6" w:space="0" w:color="auto"/>
              <w:left w:val="single" w:sz="6" w:space="0" w:color="auto"/>
              <w:bottom w:val="single" w:sz="6" w:space="0" w:color="auto"/>
              <w:right w:val="single" w:sz="6" w:space="0" w:color="auto"/>
            </w:tcBorders>
            <w:vAlign w:val="center"/>
          </w:tcPr>
          <w:p w14:paraId="71EE86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B90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A4E0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572,9</w:t>
            </w:r>
          </w:p>
        </w:tc>
      </w:tr>
      <w:tr w:rsidR="00812048" w14:paraId="472F6B8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E0CA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ЗС-21.04.126.126</w:t>
            </w:r>
          </w:p>
        </w:tc>
        <w:tc>
          <w:tcPr>
            <w:tcW w:w="0" w:type="auto"/>
            <w:tcBorders>
              <w:top w:val="single" w:sz="6" w:space="0" w:color="auto"/>
              <w:left w:val="single" w:sz="6" w:space="0" w:color="auto"/>
              <w:bottom w:val="single" w:sz="6" w:space="0" w:color="auto"/>
              <w:right w:val="single" w:sz="6" w:space="0" w:color="auto"/>
            </w:tcBorders>
            <w:vAlign w:val="center"/>
          </w:tcPr>
          <w:p w14:paraId="63BC74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Шлякова д 29/7</w:t>
            </w:r>
          </w:p>
        </w:tc>
        <w:tc>
          <w:tcPr>
            <w:tcW w:w="0" w:type="auto"/>
            <w:tcBorders>
              <w:top w:val="single" w:sz="6" w:space="0" w:color="auto"/>
              <w:left w:val="single" w:sz="6" w:space="0" w:color="auto"/>
              <w:bottom w:val="single" w:sz="6" w:space="0" w:color="auto"/>
              <w:right w:val="single" w:sz="6" w:space="0" w:color="auto"/>
            </w:tcBorders>
            <w:vAlign w:val="center"/>
          </w:tcPr>
          <w:p w14:paraId="4FCAB4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7ED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144,5</w:t>
            </w:r>
          </w:p>
        </w:tc>
        <w:tc>
          <w:tcPr>
            <w:tcW w:w="0" w:type="auto"/>
            <w:tcBorders>
              <w:top w:val="single" w:sz="6" w:space="0" w:color="auto"/>
              <w:left w:val="single" w:sz="6" w:space="0" w:color="auto"/>
              <w:bottom w:val="single" w:sz="6" w:space="0" w:color="auto"/>
              <w:right w:val="single" w:sz="6" w:space="0" w:color="auto"/>
            </w:tcBorders>
            <w:vAlign w:val="center"/>
          </w:tcPr>
          <w:p w14:paraId="5285D7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1490,5</w:t>
            </w:r>
          </w:p>
        </w:tc>
        <w:tc>
          <w:tcPr>
            <w:tcW w:w="0" w:type="auto"/>
            <w:tcBorders>
              <w:top w:val="single" w:sz="6" w:space="0" w:color="auto"/>
              <w:left w:val="single" w:sz="6" w:space="0" w:color="auto"/>
              <w:bottom w:val="single" w:sz="6" w:space="0" w:color="auto"/>
              <w:right w:val="single" w:sz="6" w:space="0" w:color="auto"/>
            </w:tcBorders>
            <w:vAlign w:val="center"/>
          </w:tcPr>
          <w:p w14:paraId="73AD2E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EDF6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2462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D4C6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1635,0</w:t>
            </w:r>
          </w:p>
        </w:tc>
        <w:tc>
          <w:tcPr>
            <w:tcW w:w="0" w:type="auto"/>
            <w:tcBorders>
              <w:top w:val="single" w:sz="6" w:space="0" w:color="auto"/>
              <w:left w:val="single" w:sz="6" w:space="0" w:color="auto"/>
              <w:bottom w:val="single" w:sz="6" w:space="0" w:color="auto"/>
              <w:right w:val="single" w:sz="6" w:space="0" w:color="auto"/>
            </w:tcBorders>
            <w:vAlign w:val="center"/>
          </w:tcPr>
          <w:p w14:paraId="20D3FA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E0A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2EF9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1635,0</w:t>
            </w:r>
          </w:p>
        </w:tc>
      </w:tr>
      <w:tr w:rsidR="00812048" w14:paraId="0CA57F2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3DDA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ЗС-21.04.127.127</w:t>
            </w:r>
          </w:p>
        </w:tc>
        <w:tc>
          <w:tcPr>
            <w:tcW w:w="0" w:type="auto"/>
            <w:tcBorders>
              <w:top w:val="single" w:sz="6" w:space="0" w:color="auto"/>
              <w:left w:val="single" w:sz="6" w:space="0" w:color="auto"/>
              <w:bottom w:val="single" w:sz="6" w:space="0" w:color="auto"/>
              <w:right w:val="single" w:sz="6" w:space="0" w:color="auto"/>
            </w:tcBorders>
            <w:vAlign w:val="center"/>
          </w:tcPr>
          <w:p w14:paraId="3CEC09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6/31</w:t>
            </w:r>
          </w:p>
        </w:tc>
        <w:tc>
          <w:tcPr>
            <w:tcW w:w="0" w:type="auto"/>
            <w:tcBorders>
              <w:top w:val="single" w:sz="6" w:space="0" w:color="auto"/>
              <w:left w:val="single" w:sz="6" w:space="0" w:color="auto"/>
              <w:bottom w:val="single" w:sz="6" w:space="0" w:color="auto"/>
              <w:right w:val="single" w:sz="6" w:space="0" w:color="auto"/>
            </w:tcBorders>
            <w:vAlign w:val="center"/>
          </w:tcPr>
          <w:p w14:paraId="4625D1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D3F9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103,6</w:t>
            </w:r>
          </w:p>
        </w:tc>
        <w:tc>
          <w:tcPr>
            <w:tcW w:w="0" w:type="auto"/>
            <w:tcBorders>
              <w:top w:val="single" w:sz="6" w:space="0" w:color="auto"/>
              <w:left w:val="single" w:sz="6" w:space="0" w:color="auto"/>
              <w:bottom w:val="single" w:sz="6" w:space="0" w:color="auto"/>
              <w:right w:val="single" w:sz="6" w:space="0" w:color="auto"/>
            </w:tcBorders>
            <w:vAlign w:val="center"/>
          </w:tcPr>
          <w:p w14:paraId="662A18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1033,1</w:t>
            </w:r>
          </w:p>
        </w:tc>
        <w:tc>
          <w:tcPr>
            <w:tcW w:w="0" w:type="auto"/>
            <w:tcBorders>
              <w:top w:val="single" w:sz="6" w:space="0" w:color="auto"/>
              <w:left w:val="single" w:sz="6" w:space="0" w:color="auto"/>
              <w:bottom w:val="single" w:sz="6" w:space="0" w:color="auto"/>
              <w:right w:val="single" w:sz="6" w:space="0" w:color="auto"/>
            </w:tcBorders>
            <w:vAlign w:val="center"/>
          </w:tcPr>
          <w:p w14:paraId="77EAA7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483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9DBF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B5F6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1136,7</w:t>
            </w:r>
          </w:p>
        </w:tc>
        <w:tc>
          <w:tcPr>
            <w:tcW w:w="0" w:type="auto"/>
            <w:tcBorders>
              <w:top w:val="single" w:sz="6" w:space="0" w:color="auto"/>
              <w:left w:val="single" w:sz="6" w:space="0" w:color="auto"/>
              <w:bottom w:val="single" w:sz="6" w:space="0" w:color="auto"/>
              <w:right w:val="single" w:sz="6" w:space="0" w:color="auto"/>
            </w:tcBorders>
            <w:vAlign w:val="center"/>
          </w:tcPr>
          <w:p w14:paraId="66BC03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EB87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A7D5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1136,7</w:t>
            </w:r>
          </w:p>
        </w:tc>
      </w:tr>
      <w:tr w:rsidR="00812048" w14:paraId="135AC56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0C12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ЗС-21.04.128.128</w:t>
            </w:r>
          </w:p>
        </w:tc>
        <w:tc>
          <w:tcPr>
            <w:tcW w:w="0" w:type="auto"/>
            <w:tcBorders>
              <w:top w:val="single" w:sz="6" w:space="0" w:color="auto"/>
              <w:left w:val="single" w:sz="6" w:space="0" w:color="auto"/>
              <w:bottom w:val="single" w:sz="6" w:space="0" w:color="auto"/>
              <w:right w:val="single" w:sz="6" w:space="0" w:color="auto"/>
            </w:tcBorders>
            <w:vAlign w:val="center"/>
          </w:tcPr>
          <w:p w14:paraId="1E2115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Стахановская, 1а</w:t>
            </w:r>
          </w:p>
        </w:tc>
        <w:tc>
          <w:tcPr>
            <w:tcW w:w="0" w:type="auto"/>
            <w:tcBorders>
              <w:top w:val="single" w:sz="6" w:space="0" w:color="auto"/>
              <w:left w:val="single" w:sz="6" w:space="0" w:color="auto"/>
              <w:bottom w:val="single" w:sz="6" w:space="0" w:color="auto"/>
              <w:right w:val="single" w:sz="6" w:space="0" w:color="auto"/>
            </w:tcBorders>
            <w:vAlign w:val="center"/>
          </w:tcPr>
          <w:p w14:paraId="7650CC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B79A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60,2</w:t>
            </w:r>
          </w:p>
        </w:tc>
        <w:tc>
          <w:tcPr>
            <w:tcW w:w="0" w:type="auto"/>
            <w:tcBorders>
              <w:top w:val="single" w:sz="6" w:space="0" w:color="auto"/>
              <w:left w:val="single" w:sz="6" w:space="0" w:color="auto"/>
              <w:bottom w:val="single" w:sz="6" w:space="0" w:color="auto"/>
              <w:right w:val="single" w:sz="6" w:space="0" w:color="auto"/>
            </w:tcBorders>
            <w:vAlign w:val="center"/>
          </w:tcPr>
          <w:p w14:paraId="629F8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577,9</w:t>
            </w:r>
          </w:p>
        </w:tc>
        <w:tc>
          <w:tcPr>
            <w:tcW w:w="0" w:type="auto"/>
            <w:tcBorders>
              <w:top w:val="single" w:sz="6" w:space="0" w:color="auto"/>
              <w:left w:val="single" w:sz="6" w:space="0" w:color="auto"/>
              <w:bottom w:val="single" w:sz="6" w:space="0" w:color="auto"/>
              <w:right w:val="single" w:sz="6" w:space="0" w:color="auto"/>
            </w:tcBorders>
            <w:vAlign w:val="center"/>
          </w:tcPr>
          <w:p w14:paraId="1C0EE3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3AF3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9B75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03E5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638,1</w:t>
            </w:r>
          </w:p>
        </w:tc>
        <w:tc>
          <w:tcPr>
            <w:tcW w:w="0" w:type="auto"/>
            <w:tcBorders>
              <w:top w:val="single" w:sz="6" w:space="0" w:color="auto"/>
              <w:left w:val="single" w:sz="6" w:space="0" w:color="auto"/>
              <w:bottom w:val="single" w:sz="6" w:space="0" w:color="auto"/>
              <w:right w:val="single" w:sz="6" w:space="0" w:color="auto"/>
            </w:tcBorders>
            <w:vAlign w:val="center"/>
          </w:tcPr>
          <w:p w14:paraId="159061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FCBB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C3D1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638,1</w:t>
            </w:r>
          </w:p>
        </w:tc>
      </w:tr>
      <w:tr w:rsidR="00812048" w14:paraId="5D5A17E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53BD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ЗС-21.04.129.129</w:t>
            </w:r>
          </w:p>
        </w:tc>
        <w:tc>
          <w:tcPr>
            <w:tcW w:w="0" w:type="auto"/>
            <w:tcBorders>
              <w:top w:val="single" w:sz="6" w:space="0" w:color="auto"/>
              <w:left w:val="single" w:sz="6" w:space="0" w:color="auto"/>
              <w:bottom w:val="single" w:sz="6" w:space="0" w:color="auto"/>
              <w:right w:val="single" w:sz="6" w:space="0" w:color="auto"/>
            </w:tcBorders>
            <w:vAlign w:val="center"/>
          </w:tcPr>
          <w:p w14:paraId="539ED9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5</w:t>
            </w:r>
          </w:p>
        </w:tc>
        <w:tc>
          <w:tcPr>
            <w:tcW w:w="0" w:type="auto"/>
            <w:tcBorders>
              <w:top w:val="single" w:sz="6" w:space="0" w:color="auto"/>
              <w:left w:val="single" w:sz="6" w:space="0" w:color="auto"/>
              <w:bottom w:val="single" w:sz="6" w:space="0" w:color="auto"/>
              <w:right w:val="single" w:sz="6" w:space="0" w:color="auto"/>
            </w:tcBorders>
            <w:vAlign w:val="center"/>
          </w:tcPr>
          <w:p w14:paraId="0FF9A2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DA61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48,7</w:t>
            </w:r>
          </w:p>
        </w:tc>
        <w:tc>
          <w:tcPr>
            <w:tcW w:w="0" w:type="auto"/>
            <w:tcBorders>
              <w:top w:val="single" w:sz="6" w:space="0" w:color="auto"/>
              <w:left w:val="single" w:sz="6" w:space="0" w:color="auto"/>
              <w:bottom w:val="single" w:sz="6" w:space="0" w:color="auto"/>
              <w:right w:val="single" w:sz="6" w:space="0" w:color="auto"/>
            </w:tcBorders>
            <w:vAlign w:val="center"/>
          </w:tcPr>
          <w:p w14:paraId="32D8AD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488,7</w:t>
            </w:r>
          </w:p>
        </w:tc>
        <w:tc>
          <w:tcPr>
            <w:tcW w:w="0" w:type="auto"/>
            <w:tcBorders>
              <w:top w:val="single" w:sz="6" w:space="0" w:color="auto"/>
              <w:left w:val="single" w:sz="6" w:space="0" w:color="auto"/>
              <w:bottom w:val="single" w:sz="6" w:space="0" w:color="auto"/>
              <w:right w:val="single" w:sz="6" w:space="0" w:color="auto"/>
            </w:tcBorders>
            <w:vAlign w:val="center"/>
          </w:tcPr>
          <w:p w14:paraId="3D89A5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AF1D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0DD4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8E21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537,4</w:t>
            </w:r>
          </w:p>
        </w:tc>
        <w:tc>
          <w:tcPr>
            <w:tcW w:w="0" w:type="auto"/>
            <w:tcBorders>
              <w:top w:val="single" w:sz="6" w:space="0" w:color="auto"/>
              <w:left w:val="single" w:sz="6" w:space="0" w:color="auto"/>
              <w:bottom w:val="single" w:sz="6" w:space="0" w:color="auto"/>
              <w:right w:val="single" w:sz="6" w:space="0" w:color="auto"/>
            </w:tcBorders>
            <w:vAlign w:val="center"/>
          </w:tcPr>
          <w:p w14:paraId="15A2D0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2BE8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820D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537,4</w:t>
            </w:r>
          </w:p>
        </w:tc>
      </w:tr>
      <w:tr w:rsidR="00812048" w14:paraId="5D2C02A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5392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ЗС-21.04.130.130</w:t>
            </w:r>
          </w:p>
        </w:tc>
        <w:tc>
          <w:tcPr>
            <w:tcW w:w="0" w:type="auto"/>
            <w:tcBorders>
              <w:top w:val="single" w:sz="6" w:space="0" w:color="auto"/>
              <w:left w:val="single" w:sz="6" w:space="0" w:color="auto"/>
              <w:bottom w:val="single" w:sz="6" w:space="0" w:color="auto"/>
              <w:right w:val="single" w:sz="6" w:space="0" w:color="auto"/>
            </w:tcBorders>
            <w:vAlign w:val="center"/>
          </w:tcPr>
          <w:p w14:paraId="75325C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7/33</w:t>
            </w:r>
          </w:p>
        </w:tc>
        <w:tc>
          <w:tcPr>
            <w:tcW w:w="0" w:type="auto"/>
            <w:tcBorders>
              <w:top w:val="single" w:sz="6" w:space="0" w:color="auto"/>
              <w:left w:val="single" w:sz="6" w:space="0" w:color="auto"/>
              <w:bottom w:val="single" w:sz="6" w:space="0" w:color="auto"/>
              <w:right w:val="single" w:sz="6" w:space="0" w:color="auto"/>
            </w:tcBorders>
            <w:vAlign w:val="center"/>
          </w:tcPr>
          <w:p w14:paraId="281702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CA5C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46,7</w:t>
            </w:r>
          </w:p>
        </w:tc>
        <w:tc>
          <w:tcPr>
            <w:tcW w:w="0" w:type="auto"/>
            <w:tcBorders>
              <w:top w:val="single" w:sz="6" w:space="0" w:color="auto"/>
              <w:left w:val="single" w:sz="6" w:space="0" w:color="auto"/>
              <w:bottom w:val="single" w:sz="6" w:space="0" w:color="auto"/>
              <w:right w:val="single" w:sz="6" w:space="0" w:color="auto"/>
            </w:tcBorders>
            <w:vAlign w:val="center"/>
          </w:tcPr>
          <w:p w14:paraId="0F43D7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473,0</w:t>
            </w:r>
          </w:p>
        </w:tc>
        <w:tc>
          <w:tcPr>
            <w:tcW w:w="0" w:type="auto"/>
            <w:tcBorders>
              <w:top w:val="single" w:sz="6" w:space="0" w:color="auto"/>
              <w:left w:val="single" w:sz="6" w:space="0" w:color="auto"/>
              <w:bottom w:val="single" w:sz="6" w:space="0" w:color="auto"/>
              <w:right w:val="single" w:sz="6" w:space="0" w:color="auto"/>
            </w:tcBorders>
            <w:vAlign w:val="center"/>
          </w:tcPr>
          <w:p w14:paraId="38BBC2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1D89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3050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87AB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519,7</w:t>
            </w:r>
          </w:p>
        </w:tc>
        <w:tc>
          <w:tcPr>
            <w:tcW w:w="0" w:type="auto"/>
            <w:tcBorders>
              <w:top w:val="single" w:sz="6" w:space="0" w:color="auto"/>
              <w:left w:val="single" w:sz="6" w:space="0" w:color="auto"/>
              <w:bottom w:val="single" w:sz="6" w:space="0" w:color="auto"/>
              <w:right w:val="single" w:sz="6" w:space="0" w:color="auto"/>
            </w:tcBorders>
            <w:vAlign w:val="center"/>
          </w:tcPr>
          <w:p w14:paraId="1DDE0F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07A4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2EB0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519,7</w:t>
            </w:r>
          </w:p>
        </w:tc>
      </w:tr>
      <w:tr w:rsidR="00812048" w14:paraId="6709770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6FA3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ЗС-21.04.131.131</w:t>
            </w:r>
          </w:p>
        </w:tc>
        <w:tc>
          <w:tcPr>
            <w:tcW w:w="0" w:type="auto"/>
            <w:tcBorders>
              <w:top w:val="single" w:sz="6" w:space="0" w:color="auto"/>
              <w:left w:val="single" w:sz="6" w:space="0" w:color="auto"/>
              <w:bottom w:val="single" w:sz="6" w:space="0" w:color="auto"/>
              <w:right w:val="single" w:sz="6" w:space="0" w:color="auto"/>
            </w:tcBorders>
            <w:vAlign w:val="center"/>
          </w:tcPr>
          <w:p w14:paraId="61F294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Стахановская д 4</w:t>
            </w:r>
          </w:p>
        </w:tc>
        <w:tc>
          <w:tcPr>
            <w:tcW w:w="0" w:type="auto"/>
            <w:tcBorders>
              <w:top w:val="single" w:sz="6" w:space="0" w:color="auto"/>
              <w:left w:val="single" w:sz="6" w:space="0" w:color="auto"/>
              <w:bottom w:val="single" w:sz="6" w:space="0" w:color="auto"/>
              <w:right w:val="single" w:sz="6" w:space="0" w:color="auto"/>
            </w:tcBorders>
            <w:vAlign w:val="center"/>
          </w:tcPr>
          <w:p w14:paraId="323F59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5EAE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55D7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228C1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97,1</w:t>
            </w:r>
          </w:p>
        </w:tc>
        <w:tc>
          <w:tcPr>
            <w:tcW w:w="0" w:type="auto"/>
            <w:tcBorders>
              <w:top w:val="single" w:sz="6" w:space="0" w:color="auto"/>
              <w:left w:val="single" w:sz="6" w:space="0" w:color="auto"/>
              <w:bottom w:val="single" w:sz="6" w:space="0" w:color="auto"/>
              <w:right w:val="single" w:sz="6" w:space="0" w:color="auto"/>
            </w:tcBorders>
            <w:vAlign w:val="center"/>
          </w:tcPr>
          <w:p w14:paraId="0083F9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0975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EEBE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107,1</w:t>
            </w:r>
          </w:p>
        </w:tc>
        <w:tc>
          <w:tcPr>
            <w:tcW w:w="0" w:type="auto"/>
            <w:tcBorders>
              <w:top w:val="single" w:sz="6" w:space="0" w:color="auto"/>
              <w:left w:val="single" w:sz="6" w:space="0" w:color="auto"/>
              <w:bottom w:val="single" w:sz="6" w:space="0" w:color="auto"/>
              <w:right w:val="single" w:sz="6" w:space="0" w:color="auto"/>
            </w:tcBorders>
            <w:vAlign w:val="center"/>
          </w:tcPr>
          <w:p w14:paraId="24FD96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9396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11EE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107,1</w:t>
            </w:r>
          </w:p>
        </w:tc>
      </w:tr>
      <w:tr w:rsidR="00812048" w14:paraId="76A5B4A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277C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ЗС-21.04.132.132</w:t>
            </w:r>
          </w:p>
        </w:tc>
        <w:tc>
          <w:tcPr>
            <w:tcW w:w="0" w:type="auto"/>
            <w:tcBorders>
              <w:top w:val="single" w:sz="6" w:space="0" w:color="auto"/>
              <w:left w:val="single" w:sz="6" w:space="0" w:color="auto"/>
              <w:bottom w:val="single" w:sz="6" w:space="0" w:color="auto"/>
              <w:right w:val="single" w:sz="6" w:space="0" w:color="auto"/>
            </w:tcBorders>
            <w:vAlign w:val="center"/>
          </w:tcPr>
          <w:p w14:paraId="12E19A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25а</w:t>
            </w:r>
          </w:p>
        </w:tc>
        <w:tc>
          <w:tcPr>
            <w:tcW w:w="0" w:type="auto"/>
            <w:tcBorders>
              <w:top w:val="single" w:sz="6" w:space="0" w:color="auto"/>
              <w:left w:val="single" w:sz="6" w:space="0" w:color="auto"/>
              <w:bottom w:val="single" w:sz="6" w:space="0" w:color="auto"/>
              <w:right w:val="single" w:sz="6" w:space="0" w:color="auto"/>
            </w:tcBorders>
            <w:vAlign w:val="center"/>
          </w:tcPr>
          <w:p w14:paraId="73FC1D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04F4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44,6</w:t>
            </w:r>
          </w:p>
        </w:tc>
        <w:tc>
          <w:tcPr>
            <w:tcW w:w="0" w:type="auto"/>
            <w:tcBorders>
              <w:top w:val="single" w:sz="6" w:space="0" w:color="auto"/>
              <w:left w:val="single" w:sz="6" w:space="0" w:color="auto"/>
              <w:bottom w:val="single" w:sz="6" w:space="0" w:color="auto"/>
              <w:right w:val="single" w:sz="6" w:space="0" w:color="auto"/>
            </w:tcBorders>
            <w:vAlign w:val="center"/>
          </w:tcPr>
          <w:p w14:paraId="1B17FD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455,2</w:t>
            </w:r>
          </w:p>
        </w:tc>
        <w:tc>
          <w:tcPr>
            <w:tcW w:w="0" w:type="auto"/>
            <w:tcBorders>
              <w:top w:val="single" w:sz="6" w:space="0" w:color="auto"/>
              <w:left w:val="single" w:sz="6" w:space="0" w:color="auto"/>
              <w:bottom w:val="single" w:sz="6" w:space="0" w:color="auto"/>
              <w:right w:val="single" w:sz="6" w:space="0" w:color="auto"/>
            </w:tcBorders>
            <w:vAlign w:val="center"/>
          </w:tcPr>
          <w:p w14:paraId="02723A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4319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373F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98E5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499,8</w:t>
            </w:r>
          </w:p>
        </w:tc>
        <w:tc>
          <w:tcPr>
            <w:tcW w:w="0" w:type="auto"/>
            <w:tcBorders>
              <w:top w:val="single" w:sz="6" w:space="0" w:color="auto"/>
              <w:left w:val="single" w:sz="6" w:space="0" w:color="auto"/>
              <w:bottom w:val="single" w:sz="6" w:space="0" w:color="auto"/>
              <w:right w:val="single" w:sz="6" w:space="0" w:color="auto"/>
            </w:tcBorders>
            <w:vAlign w:val="center"/>
          </w:tcPr>
          <w:p w14:paraId="0EBAD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51AE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A4D5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499,8</w:t>
            </w:r>
          </w:p>
        </w:tc>
      </w:tr>
      <w:tr w:rsidR="00812048" w14:paraId="2ACA45E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1103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ЗС-21.04.133.133</w:t>
            </w:r>
          </w:p>
        </w:tc>
        <w:tc>
          <w:tcPr>
            <w:tcW w:w="0" w:type="auto"/>
            <w:tcBorders>
              <w:top w:val="single" w:sz="6" w:space="0" w:color="auto"/>
              <w:left w:val="single" w:sz="6" w:space="0" w:color="auto"/>
              <w:bottom w:val="single" w:sz="6" w:space="0" w:color="auto"/>
              <w:right w:val="single" w:sz="6" w:space="0" w:color="auto"/>
            </w:tcBorders>
            <w:vAlign w:val="center"/>
          </w:tcPr>
          <w:p w14:paraId="7DB1B7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бул Кузнецова д 5</w:t>
            </w:r>
          </w:p>
        </w:tc>
        <w:tc>
          <w:tcPr>
            <w:tcW w:w="0" w:type="auto"/>
            <w:tcBorders>
              <w:top w:val="single" w:sz="6" w:space="0" w:color="auto"/>
              <w:left w:val="single" w:sz="6" w:space="0" w:color="auto"/>
              <w:bottom w:val="single" w:sz="6" w:space="0" w:color="auto"/>
              <w:right w:val="single" w:sz="6" w:space="0" w:color="auto"/>
            </w:tcBorders>
            <w:vAlign w:val="center"/>
          </w:tcPr>
          <w:p w14:paraId="25EB7A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CD90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4A1AD5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873,5</w:t>
            </w:r>
          </w:p>
        </w:tc>
        <w:tc>
          <w:tcPr>
            <w:tcW w:w="0" w:type="auto"/>
            <w:tcBorders>
              <w:top w:val="single" w:sz="6" w:space="0" w:color="auto"/>
              <w:left w:val="single" w:sz="6" w:space="0" w:color="auto"/>
              <w:bottom w:val="single" w:sz="6" w:space="0" w:color="auto"/>
              <w:right w:val="single" w:sz="6" w:space="0" w:color="auto"/>
            </w:tcBorders>
            <w:vAlign w:val="center"/>
          </w:tcPr>
          <w:p w14:paraId="027D66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D1C5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86C5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4D71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963,2</w:t>
            </w:r>
          </w:p>
        </w:tc>
        <w:tc>
          <w:tcPr>
            <w:tcW w:w="0" w:type="auto"/>
            <w:tcBorders>
              <w:top w:val="single" w:sz="6" w:space="0" w:color="auto"/>
              <w:left w:val="single" w:sz="6" w:space="0" w:color="auto"/>
              <w:bottom w:val="single" w:sz="6" w:space="0" w:color="auto"/>
              <w:right w:val="single" w:sz="6" w:space="0" w:color="auto"/>
            </w:tcBorders>
            <w:vAlign w:val="center"/>
          </w:tcPr>
          <w:p w14:paraId="240BD0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376C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4BAA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963,2</w:t>
            </w:r>
          </w:p>
        </w:tc>
      </w:tr>
      <w:tr w:rsidR="00812048" w14:paraId="5E6BB5D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CE84B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ЗС-21.04.134.134</w:t>
            </w:r>
          </w:p>
        </w:tc>
        <w:tc>
          <w:tcPr>
            <w:tcW w:w="0" w:type="auto"/>
            <w:tcBorders>
              <w:top w:val="single" w:sz="6" w:space="0" w:color="auto"/>
              <w:left w:val="single" w:sz="6" w:space="0" w:color="auto"/>
              <w:bottom w:val="single" w:sz="6" w:space="0" w:color="auto"/>
              <w:right w:val="single" w:sz="6" w:space="0" w:color="auto"/>
            </w:tcBorders>
            <w:vAlign w:val="center"/>
          </w:tcPr>
          <w:p w14:paraId="66B255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25</w:t>
            </w:r>
          </w:p>
        </w:tc>
        <w:tc>
          <w:tcPr>
            <w:tcW w:w="0" w:type="auto"/>
            <w:tcBorders>
              <w:top w:val="single" w:sz="6" w:space="0" w:color="auto"/>
              <w:left w:val="single" w:sz="6" w:space="0" w:color="auto"/>
              <w:bottom w:val="single" w:sz="6" w:space="0" w:color="auto"/>
              <w:right w:val="single" w:sz="6" w:space="0" w:color="auto"/>
            </w:tcBorders>
            <w:vAlign w:val="center"/>
          </w:tcPr>
          <w:p w14:paraId="627EDE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1AC2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72,3</w:t>
            </w:r>
          </w:p>
        </w:tc>
        <w:tc>
          <w:tcPr>
            <w:tcW w:w="0" w:type="auto"/>
            <w:tcBorders>
              <w:top w:val="single" w:sz="6" w:space="0" w:color="auto"/>
              <w:left w:val="single" w:sz="6" w:space="0" w:color="auto"/>
              <w:bottom w:val="single" w:sz="6" w:space="0" w:color="auto"/>
              <w:right w:val="single" w:sz="6" w:space="0" w:color="auto"/>
            </w:tcBorders>
            <w:vAlign w:val="center"/>
          </w:tcPr>
          <w:p w14:paraId="75A60C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680,8</w:t>
            </w:r>
          </w:p>
        </w:tc>
        <w:tc>
          <w:tcPr>
            <w:tcW w:w="0" w:type="auto"/>
            <w:tcBorders>
              <w:top w:val="single" w:sz="6" w:space="0" w:color="auto"/>
              <w:left w:val="single" w:sz="6" w:space="0" w:color="auto"/>
              <w:bottom w:val="single" w:sz="6" w:space="0" w:color="auto"/>
              <w:right w:val="single" w:sz="6" w:space="0" w:color="auto"/>
            </w:tcBorders>
            <w:vAlign w:val="center"/>
          </w:tcPr>
          <w:p w14:paraId="7E2A8D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89C5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71F8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61F6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753,1</w:t>
            </w:r>
          </w:p>
        </w:tc>
        <w:tc>
          <w:tcPr>
            <w:tcW w:w="0" w:type="auto"/>
            <w:tcBorders>
              <w:top w:val="single" w:sz="6" w:space="0" w:color="auto"/>
              <w:left w:val="single" w:sz="6" w:space="0" w:color="auto"/>
              <w:bottom w:val="single" w:sz="6" w:space="0" w:color="auto"/>
              <w:right w:val="single" w:sz="6" w:space="0" w:color="auto"/>
            </w:tcBorders>
            <w:vAlign w:val="center"/>
          </w:tcPr>
          <w:p w14:paraId="613CA6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DF06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F858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753,1</w:t>
            </w:r>
          </w:p>
        </w:tc>
      </w:tr>
      <w:tr w:rsidR="00812048" w14:paraId="0951011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2B74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ЗС-21.04.135.135</w:t>
            </w:r>
          </w:p>
        </w:tc>
        <w:tc>
          <w:tcPr>
            <w:tcW w:w="0" w:type="auto"/>
            <w:tcBorders>
              <w:top w:val="single" w:sz="6" w:space="0" w:color="auto"/>
              <w:left w:val="single" w:sz="6" w:space="0" w:color="auto"/>
              <w:bottom w:val="single" w:sz="6" w:space="0" w:color="auto"/>
              <w:right w:val="single" w:sz="6" w:space="0" w:color="auto"/>
            </w:tcBorders>
            <w:vAlign w:val="center"/>
          </w:tcPr>
          <w:p w14:paraId="4F2282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7</w:t>
            </w:r>
          </w:p>
        </w:tc>
        <w:tc>
          <w:tcPr>
            <w:tcW w:w="0" w:type="auto"/>
            <w:tcBorders>
              <w:top w:val="single" w:sz="6" w:space="0" w:color="auto"/>
              <w:left w:val="single" w:sz="6" w:space="0" w:color="auto"/>
              <w:bottom w:val="single" w:sz="6" w:space="0" w:color="auto"/>
              <w:right w:val="single" w:sz="6" w:space="0" w:color="auto"/>
            </w:tcBorders>
            <w:vAlign w:val="center"/>
          </w:tcPr>
          <w:p w14:paraId="79F6A8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B0AA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296DF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102A8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177F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7A0E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7D95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3D79D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D152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4C54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50CC92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3A3C1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ЗС-21.04.136.136</w:t>
            </w:r>
          </w:p>
        </w:tc>
        <w:tc>
          <w:tcPr>
            <w:tcW w:w="0" w:type="auto"/>
            <w:tcBorders>
              <w:top w:val="single" w:sz="6" w:space="0" w:color="auto"/>
              <w:left w:val="single" w:sz="6" w:space="0" w:color="auto"/>
              <w:bottom w:val="single" w:sz="6" w:space="0" w:color="auto"/>
              <w:right w:val="single" w:sz="6" w:space="0" w:color="auto"/>
            </w:tcBorders>
            <w:vAlign w:val="center"/>
          </w:tcPr>
          <w:p w14:paraId="3C420A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9</w:t>
            </w:r>
          </w:p>
        </w:tc>
        <w:tc>
          <w:tcPr>
            <w:tcW w:w="0" w:type="auto"/>
            <w:tcBorders>
              <w:top w:val="single" w:sz="6" w:space="0" w:color="auto"/>
              <w:left w:val="single" w:sz="6" w:space="0" w:color="auto"/>
              <w:bottom w:val="single" w:sz="6" w:space="0" w:color="auto"/>
              <w:right w:val="single" w:sz="6" w:space="0" w:color="auto"/>
            </w:tcBorders>
            <w:vAlign w:val="center"/>
          </w:tcPr>
          <w:p w14:paraId="4CAA53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5A1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75,9</w:t>
            </w:r>
          </w:p>
        </w:tc>
        <w:tc>
          <w:tcPr>
            <w:tcW w:w="0" w:type="auto"/>
            <w:tcBorders>
              <w:top w:val="single" w:sz="6" w:space="0" w:color="auto"/>
              <w:left w:val="single" w:sz="6" w:space="0" w:color="auto"/>
              <w:bottom w:val="single" w:sz="6" w:space="0" w:color="auto"/>
              <w:right w:val="single" w:sz="6" w:space="0" w:color="auto"/>
            </w:tcBorders>
            <w:vAlign w:val="center"/>
          </w:tcPr>
          <w:p w14:paraId="44D522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716,9</w:t>
            </w:r>
          </w:p>
        </w:tc>
        <w:tc>
          <w:tcPr>
            <w:tcW w:w="0" w:type="auto"/>
            <w:tcBorders>
              <w:top w:val="single" w:sz="6" w:space="0" w:color="auto"/>
              <w:left w:val="single" w:sz="6" w:space="0" w:color="auto"/>
              <w:bottom w:val="single" w:sz="6" w:space="0" w:color="auto"/>
              <w:right w:val="single" w:sz="6" w:space="0" w:color="auto"/>
            </w:tcBorders>
            <w:vAlign w:val="center"/>
          </w:tcPr>
          <w:p w14:paraId="3F88FD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8460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6A57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AF33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792,8</w:t>
            </w:r>
          </w:p>
        </w:tc>
        <w:tc>
          <w:tcPr>
            <w:tcW w:w="0" w:type="auto"/>
            <w:tcBorders>
              <w:top w:val="single" w:sz="6" w:space="0" w:color="auto"/>
              <w:left w:val="single" w:sz="6" w:space="0" w:color="auto"/>
              <w:bottom w:val="single" w:sz="6" w:space="0" w:color="auto"/>
              <w:right w:val="single" w:sz="6" w:space="0" w:color="auto"/>
            </w:tcBorders>
            <w:vAlign w:val="center"/>
          </w:tcPr>
          <w:p w14:paraId="50526C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0ACC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4DC8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792,8</w:t>
            </w:r>
          </w:p>
        </w:tc>
      </w:tr>
      <w:tr w:rsidR="00812048" w14:paraId="6A3C101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8D41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ЗС-21.04.137.137</w:t>
            </w:r>
          </w:p>
        </w:tc>
        <w:tc>
          <w:tcPr>
            <w:tcW w:w="0" w:type="auto"/>
            <w:tcBorders>
              <w:top w:val="single" w:sz="6" w:space="0" w:color="auto"/>
              <w:left w:val="single" w:sz="6" w:space="0" w:color="auto"/>
              <w:bottom w:val="single" w:sz="6" w:space="0" w:color="auto"/>
              <w:right w:val="single" w:sz="6" w:space="0" w:color="auto"/>
            </w:tcBorders>
            <w:vAlign w:val="center"/>
          </w:tcPr>
          <w:p w14:paraId="642003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бул Кузнецова д 4а</w:t>
            </w:r>
          </w:p>
        </w:tc>
        <w:tc>
          <w:tcPr>
            <w:tcW w:w="0" w:type="auto"/>
            <w:tcBorders>
              <w:top w:val="single" w:sz="6" w:space="0" w:color="auto"/>
              <w:left w:val="single" w:sz="6" w:space="0" w:color="auto"/>
              <w:bottom w:val="single" w:sz="6" w:space="0" w:color="auto"/>
              <w:right w:val="single" w:sz="6" w:space="0" w:color="auto"/>
            </w:tcBorders>
            <w:vAlign w:val="center"/>
          </w:tcPr>
          <w:p w14:paraId="3B3E60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0B11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86,7</w:t>
            </w:r>
          </w:p>
        </w:tc>
        <w:tc>
          <w:tcPr>
            <w:tcW w:w="0" w:type="auto"/>
            <w:tcBorders>
              <w:top w:val="single" w:sz="6" w:space="0" w:color="auto"/>
              <w:left w:val="single" w:sz="6" w:space="0" w:color="auto"/>
              <w:bottom w:val="single" w:sz="6" w:space="0" w:color="auto"/>
              <w:right w:val="single" w:sz="6" w:space="0" w:color="auto"/>
            </w:tcBorders>
            <w:vAlign w:val="center"/>
          </w:tcPr>
          <w:p w14:paraId="3AA3E8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840,9</w:t>
            </w:r>
          </w:p>
        </w:tc>
        <w:tc>
          <w:tcPr>
            <w:tcW w:w="0" w:type="auto"/>
            <w:tcBorders>
              <w:top w:val="single" w:sz="6" w:space="0" w:color="auto"/>
              <w:left w:val="single" w:sz="6" w:space="0" w:color="auto"/>
              <w:bottom w:val="single" w:sz="6" w:space="0" w:color="auto"/>
              <w:right w:val="single" w:sz="6" w:space="0" w:color="auto"/>
            </w:tcBorders>
            <w:vAlign w:val="center"/>
          </w:tcPr>
          <w:p w14:paraId="3D28D5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8AD5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35AD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5DBB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927,6</w:t>
            </w:r>
          </w:p>
        </w:tc>
        <w:tc>
          <w:tcPr>
            <w:tcW w:w="0" w:type="auto"/>
            <w:tcBorders>
              <w:top w:val="single" w:sz="6" w:space="0" w:color="auto"/>
              <w:left w:val="single" w:sz="6" w:space="0" w:color="auto"/>
              <w:bottom w:val="single" w:sz="6" w:space="0" w:color="auto"/>
              <w:right w:val="single" w:sz="6" w:space="0" w:color="auto"/>
            </w:tcBorders>
            <w:vAlign w:val="center"/>
          </w:tcPr>
          <w:p w14:paraId="4FDEDC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C339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7067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927,6</w:t>
            </w:r>
          </w:p>
        </w:tc>
      </w:tr>
      <w:tr w:rsidR="00812048" w14:paraId="37BC1D0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433B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ЗС-21.04.138.138</w:t>
            </w:r>
          </w:p>
        </w:tc>
        <w:tc>
          <w:tcPr>
            <w:tcW w:w="0" w:type="auto"/>
            <w:tcBorders>
              <w:top w:val="single" w:sz="6" w:space="0" w:color="auto"/>
              <w:left w:val="single" w:sz="6" w:space="0" w:color="auto"/>
              <w:bottom w:val="single" w:sz="6" w:space="0" w:color="auto"/>
              <w:right w:val="single" w:sz="6" w:space="0" w:color="auto"/>
            </w:tcBorders>
            <w:vAlign w:val="center"/>
          </w:tcPr>
          <w:p w14:paraId="373EEC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15</w:t>
            </w:r>
          </w:p>
        </w:tc>
        <w:tc>
          <w:tcPr>
            <w:tcW w:w="0" w:type="auto"/>
            <w:tcBorders>
              <w:top w:val="single" w:sz="6" w:space="0" w:color="auto"/>
              <w:left w:val="single" w:sz="6" w:space="0" w:color="auto"/>
              <w:bottom w:val="single" w:sz="6" w:space="0" w:color="auto"/>
              <w:right w:val="single" w:sz="6" w:space="0" w:color="auto"/>
            </w:tcBorders>
            <w:vAlign w:val="center"/>
          </w:tcPr>
          <w:p w14:paraId="040969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2070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9AB9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DC780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98878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8556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43C7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C5321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3695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2000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37B63A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6B346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ЗС-21.04.139.139</w:t>
            </w:r>
          </w:p>
        </w:tc>
        <w:tc>
          <w:tcPr>
            <w:tcW w:w="0" w:type="auto"/>
            <w:tcBorders>
              <w:top w:val="single" w:sz="6" w:space="0" w:color="auto"/>
              <w:left w:val="single" w:sz="6" w:space="0" w:color="auto"/>
              <w:bottom w:val="single" w:sz="6" w:space="0" w:color="auto"/>
              <w:right w:val="single" w:sz="6" w:space="0" w:color="auto"/>
            </w:tcBorders>
            <w:vAlign w:val="center"/>
          </w:tcPr>
          <w:p w14:paraId="66B5C0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16</w:t>
            </w:r>
          </w:p>
        </w:tc>
        <w:tc>
          <w:tcPr>
            <w:tcW w:w="0" w:type="auto"/>
            <w:tcBorders>
              <w:top w:val="single" w:sz="6" w:space="0" w:color="auto"/>
              <w:left w:val="single" w:sz="6" w:space="0" w:color="auto"/>
              <w:bottom w:val="single" w:sz="6" w:space="0" w:color="auto"/>
              <w:right w:val="single" w:sz="6" w:space="0" w:color="auto"/>
            </w:tcBorders>
            <w:vAlign w:val="center"/>
          </w:tcPr>
          <w:p w14:paraId="659B62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154F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A60C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632F4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81,2</w:t>
            </w:r>
          </w:p>
        </w:tc>
        <w:tc>
          <w:tcPr>
            <w:tcW w:w="0" w:type="auto"/>
            <w:tcBorders>
              <w:top w:val="single" w:sz="6" w:space="0" w:color="auto"/>
              <w:left w:val="single" w:sz="6" w:space="0" w:color="auto"/>
              <w:bottom w:val="single" w:sz="6" w:space="0" w:color="auto"/>
              <w:right w:val="single" w:sz="6" w:space="0" w:color="auto"/>
            </w:tcBorders>
            <w:vAlign w:val="center"/>
          </w:tcPr>
          <w:p w14:paraId="3BDD05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1FCA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9873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91,2</w:t>
            </w:r>
          </w:p>
        </w:tc>
        <w:tc>
          <w:tcPr>
            <w:tcW w:w="0" w:type="auto"/>
            <w:tcBorders>
              <w:top w:val="single" w:sz="6" w:space="0" w:color="auto"/>
              <w:left w:val="single" w:sz="6" w:space="0" w:color="auto"/>
              <w:bottom w:val="single" w:sz="6" w:space="0" w:color="auto"/>
              <w:right w:val="single" w:sz="6" w:space="0" w:color="auto"/>
            </w:tcBorders>
            <w:vAlign w:val="center"/>
          </w:tcPr>
          <w:p w14:paraId="4A8C2B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6D1E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2773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91,2</w:t>
            </w:r>
          </w:p>
        </w:tc>
      </w:tr>
      <w:tr w:rsidR="00812048" w14:paraId="326F0D5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AA44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ЗС-21.04.140.140</w:t>
            </w:r>
          </w:p>
        </w:tc>
        <w:tc>
          <w:tcPr>
            <w:tcW w:w="0" w:type="auto"/>
            <w:tcBorders>
              <w:top w:val="single" w:sz="6" w:space="0" w:color="auto"/>
              <w:left w:val="single" w:sz="6" w:space="0" w:color="auto"/>
              <w:bottom w:val="single" w:sz="6" w:space="0" w:color="auto"/>
              <w:right w:val="single" w:sz="6" w:space="0" w:color="auto"/>
            </w:tcBorders>
            <w:vAlign w:val="center"/>
          </w:tcPr>
          <w:p w14:paraId="221585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16</w:t>
            </w:r>
          </w:p>
        </w:tc>
        <w:tc>
          <w:tcPr>
            <w:tcW w:w="0" w:type="auto"/>
            <w:tcBorders>
              <w:top w:val="single" w:sz="6" w:space="0" w:color="auto"/>
              <w:left w:val="single" w:sz="6" w:space="0" w:color="auto"/>
              <w:bottom w:val="single" w:sz="6" w:space="0" w:color="auto"/>
              <w:right w:val="single" w:sz="6" w:space="0" w:color="auto"/>
            </w:tcBorders>
            <w:vAlign w:val="center"/>
          </w:tcPr>
          <w:p w14:paraId="2EB558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0177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188,7</w:t>
            </w:r>
          </w:p>
        </w:tc>
        <w:tc>
          <w:tcPr>
            <w:tcW w:w="0" w:type="auto"/>
            <w:tcBorders>
              <w:top w:val="single" w:sz="6" w:space="0" w:color="auto"/>
              <w:left w:val="single" w:sz="6" w:space="0" w:color="auto"/>
              <w:bottom w:val="single" w:sz="6" w:space="0" w:color="auto"/>
              <w:right w:val="single" w:sz="6" w:space="0" w:color="auto"/>
            </w:tcBorders>
            <w:vAlign w:val="center"/>
          </w:tcPr>
          <w:p w14:paraId="194A6B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1992,2</w:t>
            </w:r>
          </w:p>
        </w:tc>
        <w:tc>
          <w:tcPr>
            <w:tcW w:w="0" w:type="auto"/>
            <w:tcBorders>
              <w:top w:val="single" w:sz="6" w:space="0" w:color="auto"/>
              <w:left w:val="single" w:sz="6" w:space="0" w:color="auto"/>
              <w:bottom w:val="single" w:sz="6" w:space="0" w:color="auto"/>
              <w:right w:val="single" w:sz="6" w:space="0" w:color="auto"/>
            </w:tcBorders>
            <w:vAlign w:val="center"/>
          </w:tcPr>
          <w:p w14:paraId="57101B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FE4A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8ADB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070D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2180,8</w:t>
            </w:r>
          </w:p>
        </w:tc>
        <w:tc>
          <w:tcPr>
            <w:tcW w:w="0" w:type="auto"/>
            <w:tcBorders>
              <w:top w:val="single" w:sz="6" w:space="0" w:color="auto"/>
              <w:left w:val="single" w:sz="6" w:space="0" w:color="auto"/>
              <w:bottom w:val="single" w:sz="6" w:space="0" w:color="auto"/>
              <w:right w:val="single" w:sz="6" w:space="0" w:color="auto"/>
            </w:tcBorders>
            <w:vAlign w:val="center"/>
          </w:tcPr>
          <w:p w14:paraId="2C9D3A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D8E1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3F09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2180,8</w:t>
            </w:r>
          </w:p>
        </w:tc>
      </w:tr>
      <w:tr w:rsidR="00812048" w14:paraId="389069A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5ED7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ЗС-21.04.141.141</w:t>
            </w:r>
          </w:p>
        </w:tc>
        <w:tc>
          <w:tcPr>
            <w:tcW w:w="0" w:type="auto"/>
            <w:tcBorders>
              <w:top w:val="single" w:sz="6" w:space="0" w:color="auto"/>
              <w:left w:val="single" w:sz="6" w:space="0" w:color="auto"/>
              <w:bottom w:val="single" w:sz="6" w:space="0" w:color="auto"/>
              <w:right w:val="single" w:sz="6" w:space="0" w:color="auto"/>
            </w:tcBorders>
            <w:vAlign w:val="center"/>
          </w:tcPr>
          <w:p w14:paraId="767F66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 Зеленый д 13</w:t>
            </w:r>
          </w:p>
        </w:tc>
        <w:tc>
          <w:tcPr>
            <w:tcW w:w="0" w:type="auto"/>
            <w:tcBorders>
              <w:top w:val="single" w:sz="6" w:space="0" w:color="auto"/>
              <w:left w:val="single" w:sz="6" w:space="0" w:color="auto"/>
              <w:bottom w:val="single" w:sz="6" w:space="0" w:color="auto"/>
              <w:right w:val="single" w:sz="6" w:space="0" w:color="auto"/>
            </w:tcBorders>
            <w:vAlign w:val="center"/>
          </w:tcPr>
          <w:p w14:paraId="109D83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D305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213,9</w:t>
            </w:r>
          </w:p>
        </w:tc>
        <w:tc>
          <w:tcPr>
            <w:tcW w:w="0" w:type="auto"/>
            <w:tcBorders>
              <w:top w:val="single" w:sz="6" w:space="0" w:color="auto"/>
              <w:left w:val="single" w:sz="6" w:space="0" w:color="auto"/>
              <w:bottom w:val="single" w:sz="6" w:space="0" w:color="auto"/>
              <w:right w:val="single" w:sz="6" w:space="0" w:color="auto"/>
            </w:tcBorders>
            <w:vAlign w:val="center"/>
          </w:tcPr>
          <w:p w14:paraId="0B74DF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2265,1</w:t>
            </w:r>
          </w:p>
        </w:tc>
        <w:tc>
          <w:tcPr>
            <w:tcW w:w="0" w:type="auto"/>
            <w:tcBorders>
              <w:top w:val="single" w:sz="6" w:space="0" w:color="auto"/>
              <w:left w:val="single" w:sz="6" w:space="0" w:color="auto"/>
              <w:bottom w:val="single" w:sz="6" w:space="0" w:color="auto"/>
              <w:right w:val="single" w:sz="6" w:space="0" w:color="auto"/>
            </w:tcBorders>
            <w:vAlign w:val="center"/>
          </w:tcPr>
          <w:p w14:paraId="1DBF16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C7A9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C4DE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8D96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2479,0</w:t>
            </w:r>
          </w:p>
        </w:tc>
        <w:tc>
          <w:tcPr>
            <w:tcW w:w="0" w:type="auto"/>
            <w:tcBorders>
              <w:top w:val="single" w:sz="6" w:space="0" w:color="auto"/>
              <w:left w:val="single" w:sz="6" w:space="0" w:color="auto"/>
              <w:bottom w:val="single" w:sz="6" w:space="0" w:color="auto"/>
              <w:right w:val="single" w:sz="6" w:space="0" w:color="auto"/>
            </w:tcBorders>
            <w:vAlign w:val="center"/>
          </w:tcPr>
          <w:p w14:paraId="35CD17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FCA4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3AE5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2479,0</w:t>
            </w:r>
          </w:p>
        </w:tc>
      </w:tr>
      <w:tr w:rsidR="00812048" w14:paraId="17DB0DA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7332C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ЗС-21.04.142.142</w:t>
            </w:r>
          </w:p>
        </w:tc>
        <w:tc>
          <w:tcPr>
            <w:tcW w:w="0" w:type="auto"/>
            <w:tcBorders>
              <w:top w:val="single" w:sz="6" w:space="0" w:color="auto"/>
              <w:left w:val="single" w:sz="6" w:space="0" w:color="auto"/>
              <w:bottom w:val="single" w:sz="6" w:space="0" w:color="auto"/>
              <w:right w:val="single" w:sz="6" w:space="0" w:color="auto"/>
            </w:tcBorders>
            <w:vAlign w:val="center"/>
          </w:tcPr>
          <w:p w14:paraId="2147A0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193</w:t>
            </w:r>
          </w:p>
        </w:tc>
        <w:tc>
          <w:tcPr>
            <w:tcW w:w="0" w:type="auto"/>
            <w:tcBorders>
              <w:top w:val="single" w:sz="6" w:space="0" w:color="auto"/>
              <w:left w:val="single" w:sz="6" w:space="0" w:color="auto"/>
              <w:bottom w:val="single" w:sz="6" w:space="0" w:color="auto"/>
              <w:right w:val="single" w:sz="6" w:space="0" w:color="auto"/>
            </w:tcBorders>
            <w:vAlign w:val="center"/>
          </w:tcPr>
          <w:p w14:paraId="53DF93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1D46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14C5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F041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w:t>
            </w:r>
          </w:p>
        </w:tc>
        <w:tc>
          <w:tcPr>
            <w:tcW w:w="0" w:type="auto"/>
            <w:tcBorders>
              <w:top w:val="single" w:sz="6" w:space="0" w:color="auto"/>
              <w:left w:val="single" w:sz="6" w:space="0" w:color="auto"/>
              <w:bottom w:val="single" w:sz="6" w:space="0" w:color="auto"/>
              <w:right w:val="single" w:sz="6" w:space="0" w:color="auto"/>
            </w:tcBorders>
            <w:vAlign w:val="center"/>
          </w:tcPr>
          <w:p w14:paraId="541692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FF24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18A6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102,9</w:t>
            </w:r>
          </w:p>
        </w:tc>
        <w:tc>
          <w:tcPr>
            <w:tcW w:w="0" w:type="auto"/>
            <w:tcBorders>
              <w:top w:val="single" w:sz="6" w:space="0" w:color="auto"/>
              <w:left w:val="single" w:sz="6" w:space="0" w:color="auto"/>
              <w:bottom w:val="single" w:sz="6" w:space="0" w:color="auto"/>
              <w:right w:val="single" w:sz="6" w:space="0" w:color="auto"/>
            </w:tcBorders>
            <w:vAlign w:val="center"/>
          </w:tcPr>
          <w:p w14:paraId="67BD36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D7DA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F277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102,9</w:t>
            </w:r>
          </w:p>
        </w:tc>
      </w:tr>
      <w:tr w:rsidR="00812048" w14:paraId="4C09A4A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A756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ЗС-21.04.143.143</w:t>
            </w:r>
          </w:p>
        </w:tc>
        <w:tc>
          <w:tcPr>
            <w:tcW w:w="0" w:type="auto"/>
            <w:tcBorders>
              <w:top w:val="single" w:sz="6" w:space="0" w:color="auto"/>
              <w:left w:val="single" w:sz="6" w:space="0" w:color="auto"/>
              <w:bottom w:val="single" w:sz="6" w:space="0" w:color="auto"/>
              <w:right w:val="single" w:sz="6" w:space="0" w:color="auto"/>
            </w:tcBorders>
            <w:vAlign w:val="center"/>
          </w:tcPr>
          <w:p w14:paraId="33A955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193</w:t>
            </w:r>
          </w:p>
        </w:tc>
        <w:tc>
          <w:tcPr>
            <w:tcW w:w="0" w:type="auto"/>
            <w:tcBorders>
              <w:top w:val="single" w:sz="6" w:space="0" w:color="auto"/>
              <w:left w:val="single" w:sz="6" w:space="0" w:color="auto"/>
              <w:bottom w:val="single" w:sz="6" w:space="0" w:color="auto"/>
              <w:right w:val="single" w:sz="6" w:space="0" w:color="auto"/>
            </w:tcBorders>
            <w:vAlign w:val="center"/>
          </w:tcPr>
          <w:p w14:paraId="024C6F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6E15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3A25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4B275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78,5</w:t>
            </w:r>
          </w:p>
        </w:tc>
        <w:tc>
          <w:tcPr>
            <w:tcW w:w="0" w:type="auto"/>
            <w:tcBorders>
              <w:top w:val="single" w:sz="6" w:space="0" w:color="auto"/>
              <w:left w:val="single" w:sz="6" w:space="0" w:color="auto"/>
              <w:bottom w:val="single" w:sz="6" w:space="0" w:color="auto"/>
              <w:right w:val="single" w:sz="6" w:space="0" w:color="auto"/>
            </w:tcBorders>
            <w:vAlign w:val="center"/>
          </w:tcPr>
          <w:p w14:paraId="1D4693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A2A4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89E2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88,5</w:t>
            </w:r>
          </w:p>
        </w:tc>
        <w:tc>
          <w:tcPr>
            <w:tcW w:w="0" w:type="auto"/>
            <w:tcBorders>
              <w:top w:val="single" w:sz="6" w:space="0" w:color="auto"/>
              <w:left w:val="single" w:sz="6" w:space="0" w:color="auto"/>
              <w:bottom w:val="single" w:sz="6" w:space="0" w:color="auto"/>
              <w:right w:val="single" w:sz="6" w:space="0" w:color="auto"/>
            </w:tcBorders>
            <w:vAlign w:val="center"/>
          </w:tcPr>
          <w:p w14:paraId="45C615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325E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4D3C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88,5</w:t>
            </w:r>
          </w:p>
        </w:tc>
      </w:tr>
      <w:tr w:rsidR="00812048" w14:paraId="22699D3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FF21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ЗС-21.04.144.144</w:t>
            </w:r>
          </w:p>
        </w:tc>
        <w:tc>
          <w:tcPr>
            <w:tcW w:w="0" w:type="auto"/>
            <w:tcBorders>
              <w:top w:val="single" w:sz="6" w:space="0" w:color="auto"/>
              <w:left w:val="single" w:sz="6" w:space="0" w:color="auto"/>
              <w:bottom w:val="single" w:sz="6" w:space="0" w:color="auto"/>
              <w:right w:val="single" w:sz="6" w:space="0" w:color="auto"/>
            </w:tcBorders>
            <w:vAlign w:val="center"/>
          </w:tcPr>
          <w:p w14:paraId="5EBB66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бул Кузнецова д 6</w:t>
            </w:r>
          </w:p>
        </w:tc>
        <w:tc>
          <w:tcPr>
            <w:tcW w:w="0" w:type="auto"/>
            <w:tcBorders>
              <w:top w:val="single" w:sz="6" w:space="0" w:color="auto"/>
              <w:left w:val="single" w:sz="6" w:space="0" w:color="auto"/>
              <w:bottom w:val="single" w:sz="6" w:space="0" w:color="auto"/>
              <w:right w:val="single" w:sz="6" w:space="0" w:color="auto"/>
            </w:tcBorders>
            <w:vAlign w:val="center"/>
          </w:tcPr>
          <w:p w14:paraId="5645EA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3916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127,2</w:t>
            </w:r>
          </w:p>
        </w:tc>
        <w:tc>
          <w:tcPr>
            <w:tcW w:w="0" w:type="auto"/>
            <w:tcBorders>
              <w:top w:val="single" w:sz="6" w:space="0" w:color="auto"/>
              <w:left w:val="single" w:sz="6" w:space="0" w:color="auto"/>
              <w:bottom w:val="single" w:sz="6" w:space="0" w:color="auto"/>
              <w:right w:val="single" w:sz="6" w:space="0" w:color="auto"/>
            </w:tcBorders>
            <w:vAlign w:val="center"/>
          </w:tcPr>
          <w:p w14:paraId="5029F0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1294,9</w:t>
            </w:r>
          </w:p>
        </w:tc>
        <w:tc>
          <w:tcPr>
            <w:tcW w:w="0" w:type="auto"/>
            <w:tcBorders>
              <w:top w:val="single" w:sz="6" w:space="0" w:color="auto"/>
              <w:left w:val="single" w:sz="6" w:space="0" w:color="auto"/>
              <w:bottom w:val="single" w:sz="6" w:space="0" w:color="auto"/>
              <w:right w:val="single" w:sz="6" w:space="0" w:color="auto"/>
            </w:tcBorders>
            <w:vAlign w:val="center"/>
          </w:tcPr>
          <w:p w14:paraId="73FF46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32AD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45E3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3030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1422,2</w:t>
            </w:r>
          </w:p>
        </w:tc>
        <w:tc>
          <w:tcPr>
            <w:tcW w:w="0" w:type="auto"/>
            <w:tcBorders>
              <w:top w:val="single" w:sz="6" w:space="0" w:color="auto"/>
              <w:left w:val="single" w:sz="6" w:space="0" w:color="auto"/>
              <w:bottom w:val="single" w:sz="6" w:space="0" w:color="auto"/>
              <w:right w:val="single" w:sz="6" w:space="0" w:color="auto"/>
            </w:tcBorders>
            <w:vAlign w:val="center"/>
          </w:tcPr>
          <w:p w14:paraId="51D346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50F7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2E04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1422,2</w:t>
            </w:r>
          </w:p>
        </w:tc>
      </w:tr>
      <w:tr w:rsidR="00812048" w14:paraId="0C6E403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8C0A9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ЗС-21.04.145.145</w:t>
            </w:r>
          </w:p>
        </w:tc>
        <w:tc>
          <w:tcPr>
            <w:tcW w:w="0" w:type="auto"/>
            <w:tcBorders>
              <w:top w:val="single" w:sz="6" w:space="0" w:color="auto"/>
              <w:left w:val="single" w:sz="6" w:space="0" w:color="auto"/>
              <w:bottom w:val="single" w:sz="6" w:space="0" w:color="auto"/>
              <w:right w:val="single" w:sz="6" w:space="0" w:color="auto"/>
            </w:tcBorders>
            <w:vAlign w:val="center"/>
          </w:tcPr>
          <w:p w14:paraId="223A77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5</w:t>
            </w:r>
          </w:p>
        </w:tc>
        <w:tc>
          <w:tcPr>
            <w:tcW w:w="0" w:type="auto"/>
            <w:tcBorders>
              <w:top w:val="single" w:sz="6" w:space="0" w:color="auto"/>
              <w:left w:val="single" w:sz="6" w:space="0" w:color="auto"/>
              <w:bottom w:val="single" w:sz="6" w:space="0" w:color="auto"/>
              <w:right w:val="single" w:sz="6" w:space="0" w:color="auto"/>
            </w:tcBorders>
            <w:vAlign w:val="center"/>
          </w:tcPr>
          <w:p w14:paraId="380AAD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B2CD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90,9</w:t>
            </w:r>
          </w:p>
        </w:tc>
        <w:tc>
          <w:tcPr>
            <w:tcW w:w="0" w:type="auto"/>
            <w:tcBorders>
              <w:top w:val="single" w:sz="6" w:space="0" w:color="auto"/>
              <w:left w:val="single" w:sz="6" w:space="0" w:color="auto"/>
              <w:bottom w:val="single" w:sz="6" w:space="0" w:color="auto"/>
              <w:right w:val="single" w:sz="6" w:space="0" w:color="auto"/>
            </w:tcBorders>
            <w:vAlign w:val="center"/>
          </w:tcPr>
          <w:p w14:paraId="427AF3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887,8</w:t>
            </w:r>
          </w:p>
        </w:tc>
        <w:tc>
          <w:tcPr>
            <w:tcW w:w="0" w:type="auto"/>
            <w:tcBorders>
              <w:top w:val="single" w:sz="6" w:space="0" w:color="auto"/>
              <w:left w:val="single" w:sz="6" w:space="0" w:color="auto"/>
              <w:bottom w:val="single" w:sz="6" w:space="0" w:color="auto"/>
              <w:right w:val="single" w:sz="6" w:space="0" w:color="auto"/>
            </w:tcBorders>
            <w:vAlign w:val="center"/>
          </w:tcPr>
          <w:p w14:paraId="01DA02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9267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8CA8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386C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978,7</w:t>
            </w:r>
          </w:p>
        </w:tc>
        <w:tc>
          <w:tcPr>
            <w:tcW w:w="0" w:type="auto"/>
            <w:tcBorders>
              <w:top w:val="single" w:sz="6" w:space="0" w:color="auto"/>
              <w:left w:val="single" w:sz="6" w:space="0" w:color="auto"/>
              <w:bottom w:val="single" w:sz="6" w:space="0" w:color="auto"/>
              <w:right w:val="single" w:sz="6" w:space="0" w:color="auto"/>
            </w:tcBorders>
            <w:vAlign w:val="center"/>
          </w:tcPr>
          <w:p w14:paraId="74B887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3743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2AA7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978,7</w:t>
            </w:r>
          </w:p>
        </w:tc>
      </w:tr>
      <w:tr w:rsidR="00812048" w14:paraId="2861B45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A1EE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ЗС-21.04.146.146</w:t>
            </w:r>
          </w:p>
        </w:tc>
        <w:tc>
          <w:tcPr>
            <w:tcW w:w="0" w:type="auto"/>
            <w:tcBorders>
              <w:top w:val="single" w:sz="6" w:space="0" w:color="auto"/>
              <w:left w:val="single" w:sz="6" w:space="0" w:color="auto"/>
              <w:bottom w:val="single" w:sz="6" w:space="0" w:color="auto"/>
              <w:right w:val="single" w:sz="6" w:space="0" w:color="auto"/>
            </w:tcBorders>
            <w:vAlign w:val="center"/>
          </w:tcPr>
          <w:p w14:paraId="6B351B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Новоугличское ш д 7а</w:t>
            </w:r>
          </w:p>
        </w:tc>
        <w:tc>
          <w:tcPr>
            <w:tcW w:w="0" w:type="auto"/>
            <w:tcBorders>
              <w:top w:val="single" w:sz="6" w:space="0" w:color="auto"/>
              <w:left w:val="single" w:sz="6" w:space="0" w:color="auto"/>
              <w:bottom w:val="single" w:sz="6" w:space="0" w:color="auto"/>
              <w:right w:val="single" w:sz="6" w:space="0" w:color="auto"/>
            </w:tcBorders>
            <w:vAlign w:val="center"/>
          </w:tcPr>
          <w:p w14:paraId="6F6F7D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2664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12DF4D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372,8</w:t>
            </w:r>
          </w:p>
        </w:tc>
        <w:tc>
          <w:tcPr>
            <w:tcW w:w="0" w:type="auto"/>
            <w:tcBorders>
              <w:top w:val="single" w:sz="6" w:space="0" w:color="auto"/>
              <w:left w:val="single" w:sz="6" w:space="0" w:color="auto"/>
              <w:bottom w:val="single" w:sz="6" w:space="0" w:color="auto"/>
              <w:right w:val="single" w:sz="6" w:space="0" w:color="auto"/>
            </w:tcBorders>
            <w:vAlign w:val="center"/>
          </w:tcPr>
          <w:p w14:paraId="1BBA5C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82CA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9F15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0C4F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412,8</w:t>
            </w:r>
          </w:p>
        </w:tc>
        <w:tc>
          <w:tcPr>
            <w:tcW w:w="0" w:type="auto"/>
            <w:tcBorders>
              <w:top w:val="single" w:sz="6" w:space="0" w:color="auto"/>
              <w:left w:val="single" w:sz="6" w:space="0" w:color="auto"/>
              <w:bottom w:val="single" w:sz="6" w:space="0" w:color="auto"/>
              <w:right w:val="single" w:sz="6" w:space="0" w:color="auto"/>
            </w:tcBorders>
            <w:vAlign w:val="center"/>
          </w:tcPr>
          <w:p w14:paraId="645473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ECF1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0BA2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412,8</w:t>
            </w:r>
          </w:p>
        </w:tc>
      </w:tr>
      <w:tr w:rsidR="00812048" w14:paraId="5EE6A7B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7512C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ЗС-21.04.147.147</w:t>
            </w:r>
          </w:p>
        </w:tc>
        <w:tc>
          <w:tcPr>
            <w:tcW w:w="0" w:type="auto"/>
            <w:tcBorders>
              <w:top w:val="single" w:sz="6" w:space="0" w:color="auto"/>
              <w:left w:val="single" w:sz="6" w:space="0" w:color="auto"/>
              <w:bottom w:val="single" w:sz="6" w:space="0" w:color="auto"/>
              <w:right w:val="single" w:sz="6" w:space="0" w:color="auto"/>
            </w:tcBorders>
            <w:vAlign w:val="center"/>
          </w:tcPr>
          <w:p w14:paraId="1013C7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Зеленый пер., 20а</w:t>
            </w:r>
          </w:p>
        </w:tc>
        <w:tc>
          <w:tcPr>
            <w:tcW w:w="0" w:type="auto"/>
            <w:tcBorders>
              <w:top w:val="single" w:sz="6" w:space="0" w:color="auto"/>
              <w:left w:val="single" w:sz="6" w:space="0" w:color="auto"/>
              <w:bottom w:val="single" w:sz="6" w:space="0" w:color="auto"/>
              <w:right w:val="single" w:sz="6" w:space="0" w:color="auto"/>
            </w:tcBorders>
            <w:vAlign w:val="center"/>
          </w:tcPr>
          <w:p w14:paraId="61D9CF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058B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C443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36135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4479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F3CF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77A6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13ED4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74F1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6223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56DB2C2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BD4F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ЗС-21.04.148.148</w:t>
            </w:r>
          </w:p>
        </w:tc>
        <w:tc>
          <w:tcPr>
            <w:tcW w:w="0" w:type="auto"/>
            <w:tcBorders>
              <w:top w:val="single" w:sz="6" w:space="0" w:color="auto"/>
              <w:left w:val="single" w:sz="6" w:space="0" w:color="auto"/>
              <w:bottom w:val="single" w:sz="6" w:space="0" w:color="auto"/>
              <w:right w:val="single" w:sz="6" w:space="0" w:color="auto"/>
            </w:tcBorders>
            <w:vAlign w:val="center"/>
          </w:tcPr>
          <w:p w14:paraId="669D06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171</w:t>
            </w:r>
          </w:p>
        </w:tc>
        <w:tc>
          <w:tcPr>
            <w:tcW w:w="0" w:type="auto"/>
            <w:tcBorders>
              <w:top w:val="single" w:sz="6" w:space="0" w:color="auto"/>
              <w:left w:val="single" w:sz="6" w:space="0" w:color="auto"/>
              <w:bottom w:val="single" w:sz="6" w:space="0" w:color="auto"/>
              <w:right w:val="single" w:sz="6" w:space="0" w:color="auto"/>
            </w:tcBorders>
            <w:vAlign w:val="center"/>
          </w:tcPr>
          <w:p w14:paraId="30FD16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6580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115,3</w:t>
            </w:r>
          </w:p>
        </w:tc>
        <w:tc>
          <w:tcPr>
            <w:tcW w:w="0" w:type="auto"/>
            <w:tcBorders>
              <w:top w:val="single" w:sz="6" w:space="0" w:color="auto"/>
              <w:left w:val="single" w:sz="6" w:space="0" w:color="auto"/>
              <w:bottom w:val="single" w:sz="6" w:space="0" w:color="auto"/>
              <w:right w:val="single" w:sz="6" w:space="0" w:color="auto"/>
            </w:tcBorders>
            <w:vAlign w:val="center"/>
          </w:tcPr>
          <w:p w14:paraId="690DF8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1143,1</w:t>
            </w:r>
          </w:p>
        </w:tc>
        <w:tc>
          <w:tcPr>
            <w:tcW w:w="0" w:type="auto"/>
            <w:tcBorders>
              <w:top w:val="single" w:sz="6" w:space="0" w:color="auto"/>
              <w:left w:val="single" w:sz="6" w:space="0" w:color="auto"/>
              <w:bottom w:val="single" w:sz="6" w:space="0" w:color="auto"/>
              <w:right w:val="single" w:sz="6" w:space="0" w:color="auto"/>
            </w:tcBorders>
            <w:vAlign w:val="center"/>
          </w:tcPr>
          <w:p w14:paraId="57F3D8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C4DB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1718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117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1258,4</w:t>
            </w:r>
          </w:p>
        </w:tc>
        <w:tc>
          <w:tcPr>
            <w:tcW w:w="0" w:type="auto"/>
            <w:tcBorders>
              <w:top w:val="single" w:sz="6" w:space="0" w:color="auto"/>
              <w:left w:val="single" w:sz="6" w:space="0" w:color="auto"/>
              <w:bottom w:val="single" w:sz="6" w:space="0" w:color="auto"/>
              <w:right w:val="single" w:sz="6" w:space="0" w:color="auto"/>
            </w:tcBorders>
            <w:vAlign w:val="center"/>
          </w:tcPr>
          <w:p w14:paraId="59B2E6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360E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C760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1258,4</w:t>
            </w:r>
          </w:p>
        </w:tc>
      </w:tr>
      <w:tr w:rsidR="00812048" w14:paraId="4F805F0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3A1E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ЗС-21.04.149.149</w:t>
            </w:r>
          </w:p>
        </w:tc>
        <w:tc>
          <w:tcPr>
            <w:tcW w:w="0" w:type="auto"/>
            <w:tcBorders>
              <w:top w:val="single" w:sz="6" w:space="0" w:color="auto"/>
              <w:left w:val="single" w:sz="6" w:space="0" w:color="auto"/>
              <w:bottom w:val="single" w:sz="6" w:space="0" w:color="auto"/>
              <w:right w:val="single" w:sz="6" w:space="0" w:color="auto"/>
            </w:tcBorders>
            <w:vAlign w:val="center"/>
          </w:tcPr>
          <w:p w14:paraId="1DA192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пр-т Красной Армии, 169</w:t>
            </w:r>
          </w:p>
        </w:tc>
        <w:tc>
          <w:tcPr>
            <w:tcW w:w="0" w:type="auto"/>
            <w:tcBorders>
              <w:top w:val="single" w:sz="6" w:space="0" w:color="auto"/>
              <w:left w:val="single" w:sz="6" w:space="0" w:color="auto"/>
              <w:bottom w:val="single" w:sz="6" w:space="0" w:color="auto"/>
              <w:right w:val="single" w:sz="6" w:space="0" w:color="auto"/>
            </w:tcBorders>
            <w:vAlign w:val="center"/>
          </w:tcPr>
          <w:p w14:paraId="5A8E72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D9E0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298BC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138,8</w:t>
            </w:r>
          </w:p>
        </w:tc>
        <w:tc>
          <w:tcPr>
            <w:tcW w:w="0" w:type="auto"/>
            <w:tcBorders>
              <w:top w:val="single" w:sz="6" w:space="0" w:color="auto"/>
              <w:left w:val="single" w:sz="6" w:space="0" w:color="auto"/>
              <w:bottom w:val="single" w:sz="6" w:space="0" w:color="auto"/>
              <w:right w:val="single" w:sz="6" w:space="0" w:color="auto"/>
            </w:tcBorders>
            <w:vAlign w:val="center"/>
          </w:tcPr>
          <w:p w14:paraId="287E80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238D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F896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B3C5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148,8</w:t>
            </w:r>
          </w:p>
        </w:tc>
        <w:tc>
          <w:tcPr>
            <w:tcW w:w="0" w:type="auto"/>
            <w:tcBorders>
              <w:top w:val="single" w:sz="6" w:space="0" w:color="auto"/>
              <w:left w:val="single" w:sz="6" w:space="0" w:color="auto"/>
              <w:bottom w:val="single" w:sz="6" w:space="0" w:color="auto"/>
              <w:right w:val="single" w:sz="6" w:space="0" w:color="auto"/>
            </w:tcBorders>
            <w:vAlign w:val="center"/>
          </w:tcPr>
          <w:p w14:paraId="70A262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B7B0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083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148,8</w:t>
            </w:r>
          </w:p>
        </w:tc>
      </w:tr>
      <w:tr w:rsidR="00812048" w14:paraId="06FE67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CAF3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ЗС-21.04.150.150</w:t>
            </w:r>
          </w:p>
        </w:tc>
        <w:tc>
          <w:tcPr>
            <w:tcW w:w="0" w:type="auto"/>
            <w:tcBorders>
              <w:top w:val="single" w:sz="6" w:space="0" w:color="auto"/>
              <w:left w:val="single" w:sz="6" w:space="0" w:color="auto"/>
              <w:bottom w:val="single" w:sz="6" w:space="0" w:color="auto"/>
              <w:right w:val="single" w:sz="6" w:space="0" w:color="auto"/>
            </w:tcBorders>
            <w:vAlign w:val="center"/>
          </w:tcPr>
          <w:p w14:paraId="26E2B8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 Кр Армии д 180</w:t>
            </w:r>
          </w:p>
        </w:tc>
        <w:tc>
          <w:tcPr>
            <w:tcW w:w="0" w:type="auto"/>
            <w:tcBorders>
              <w:top w:val="single" w:sz="6" w:space="0" w:color="auto"/>
              <w:left w:val="single" w:sz="6" w:space="0" w:color="auto"/>
              <w:bottom w:val="single" w:sz="6" w:space="0" w:color="auto"/>
              <w:right w:val="single" w:sz="6" w:space="0" w:color="auto"/>
            </w:tcBorders>
            <w:vAlign w:val="center"/>
          </w:tcPr>
          <w:p w14:paraId="62C5BB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BC4F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97,0</w:t>
            </w:r>
          </w:p>
        </w:tc>
        <w:tc>
          <w:tcPr>
            <w:tcW w:w="0" w:type="auto"/>
            <w:tcBorders>
              <w:top w:val="single" w:sz="6" w:space="0" w:color="auto"/>
              <w:left w:val="single" w:sz="6" w:space="0" w:color="auto"/>
              <w:bottom w:val="single" w:sz="6" w:space="0" w:color="auto"/>
              <w:right w:val="single" w:sz="6" w:space="0" w:color="auto"/>
            </w:tcBorders>
            <w:vAlign w:val="center"/>
          </w:tcPr>
          <w:p w14:paraId="1146BC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953,5</w:t>
            </w:r>
          </w:p>
        </w:tc>
        <w:tc>
          <w:tcPr>
            <w:tcW w:w="0" w:type="auto"/>
            <w:tcBorders>
              <w:top w:val="single" w:sz="6" w:space="0" w:color="auto"/>
              <w:left w:val="single" w:sz="6" w:space="0" w:color="auto"/>
              <w:bottom w:val="single" w:sz="6" w:space="0" w:color="auto"/>
              <w:right w:val="single" w:sz="6" w:space="0" w:color="auto"/>
            </w:tcBorders>
            <w:vAlign w:val="center"/>
          </w:tcPr>
          <w:p w14:paraId="61C060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460F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BAF2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0767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1050,5</w:t>
            </w:r>
          </w:p>
        </w:tc>
        <w:tc>
          <w:tcPr>
            <w:tcW w:w="0" w:type="auto"/>
            <w:tcBorders>
              <w:top w:val="single" w:sz="6" w:space="0" w:color="auto"/>
              <w:left w:val="single" w:sz="6" w:space="0" w:color="auto"/>
              <w:bottom w:val="single" w:sz="6" w:space="0" w:color="auto"/>
              <w:right w:val="single" w:sz="6" w:space="0" w:color="auto"/>
            </w:tcBorders>
            <w:vAlign w:val="center"/>
          </w:tcPr>
          <w:p w14:paraId="4009A4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F045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A0AC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1050,5</w:t>
            </w:r>
          </w:p>
        </w:tc>
      </w:tr>
      <w:tr w:rsidR="00812048" w14:paraId="4875D44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DA4F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ЗС-21.04.151.151</w:t>
            </w:r>
          </w:p>
        </w:tc>
        <w:tc>
          <w:tcPr>
            <w:tcW w:w="0" w:type="auto"/>
            <w:tcBorders>
              <w:top w:val="single" w:sz="6" w:space="0" w:color="auto"/>
              <w:left w:val="single" w:sz="6" w:space="0" w:color="auto"/>
              <w:bottom w:val="single" w:sz="6" w:space="0" w:color="auto"/>
              <w:right w:val="single" w:sz="6" w:space="0" w:color="auto"/>
            </w:tcBorders>
            <w:vAlign w:val="center"/>
          </w:tcPr>
          <w:p w14:paraId="1A2F5E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Бероунская</w:t>
            </w:r>
          </w:p>
        </w:tc>
        <w:tc>
          <w:tcPr>
            <w:tcW w:w="0" w:type="auto"/>
            <w:tcBorders>
              <w:top w:val="single" w:sz="6" w:space="0" w:color="auto"/>
              <w:left w:val="single" w:sz="6" w:space="0" w:color="auto"/>
              <w:bottom w:val="single" w:sz="6" w:space="0" w:color="auto"/>
              <w:right w:val="single" w:sz="6" w:space="0" w:color="auto"/>
            </w:tcBorders>
            <w:vAlign w:val="center"/>
          </w:tcPr>
          <w:p w14:paraId="264B95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B04B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52B2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99BEB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166,0</w:t>
            </w:r>
          </w:p>
        </w:tc>
        <w:tc>
          <w:tcPr>
            <w:tcW w:w="0" w:type="auto"/>
            <w:tcBorders>
              <w:top w:val="single" w:sz="6" w:space="0" w:color="auto"/>
              <w:left w:val="single" w:sz="6" w:space="0" w:color="auto"/>
              <w:bottom w:val="single" w:sz="6" w:space="0" w:color="auto"/>
              <w:right w:val="single" w:sz="6" w:space="0" w:color="auto"/>
            </w:tcBorders>
            <w:vAlign w:val="center"/>
          </w:tcPr>
          <w:p w14:paraId="7DB240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6D3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37F2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176,0</w:t>
            </w:r>
          </w:p>
        </w:tc>
        <w:tc>
          <w:tcPr>
            <w:tcW w:w="0" w:type="auto"/>
            <w:tcBorders>
              <w:top w:val="single" w:sz="6" w:space="0" w:color="auto"/>
              <w:left w:val="single" w:sz="6" w:space="0" w:color="auto"/>
              <w:bottom w:val="single" w:sz="6" w:space="0" w:color="auto"/>
              <w:right w:val="single" w:sz="6" w:space="0" w:color="auto"/>
            </w:tcBorders>
            <w:vAlign w:val="center"/>
          </w:tcPr>
          <w:p w14:paraId="1F68B9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9485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CEB8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176,0</w:t>
            </w:r>
          </w:p>
        </w:tc>
      </w:tr>
      <w:tr w:rsidR="00812048" w14:paraId="33C2CDE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5E9B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ЗС-21.04.152.152</w:t>
            </w:r>
          </w:p>
        </w:tc>
        <w:tc>
          <w:tcPr>
            <w:tcW w:w="0" w:type="auto"/>
            <w:tcBorders>
              <w:top w:val="single" w:sz="6" w:space="0" w:color="auto"/>
              <w:left w:val="single" w:sz="6" w:space="0" w:color="auto"/>
              <w:bottom w:val="single" w:sz="6" w:space="0" w:color="auto"/>
              <w:right w:val="single" w:sz="6" w:space="0" w:color="auto"/>
            </w:tcBorders>
            <w:vAlign w:val="center"/>
          </w:tcPr>
          <w:p w14:paraId="27782F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1/й удар армии д 12</w:t>
            </w:r>
          </w:p>
        </w:tc>
        <w:tc>
          <w:tcPr>
            <w:tcW w:w="0" w:type="auto"/>
            <w:tcBorders>
              <w:top w:val="single" w:sz="6" w:space="0" w:color="auto"/>
              <w:left w:val="single" w:sz="6" w:space="0" w:color="auto"/>
              <w:bottom w:val="single" w:sz="6" w:space="0" w:color="auto"/>
              <w:right w:val="single" w:sz="6" w:space="0" w:color="auto"/>
            </w:tcBorders>
            <w:vAlign w:val="center"/>
          </w:tcPr>
          <w:p w14:paraId="48BECA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5DDD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84,9</w:t>
            </w:r>
          </w:p>
        </w:tc>
        <w:tc>
          <w:tcPr>
            <w:tcW w:w="0" w:type="auto"/>
            <w:tcBorders>
              <w:top w:val="single" w:sz="6" w:space="0" w:color="auto"/>
              <w:left w:val="single" w:sz="6" w:space="0" w:color="auto"/>
              <w:bottom w:val="single" w:sz="6" w:space="0" w:color="auto"/>
              <w:right w:val="single" w:sz="6" w:space="0" w:color="auto"/>
            </w:tcBorders>
            <w:vAlign w:val="center"/>
          </w:tcPr>
          <w:p w14:paraId="5E141F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813,2</w:t>
            </w:r>
          </w:p>
        </w:tc>
        <w:tc>
          <w:tcPr>
            <w:tcW w:w="0" w:type="auto"/>
            <w:tcBorders>
              <w:top w:val="single" w:sz="6" w:space="0" w:color="auto"/>
              <w:left w:val="single" w:sz="6" w:space="0" w:color="auto"/>
              <w:bottom w:val="single" w:sz="6" w:space="0" w:color="auto"/>
              <w:right w:val="single" w:sz="6" w:space="0" w:color="auto"/>
            </w:tcBorders>
            <w:vAlign w:val="center"/>
          </w:tcPr>
          <w:p w14:paraId="4518AD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C4AD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2F32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B2FD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898,1</w:t>
            </w:r>
          </w:p>
        </w:tc>
        <w:tc>
          <w:tcPr>
            <w:tcW w:w="0" w:type="auto"/>
            <w:tcBorders>
              <w:top w:val="single" w:sz="6" w:space="0" w:color="auto"/>
              <w:left w:val="single" w:sz="6" w:space="0" w:color="auto"/>
              <w:bottom w:val="single" w:sz="6" w:space="0" w:color="auto"/>
              <w:right w:val="single" w:sz="6" w:space="0" w:color="auto"/>
            </w:tcBorders>
            <w:vAlign w:val="center"/>
          </w:tcPr>
          <w:p w14:paraId="50B3EC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8F10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6C09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898,1</w:t>
            </w:r>
          </w:p>
        </w:tc>
      </w:tr>
      <w:tr w:rsidR="00812048" w14:paraId="639F500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36306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ЗС-21.04.153.153</w:t>
            </w:r>
          </w:p>
        </w:tc>
        <w:tc>
          <w:tcPr>
            <w:tcW w:w="0" w:type="auto"/>
            <w:tcBorders>
              <w:top w:val="single" w:sz="6" w:space="0" w:color="auto"/>
              <w:left w:val="single" w:sz="6" w:space="0" w:color="auto"/>
              <w:bottom w:val="single" w:sz="6" w:space="0" w:color="auto"/>
              <w:right w:val="single" w:sz="6" w:space="0" w:color="auto"/>
            </w:tcBorders>
            <w:vAlign w:val="center"/>
          </w:tcPr>
          <w:p w14:paraId="18F255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Митькина д 37</w:t>
            </w:r>
          </w:p>
        </w:tc>
        <w:tc>
          <w:tcPr>
            <w:tcW w:w="0" w:type="auto"/>
            <w:tcBorders>
              <w:top w:val="single" w:sz="6" w:space="0" w:color="auto"/>
              <w:left w:val="single" w:sz="6" w:space="0" w:color="auto"/>
              <w:bottom w:val="single" w:sz="6" w:space="0" w:color="auto"/>
              <w:right w:val="single" w:sz="6" w:space="0" w:color="auto"/>
            </w:tcBorders>
            <w:vAlign w:val="center"/>
          </w:tcPr>
          <w:p w14:paraId="23BD80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F09E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52,0</w:t>
            </w:r>
          </w:p>
        </w:tc>
        <w:tc>
          <w:tcPr>
            <w:tcW w:w="0" w:type="auto"/>
            <w:tcBorders>
              <w:top w:val="single" w:sz="6" w:space="0" w:color="auto"/>
              <w:left w:val="single" w:sz="6" w:space="0" w:color="auto"/>
              <w:bottom w:val="single" w:sz="6" w:space="0" w:color="auto"/>
              <w:right w:val="single" w:sz="6" w:space="0" w:color="auto"/>
            </w:tcBorders>
            <w:vAlign w:val="center"/>
          </w:tcPr>
          <w:p w14:paraId="24F332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512,1</w:t>
            </w:r>
          </w:p>
        </w:tc>
        <w:tc>
          <w:tcPr>
            <w:tcW w:w="0" w:type="auto"/>
            <w:tcBorders>
              <w:top w:val="single" w:sz="6" w:space="0" w:color="auto"/>
              <w:left w:val="single" w:sz="6" w:space="0" w:color="auto"/>
              <w:bottom w:val="single" w:sz="6" w:space="0" w:color="auto"/>
              <w:right w:val="single" w:sz="6" w:space="0" w:color="auto"/>
            </w:tcBorders>
            <w:vAlign w:val="center"/>
          </w:tcPr>
          <w:p w14:paraId="20E41B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F2A7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0319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F8DB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564,0</w:t>
            </w:r>
          </w:p>
        </w:tc>
        <w:tc>
          <w:tcPr>
            <w:tcW w:w="0" w:type="auto"/>
            <w:tcBorders>
              <w:top w:val="single" w:sz="6" w:space="0" w:color="auto"/>
              <w:left w:val="single" w:sz="6" w:space="0" w:color="auto"/>
              <w:bottom w:val="single" w:sz="6" w:space="0" w:color="auto"/>
              <w:right w:val="single" w:sz="6" w:space="0" w:color="auto"/>
            </w:tcBorders>
            <w:vAlign w:val="center"/>
          </w:tcPr>
          <w:p w14:paraId="5814C7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43A6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49E3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564,0</w:t>
            </w:r>
          </w:p>
        </w:tc>
      </w:tr>
      <w:tr w:rsidR="00812048" w14:paraId="47C7D7E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CF32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ЗС-21.04.154.154</w:t>
            </w:r>
          </w:p>
        </w:tc>
        <w:tc>
          <w:tcPr>
            <w:tcW w:w="0" w:type="auto"/>
            <w:tcBorders>
              <w:top w:val="single" w:sz="6" w:space="0" w:color="auto"/>
              <w:left w:val="single" w:sz="6" w:space="0" w:color="auto"/>
              <w:bottom w:val="single" w:sz="6" w:space="0" w:color="auto"/>
              <w:right w:val="single" w:sz="6" w:space="0" w:color="auto"/>
            </w:tcBorders>
            <w:vAlign w:val="center"/>
          </w:tcPr>
          <w:p w14:paraId="34CE7D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Баня</w:t>
            </w:r>
          </w:p>
        </w:tc>
        <w:tc>
          <w:tcPr>
            <w:tcW w:w="0" w:type="auto"/>
            <w:tcBorders>
              <w:top w:val="single" w:sz="6" w:space="0" w:color="auto"/>
              <w:left w:val="single" w:sz="6" w:space="0" w:color="auto"/>
              <w:bottom w:val="single" w:sz="6" w:space="0" w:color="auto"/>
              <w:right w:val="single" w:sz="6" w:space="0" w:color="auto"/>
            </w:tcBorders>
            <w:vAlign w:val="center"/>
          </w:tcPr>
          <w:p w14:paraId="70BC10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D712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88,9</w:t>
            </w:r>
          </w:p>
        </w:tc>
        <w:tc>
          <w:tcPr>
            <w:tcW w:w="0" w:type="auto"/>
            <w:tcBorders>
              <w:top w:val="single" w:sz="6" w:space="0" w:color="auto"/>
              <w:left w:val="single" w:sz="6" w:space="0" w:color="auto"/>
              <w:bottom w:val="single" w:sz="6" w:space="0" w:color="auto"/>
              <w:right w:val="single" w:sz="6" w:space="0" w:color="auto"/>
            </w:tcBorders>
            <w:vAlign w:val="center"/>
          </w:tcPr>
          <w:p w14:paraId="4AF86D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883,2</w:t>
            </w:r>
          </w:p>
        </w:tc>
        <w:tc>
          <w:tcPr>
            <w:tcW w:w="0" w:type="auto"/>
            <w:tcBorders>
              <w:top w:val="single" w:sz="6" w:space="0" w:color="auto"/>
              <w:left w:val="single" w:sz="6" w:space="0" w:color="auto"/>
              <w:bottom w:val="single" w:sz="6" w:space="0" w:color="auto"/>
              <w:right w:val="single" w:sz="6" w:space="0" w:color="auto"/>
            </w:tcBorders>
            <w:vAlign w:val="center"/>
          </w:tcPr>
          <w:p w14:paraId="378528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7F76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03D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B7AE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972,0</w:t>
            </w:r>
          </w:p>
        </w:tc>
        <w:tc>
          <w:tcPr>
            <w:tcW w:w="0" w:type="auto"/>
            <w:tcBorders>
              <w:top w:val="single" w:sz="6" w:space="0" w:color="auto"/>
              <w:left w:val="single" w:sz="6" w:space="0" w:color="auto"/>
              <w:bottom w:val="single" w:sz="6" w:space="0" w:color="auto"/>
              <w:right w:val="single" w:sz="6" w:space="0" w:color="auto"/>
            </w:tcBorders>
            <w:vAlign w:val="center"/>
          </w:tcPr>
          <w:p w14:paraId="26A43C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C4A6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2703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972,0</w:t>
            </w:r>
          </w:p>
        </w:tc>
      </w:tr>
      <w:tr w:rsidR="00812048" w14:paraId="74285A5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B3B6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ЗС-21.04.155.155</w:t>
            </w:r>
          </w:p>
        </w:tc>
        <w:tc>
          <w:tcPr>
            <w:tcW w:w="0" w:type="auto"/>
            <w:tcBorders>
              <w:top w:val="single" w:sz="6" w:space="0" w:color="auto"/>
              <w:left w:val="single" w:sz="6" w:space="0" w:color="auto"/>
              <w:bottom w:val="single" w:sz="6" w:space="0" w:color="auto"/>
              <w:right w:val="single" w:sz="6" w:space="0" w:color="auto"/>
            </w:tcBorders>
            <w:vAlign w:val="center"/>
          </w:tcPr>
          <w:p w14:paraId="017F75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Солдатская столовая</w:t>
            </w:r>
          </w:p>
        </w:tc>
        <w:tc>
          <w:tcPr>
            <w:tcW w:w="0" w:type="auto"/>
            <w:tcBorders>
              <w:top w:val="single" w:sz="6" w:space="0" w:color="auto"/>
              <w:left w:val="single" w:sz="6" w:space="0" w:color="auto"/>
              <w:bottom w:val="single" w:sz="6" w:space="0" w:color="auto"/>
              <w:right w:val="single" w:sz="6" w:space="0" w:color="auto"/>
            </w:tcBorders>
            <w:vAlign w:val="center"/>
          </w:tcPr>
          <w:p w14:paraId="11D62E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CD80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BB3B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7ECCD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95,6</w:t>
            </w:r>
          </w:p>
        </w:tc>
        <w:tc>
          <w:tcPr>
            <w:tcW w:w="0" w:type="auto"/>
            <w:tcBorders>
              <w:top w:val="single" w:sz="6" w:space="0" w:color="auto"/>
              <w:left w:val="single" w:sz="6" w:space="0" w:color="auto"/>
              <w:bottom w:val="single" w:sz="6" w:space="0" w:color="auto"/>
              <w:right w:val="single" w:sz="6" w:space="0" w:color="auto"/>
            </w:tcBorders>
            <w:vAlign w:val="center"/>
          </w:tcPr>
          <w:p w14:paraId="72A445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13C1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F2DF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105,6</w:t>
            </w:r>
          </w:p>
        </w:tc>
        <w:tc>
          <w:tcPr>
            <w:tcW w:w="0" w:type="auto"/>
            <w:tcBorders>
              <w:top w:val="single" w:sz="6" w:space="0" w:color="auto"/>
              <w:left w:val="single" w:sz="6" w:space="0" w:color="auto"/>
              <w:bottom w:val="single" w:sz="6" w:space="0" w:color="auto"/>
              <w:right w:val="single" w:sz="6" w:space="0" w:color="auto"/>
            </w:tcBorders>
            <w:vAlign w:val="center"/>
          </w:tcPr>
          <w:p w14:paraId="4B69C5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C3EF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C8B0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105,6</w:t>
            </w:r>
          </w:p>
        </w:tc>
      </w:tr>
      <w:tr w:rsidR="00812048" w14:paraId="186AAEF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1EC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ЗС-21.04.156.156</w:t>
            </w:r>
          </w:p>
        </w:tc>
        <w:tc>
          <w:tcPr>
            <w:tcW w:w="0" w:type="auto"/>
            <w:tcBorders>
              <w:top w:val="single" w:sz="6" w:space="0" w:color="auto"/>
              <w:left w:val="single" w:sz="6" w:space="0" w:color="auto"/>
              <w:bottom w:val="single" w:sz="6" w:space="0" w:color="auto"/>
              <w:right w:val="single" w:sz="6" w:space="0" w:color="auto"/>
            </w:tcBorders>
            <w:vAlign w:val="center"/>
          </w:tcPr>
          <w:p w14:paraId="773FAD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Санчасть/медпункт</w:t>
            </w:r>
          </w:p>
        </w:tc>
        <w:tc>
          <w:tcPr>
            <w:tcW w:w="0" w:type="auto"/>
            <w:tcBorders>
              <w:top w:val="single" w:sz="6" w:space="0" w:color="auto"/>
              <w:left w:val="single" w:sz="6" w:space="0" w:color="auto"/>
              <w:bottom w:val="single" w:sz="6" w:space="0" w:color="auto"/>
              <w:right w:val="single" w:sz="6" w:space="0" w:color="auto"/>
            </w:tcBorders>
            <w:vAlign w:val="center"/>
          </w:tcPr>
          <w:p w14:paraId="60E120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A02F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4F82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4DB0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859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0296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5515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27B2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E9B7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2786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r>
      <w:tr w:rsidR="00812048" w14:paraId="04BA38D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C689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ЗС-21.04.157.157</w:t>
            </w:r>
          </w:p>
        </w:tc>
        <w:tc>
          <w:tcPr>
            <w:tcW w:w="0" w:type="auto"/>
            <w:tcBorders>
              <w:top w:val="single" w:sz="6" w:space="0" w:color="auto"/>
              <w:left w:val="single" w:sz="6" w:space="0" w:color="auto"/>
              <w:bottom w:val="single" w:sz="6" w:space="0" w:color="auto"/>
              <w:right w:val="single" w:sz="6" w:space="0" w:color="auto"/>
            </w:tcBorders>
            <w:vAlign w:val="center"/>
          </w:tcPr>
          <w:p w14:paraId="0E9AA7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Произв.цех/санчасть</w:t>
            </w:r>
          </w:p>
        </w:tc>
        <w:tc>
          <w:tcPr>
            <w:tcW w:w="0" w:type="auto"/>
            <w:tcBorders>
              <w:top w:val="single" w:sz="6" w:space="0" w:color="auto"/>
              <w:left w:val="single" w:sz="6" w:space="0" w:color="auto"/>
              <w:bottom w:val="single" w:sz="6" w:space="0" w:color="auto"/>
              <w:right w:val="single" w:sz="6" w:space="0" w:color="auto"/>
            </w:tcBorders>
            <w:vAlign w:val="center"/>
          </w:tcPr>
          <w:p w14:paraId="5E2433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E3E8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4E38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2DD24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CAB5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9446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72B1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D0E1B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4AD3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9D54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1481E6B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2488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ЗС-21.04.158.158</w:t>
            </w:r>
          </w:p>
        </w:tc>
        <w:tc>
          <w:tcPr>
            <w:tcW w:w="0" w:type="auto"/>
            <w:tcBorders>
              <w:top w:val="single" w:sz="6" w:space="0" w:color="auto"/>
              <w:left w:val="single" w:sz="6" w:space="0" w:color="auto"/>
              <w:bottom w:val="single" w:sz="6" w:space="0" w:color="auto"/>
              <w:right w:val="single" w:sz="6" w:space="0" w:color="auto"/>
            </w:tcBorders>
            <w:vAlign w:val="center"/>
          </w:tcPr>
          <w:p w14:paraId="4F9A0B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Казарма/цех</w:t>
            </w:r>
          </w:p>
        </w:tc>
        <w:tc>
          <w:tcPr>
            <w:tcW w:w="0" w:type="auto"/>
            <w:tcBorders>
              <w:top w:val="single" w:sz="6" w:space="0" w:color="auto"/>
              <w:left w:val="single" w:sz="6" w:space="0" w:color="auto"/>
              <w:bottom w:val="single" w:sz="6" w:space="0" w:color="auto"/>
              <w:right w:val="single" w:sz="6" w:space="0" w:color="auto"/>
            </w:tcBorders>
            <w:vAlign w:val="center"/>
          </w:tcPr>
          <w:p w14:paraId="63C2F7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A005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F0ED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7C2B2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105,3</w:t>
            </w:r>
          </w:p>
        </w:tc>
        <w:tc>
          <w:tcPr>
            <w:tcW w:w="0" w:type="auto"/>
            <w:tcBorders>
              <w:top w:val="single" w:sz="6" w:space="0" w:color="auto"/>
              <w:left w:val="single" w:sz="6" w:space="0" w:color="auto"/>
              <w:bottom w:val="single" w:sz="6" w:space="0" w:color="auto"/>
              <w:right w:val="single" w:sz="6" w:space="0" w:color="auto"/>
            </w:tcBorders>
            <w:vAlign w:val="center"/>
          </w:tcPr>
          <w:p w14:paraId="7336CF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CFF0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38FC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115,3</w:t>
            </w:r>
          </w:p>
        </w:tc>
        <w:tc>
          <w:tcPr>
            <w:tcW w:w="0" w:type="auto"/>
            <w:tcBorders>
              <w:top w:val="single" w:sz="6" w:space="0" w:color="auto"/>
              <w:left w:val="single" w:sz="6" w:space="0" w:color="auto"/>
              <w:bottom w:val="single" w:sz="6" w:space="0" w:color="auto"/>
              <w:right w:val="single" w:sz="6" w:space="0" w:color="auto"/>
            </w:tcBorders>
            <w:vAlign w:val="center"/>
          </w:tcPr>
          <w:p w14:paraId="313272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5F8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1F29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115,3</w:t>
            </w:r>
          </w:p>
        </w:tc>
      </w:tr>
      <w:tr w:rsidR="00812048" w14:paraId="69A9B61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67CDA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ЗС-21.04.159.159</w:t>
            </w:r>
          </w:p>
        </w:tc>
        <w:tc>
          <w:tcPr>
            <w:tcW w:w="0" w:type="auto"/>
            <w:tcBorders>
              <w:top w:val="single" w:sz="6" w:space="0" w:color="auto"/>
              <w:left w:val="single" w:sz="6" w:space="0" w:color="auto"/>
              <w:bottom w:val="single" w:sz="6" w:space="0" w:color="auto"/>
              <w:right w:val="single" w:sz="6" w:space="0" w:color="auto"/>
            </w:tcBorders>
            <w:vAlign w:val="center"/>
          </w:tcPr>
          <w:p w14:paraId="0EE434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Казарма/цех</w:t>
            </w:r>
          </w:p>
        </w:tc>
        <w:tc>
          <w:tcPr>
            <w:tcW w:w="0" w:type="auto"/>
            <w:tcBorders>
              <w:top w:val="single" w:sz="6" w:space="0" w:color="auto"/>
              <w:left w:val="single" w:sz="6" w:space="0" w:color="auto"/>
              <w:bottom w:val="single" w:sz="6" w:space="0" w:color="auto"/>
              <w:right w:val="single" w:sz="6" w:space="0" w:color="auto"/>
            </w:tcBorders>
            <w:vAlign w:val="center"/>
          </w:tcPr>
          <w:p w14:paraId="63B3C7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2B2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93D4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75579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112,3</w:t>
            </w:r>
          </w:p>
        </w:tc>
        <w:tc>
          <w:tcPr>
            <w:tcW w:w="0" w:type="auto"/>
            <w:tcBorders>
              <w:top w:val="single" w:sz="6" w:space="0" w:color="auto"/>
              <w:left w:val="single" w:sz="6" w:space="0" w:color="auto"/>
              <w:bottom w:val="single" w:sz="6" w:space="0" w:color="auto"/>
              <w:right w:val="single" w:sz="6" w:space="0" w:color="auto"/>
            </w:tcBorders>
            <w:vAlign w:val="center"/>
          </w:tcPr>
          <w:p w14:paraId="052DC8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7922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3690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122,3</w:t>
            </w:r>
          </w:p>
        </w:tc>
        <w:tc>
          <w:tcPr>
            <w:tcW w:w="0" w:type="auto"/>
            <w:tcBorders>
              <w:top w:val="single" w:sz="6" w:space="0" w:color="auto"/>
              <w:left w:val="single" w:sz="6" w:space="0" w:color="auto"/>
              <w:bottom w:val="single" w:sz="6" w:space="0" w:color="auto"/>
              <w:right w:val="single" w:sz="6" w:space="0" w:color="auto"/>
            </w:tcBorders>
            <w:vAlign w:val="center"/>
          </w:tcPr>
          <w:p w14:paraId="4A5F5C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65BC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F518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122,3</w:t>
            </w:r>
          </w:p>
        </w:tc>
      </w:tr>
      <w:tr w:rsidR="00812048" w14:paraId="0EE07CD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EBC8A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ЗС-21.04.160.160</w:t>
            </w:r>
          </w:p>
        </w:tc>
        <w:tc>
          <w:tcPr>
            <w:tcW w:w="0" w:type="auto"/>
            <w:tcBorders>
              <w:top w:val="single" w:sz="6" w:space="0" w:color="auto"/>
              <w:left w:val="single" w:sz="6" w:space="0" w:color="auto"/>
              <w:bottom w:val="single" w:sz="6" w:space="0" w:color="auto"/>
              <w:right w:val="single" w:sz="6" w:space="0" w:color="auto"/>
            </w:tcBorders>
            <w:vAlign w:val="center"/>
          </w:tcPr>
          <w:p w14:paraId="121DC0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Хранилище для техники</w:t>
            </w:r>
          </w:p>
        </w:tc>
        <w:tc>
          <w:tcPr>
            <w:tcW w:w="0" w:type="auto"/>
            <w:tcBorders>
              <w:top w:val="single" w:sz="6" w:space="0" w:color="auto"/>
              <w:left w:val="single" w:sz="6" w:space="0" w:color="auto"/>
              <w:bottom w:val="single" w:sz="6" w:space="0" w:color="auto"/>
              <w:right w:val="single" w:sz="6" w:space="0" w:color="auto"/>
            </w:tcBorders>
            <w:vAlign w:val="center"/>
          </w:tcPr>
          <w:p w14:paraId="1A5DED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653B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66963A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330,0</w:t>
            </w:r>
          </w:p>
        </w:tc>
        <w:tc>
          <w:tcPr>
            <w:tcW w:w="0" w:type="auto"/>
            <w:tcBorders>
              <w:top w:val="single" w:sz="6" w:space="0" w:color="auto"/>
              <w:left w:val="single" w:sz="6" w:space="0" w:color="auto"/>
              <w:bottom w:val="single" w:sz="6" w:space="0" w:color="auto"/>
              <w:right w:val="single" w:sz="6" w:space="0" w:color="auto"/>
            </w:tcBorders>
            <w:vAlign w:val="center"/>
          </w:tcPr>
          <w:p w14:paraId="2C59F0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6019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C43E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9FC9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370,0</w:t>
            </w:r>
          </w:p>
        </w:tc>
        <w:tc>
          <w:tcPr>
            <w:tcW w:w="0" w:type="auto"/>
            <w:tcBorders>
              <w:top w:val="single" w:sz="6" w:space="0" w:color="auto"/>
              <w:left w:val="single" w:sz="6" w:space="0" w:color="auto"/>
              <w:bottom w:val="single" w:sz="6" w:space="0" w:color="auto"/>
              <w:right w:val="single" w:sz="6" w:space="0" w:color="auto"/>
            </w:tcBorders>
            <w:vAlign w:val="center"/>
          </w:tcPr>
          <w:p w14:paraId="420A30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0487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E1A0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370,0</w:t>
            </w:r>
          </w:p>
        </w:tc>
      </w:tr>
      <w:tr w:rsidR="00812048" w14:paraId="30603C8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521A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ЗС-21.04.161.161</w:t>
            </w:r>
          </w:p>
        </w:tc>
        <w:tc>
          <w:tcPr>
            <w:tcW w:w="0" w:type="auto"/>
            <w:tcBorders>
              <w:top w:val="single" w:sz="6" w:space="0" w:color="auto"/>
              <w:left w:val="single" w:sz="6" w:space="0" w:color="auto"/>
              <w:bottom w:val="single" w:sz="6" w:space="0" w:color="auto"/>
              <w:right w:val="single" w:sz="6" w:space="0" w:color="auto"/>
            </w:tcBorders>
            <w:vAlign w:val="center"/>
          </w:tcPr>
          <w:p w14:paraId="0753E8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Детский сад</w:t>
            </w:r>
          </w:p>
        </w:tc>
        <w:tc>
          <w:tcPr>
            <w:tcW w:w="0" w:type="auto"/>
            <w:tcBorders>
              <w:top w:val="single" w:sz="6" w:space="0" w:color="auto"/>
              <w:left w:val="single" w:sz="6" w:space="0" w:color="auto"/>
              <w:bottom w:val="single" w:sz="6" w:space="0" w:color="auto"/>
              <w:right w:val="single" w:sz="6" w:space="0" w:color="auto"/>
            </w:tcBorders>
            <w:vAlign w:val="center"/>
          </w:tcPr>
          <w:p w14:paraId="3918CC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78E4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D75A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7AAA4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97,9</w:t>
            </w:r>
          </w:p>
        </w:tc>
        <w:tc>
          <w:tcPr>
            <w:tcW w:w="0" w:type="auto"/>
            <w:tcBorders>
              <w:top w:val="single" w:sz="6" w:space="0" w:color="auto"/>
              <w:left w:val="single" w:sz="6" w:space="0" w:color="auto"/>
              <w:bottom w:val="single" w:sz="6" w:space="0" w:color="auto"/>
              <w:right w:val="single" w:sz="6" w:space="0" w:color="auto"/>
            </w:tcBorders>
            <w:vAlign w:val="center"/>
          </w:tcPr>
          <w:p w14:paraId="2870A3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35DC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59DD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107,9</w:t>
            </w:r>
          </w:p>
        </w:tc>
        <w:tc>
          <w:tcPr>
            <w:tcW w:w="0" w:type="auto"/>
            <w:tcBorders>
              <w:top w:val="single" w:sz="6" w:space="0" w:color="auto"/>
              <w:left w:val="single" w:sz="6" w:space="0" w:color="auto"/>
              <w:bottom w:val="single" w:sz="6" w:space="0" w:color="auto"/>
              <w:right w:val="single" w:sz="6" w:space="0" w:color="auto"/>
            </w:tcBorders>
            <w:vAlign w:val="center"/>
          </w:tcPr>
          <w:p w14:paraId="0F9F6C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0A83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6331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107,9</w:t>
            </w:r>
          </w:p>
        </w:tc>
      </w:tr>
      <w:tr w:rsidR="00812048" w14:paraId="4C82DBF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FE6E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ЗС-21.04.162.162</w:t>
            </w:r>
          </w:p>
        </w:tc>
        <w:tc>
          <w:tcPr>
            <w:tcW w:w="0" w:type="auto"/>
            <w:tcBorders>
              <w:top w:val="single" w:sz="6" w:space="0" w:color="auto"/>
              <w:left w:val="single" w:sz="6" w:space="0" w:color="auto"/>
              <w:bottom w:val="single" w:sz="6" w:space="0" w:color="auto"/>
              <w:right w:val="single" w:sz="6" w:space="0" w:color="auto"/>
            </w:tcBorders>
            <w:vAlign w:val="center"/>
          </w:tcPr>
          <w:p w14:paraId="19CF76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Пож. депо</w:t>
            </w:r>
          </w:p>
        </w:tc>
        <w:tc>
          <w:tcPr>
            <w:tcW w:w="0" w:type="auto"/>
            <w:tcBorders>
              <w:top w:val="single" w:sz="6" w:space="0" w:color="auto"/>
              <w:left w:val="single" w:sz="6" w:space="0" w:color="auto"/>
              <w:bottom w:val="single" w:sz="6" w:space="0" w:color="auto"/>
              <w:right w:val="single" w:sz="6" w:space="0" w:color="auto"/>
            </w:tcBorders>
            <w:vAlign w:val="center"/>
          </w:tcPr>
          <w:p w14:paraId="46EFDE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24C9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418E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701C6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39A8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0C87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BBDA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9C762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1B3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3C33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74256C9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33CB4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ЗС-21.04.163.163</w:t>
            </w:r>
          </w:p>
        </w:tc>
        <w:tc>
          <w:tcPr>
            <w:tcW w:w="0" w:type="auto"/>
            <w:tcBorders>
              <w:top w:val="single" w:sz="6" w:space="0" w:color="auto"/>
              <w:left w:val="single" w:sz="6" w:space="0" w:color="auto"/>
              <w:bottom w:val="single" w:sz="6" w:space="0" w:color="auto"/>
              <w:right w:val="single" w:sz="6" w:space="0" w:color="auto"/>
            </w:tcBorders>
            <w:vAlign w:val="center"/>
          </w:tcPr>
          <w:p w14:paraId="5AD30D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Казарма</w:t>
            </w:r>
          </w:p>
        </w:tc>
        <w:tc>
          <w:tcPr>
            <w:tcW w:w="0" w:type="auto"/>
            <w:tcBorders>
              <w:top w:val="single" w:sz="6" w:space="0" w:color="auto"/>
              <w:left w:val="single" w:sz="6" w:space="0" w:color="auto"/>
              <w:bottom w:val="single" w:sz="6" w:space="0" w:color="auto"/>
              <w:right w:val="single" w:sz="6" w:space="0" w:color="auto"/>
            </w:tcBorders>
            <w:vAlign w:val="center"/>
          </w:tcPr>
          <w:p w14:paraId="6DAFCC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50C7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1F09A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655D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84EF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F6BD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E32B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E0B03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A2D2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7BCA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4D8E04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C301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ЗС-21.04.164.164</w:t>
            </w:r>
          </w:p>
        </w:tc>
        <w:tc>
          <w:tcPr>
            <w:tcW w:w="0" w:type="auto"/>
            <w:tcBorders>
              <w:top w:val="single" w:sz="6" w:space="0" w:color="auto"/>
              <w:left w:val="single" w:sz="6" w:space="0" w:color="auto"/>
              <w:bottom w:val="single" w:sz="6" w:space="0" w:color="auto"/>
              <w:right w:val="single" w:sz="6" w:space="0" w:color="auto"/>
            </w:tcBorders>
            <w:vAlign w:val="center"/>
          </w:tcPr>
          <w:p w14:paraId="062C74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КПП-2</w:t>
            </w:r>
          </w:p>
        </w:tc>
        <w:tc>
          <w:tcPr>
            <w:tcW w:w="0" w:type="auto"/>
            <w:tcBorders>
              <w:top w:val="single" w:sz="6" w:space="0" w:color="auto"/>
              <w:left w:val="single" w:sz="6" w:space="0" w:color="auto"/>
              <w:bottom w:val="single" w:sz="6" w:space="0" w:color="auto"/>
              <w:right w:val="single" w:sz="6" w:space="0" w:color="auto"/>
            </w:tcBorders>
            <w:vAlign w:val="center"/>
          </w:tcPr>
          <w:p w14:paraId="72800E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ADB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68AF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12B9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563A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13F9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4705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A7F0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D2A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226D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r>
      <w:tr w:rsidR="00812048" w14:paraId="7D6B73C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F1FC3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ЗС-21.04.165.165</w:t>
            </w:r>
          </w:p>
        </w:tc>
        <w:tc>
          <w:tcPr>
            <w:tcW w:w="0" w:type="auto"/>
            <w:tcBorders>
              <w:top w:val="single" w:sz="6" w:space="0" w:color="auto"/>
              <w:left w:val="single" w:sz="6" w:space="0" w:color="auto"/>
              <w:bottom w:val="single" w:sz="6" w:space="0" w:color="auto"/>
              <w:right w:val="single" w:sz="6" w:space="0" w:color="auto"/>
            </w:tcBorders>
            <w:vAlign w:val="center"/>
          </w:tcPr>
          <w:p w14:paraId="0088C9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Штаб</w:t>
            </w:r>
          </w:p>
        </w:tc>
        <w:tc>
          <w:tcPr>
            <w:tcW w:w="0" w:type="auto"/>
            <w:tcBorders>
              <w:top w:val="single" w:sz="6" w:space="0" w:color="auto"/>
              <w:left w:val="single" w:sz="6" w:space="0" w:color="auto"/>
              <w:bottom w:val="single" w:sz="6" w:space="0" w:color="auto"/>
              <w:right w:val="single" w:sz="6" w:space="0" w:color="auto"/>
            </w:tcBorders>
            <w:vAlign w:val="center"/>
          </w:tcPr>
          <w:p w14:paraId="1AA0EF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1622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3CF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D3825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88,2</w:t>
            </w:r>
          </w:p>
        </w:tc>
        <w:tc>
          <w:tcPr>
            <w:tcW w:w="0" w:type="auto"/>
            <w:tcBorders>
              <w:top w:val="single" w:sz="6" w:space="0" w:color="auto"/>
              <w:left w:val="single" w:sz="6" w:space="0" w:color="auto"/>
              <w:bottom w:val="single" w:sz="6" w:space="0" w:color="auto"/>
              <w:right w:val="single" w:sz="6" w:space="0" w:color="auto"/>
            </w:tcBorders>
            <w:vAlign w:val="center"/>
          </w:tcPr>
          <w:p w14:paraId="2E0133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1E0C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DAF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98,2</w:t>
            </w:r>
          </w:p>
        </w:tc>
        <w:tc>
          <w:tcPr>
            <w:tcW w:w="0" w:type="auto"/>
            <w:tcBorders>
              <w:top w:val="single" w:sz="6" w:space="0" w:color="auto"/>
              <w:left w:val="single" w:sz="6" w:space="0" w:color="auto"/>
              <w:bottom w:val="single" w:sz="6" w:space="0" w:color="auto"/>
              <w:right w:val="single" w:sz="6" w:space="0" w:color="auto"/>
            </w:tcBorders>
            <w:vAlign w:val="center"/>
          </w:tcPr>
          <w:p w14:paraId="723398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6F90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0337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98,2</w:t>
            </w:r>
          </w:p>
        </w:tc>
      </w:tr>
      <w:tr w:rsidR="00812048" w14:paraId="14803B9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E4692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ЗС-21.04.166.166</w:t>
            </w:r>
          </w:p>
        </w:tc>
        <w:tc>
          <w:tcPr>
            <w:tcW w:w="0" w:type="auto"/>
            <w:tcBorders>
              <w:top w:val="single" w:sz="6" w:space="0" w:color="auto"/>
              <w:left w:val="single" w:sz="6" w:space="0" w:color="auto"/>
              <w:bottom w:val="single" w:sz="6" w:space="0" w:color="auto"/>
              <w:right w:val="single" w:sz="6" w:space="0" w:color="auto"/>
            </w:tcBorders>
            <w:vAlign w:val="center"/>
          </w:tcPr>
          <w:p w14:paraId="147700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Баня</w:t>
            </w:r>
          </w:p>
        </w:tc>
        <w:tc>
          <w:tcPr>
            <w:tcW w:w="0" w:type="auto"/>
            <w:tcBorders>
              <w:top w:val="single" w:sz="6" w:space="0" w:color="auto"/>
              <w:left w:val="single" w:sz="6" w:space="0" w:color="auto"/>
              <w:bottom w:val="single" w:sz="6" w:space="0" w:color="auto"/>
              <w:right w:val="single" w:sz="6" w:space="0" w:color="auto"/>
            </w:tcBorders>
            <w:vAlign w:val="center"/>
          </w:tcPr>
          <w:p w14:paraId="346474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E1DF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88,9</w:t>
            </w:r>
          </w:p>
        </w:tc>
        <w:tc>
          <w:tcPr>
            <w:tcW w:w="0" w:type="auto"/>
            <w:tcBorders>
              <w:top w:val="single" w:sz="6" w:space="0" w:color="auto"/>
              <w:left w:val="single" w:sz="6" w:space="0" w:color="auto"/>
              <w:bottom w:val="single" w:sz="6" w:space="0" w:color="auto"/>
              <w:right w:val="single" w:sz="6" w:space="0" w:color="auto"/>
            </w:tcBorders>
            <w:vAlign w:val="center"/>
          </w:tcPr>
          <w:p w14:paraId="504325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883,2</w:t>
            </w:r>
          </w:p>
        </w:tc>
        <w:tc>
          <w:tcPr>
            <w:tcW w:w="0" w:type="auto"/>
            <w:tcBorders>
              <w:top w:val="single" w:sz="6" w:space="0" w:color="auto"/>
              <w:left w:val="single" w:sz="6" w:space="0" w:color="auto"/>
              <w:bottom w:val="single" w:sz="6" w:space="0" w:color="auto"/>
              <w:right w:val="single" w:sz="6" w:space="0" w:color="auto"/>
            </w:tcBorders>
            <w:vAlign w:val="center"/>
          </w:tcPr>
          <w:p w14:paraId="3B106D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4FFA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415C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7BB5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972,0</w:t>
            </w:r>
          </w:p>
        </w:tc>
        <w:tc>
          <w:tcPr>
            <w:tcW w:w="0" w:type="auto"/>
            <w:tcBorders>
              <w:top w:val="single" w:sz="6" w:space="0" w:color="auto"/>
              <w:left w:val="single" w:sz="6" w:space="0" w:color="auto"/>
              <w:bottom w:val="single" w:sz="6" w:space="0" w:color="auto"/>
              <w:right w:val="single" w:sz="6" w:space="0" w:color="auto"/>
            </w:tcBorders>
            <w:vAlign w:val="center"/>
          </w:tcPr>
          <w:p w14:paraId="41FA39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6C2B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BC5E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972,0</w:t>
            </w:r>
          </w:p>
        </w:tc>
      </w:tr>
      <w:tr w:rsidR="00812048" w14:paraId="394CCC4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67BEE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ЗС-21.04.167.167</w:t>
            </w:r>
          </w:p>
        </w:tc>
        <w:tc>
          <w:tcPr>
            <w:tcW w:w="0" w:type="auto"/>
            <w:tcBorders>
              <w:top w:val="single" w:sz="6" w:space="0" w:color="auto"/>
              <w:left w:val="single" w:sz="6" w:space="0" w:color="auto"/>
              <w:bottom w:val="single" w:sz="6" w:space="0" w:color="auto"/>
              <w:right w:val="single" w:sz="6" w:space="0" w:color="auto"/>
            </w:tcBorders>
            <w:vAlign w:val="center"/>
          </w:tcPr>
          <w:p w14:paraId="2B6901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№73</w:t>
            </w:r>
          </w:p>
        </w:tc>
        <w:tc>
          <w:tcPr>
            <w:tcW w:w="0" w:type="auto"/>
            <w:tcBorders>
              <w:top w:val="single" w:sz="6" w:space="0" w:color="auto"/>
              <w:left w:val="single" w:sz="6" w:space="0" w:color="auto"/>
              <w:bottom w:val="single" w:sz="6" w:space="0" w:color="auto"/>
              <w:right w:val="single" w:sz="6" w:space="0" w:color="auto"/>
            </w:tcBorders>
            <w:vAlign w:val="center"/>
          </w:tcPr>
          <w:p w14:paraId="767BD5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C18C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40,8</w:t>
            </w:r>
          </w:p>
        </w:tc>
        <w:tc>
          <w:tcPr>
            <w:tcW w:w="0" w:type="auto"/>
            <w:tcBorders>
              <w:top w:val="single" w:sz="6" w:space="0" w:color="auto"/>
              <w:left w:val="single" w:sz="6" w:space="0" w:color="auto"/>
              <w:bottom w:val="single" w:sz="6" w:space="0" w:color="auto"/>
              <w:right w:val="single" w:sz="6" w:space="0" w:color="auto"/>
            </w:tcBorders>
            <w:vAlign w:val="center"/>
          </w:tcPr>
          <w:p w14:paraId="273F2E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429,0</w:t>
            </w:r>
          </w:p>
        </w:tc>
        <w:tc>
          <w:tcPr>
            <w:tcW w:w="0" w:type="auto"/>
            <w:tcBorders>
              <w:top w:val="single" w:sz="6" w:space="0" w:color="auto"/>
              <w:left w:val="single" w:sz="6" w:space="0" w:color="auto"/>
              <w:bottom w:val="single" w:sz="6" w:space="0" w:color="auto"/>
              <w:right w:val="single" w:sz="6" w:space="0" w:color="auto"/>
            </w:tcBorders>
            <w:vAlign w:val="center"/>
          </w:tcPr>
          <w:p w14:paraId="3DE21A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213D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37E2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0C18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469,8</w:t>
            </w:r>
          </w:p>
        </w:tc>
        <w:tc>
          <w:tcPr>
            <w:tcW w:w="0" w:type="auto"/>
            <w:tcBorders>
              <w:top w:val="single" w:sz="6" w:space="0" w:color="auto"/>
              <w:left w:val="single" w:sz="6" w:space="0" w:color="auto"/>
              <w:bottom w:val="single" w:sz="6" w:space="0" w:color="auto"/>
              <w:right w:val="single" w:sz="6" w:space="0" w:color="auto"/>
            </w:tcBorders>
            <w:vAlign w:val="center"/>
          </w:tcPr>
          <w:p w14:paraId="1E08FB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A70B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6AEE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469,8</w:t>
            </w:r>
          </w:p>
        </w:tc>
      </w:tr>
      <w:tr w:rsidR="00812048" w14:paraId="56C2C2F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451A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ЗС-21.04.168.168</w:t>
            </w:r>
          </w:p>
        </w:tc>
        <w:tc>
          <w:tcPr>
            <w:tcW w:w="0" w:type="auto"/>
            <w:tcBorders>
              <w:top w:val="single" w:sz="6" w:space="0" w:color="auto"/>
              <w:left w:val="single" w:sz="6" w:space="0" w:color="auto"/>
              <w:bottom w:val="single" w:sz="6" w:space="0" w:color="auto"/>
              <w:right w:val="single" w:sz="6" w:space="0" w:color="auto"/>
            </w:tcBorders>
            <w:vAlign w:val="center"/>
          </w:tcPr>
          <w:p w14:paraId="402408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№70</w:t>
            </w:r>
          </w:p>
        </w:tc>
        <w:tc>
          <w:tcPr>
            <w:tcW w:w="0" w:type="auto"/>
            <w:tcBorders>
              <w:top w:val="single" w:sz="6" w:space="0" w:color="auto"/>
              <w:left w:val="single" w:sz="6" w:space="0" w:color="auto"/>
              <w:bottom w:val="single" w:sz="6" w:space="0" w:color="auto"/>
              <w:right w:val="single" w:sz="6" w:space="0" w:color="auto"/>
            </w:tcBorders>
            <w:vAlign w:val="center"/>
          </w:tcPr>
          <w:p w14:paraId="4160E8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B3B4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2775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ED7F2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82,2</w:t>
            </w:r>
          </w:p>
        </w:tc>
        <w:tc>
          <w:tcPr>
            <w:tcW w:w="0" w:type="auto"/>
            <w:tcBorders>
              <w:top w:val="single" w:sz="6" w:space="0" w:color="auto"/>
              <w:left w:val="single" w:sz="6" w:space="0" w:color="auto"/>
              <w:bottom w:val="single" w:sz="6" w:space="0" w:color="auto"/>
              <w:right w:val="single" w:sz="6" w:space="0" w:color="auto"/>
            </w:tcBorders>
            <w:vAlign w:val="center"/>
          </w:tcPr>
          <w:p w14:paraId="2D76A3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73DB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C441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92,2</w:t>
            </w:r>
          </w:p>
        </w:tc>
        <w:tc>
          <w:tcPr>
            <w:tcW w:w="0" w:type="auto"/>
            <w:tcBorders>
              <w:top w:val="single" w:sz="6" w:space="0" w:color="auto"/>
              <w:left w:val="single" w:sz="6" w:space="0" w:color="auto"/>
              <w:bottom w:val="single" w:sz="6" w:space="0" w:color="auto"/>
              <w:right w:val="single" w:sz="6" w:space="0" w:color="auto"/>
            </w:tcBorders>
            <w:vAlign w:val="center"/>
          </w:tcPr>
          <w:p w14:paraId="120D14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D3CD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8E78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92,2</w:t>
            </w:r>
          </w:p>
        </w:tc>
      </w:tr>
      <w:tr w:rsidR="00812048" w14:paraId="520B228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BD68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ЗС-21.04.169.169</w:t>
            </w:r>
          </w:p>
        </w:tc>
        <w:tc>
          <w:tcPr>
            <w:tcW w:w="0" w:type="auto"/>
            <w:tcBorders>
              <w:top w:val="single" w:sz="6" w:space="0" w:color="auto"/>
              <w:left w:val="single" w:sz="6" w:space="0" w:color="auto"/>
              <w:bottom w:val="single" w:sz="6" w:space="0" w:color="auto"/>
              <w:right w:val="single" w:sz="6" w:space="0" w:color="auto"/>
            </w:tcBorders>
            <w:vAlign w:val="center"/>
          </w:tcPr>
          <w:p w14:paraId="654C8B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Столовая/склад</w:t>
            </w:r>
          </w:p>
        </w:tc>
        <w:tc>
          <w:tcPr>
            <w:tcW w:w="0" w:type="auto"/>
            <w:tcBorders>
              <w:top w:val="single" w:sz="6" w:space="0" w:color="auto"/>
              <w:left w:val="single" w:sz="6" w:space="0" w:color="auto"/>
              <w:bottom w:val="single" w:sz="6" w:space="0" w:color="auto"/>
              <w:right w:val="single" w:sz="6" w:space="0" w:color="auto"/>
            </w:tcBorders>
            <w:vAlign w:val="center"/>
          </w:tcPr>
          <w:p w14:paraId="4483B4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9F69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93F4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0CB3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4687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D3C7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89A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378B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E71A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EEB1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r>
      <w:tr w:rsidR="00812048" w14:paraId="6D33F3E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396B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ЗС-21.04.170.170</w:t>
            </w:r>
          </w:p>
        </w:tc>
        <w:tc>
          <w:tcPr>
            <w:tcW w:w="0" w:type="auto"/>
            <w:tcBorders>
              <w:top w:val="single" w:sz="6" w:space="0" w:color="auto"/>
              <w:left w:val="single" w:sz="6" w:space="0" w:color="auto"/>
              <w:bottom w:val="single" w:sz="6" w:space="0" w:color="auto"/>
              <w:right w:val="single" w:sz="6" w:space="0" w:color="auto"/>
            </w:tcBorders>
            <w:vAlign w:val="center"/>
          </w:tcPr>
          <w:p w14:paraId="05DC91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Офиц. столовая</w:t>
            </w:r>
          </w:p>
        </w:tc>
        <w:tc>
          <w:tcPr>
            <w:tcW w:w="0" w:type="auto"/>
            <w:tcBorders>
              <w:top w:val="single" w:sz="6" w:space="0" w:color="auto"/>
              <w:left w:val="single" w:sz="6" w:space="0" w:color="auto"/>
              <w:bottom w:val="single" w:sz="6" w:space="0" w:color="auto"/>
              <w:right w:val="single" w:sz="6" w:space="0" w:color="auto"/>
            </w:tcBorders>
            <w:vAlign w:val="center"/>
          </w:tcPr>
          <w:p w14:paraId="79D2D3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1211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5837BC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322,9</w:t>
            </w:r>
          </w:p>
        </w:tc>
        <w:tc>
          <w:tcPr>
            <w:tcW w:w="0" w:type="auto"/>
            <w:tcBorders>
              <w:top w:val="single" w:sz="6" w:space="0" w:color="auto"/>
              <w:left w:val="single" w:sz="6" w:space="0" w:color="auto"/>
              <w:bottom w:val="single" w:sz="6" w:space="0" w:color="auto"/>
              <w:right w:val="single" w:sz="6" w:space="0" w:color="auto"/>
            </w:tcBorders>
            <w:vAlign w:val="center"/>
          </w:tcPr>
          <w:p w14:paraId="6D3A79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5C2E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7F60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92E0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362,9</w:t>
            </w:r>
          </w:p>
        </w:tc>
        <w:tc>
          <w:tcPr>
            <w:tcW w:w="0" w:type="auto"/>
            <w:tcBorders>
              <w:top w:val="single" w:sz="6" w:space="0" w:color="auto"/>
              <w:left w:val="single" w:sz="6" w:space="0" w:color="auto"/>
              <w:bottom w:val="single" w:sz="6" w:space="0" w:color="auto"/>
              <w:right w:val="single" w:sz="6" w:space="0" w:color="auto"/>
            </w:tcBorders>
            <w:vAlign w:val="center"/>
          </w:tcPr>
          <w:p w14:paraId="40B5BC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05CD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A8DD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362,9</w:t>
            </w:r>
          </w:p>
        </w:tc>
      </w:tr>
      <w:tr w:rsidR="00812048" w14:paraId="0049FB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203A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ЗС-21.04.171.171</w:t>
            </w:r>
          </w:p>
        </w:tc>
        <w:tc>
          <w:tcPr>
            <w:tcW w:w="0" w:type="auto"/>
            <w:tcBorders>
              <w:top w:val="single" w:sz="6" w:space="0" w:color="auto"/>
              <w:left w:val="single" w:sz="6" w:space="0" w:color="auto"/>
              <w:bottom w:val="single" w:sz="6" w:space="0" w:color="auto"/>
              <w:right w:val="single" w:sz="6" w:space="0" w:color="auto"/>
            </w:tcBorders>
            <w:vAlign w:val="center"/>
          </w:tcPr>
          <w:p w14:paraId="5882AD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w:t>
            </w:r>
          </w:p>
        </w:tc>
        <w:tc>
          <w:tcPr>
            <w:tcW w:w="0" w:type="auto"/>
            <w:tcBorders>
              <w:top w:val="single" w:sz="6" w:space="0" w:color="auto"/>
              <w:left w:val="single" w:sz="6" w:space="0" w:color="auto"/>
              <w:bottom w:val="single" w:sz="6" w:space="0" w:color="auto"/>
              <w:right w:val="single" w:sz="6" w:space="0" w:color="auto"/>
            </w:tcBorders>
            <w:vAlign w:val="center"/>
          </w:tcPr>
          <w:p w14:paraId="284BF7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6650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208,8</w:t>
            </w:r>
          </w:p>
        </w:tc>
        <w:tc>
          <w:tcPr>
            <w:tcW w:w="0" w:type="auto"/>
            <w:tcBorders>
              <w:top w:val="single" w:sz="6" w:space="0" w:color="auto"/>
              <w:left w:val="single" w:sz="6" w:space="0" w:color="auto"/>
              <w:bottom w:val="single" w:sz="6" w:space="0" w:color="auto"/>
              <w:right w:val="single" w:sz="6" w:space="0" w:color="auto"/>
            </w:tcBorders>
            <w:vAlign w:val="center"/>
          </w:tcPr>
          <w:p w14:paraId="412EB0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2217,8</w:t>
            </w:r>
          </w:p>
        </w:tc>
        <w:tc>
          <w:tcPr>
            <w:tcW w:w="0" w:type="auto"/>
            <w:tcBorders>
              <w:top w:val="single" w:sz="6" w:space="0" w:color="auto"/>
              <w:left w:val="single" w:sz="6" w:space="0" w:color="auto"/>
              <w:bottom w:val="single" w:sz="6" w:space="0" w:color="auto"/>
              <w:right w:val="single" w:sz="6" w:space="0" w:color="auto"/>
            </w:tcBorders>
            <w:vAlign w:val="center"/>
          </w:tcPr>
          <w:p w14:paraId="37459E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D9D0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2EC8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CE36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2426,7</w:t>
            </w:r>
          </w:p>
        </w:tc>
        <w:tc>
          <w:tcPr>
            <w:tcW w:w="0" w:type="auto"/>
            <w:tcBorders>
              <w:top w:val="single" w:sz="6" w:space="0" w:color="auto"/>
              <w:left w:val="single" w:sz="6" w:space="0" w:color="auto"/>
              <w:bottom w:val="single" w:sz="6" w:space="0" w:color="auto"/>
              <w:right w:val="single" w:sz="6" w:space="0" w:color="auto"/>
            </w:tcBorders>
            <w:vAlign w:val="center"/>
          </w:tcPr>
          <w:p w14:paraId="16025E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E002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C8FA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2426,7</w:t>
            </w:r>
          </w:p>
        </w:tc>
      </w:tr>
      <w:tr w:rsidR="00812048" w14:paraId="4EFBA2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3ED7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ЗС-21.04.172.172</w:t>
            </w:r>
          </w:p>
        </w:tc>
        <w:tc>
          <w:tcPr>
            <w:tcW w:w="0" w:type="auto"/>
            <w:tcBorders>
              <w:top w:val="single" w:sz="6" w:space="0" w:color="auto"/>
              <w:left w:val="single" w:sz="6" w:space="0" w:color="auto"/>
              <w:bottom w:val="single" w:sz="6" w:space="0" w:color="auto"/>
              <w:right w:val="single" w:sz="6" w:space="0" w:color="auto"/>
            </w:tcBorders>
            <w:vAlign w:val="center"/>
          </w:tcPr>
          <w:p w14:paraId="52EC28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№5</w:t>
            </w:r>
          </w:p>
        </w:tc>
        <w:tc>
          <w:tcPr>
            <w:tcW w:w="0" w:type="auto"/>
            <w:tcBorders>
              <w:top w:val="single" w:sz="6" w:space="0" w:color="auto"/>
              <w:left w:val="single" w:sz="6" w:space="0" w:color="auto"/>
              <w:bottom w:val="single" w:sz="6" w:space="0" w:color="auto"/>
              <w:right w:val="single" w:sz="6" w:space="0" w:color="auto"/>
            </w:tcBorders>
            <w:vAlign w:val="center"/>
          </w:tcPr>
          <w:p w14:paraId="48DF8D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46CE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E77F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A4F65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FBB2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0080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5799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6AD1C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3540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08A7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8CFF72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8ACB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ЗС-21.04.173.173</w:t>
            </w:r>
          </w:p>
        </w:tc>
        <w:tc>
          <w:tcPr>
            <w:tcW w:w="0" w:type="auto"/>
            <w:tcBorders>
              <w:top w:val="single" w:sz="6" w:space="0" w:color="auto"/>
              <w:left w:val="single" w:sz="6" w:space="0" w:color="auto"/>
              <w:bottom w:val="single" w:sz="6" w:space="0" w:color="auto"/>
              <w:right w:val="single" w:sz="6" w:space="0" w:color="auto"/>
            </w:tcBorders>
            <w:vAlign w:val="center"/>
          </w:tcPr>
          <w:p w14:paraId="359DB9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№4</w:t>
            </w:r>
          </w:p>
        </w:tc>
        <w:tc>
          <w:tcPr>
            <w:tcW w:w="0" w:type="auto"/>
            <w:tcBorders>
              <w:top w:val="single" w:sz="6" w:space="0" w:color="auto"/>
              <w:left w:val="single" w:sz="6" w:space="0" w:color="auto"/>
              <w:bottom w:val="single" w:sz="6" w:space="0" w:color="auto"/>
              <w:right w:val="single" w:sz="6" w:space="0" w:color="auto"/>
            </w:tcBorders>
            <w:vAlign w:val="center"/>
          </w:tcPr>
          <w:p w14:paraId="7EEE9B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C80B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168,2</w:t>
            </w:r>
          </w:p>
        </w:tc>
        <w:tc>
          <w:tcPr>
            <w:tcW w:w="0" w:type="auto"/>
            <w:tcBorders>
              <w:top w:val="single" w:sz="6" w:space="0" w:color="auto"/>
              <w:left w:val="single" w:sz="6" w:space="0" w:color="auto"/>
              <w:bottom w:val="single" w:sz="6" w:space="0" w:color="auto"/>
              <w:right w:val="single" w:sz="6" w:space="0" w:color="auto"/>
            </w:tcBorders>
            <w:vAlign w:val="center"/>
          </w:tcPr>
          <w:p w14:paraId="6F7C47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1758,2</w:t>
            </w:r>
          </w:p>
        </w:tc>
        <w:tc>
          <w:tcPr>
            <w:tcW w:w="0" w:type="auto"/>
            <w:tcBorders>
              <w:top w:val="single" w:sz="6" w:space="0" w:color="auto"/>
              <w:left w:val="single" w:sz="6" w:space="0" w:color="auto"/>
              <w:bottom w:val="single" w:sz="6" w:space="0" w:color="auto"/>
              <w:right w:val="single" w:sz="6" w:space="0" w:color="auto"/>
            </w:tcBorders>
            <w:vAlign w:val="center"/>
          </w:tcPr>
          <w:p w14:paraId="0DCDCD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579F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9FA8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099F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1926,5</w:t>
            </w:r>
          </w:p>
        </w:tc>
        <w:tc>
          <w:tcPr>
            <w:tcW w:w="0" w:type="auto"/>
            <w:tcBorders>
              <w:top w:val="single" w:sz="6" w:space="0" w:color="auto"/>
              <w:left w:val="single" w:sz="6" w:space="0" w:color="auto"/>
              <w:bottom w:val="single" w:sz="6" w:space="0" w:color="auto"/>
              <w:right w:val="single" w:sz="6" w:space="0" w:color="auto"/>
            </w:tcBorders>
            <w:vAlign w:val="center"/>
          </w:tcPr>
          <w:p w14:paraId="672C09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7E7E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CEF6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1926,5</w:t>
            </w:r>
          </w:p>
        </w:tc>
      </w:tr>
      <w:tr w:rsidR="00812048" w14:paraId="59B8168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4896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ЗС-21.04.174.174</w:t>
            </w:r>
          </w:p>
        </w:tc>
        <w:tc>
          <w:tcPr>
            <w:tcW w:w="0" w:type="auto"/>
            <w:tcBorders>
              <w:top w:val="single" w:sz="6" w:space="0" w:color="auto"/>
              <w:left w:val="single" w:sz="6" w:space="0" w:color="auto"/>
              <w:bottom w:val="single" w:sz="6" w:space="0" w:color="auto"/>
              <w:right w:val="single" w:sz="6" w:space="0" w:color="auto"/>
            </w:tcBorders>
            <w:vAlign w:val="center"/>
          </w:tcPr>
          <w:p w14:paraId="34CD89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№8</w:t>
            </w:r>
          </w:p>
        </w:tc>
        <w:tc>
          <w:tcPr>
            <w:tcW w:w="0" w:type="auto"/>
            <w:tcBorders>
              <w:top w:val="single" w:sz="6" w:space="0" w:color="auto"/>
              <w:left w:val="single" w:sz="6" w:space="0" w:color="auto"/>
              <w:bottom w:val="single" w:sz="6" w:space="0" w:color="auto"/>
              <w:right w:val="single" w:sz="6" w:space="0" w:color="auto"/>
            </w:tcBorders>
            <w:vAlign w:val="center"/>
          </w:tcPr>
          <w:p w14:paraId="4C1308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2838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259,0</w:t>
            </w:r>
          </w:p>
        </w:tc>
        <w:tc>
          <w:tcPr>
            <w:tcW w:w="0" w:type="auto"/>
            <w:tcBorders>
              <w:top w:val="single" w:sz="6" w:space="0" w:color="auto"/>
              <w:left w:val="single" w:sz="6" w:space="0" w:color="auto"/>
              <w:bottom w:val="single" w:sz="6" w:space="0" w:color="auto"/>
              <w:right w:val="single" w:sz="6" w:space="0" w:color="auto"/>
            </w:tcBorders>
            <w:vAlign w:val="center"/>
          </w:tcPr>
          <w:p w14:paraId="4F1CDF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2788,3</w:t>
            </w:r>
          </w:p>
        </w:tc>
        <w:tc>
          <w:tcPr>
            <w:tcW w:w="0" w:type="auto"/>
            <w:tcBorders>
              <w:top w:val="single" w:sz="6" w:space="0" w:color="auto"/>
              <w:left w:val="single" w:sz="6" w:space="0" w:color="auto"/>
              <w:bottom w:val="single" w:sz="6" w:space="0" w:color="auto"/>
              <w:right w:val="single" w:sz="6" w:space="0" w:color="auto"/>
            </w:tcBorders>
            <w:vAlign w:val="center"/>
          </w:tcPr>
          <w:p w14:paraId="21B222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DC53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898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69A2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3047,3</w:t>
            </w:r>
          </w:p>
        </w:tc>
        <w:tc>
          <w:tcPr>
            <w:tcW w:w="0" w:type="auto"/>
            <w:tcBorders>
              <w:top w:val="single" w:sz="6" w:space="0" w:color="auto"/>
              <w:left w:val="single" w:sz="6" w:space="0" w:color="auto"/>
              <w:bottom w:val="single" w:sz="6" w:space="0" w:color="auto"/>
              <w:right w:val="single" w:sz="6" w:space="0" w:color="auto"/>
            </w:tcBorders>
            <w:vAlign w:val="center"/>
          </w:tcPr>
          <w:p w14:paraId="2E932B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F6E2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4CB4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3047,3</w:t>
            </w:r>
          </w:p>
        </w:tc>
      </w:tr>
      <w:tr w:rsidR="00812048" w14:paraId="6410790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6465D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ЗС-21.04.175.175</w:t>
            </w:r>
          </w:p>
        </w:tc>
        <w:tc>
          <w:tcPr>
            <w:tcW w:w="0" w:type="auto"/>
            <w:tcBorders>
              <w:top w:val="single" w:sz="6" w:space="0" w:color="auto"/>
              <w:left w:val="single" w:sz="6" w:space="0" w:color="auto"/>
              <w:bottom w:val="single" w:sz="6" w:space="0" w:color="auto"/>
              <w:right w:val="single" w:sz="6" w:space="0" w:color="auto"/>
            </w:tcBorders>
            <w:vAlign w:val="center"/>
          </w:tcPr>
          <w:p w14:paraId="5487FE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w:t>
            </w:r>
          </w:p>
        </w:tc>
        <w:tc>
          <w:tcPr>
            <w:tcW w:w="0" w:type="auto"/>
            <w:tcBorders>
              <w:top w:val="single" w:sz="6" w:space="0" w:color="auto"/>
              <w:left w:val="single" w:sz="6" w:space="0" w:color="auto"/>
              <w:bottom w:val="single" w:sz="6" w:space="0" w:color="auto"/>
              <w:right w:val="single" w:sz="6" w:space="0" w:color="auto"/>
            </w:tcBorders>
            <w:vAlign w:val="center"/>
          </w:tcPr>
          <w:p w14:paraId="0041D7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F4A9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D14C4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0CA99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70F1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EB39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00DA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CCBDA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8E78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B75A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F3872F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FF73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ЗС-21.04.176.176</w:t>
            </w:r>
          </w:p>
        </w:tc>
        <w:tc>
          <w:tcPr>
            <w:tcW w:w="0" w:type="auto"/>
            <w:tcBorders>
              <w:top w:val="single" w:sz="6" w:space="0" w:color="auto"/>
              <w:left w:val="single" w:sz="6" w:space="0" w:color="auto"/>
              <w:bottom w:val="single" w:sz="6" w:space="0" w:color="auto"/>
              <w:right w:val="single" w:sz="6" w:space="0" w:color="auto"/>
            </w:tcBorders>
            <w:vAlign w:val="center"/>
          </w:tcPr>
          <w:p w14:paraId="70EBE4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№6</w:t>
            </w:r>
          </w:p>
        </w:tc>
        <w:tc>
          <w:tcPr>
            <w:tcW w:w="0" w:type="auto"/>
            <w:tcBorders>
              <w:top w:val="single" w:sz="6" w:space="0" w:color="auto"/>
              <w:left w:val="single" w:sz="6" w:space="0" w:color="auto"/>
              <w:bottom w:val="single" w:sz="6" w:space="0" w:color="auto"/>
              <w:right w:val="single" w:sz="6" w:space="0" w:color="auto"/>
            </w:tcBorders>
            <w:vAlign w:val="center"/>
          </w:tcPr>
          <w:p w14:paraId="24A6F5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16AA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142,7</w:t>
            </w:r>
          </w:p>
        </w:tc>
        <w:tc>
          <w:tcPr>
            <w:tcW w:w="0" w:type="auto"/>
            <w:tcBorders>
              <w:top w:val="single" w:sz="6" w:space="0" w:color="auto"/>
              <w:left w:val="single" w:sz="6" w:space="0" w:color="auto"/>
              <w:bottom w:val="single" w:sz="6" w:space="0" w:color="auto"/>
              <w:right w:val="single" w:sz="6" w:space="0" w:color="auto"/>
            </w:tcBorders>
            <w:vAlign w:val="center"/>
          </w:tcPr>
          <w:p w14:paraId="6486EE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1470,7</w:t>
            </w:r>
          </w:p>
        </w:tc>
        <w:tc>
          <w:tcPr>
            <w:tcW w:w="0" w:type="auto"/>
            <w:tcBorders>
              <w:top w:val="single" w:sz="6" w:space="0" w:color="auto"/>
              <w:left w:val="single" w:sz="6" w:space="0" w:color="auto"/>
              <w:bottom w:val="single" w:sz="6" w:space="0" w:color="auto"/>
              <w:right w:val="single" w:sz="6" w:space="0" w:color="auto"/>
            </w:tcBorders>
            <w:vAlign w:val="center"/>
          </w:tcPr>
          <w:p w14:paraId="277FF6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0F7D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5478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A200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1613,4</w:t>
            </w:r>
          </w:p>
        </w:tc>
        <w:tc>
          <w:tcPr>
            <w:tcW w:w="0" w:type="auto"/>
            <w:tcBorders>
              <w:top w:val="single" w:sz="6" w:space="0" w:color="auto"/>
              <w:left w:val="single" w:sz="6" w:space="0" w:color="auto"/>
              <w:bottom w:val="single" w:sz="6" w:space="0" w:color="auto"/>
              <w:right w:val="single" w:sz="6" w:space="0" w:color="auto"/>
            </w:tcBorders>
            <w:vAlign w:val="center"/>
          </w:tcPr>
          <w:p w14:paraId="0D03E1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E164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D443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1613,4</w:t>
            </w:r>
          </w:p>
        </w:tc>
      </w:tr>
      <w:tr w:rsidR="00812048" w14:paraId="022A0FA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39F79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ЗС-21.04.177.177</w:t>
            </w:r>
          </w:p>
        </w:tc>
        <w:tc>
          <w:tcPr>
            <w:tcW w:w="0" w:type="auto"/>
            <w:tcBorders>
              <w:top w:val="single" w:sz="6" w:space="0" w:color="auto"/>
              <w:left w:val="single" w:sz="6" w:space="0" w:color="auto"/>
              <w:bottom w:val="single" w:sz="6" w:space="0" w:color="auto"/>
              <w:right w:val="single" w:sz="6" w:space="0" w:color="auto"/>
            </w:tcBorders>
            <w:vAlign w:val="center"/>
          </w:tcPr>
          <w:p w14:paraId="581246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w:t>
            </w:r>
          </w:p>
        </w:tc>
        <w:tc>
          <w:tcPr>
            <w:tcW w:w="0" w:type="auto"/>
            <w:tcBorders>
              <w:top w:val="single" w:sz="6" w:space="0" w:color="auto"/>
              <w:left w:val="single" w:sz="6" w:space="0" w:color="auto"/>
              <w:bottom w:val="single" w:sz="6" w:space="0" w:color="auto"/>
              <w:right w:val="single" w:sz="6" w:space="0" w:color="auto"/>
            </w:tcBorders>
            <w:vAlign w:val="center"/>
          </w:tcPr>
          <w:p w14:paraId="503815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8FE9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194,1</w:t>
            </w:r>
          </w:p>
        </w:tc>
        <w:tc>
          <w:tcPr>
            <w:tcW w:w="0" w:type="auto"/>
            <w:tcBorders>
              <w:top w:val="single" w:sz="6" w:space="0" w:color="auto"/>
              <w:left w:val="single" w:sz="6" w:space="0" w:color="auto"/>
              <w:bottom w:val="single" w:sz="6" w:space="0" w:color="auto"/>
              <w:right w:val="single" w:sz="6" w:space="0" w:color="auto"/>
            </w:tcBorders>
            <w:vAlign w:val="center"/>
          </w:tcPr>
          <w:p w14:paraId="35FDFB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2051,8</w:t>
            </w:r>
          </w:p>
        </w:tc>
        <w:tc>
          <w:tcPr>
            <w:tcW w:w="0" w:type="auto"/>
            <w:tcBorders>
              <w:top w:val="single" w:sz="6" w:space="0" w:color="auto"/>
              <w:left w:val="single" w:sz="6" w:space="0" w:color="auto"/>
              <w:bottom w:val="single" w:sz="6" w:space="0" w:color="auto"/>
              <w:right w:val="single" w:sz="6" w:space="0" w:color="auto"/>
            </w:tcBorders>
            <w:vAlign w:val="center"/>
          </w:tcPr>
          <w:p w14:paraId="6BA5CD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C54D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2D59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DA49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2245,9</w:t>
            </w:r>
          </w:p>
        </w:tc>
        <w:tc>
          <w:tcPr>
            <w:tcW w:w="0" w:type="auto"/>
            <w:tcBorders>
              <w:top w:val="single" w:sz="6" w:space="0" w:color="auto"/>
              <w:left w:val="single" w:sz="6" w:space="0" w:color="auto"/>
              <w:bottom w:val="single" w:sz="6" w:space="0" w:color="auto"/>
              <w:right w:val="single" w:sz="6" w:space="0" w:color="auto"/>
            </w:tcBorders>
            <w:vAlign w:val="center"/>
          </w:tcPr>
          <w:p w14:paraId="0545EA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3346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2799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2245,9</w:t>
            </w:r>
          </w:p>
        </w:tc>
      </w:tr>
      <w:tr w:rsidR="00812048" w14:paraId="44ADD1A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2A862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ЗС-21.04.178.178</w:t>
            </w:r>
          </w:p>
        </w:tc>
        <w:tc>
          <w:tcPr>
            <w:tcW w:w="0" w:type="auto"/>
            <w:tcBorders>
              <w:top w:val="single" w:sz="6" w:space="0" w:color="auto"/>
              <w:left w:val="single" w:sz="6" w:space="0" w:color="auto"/>
              <w:bottom w:val="single" w:sz="6" w:space="0" w:color="auto"/>
              <w:right w:val="single" w:sz="6" w:space="0" w:color="auto"/>
            </w:tcBorders>
            <w:vAlign w:val="center"/>
          </w:tcPr>
          <w:p w14:paraId="30E11F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№3</w:t>
            </w:r>
          </w:p>
        </w:tc>
        <w:tc>
          <w:tcPr>
            <w:tcW w:w="0" w:type="auto"/>
            <w:tcBorders>
              <w:top w:val="single" w:sz="6" w:space="0" w:color="auto"/>
              <w:left w:val="single" w:sz="6" w:space="0" w:color="auto"/>
              <w:bottom w:val="single" w:sz="6" w:space="0" w:color="auto"/>
              <w:right w:val="single" w:sz="6" w:space="0" w:color="auto"/>
            </w:tcBorders>
            <w:vAlign w:val="center"/>
          </w:tcPr>
          <w:p w14:paraId="478B8B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6603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172,9</w:t>
            </w:r>
          </w:p>
        </w:tc>
        <w:tc>
          <w:tcPr>
            <w:tcW w:w="0" w:type="auto"/>
            <w:tcBorders>
              <w:top w:val="single" w:sz="6" w:space="0" w:color="auto"/>
              <w:left w:val="single" w:sz="6" w:space="0" w:color="auto"/>
              <w:bottom w:val="single" w:sz="6" w:space="0" w:color="auto"/>
              <w:right w:val="single" w:sz="6" w:space="0" w:color="auto"/>
            </w:tcBorders>
            <w:vAlign w:val="center"/>
          </w:tcPr>
          <w:p w14:paraId="179F3A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1813,5</w:t>
            </w:r>
          </w:p>
        </w:tc>
        <w:tc>
          <w:tcPr>
            <w:tcW w:w="0" w:type="auto"/>
            <w:tcBorders>
              <w:top w:val="single" w:sz="6" w:space="0" w:color="auto"/>
              <w:left w:val="single" w:sz="6" w:space="0" w:color="auto"/>
              <w:bottom w:val="single" w:sz="6" w:space="0" w:color="auto"/>
              <w:right w:val="single" w:sz="6" w:space="0" w:color="auto"/>
            </w:tcBorders>
            <w:vAlign w:val="center"/>
          </w:tcPr>
          <w:p w14:paraId="528203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DD45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BA9E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71E4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1986,4</w:t>
            </w:r>
          </w:p>
        </w:tc>
        <w:tc>
          <w:tcPr>
            <w:tcW w:w="0" w:type="auto"/>
            <w:tcBorders>
              <w:top w:val="single" w:sz="6" w:space="0" w:color="auto"/>
              <w:left w:val="single" w:sz="6" w:space="0" w:color="auto"/>
              <w:bottom w:val="single" w:sz="6" w:space="0" w:color="auto"/>
              <w:right w:val="single" w:sz="6" w:space="0" w:color="auto"/>
            </w:tcBorders>
            <w:vAlign w:val="center"/>
          </w:tcPr>
          <w:p w14:paraId="31611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371F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B981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1986,4</w:t>
            </w:r>
          </w:p>
        </w:tc>
      </w:tr>
      <w:tr w:rsidR="00812048" w14:paraId="7F5B40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B51C6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ЗС-21.04.179.179</w:t>
            </w:r>
          </w:p>
        </w:tc>
        <w:tc>
          <w:tcPr>
            <w:tcW w:w="0" w:type="auto"/>
            <w:tcBorders>
              <w:top w:val="single" w:sz="6" w:space="0" w:color="auto"/>
              <w:left w:val="single" w:sz="6" w:space="0" w:color="auto"/>
              <w:bottom w:val="single" w:sz="6" w:space="0" w:color="auto"/>
              <w:right w:val="single" w:sz="6" w:space="0" w:color="auto"/>
            </w:tcBorders>
            <w:vAlign w:val="center"/>
          </w:tcPr>
          <w:p w14:paraId="6B444E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Штаб/склад</w:t>
            </w:r>
          </w:p>
        </w:tc>
        <w:tc>
          <w:tcPr>
            <w:tcW w:w="0" w:type="auto"/>
            <w:tcBorders>
              <w:top w:val="single" w:sz="6" w:space="0" w:color="auto"/>
              <w:left w:val="single" w:sz="6" w:space="0" w:color="auto"/>
              <w:bottom w:val="single" w:sz="6" w:space="0" w:color="auto"/>
              <w:right w:val="single" w:sz="6" w:space="0" w:color="auto"/>
            </w:tcBorders>
            <w:vAlign w:val="center"/>
          </w:tcPr>
          <w:p w14:paraId="368984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AC1E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1166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899E4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91,5</w:t>
            </w:r>
          </w:p>
        </w:tc>
        <w:tc>
          <w:tcPr>
            <w:tcW w:w="0" w:type="auto"/>
            <w:tcBorders>
              <w:top w:val="single" w:sz="6" w:space="0" w:color="auto"/>
              <w:left w:val="single" w:sz="6" w:space="0" w:color="auto"/>
              <w:bottom w:val="single" w:sz="6" w:space="0" w:color="auto"/>
              <w:right w:val="single" w:sz="6" w:space="0" w:color="auto"/>
            </w:tcBorders>
            <w:vAlign w:val="center"/>
          </w:tcPr>
          <w:p w14:paraId="02D688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37C1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F4CE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c>
          <w:tcPr>
            <w:tcW w:w="0" w:type="auto"/>
            <w:tcBorders>
              <w:top w:val="single" w:sz="6" w:space="0" w:color="auto"/>
              <w:left w:val="single" w:sz="6" w:space="0" w:color="auto"/>
              <w:bottom w:val="single" w:sz="6" w:space="0" w:color="auto"/>
              <w:right w:val="single" w:sz="6" w:space="0" w:color="auto"/>
            </w:tcBorders>
            <w:vAlign w:val="center"/>
          </w:tcPr>
          <w:p w14:paraId="5EB0AA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76F1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20A4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r>
      <w:tr w:rsidR="00812048" w14:paraId="595001F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C5F6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ЗС-21.04.180.180</w:t>
            </w:r>
          </w:p>
        </w:tc>
        <w:tc>
          <w:tcPr>
            <w:tcW w:w="0" w:type="auto"/>
            <w:tcBorders>
              <w:top w:val="single" w:sz="6" w:space="0" w:color="auto"/>
              <w:left w:val="single" w:sz="6" w:space="0" w:color="auto"/>
              <w:bottom w:val="single" w:sz="6" w:space="0" w:color="auto"/>
              <w:right w:val="single" w:sz="6" w:space="0" w:color="auto"/>
            </w:tcBorders>
            <w:vAlign w:val="center"/>
          </w:tcPr>
          <w:p w14:paraId="47A05E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№71</w:t>
            </w:r>
          </w:p>
        </w:tc>
        <w:tc>
          <w:tcPr>
            <w:tcW w:w="0" w:type="auto"/>
            <w:tcBorders>
              <w:top w:val="single" w:sz="6" w:space="0" w:color="auto"/>
              <w:left w:val="single" w:sz="6" w:space="0" w:color="auto"/>
              <w:bottom w:val="single" w:sz="6" w:space="0" w:color="auto"/>
              <w:right w:val="single" w:sz="6" w:space="0" w:color="auto"/>
            </w:tcBorders>
            <w:vAlign w:val="center"/>
          </w:tcPr>
          <w:p w14:paraId="6E4A26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A215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2D9D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6EDAB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16DBE9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9283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D8D0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0D238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454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BE94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26D637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6762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ЗС-21.04.181.181</w:t>
            </w:r>
          </w:p>
        </w:tc>
        <w:tc>
          <w:tcPr>
            <w:tcW w:w="0" w:type="auto"/>
            <w:tcBorders>
              <w:top w:val="single" w:sz="6" w:space="0" w:color="auto"/>
              <w:left w:val="single" w:sz="6" w:space="0" w:color="auto"/>
              <w:bottom w:val="single" w:sz="6" w:space="0" w:color="auto"/>
              <w:right w:val="single" w:sz="6" w:space="0" w:color="auto"/>
            </w:tcBorders>
            <w:vAlign w:val="center"/>
          </w:tcPr>
          <w:p w14:paraId="322E3A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№72</w:t>
            </w:r>
          </w:p>
        </w:tc>
        <w:tc>
          <w:tcPr>
            <w:tcW w:w="0" w:type="auto"/>
            <w:tcBorders>
              <w:top w:val="single" w:sz="6" w:space="0" w:color="auto"/>
              <w:left w:val="single" w:sz="6" w:space="0" w:color="auto"/>
              <w:bottom w:val="single" w:sz="6" w:space="0" w:color="auto"/>
              <w:right w:val="single" w:sz="6" w:space="0" w:color="auto"/>
            </w:tcBorders>
            <w:vAlign w:val="center"/>
          </w:tcPr>
          <w:p w14:paraId="327BBF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6B66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4C10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80F3C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83,3</w:t>
            </w:r>
          </w:p>
        </w:tc>
        <w:tc>
          <w:tcPr>
            <w:tcW w:w="0" w:type="auto"/>
            <w:tcBorders>
              <w:top w:val="single" w:sz="6" w:space="0" w:color="auto"/>
              <w:left w:val="single" w:sz="6" w:space="0" w:color="auto"/>
              <w:bottom w:val="single" w:sz="6" w:space="0" w:color="auto"/>
              <w:right w:val="single" w:sz="6" w:space="0" w:color="auto"/>
            </w:tcBorders>
            <w:vAlign w:val="center"/>
          </w:tcPr>
          <w:p w14:paraId="5B9B51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85C5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EDE2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93,3</w:t>
            </w:r>
          </w:p>
        </w:tc>
        <w:tc>
          <w:tcPr>
            <w:tcW w:w="0" w:type="auto"/>
            <w:tcBorders>
              <w:top w:val="single" w:sz="6" w:space="0" w:color="auto"/>
              <w:left w:val="single" w:sz="6" w:space="0" w:color="auto"/>
              <w:bottom w:val="single" w:sz="6" w:space="0" w:color="auto"/>
              <w:right w:val="single" w:sz="6" w:space="0" w:color="auto"/>
            </w:tcBorders>
            <w:vAlign w:val="center"/>
          </w:tcPr>
          <w:p w14:paraId="7F143A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2478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2DA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93,3</w:t>
            </w:r>
          </w:p>
        </w:tc>
      </w:tr>
      <w:tr w:rsidR="00812048" w14:paraId="6BB34E4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8D1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ЗС-21.04.182.182</w:t>
            </w:r>
          </w:p>
        </w:tc>
        <w:tc>
          <w:tcPr>
            <w:tcW w:w="0" w:type="auto"/>
            <w:tcBorders>
              <w:top w:val="single" w:sz="6" w:space="0" w:color="auto"/>
              <w:left w:val="single" w:sz="6" w:space="0" w:color="auto"/>
              <w:bottom w:val="single" w:sz="6" w:space="0" w:color="auto"/>
              <w:right w:val="single" w:sz="6" w:space="0" w:color="auto"/>
            </w:tcBorders>
            <w:vAlign w:val="center"/>
          </w:tcPr>
          <w:p w14:paraId="65B38C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№74</w:t>
            </w:r>
          </w:p>
        </w:tc>
        <w:tc>
          <w:tcPr>
            <w:tcW w:w="0" w:type="auto"/>
            <w:tcBorders>
              <w:top w:val="single" w:sz="6" w:space="0" w:color="auto"/>
              <w:left w:val="single" w:sz="6" w:space="0" w:color="auto"/>
              <w:bottom w:val="single" w:sz="6" w:space="0" w:color="auto"/>
              <w:right w:val="single" w:sz="6" w:space="0" w:color="auto"/>
            </w:tcBorders>
            <w:vAlign w:val="center"/>
          </w:tcPr>
          <w:p w14:paraId="341A5D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88D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D5C6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5221A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78,0</w:t>
            </w:r>
          </w:p>
        </w:tc>
        <w:tc>
          <w:tcPr>
            <w:tcW w:w="0" w:type="auto"/>
            <w:tcBorders>
              <w:top w:val="single" w:sz="6" w:space="0" w:color="auto"/>
              <w:left w:val="single" w:sz="6" w:space="0" w:color="auto"/>
              <w:bottom w:val="single" w:sz="6" w:space="0" w:color="auto"/>
              <w:right w:val="single" w:sz="6" w:space="0" w:color="auto"/>
            </w:tcBorders>
            <w:vAlign w:val="center"/>
          </w:tcPr>
          <w:p w14:paraId="485F77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6F52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BFE0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w:t>
            </w:r>
          </w:p>
        </w:tc>
        <w:tc>
          <w:tcPr>
            <w:tcW w:w="0" w:type="auto"/>
            <w:tcBorders>
              <w:top w:val="single" w:sz="6" w:space="0" w:color="auto"/>
              <w:left w:val="single" w:sz="6" w:space="0" w:color="auto"/>
              <w:bottom w:val="single" w:sz="6" w:space="0" w:color="auto"/>
              <w:right w:val="single" w:sz="6" w:space="0" w:color="auto"/>
            </w:tcBorders>
            <w:vAlign w:val="center"/>
          </w:tcPr>
          <w:p w14:paraId="3A1ABE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1DB2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5C44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w:t>
            </w:r>
          </w:p>
        </w:tc>
      </w:tr>
      <w:tr w:rsidR="00812048" w14:paraId="07BABB1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CFAD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ЗС-21.04.183.183</w:t>
            </w:r>
          </w:p>
        </w:tc>
        <w:tc>
          <w:tcPr>
            <w:tcW w:w="0" w:type="auto"/>
            <w:tcBorders>
              <w:top w:val="single" w:sz="6" w:space="0" w:color="auto"/>
              <w:left w:val="single" w:sz="6" w:space="0" w:color="auto"/>
              <w:bottom w:val="single" w:sz="6" w:space="0" w:color="auto"/>
              <w:right w:val="single" w:sz="6" w:space="0" w:color="auto"/>
            </w:tcBorders>
            <w:vAlign w:val="center"/>
          </w:tcPr>
          <w:p w14:paraId="324F26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Столовая/цех</w:t>
            </w:r>
          </w:p>
        </w:tc>
        <w:tc>
          <w:tcPr>
            <w:tcW w:w="0" w:type="auto"/>
            <w:tcBorders>
              <w:top w:val="single" w:sz="6" w:space="0" w:color="auto"/>
              <w:left w:val="single" w:sz="6" w:space="0" w:color="auto"/>
              <w:bottom w:val="single" w:sz="6" w:space="0" w:color="auto"/>
              <w:right w:val="single" w:sz="6" w:space="0" w:color="auto"/>
            </w:tcBorders>
            <w:vAlign w:val="center"/>
          </w:tcPr>
          <w:p w14:paraId="21903C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708C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C7ED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5FC2C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41D4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9534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1366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44E6F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1913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FD2D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6E186E4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A82D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ЗС-21.04.184.184</w:t>
            </w:r>
          </w:p>
        </w:tc>
        <w:tc>
          <w:tcPr>
            <w:tcW w:w="0" w:type="auto"/>
            <w:tcBorders>
              <w:top w:val="single" w:sz="6" w:space="0" w:color="auto"/>
              <w:left w:val="single" w:sz="6" w:space="0" w:color="auto"/>
              <w:bottom w:val="single" w:sz="6" w:space="0" w:color="auto"/>
              <w:right w:val="single" w:sz="6" w:space="0" w:color="auto"/>
            </w:tcBorders>
            <w:vAlign w:val="center"/>
          </w:tcPr>
          <w:p w14:paraId="4BE5B6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Санчасть/лаборатория</w:t>
            </w:r>
          </w:p>
        </w:tc>
        <w:tc>
          <w:tcPr>
            <w:tcW w:w="0" w:type="auto"/>
            <w:tcBorders>
              <w:top w:val="single" w:sz="6" w:space="0" w:color="auto"/>
              <w:left w:val="single" w:sz="6" w:space="0" w:color="auto"/>
              <w:bottom w:val="single" w:sz="6" w:space="0" w:color="auto"/>
              <w:right w:val="single" w:sz="6" w:space="0" w:color="auto"/>
            </w:tcBorders>
            <w:vAlign w:val="center"/>
          </w:tcPr>
          <w:p w14:paraId="46973F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5E1E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C3CB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E75A6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76,5</w:t>
            </w:r>
          </w:p>
        </w:tc>
        <w:tc>
          <w:tcPr>
            <w:tcW w:w="0" w:type="auto"/>
            <w:tcBorders>
              <w:top w:val="single" w:sz="6" w:space="0" w:color="auto"/>
              <w:left w:val="single" w:sz="6" w:space="0" w:color="auto"/>
              <w:bottom w:val="single" w:sz="6" w:space="0" w:color="auto"/>
              <w:right w:val="single" w:sz="6" w:space="0" w:color="auto"/>
            </w:tcBorders>
            <w:vAlign w:val="center"/>
          </w:tcPr>
          <w:p w14:paraId="427E13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CCD9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C3E9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w:t>
            </w:r>
          </w:p>
        </w:tc>
        <w:tc>
          <w:tcPr>
            <w:tcW w:w="0" w:type="auto"/>
            <w:tcBorders>
              <w:top w:val="single" w:sz="6" w:space="0" w:color="auto"/>
              <w:left w:val="single" w:sz="6" w:space="0" w:color="auto"/>
              <w:bottom w:val="single" w:sz="6" w:space="0" w:color="auto"/>
              <w:right w:val="single" w:sz="6" w:space="0" w:color="auto"/>
            </w:tcBorders>
            <w:vAlign w:val="center"/>
          </w:tcPr>
          <w:p w14:paraId="70EFC1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CF68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DE16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w:t>
            </w:r>
          </w:p>
        </w:tc>
      </w:tr>
      <w:tr w:rsidR="00812048" w14:paraId="0F11C53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4C1A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ЗС-21.04.185.185</w:t>
            </w:r>
          </w:p>
        </w:tc>
        <w:tc>
          <w:tcPr>
            <w:tcW w:w="0" w:type="auto"/>
            <w:tcBorders>
              <w:top w:val="single" w:sz="6" w:space="0" w:color="auto"/>
              <w:left w:val="single" w:sz="6" w:space="0" w:color="auto"/>
              <w:bottom w:val="single" w:sz="6" w:space="0" w:color="auto"/>
              <w:right w:val="single" w:sz="6" w:space="0" w:color="auto"/>
            </w:tcBorders>
            <w:vAlign w:val="center"/>
          </w:tcPr>
          <w:p w14:paraId="14A9FF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Ж/д38</w:t>
            </w:r>
          </w:p>
        </w:tc>
        <w:tc>
          <w:tcPr>
            <w:tcW w:w="0" w:type="auto"/>
            <w:tcBorders>
              <w:top w:val="single" w:sz="6" w:space="0" w:color="auto"/>
              <w:left w:val="single" w:sz="6" w:space="0" w:color="auto"/>
              <w:bottom w:val="single" w:sz="6" w:space="0" w:color="auto"/>
              <w:right w:val="single" w:sz="6" w:space="0" w:color="auto"/>
            </w:tcBorders>
            <w:vAlign w:val="center"/>
          </w:tcPr>
          <w:p w14:paraId="58B039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8C1B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1445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9A8A2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7CCE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FD8E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433B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759BB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7A24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CE22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2EF517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C67D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ЗС-21.04.186.186</w:t>
            </w:r>
          </w:p>
        </w:tc>
        <w:tc>
          <w:tcPr>
            <w:tcW w:w="0" w:type="auto"/>
            <w:tcBorders>
              <w:top w:val="single" w:sz="6" w:space="0" w:color="auto"/>
              <w:left w:val="single" w:sz="6" w:space="0" w:color="auto"/>
              <w:bottom w:val="single" w:sz="6" w:space="0" w:color="auto"/>
              <w:right w:val="single" w:sz="6" w:space="0" w:color="auto"/>
            </w:tcBorders>
            <w:vAlign w:val="center"/>
          </w:tcPr>
          <w:p w14:paraId="54BA57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№23</w:t>
            </w:r>
          </w:p>
        </w:tc>
        <w:tc>
          <w:tcPr>
            <w:tcW w:w="0" w:type="auto"/>
            <w:tcBorders>
              <w:top w:val="single" w:sz="6" w:space="0" w:color="auto"/>
              <w:left w:val="single" w:sz="6" w:space="0" w:color="auto"/>
              <w:bottom w:val="single" w:sz="6" w:space="0" w:color="auto"/>
              <w:right w:val="single" w:sz="6" w:space="0" w:color="auto"/>
            </w:tcBorders>
            <w:vAlign w:val="center"/>
          </w:tcPr>
          <w:p w14:paraId="0BB299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A86C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328,9</w:t>
            </w:r>
          </w:p>
        </w:tc>
        <w:tc>
          <w:tcPr>
            <w:tcW w:w="0" w:type="auto"/>
            <w:tcBorders>
              <w:top w:val="single" w:sz="6" w:space="0" w:color="auto"/>
              <w:left w:val="single" w:sz="6" w:space="0" w:color="auto"/>
              <w:bottom w:val="single" w:sz="6" w:space="0" w:color="auto"/>
              <w:right w:val="single" w:sz="6" w:space="0" w:color="auto"/>
            </w:tcBorders>
            <w:vAlign w:val="center"/>
          </w:tcPr>
          <w:p w14:paraId="215C7C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3523,0</w:t>
            </w:r>
          </w:p>
        </w:tc>
        <w:tc>
          <w:tcPr>
            <w:tcW w:w="0" w:type="auto"/>
            <w:tcBorders>
              <w:top w:val="single" w:sz="6" w:space="0" w:color="auto"/>
              <w:left w:val="single" w:sz="6" w:space="0" w:color="auto"/>
              <w:bottom w:val="single" w:sz="6" w:space="0" w:color="auto"/>
              <w:right w:val="single" w:sz="6" w:space="0" w:color="auto"/>
            </w:tcBorders>
            <w:vAlign w:val="center"/>
          </w:tcPr>
          <w:p w14:paraId="74140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5CBA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7BE8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8B69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3851,9</w:t>
            </w:r>
          </w:p>
        </w:tc>
        <w:tc>
          <w:tcPr>
            <w:tcW w:w="0" w:type="auto"/>
            <w:tcBorders>
              <w:top w:val="single" w:sz="6" w:space="0" w:color="auto"/>
              <w:left w:val="single" w:sz="6" w:space="0" w:color="auto"/>
              <w:bottom w:val="single" w:sz="6" w:space="0" w:color="auto"/>
              <w:right w:val="single" w:sz="6" w:space="0" w:color="auto"/>
            </w:tcBorders>
            <w:vAlign w:val="center"/>
          </w:tcPr>
          <w:p w14:paraId="3B49EF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7476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F9D1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3851,9</w:t>
            </w:r>
          </w:p>
        </w:tc>
      </w:tr>
      <w:tr w:rsidR="00812048" w14:paraId="028D301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B9837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ЗС-21.04.187.187</w:t>
            </w:r>
          </w:p>
        </w:tc>
        <w:tc>
          <w:tcPr>
            <w:tcW w:w="0" w:type="auto"/>
            <w:tcBorders>
              <w:top w:val="single" w:sz="6" w:space="0" w:color="auto"/>
              <w:left w:val="single" w:sz="6" w:space="0" w:color="auto"/>
              <w:bottom w:val="single" w:sz="6" w:space="0" w:color="auto"/>
              <w:right w:val="single" w:sz="6" w:space="0" w:color="auto"/>
            </w:tcBorders>
            <w:vAlign w:val="center"/>
          </w:tcPr>
          <w:p w14:paraId="698ABD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№24</w:t>
            </w:r>
          </w:p>
        </w:tc>
        <w:tc>
          <w:tcPr>
            <w:tcW w:w="0" w:type="auto"/>
            <w:tcBorders>
              <w:top w:val="single" w:sz="6" w:space="0" w:color="auto"/>
              <w:left w:val="single" w:sz="6" w:space="0" w:color="auto"/>
              <w:bottom w:val="single" w:sz="6" w:space="0" w:color="auto"/>
              <w:right w:val="single" w:sz="6" w:space="0" w:color="auto"/>
            </w:tcBorders>
            <w:vAlign w:val="center"/>
          </w:tcPr>
          <w:p w14:paraId="0A8847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3694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56,9</w:t>
            </w:r>
          </w:p>
        </w:tc>
        <w:tc>
          <w:tcPr>
            <w:tcW w:w="0" w:type="auto"/>
            <w:tcBorders>
              <w:top w:val="single" w:sz="6" w:space="0" w:color="auto"/>
              <w:left w:val="single" w:sz="6" w:space="0" w:color="auto"/>
              <w:bottom w:val="single" w:sz="6" w:space="0" w:color="auto"/>
              <w:right w:val="single" w:sz="6" w:space="0" w:color="auto"/>
            </w:tcBorders>
            <w:vAlign w:val="center"/>
          </w:tcPr>
          <w:p w14:paraId="2DF491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554,1</w:t>
            </w:r>
          </w:p>
        </w:tc>
        <w:tc>
          <w:tcPr>
            <w:tcW w:w="0" w:type="auto"/>
            <w:tcBorders>
              <w:top w:val="single" w:sz="6" w:space="0" w:color="auto"/>
              <w:left w:val="single" w:sz="6" w:space="0" w:color="auto"/>
              <w:bottom w:val="single" w:sz="6" w:space="0" w:color="auto"/>
              <w:right w:val="single" w:sz="6" w:space="0" w:color="auto"/>
            </w:tcBorders>
            <w:vAlign w:val="center"/>
          </w:tcPr>
          <w:p w14:paraId="1A8F93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15DF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268E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2A73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611,0</w:t>
            </w:r>
          </w:p>
        </w:tc>
        <w:tc>
          <w:tcPr>
            <w:tcW w:w="0" w:type="auto"/>
            <w:tcBorders>
              <w:top w:val="single" w:sz="6" w:space="0" w:color="auto"/>
              <w:left w:val="single" w:sz="6" w:space="0" w:color="auto"/>
              <w:bottom w:val="single" w:sz="6" w:space="0" w:color="auto"/>
              <w:right w:val="single" w:sz="6" w:space="0" w:color="auto"/>
            </w:tcBorders>
            <w:vAlign w:val="center"/>
          </w:tcPr>
          <w:p w14:paraId="589EC7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5B41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F8F2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611,0</w:t>
            </w:r>
          </w:p>
        </w:tc>
      </w:tr>
      <w:tr w:rsidR="00812048" w14:paraId="55163B7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79C3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ЗС-21.04.188.188</w:t>
            </w:r>
          </w:p>
        </w:tc>
        <w:tc>
          <w:tcPr>
            <w:tcW w:w="0" w:type="auto"/>
            <w:tcBorders>
              <w:top w:val="single" w:sz="6" w:space="0" w:color="auto"/>
              <w:left w:val="single" w:sz="6" w:space="0" w:color="auto"/>
              <w:bottom w:val="single" w:sz="6" w:space="0" w:color="auto"/>
              <w:right w:val="single" w:sz="6" w:space="0" w:color="auto"/>
            </w:tcBorders>
            <w:vAlign w:val="center"/>
          </w:tcPr>
          <w:p w14:paraId="434589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№25</w:t>
            </w:r>
          </w:p>
        </w:tc>
        <w:tc>
          <w:tcPr>
            <w:tcW w:w="0" w:type="auto"/>
            <w:tcBorders>
              <w:top w:val="single" w:sz="6" w:space="0" w:color="auto"/>
              <w:left w:val="single" w:sz="6" w:space="0" w:color="auto"/>
              <w:bottom w:val="single" w:sz="6" w:space="0" w:color="auto"/>
              <w:right w:val="single" w:sz="6" w:space="0" w:color="auto"/>
            </w:tcBorders>
            <w:vAlign w:val="center"/>
          </w:tcPr>
          <w:p w14:paraId="5DB738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FC8F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397,5</w:t>
            </w:r>
          </w:p>
        </w:tc>
        <w:tc>
          <w:tcPr>
            <w:tcW w:w="0" w:type="auto"/>
            <w:tcBorders>
              <w:top w:val="single" w:sz="6" w:space="0" w:color="auto"/>
              <w:left w:val="single" w:sz="6" w:space="0" w:color="auto"/>
              <w:bottom w:val="single" w:sz="6" w:space="0" w:color="auto"/>
              <w:right w:val="single" w:sz="6" w:space="0" w:color="auto"/>
            </w:tcBorders>
            <w:vAlign w:val="center"/>
          </w:tcPr>
          <w:p w14:paraId="6C0CB8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4376,7</w:t>
            </w:r>
          </w:p>
        </w:tc>
        <w:tc>
          <w:tcPr>
            <w:tcW w:w="0" w:type="auto"/>
            <w:tcBorders>
              <w:top w:val="single" w:sz="6" w:space="0" w:color="auto"/>
              <w:left w:val="single" w:sz="6" w:space="0" w:color="auto"/>
              <w:bottom w:val="single" w:sz="6" w:space="0" w:color="auto"/>
              <w:right w:val="single" w:sz="6" w:space="0" w:color="auto"/>
            </w:tcBorders>
            <w:vAlign w:val="center"/>
          </w:tcPr>
          <w:p w14:paraId="3EFD2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EFA5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B398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E083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4774,1</w:t>
            </w:r>
          </w:p>
        </w:tc>
        <w:tc>
          <w:tcPr>
            <w:tcW w:w="0" w:type="auto"/>
            <w:tcBorders>
              <w:top w:val="single" w:sz="6" w:space="0" w:color="auto"/>
              <w:left w:val="single" w:sz="6" w:space="0" w:color="auto"/>
              <w:bottom w:val="single" w:sz="6" w:space="0" w:color="auto"/>
              <w:right w:val="single" w:sz="6" w:space="0" w:color="auto"/>
            </w:tcBorders>
            <w:vAlign w:val="center"/>
          </w:tcPr>
          <w:p w14:paraId="2D1092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16C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72E7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4774,1</w:t>
            </w:r>
          </w:p>
        </w:tc>
      </w:tr>
      <w:tr w:rsidR="00812048" w14:paraId="780F4C3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F4B7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ЗС-21.04.189.189</w:t>
            </w:r>
          </w:p>
        </w:tc>
        <w:tc>
          <w:tcPr>
            <w:tcW w:w="0" w:type="auto"/>
            <w:tcBorders>
              <w:top w:val="single" w:sz="6" w:space="0" w:color="auto"/>
              <w:left w:val="single" w:sz="6" w:space="0" w:color="auto"/>
              <w:bottom w:val="single" w:sz="6" w:space="0" w:color="auto"/>
              <w:right w:val="single" w:sz="6" w:space="0" w:color="auto"/>
            </w:tcBorders>
            <w:vAlign w:val="center"/>
          </w:tcPr>
          <w:p w14:paraId="572301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№11</w:t>
            </w:r>
          </w:p>
        </w:tc>
        <w:tc>
          <w:tcPr>
            <w:tcW w:w="0" w:type="auto"/>
            <w:tcBorders>
              <w:top w:val="single" w:sz="6" w:space="0" w:color="auto"/>
              <w:left w:val="single" w:sz="6" w:space="0" w:color="auto"/>
              <w:bottom w:val="single" w:sz="6" w:space="0" w:color="auto"/>
              <w:right w:val="single" w:sz="6" w:space="0" w:color="auto"/>
            </w:tcBorders>
            <w:vAlign w:val="center"/>
          </w:tcPr>
          <w:p w14:paraId="751081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49F0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090D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FC7D5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527D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A384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319A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4F0C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DAC5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E7C2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23D0865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EAFC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ЗС-21.04.190.190</w:t>
            </w:r>
          </w:p>
        </w:tc>
        <w:tc>
          <w:tcPr>
            <w:tcW w:w="0" w:type="auto"/>
            <w:tcBorders>
              <w:top w:val="single" w:sz="6" w:space="0" w:color="auto"/>
              <w:left w:val="single" w:sz="6" w:space="0" w:color="auto"/>
              <w:bottom w:val="single" w:sz="6" w:space="0" w:color="auto"/>
              <w:right w:val="single" w:sz="6" w:space="0" w:color="auto"/>
            </w:tcBorders>
            <w:vAlign w:val="center"/>
          </w:tcPr>
          <w:p w14:paraId="3AED0D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№10</w:t>
            </w:r>
          </w:p>
        </w:tc>
        <w:tc>
          <w:tcPr>
            <w:tcW w:w="0" w:type="auto"/>
            <w:tcBorders>
              <w:top w:val="single" w:sz="6" w:space="0" w:color="auto"/>
              <w:left w:val="single" w:sz="6" w:space="0" w:color="auto"/>
              <w:bottom w:val="single" w:sz="6" w:space="0" w:color="auto"/>
              <w:right w:val="single" w:sz="6" w:space="0" w:color="auto"/>
            </w:tcBorders>
            <w:vAlign w:val="center"/>
          </w:tcPr>
          <w:p w14:paraId="331CB9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1568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288,3</w:t>
            </w:r>
          </w:p>
        </w:tc>
        <w:tc>
          <w:tcPr>
            <w:tcW w:w="0" w:type="auto"/>
            <w:tcBorders>
              <w:top w:val="single" w:sz="6" w:space="0" w:color="auto"/>
              <w:left w:val="single" w:sz="6" w:space="0" w:color="auto"/>
              <w:bottom w:val="single" w:sz="6" w:space="0" w:color="auto"/>
              <w:right w:val="single" w:sz="6" w:space="0" w:color="auto"/>
            </w:tcBorders>
            <w:vAlign w:val="center"/>
          </w:tcPr>
          <w:p w14:paraId="00663B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3121,5</w:t>
            </w:r>
          </w:p>
        </w:tc>
        <w:tc>
          <w:tcPr>
            <w:tcW w:w="0" w:type="auto"/>
            <w:tcBorders>
              <w:top w:val="single" w:sz="6" w:space="0" w:color="auto"/>
              <w:left w:val="single" w:sz="6" w:space="0" w:color="auto"/>
              <w:bottom w:val="single" w:sz="6" w:space="0" w:color="auto"/>
              <w:right w:val="single" w:sz="6" w:space="0" w:color="auto"/>
            </w:tcBorders>
            <w:vAlign w:val="center"/>
          </w:tcPr>
          <w:p w14:paraId="6D020E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FBB8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DE56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B8D6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3409,8</w:t>
            </w:r>
          </w:p>
        </w:tc>
        <w:tc>
          <w:tcPr>
            <w:tcW w:w="0" w:type="auto"/>
            <w:tcBorders>
              <w:top w:val="single" w:sz="6" w:space="0" w:color="auto"/>
              <w:left w:val="single" w:sz="6" w:space="0" w:color="auto"/>
              <w:bottom w:val="single" w:sz="6" w:space="0" w:color="auto"/>
              <w:right w:val="single" w:sz="6" w:space="0" w:color="auto"/>
            </w:tcBorders>
            <w:vAlign w:val="center"/>
          </w:tcPr>
          <w:p w14:paraId="3EF8A4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C83B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9A5C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3409,8</w:t>
            </w:r>
          </w:p>
        </w:tc>
      </w:tr>
      <w:tr w:rsidR="00812048" w14:paraId="7556EBE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BF9C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ЗС-21.04.191.191</w:t>
            </w:r>
          </w:p>
        </w:tc>
        <w:tc>
          <w:tcPr>
            <w:tcW w:w="0" w:type="auto"/>
            <w:tcBorders>
              <w:top w:val="single" w:sz="6" w:space="0" w:color="auto"/>
              <w:left w:val="single" w:sz="6" w:space="0" w:color="auto"/>
              <w:bottom w:val="single" w:sz="6" w:space="0" w:color="auto"/>
              <w:right w:val="single" w:sz="6" w:space="0" w:color="auto"/>
            </w:tcBorders>
            <w:vAlign w:val="center"/>
          </w:tcPr>
          <w:p w14:paraId="7EE627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№9</w:t>
            </w:r>
          </w:p>
        </w:tc>
        <w:tc>
          <w:tcPr>
            <w:tcW w:w="0" w:type="auto"/>
            <w:tcBorders>
              <w:top w:val="single" w:sz="6" w:space="0" w:color="auto"/>
              <w:left w:val="single" w:sz="6" w:space="0" w:color="auto"/>
              <w:bottom w:val="single" w:sz="6" w:space="0" w:color="auto"/>
              <w:right w:val="single" w:sz="6" w:space="0" w:color="auto"/>
            </w:tcBorders>
            <w:vAlign w:val="center"/>
          </w:tcPr>
          <w:p w14:paraId="5E7485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3605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237,4</w:t>
            </w:r>
          </w:p>
        </w:tc>
        <w:tc>
          <w:tcPr>
            <w:tcW w:w="0" w:type="auto"/>
            <w:tcBorders>
              <w:top w:val="single" w:sz="6" w:space="0" w:color="auto"/>
              <w:left w:val="single" w:sz="6" w:space="0" w:color="auto"/>
              <w:bottom w:val="single" w:sz="6" w:space="0" w:color="auto"/>
              <w:right w:val="single" w:sz="6" w:space="0" w:color="auto"/>
            </w:tcBorders>
            <w:vAlign w:val="center"/>
          </w:tcPr>
          <w:p w14:paraId="2E8AD8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2541,0</w:t>
            </w:r>
          </w:p>
        </w:tc>
        <w:tc>
          <w:tcPr>
            <w:tcW w:w="0" w:type="auto"/>
            <w:tcBorders>
              <w:top w:val="single" w:sz="6" w:space="0" w:color="auto"/>
              <w:left w:val="single" w:sz="6" w:space="0" w:color="auto"/>
              <w:bottom w:val="single" w:sz="6" w:space="0" w:color="auto"/>
              <w:right w:val="single" w:sz="6" w:space="0" w:color="auto"/>
            </w:tcBorders>
            <w:vAlign w:val="center"/>
          </w:tcPr>
          <w:p w14:paraId="1FB2E0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6663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010F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B710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2778,4</w:t>
            </w:r>
          </w:p>
        </w:tc>
        <w:tc>
          <w:tcPr>
            <w:tcW w:w="0" w:type="auto"/>
            <w:tcBorders>
              <w:top w:val="single" w:sz="6" w:space="0" w:color="auto"/>
              <w:left w:val="single" w:sz="6" w:space="0" w:color="auto"/>
              <w:bottom w:val="single" w:sz="6" w:space="0" w:color="auto"/>
              <w:right w:val="single" w:sz="6" w:space="0" w:color="auto"/>
            </w:tcBorders>
            <w:vAlign w:val="center"/>
          </w:tcPr>
          <w:p w14:paraId="07F504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BFBD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C576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2778,4</w:t>
            </w:r>
          </w:p>
        </w:tc>
      </w:tr>
      <w:tr w:rsidR="00812048" w14:paraId="4E93A54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2A548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ЗС-21.04.192.192</w:t>
            </w:r>
          </w:p>
        </w:tc>
        <w:tc>
          <w:tcPr>
            <w:tcW w:w="0" w:type="auto"/>
            <w:tcBorders>
              <w:top w:val="single" w:sz="6" w:space="0" w:color="auto"/>
              <w:left w:val="single" w:sz="6" w:space="0" w:color="auto"/>
              <w:bottom w:val="single" w:sz="6" w:space="0" w:color="auto"/>
              <w:right w:val="single" w:sz="6" w:space="0" w:color="auto"/>
            </w:tcBorders>
            <w:vAlign w:val="center"/>
          </w:tcPr>
          <w:p w14:paraId="39D55E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Детский сад №40</w:t>
            </w:r>
          </w:p>
        </w:tc>
        <w:tc>
          <w:tcPr>
            <w:tcW w:w="0" w:type="auto"/>
            <w:tcBorders>
              <w:top w:val="single" w:sz="6" w:space="0" w:color="auto"/>
              <w:left w:val="single" w:sz="6" w:space="0" w:color="auto"/>
              <w:bottom w:val="single" w:sz="6" w:space="0" w:color="auto"/>
              <w:right w:val="single" w:sz="6" w:space="0" w:color="auto"/>
            </w:tcBorders>
            <w:vAlign w:val="center"/>
          </w:tcPr>
          <w:p w14:paraId="498A57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445A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64,7</w:t>
            </w:r>
          </w:p>
        </w:tc>
        <w:tc>
          <w:tcPr>
            <w:tcW w:w="0" w:type="auto"/>
            <w:tcBorders>
              <w:top w:val="single" w:sz="6" w:space="0" w:color="auto"/>
              <w:left w:val="single" w:sz="6" w:space="0" w:color="auto"/>
              <w:bottom w:val="single" w:sz="6" w:space="0" w:color="auto"/>
              <w:right w:val="single" w:sz="6" w:space="0" w:color="auto"/>
            </w:tcBorders>
            <w:vAlign w:val="center"/>
          </w:tcPr>
          <w:p w14:paraId="685764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615,0</w:t>
            </w:r>
          </w:p>
        </w:tc>
        <w:tc>
          <w:tcPr>
            <w:tcW w:w="0" w:type="auto"/>
            <w:tcBorders>
              <w:top w:val="single" w:sz="6" w:space="0" w:color="auto"/>
              <w:left w:val="single" w:sz="6" w:space="0" w:color="auto"/>
              <w:bottom w:val="single" w:sz="6" w:space="0" w:color="auto"/>
              <w:right w:val="single" w:sz="6" w:space="0" w:color="auto"/>
            </w:tcBorders>
            <w:vAlign w:val="center"/>
          </w:tcPr>
          <w:p w14:paraId="7BBE4C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7BCE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A471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91C6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679,7</w:t>
            </w:r>
          </w:p>
        </w:tc>
        <w:tc>
          <w:tcPr>
            <w:tcW w:w="0" w:type="auto"/>
            <w:tcBorders>
              <w:top w:val="single" w:sz="6" w:space="0" w:color="auto"/>
              <w:left w:val="single" w:sz="6" w:space="0" w:color="auto"/>
              <w:bottom w:val="single" w:sz="6" w:space="0" w:color="auto"/>
              <w:right w:val="single" w:sz="6" w:space="0" w:color="auto"/>
            </w:tcBorders>
            <w:vAlign w:val="center"/>
          </w:tcPr>
          <w:p w14:paraId="447CFB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D6C8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D08B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679,7</w:t>
            </w:r>
          </w:p>
        </w:tc>
      </w:tr>
      <w:tr w:rsidR="00812048" w14:paraId="4226664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39AE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ЗС-21.04.193.193</w:t>
            </w:r>
          </w:p>
        </w:tc>
        <w:tc>
          <w:tcPr>
            <w:tcW w:w="0" w:type="auto"/>
            <w:tcBorders>
              <w:top w:val="single" w:sz="6" w:space="0" w:color="auto"/>
              <w:left w:val="single" w:sz="6" w:space="0" w:color="auto"/>
              <w:bottom w:val="single" w:sz="6" w:space="0" w:color="auto"/>
              <w:right w:val="single" w:sz="6" w:space="0" w:color="auto"/>
            </w:tcBorders>
            <w:vAlign w:val="center"/>
          </w:tcPr>
          <w:p w14:paraId="6CF0E6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№8</w:t>
            </w:r>
          </w:p>
        </w:tc>
        <w:tc>
          <w:tcPr>
            <w:tcW w:w="0" w:type="auto"/>
            <w:tcBorders>
              <w:top w:val="single" w:sz="6" w:space="0" w:color="auto"/>
              <w:left w:val="single" w:sz="6" w:space="0" w:color="auto"/>
              <w:bottom w:val="single" w:sz="6" w:space="0" w:color="auto"/>
              <w:right w:val="single" w:sz="6" w:space="0" w:color="auto"/>
            </w:tcBorders>
            <w:vAlign w:val="center"/>
          </w:tcPr>
          <w:p w14:paraId="70B610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B657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403,4</w:t>
            </w:r>
          </w:p>
        </w:tc>
        <w:tc>
          <w:tcPr>
            <w:tcW w:w="0" w:type="auto"/>
            <w:tcBorders>
              <w:top w:val="single" w:sz="6" w:space="0" w:color="auto"/>
              <w:left w:val="single" w:sz="6" w:space="0" w:color="auto"/>
              <w:bottom w:val="single" w:sz="6" w:space="0" w:color="auto"/>
              <w:right w:val="single" w:sz="6" w:space="0" w:color="auto"/>
            </w:tcBorders>
            <w:vAlign w:val="center"/>
          </w:tcPr>
          <w:p w14:paraId="5536A7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4441,5</w:t>
            </w:r>
          </w:p>
        </w:tc>
        <w:tc>
          <w:tcPr>
            <w:tcW w:w="0" w:type="auto"/>
            <w:tcBorders>
              <w:top w:val="single" w:sz="6" w:space="0" w:color="auto"/>
              <w:left w:val="single" w:sz="6" w:space="0" w:color="auto"/>
              <w:bottom w:val="single" w:sz="6" w:space="0" w:color="auto"/>
              <w:right w:val="single" w:sz="6" w:space="0" w:color="auto"/>
            </w:tcBorders>
            <w:vAlign w:val="center"/>
          </w:tcPr>
          <w:p w14:paraId="2CBB23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3CC4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380D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74E2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4844,9</w:t>
            </w:r>
          </w:p>
        </w:tc>
        <w:tc>
          <w:tcPr>
            <w:tcW w:w="0" w:type="auto"/>
            <w:tcBorders>
              <w:top w:val="single" w:sz="6" w:space="0" w:color="auto"/>
              <w:left w:val="single" w:sz="6" w:space="0" w:color="auto"/>
              <w:bottom w:val="single" w:sz="6" w:space="0" w:color="auto"/>
              <w:right w:val="single" w:sz="6" w:space="0" w:color="auto"/>
            </w:tcBorders>
            <w:vAlign w:val="center"/>
          </w:tcPr>
          <w:p w14:paraId="0C31BB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FE28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6844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4844,9</w:t>
            </w:r>
          </w:p>
        </w:tc>
      </w:tr>
      <w:tr w:rsidR="00812048" w14:paraId="58C7FA6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62F11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ЗС-21.04.194.194</w:t>
            </w:r>
          </w:p>
        </w:tc>
        <w:tc>
          <w:tcPr>
            <w:tcW w:w="0" w:type="auto"/>
            <w:tcBorders>
              <w:top w:val="single" w:sz="6" w:space="0" w:color="auto"/>
              <w:left w:val="single" w:sz="6" w:space="0" w:color="auto"/>
              <w:bottom w:val="single" w:sz="6" w:space="0" w:color="auto"/>
              <w:right w:val="single" w:sz="6" w:space="0" w:color="auto"/>
            </w:tcBorders>
            <w:vAlign w:val="center"/>
          </w:tcPr>
          <w:p w14:paraId="66CBCF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№6</w:t>
            </w:r>
          </w:p>
        </w:tc>
        <w:tc>
          <w:tcPr>
            <w:tcW w:w="0" w:type="auto"/>
            <w:tcBorders>
              <w:top w:val="single" w:sz="6" w:space="0" w:color="auto"/>
              <w:left w:val="single" w:sz="6" w:space="0" w:color="auto"/>
              <w:bottom w:val="single" w:sz="6" w:space="0" w:color="auto"/>
              <w:right w:val="single" w:sz="6" w:space="0" w:color="auto"/>
            </w:tcBorders>
            <w:vAlign w:val="center"/>
          </w:tcPr>
          <w:p w14:paraId="33F39B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97A0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B0539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28847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289F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8368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5EF5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FF23A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B108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97A5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7F455C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DF43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ЗС-21.04.195.195</w:t>
            </w:r>
          </w:p>
        </w:tc>
        <w:tc>
          <w:tcPr>
            <w:tcW w:w="0" w:type="auto"/>
            <w:tcBorders>
              <w:top w:val="single" w:sz="6" w:space="0" w:color="auto"/>
              <w:left w:val="single" w:sz="6" w:space="0" w:color="auto"/>
              <w:bottom w:val="single" w:sz="6" w:space="0" w:color="auto"/>
              <w:right w:val="single" w:sz="6" w:space="0" w:color="auto"/>
            </w:tcBorders>
            <w:vAlign w:val="center"/>
          </w:tcPr>
          <w:p w14:paraId="321FE5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№3</w:t>
            </w:r>
          </w:p>
        </w:tc>
        <w:tc>
          <w:tcPr>
            <w:tcW w:w="0" w:type="auto"/>
            <w:tcBorders>
              <w:top w:val="single" w:sz="6" w:space="0" w:color="auto"/>
              <w:left w:val="single" w:sz="6" w:space="0" w:color="auto"/>
              <w:bottom w:val="single" w:sz="6" w:space="0" w:color="auto"/>
              <w:right w:val="single" w:sz="6" w:space="0" w:color="auto"/>
            </w:tcBorders>
            <w:vAlign w:val="center"/>
          </w:tcPr>
          <w:p w14:paraId="0CC51F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6684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4FA59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351BE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0B7F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180D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C5B1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A43F4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00D3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C328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9B5F35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8C0A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ЗС-21.04.196.196</w:t>
            </w:r>
          </w:p>
        </w:tc>
        <w:tc>
          <w:tcPr>
            <w:tcW w:w="0" w:type="auto"/>
            <w:tcBorders>
              <w:top w:val="single" w:sz="6" w:space="0" w:color="auto"/>
              <w:left w:val="single" w:sz="6" w:space="0" w:color="auto"/>
              <w:bottom w:val="single" w:sz="6" w:space="0" w:color="auto"/>
              <w:right w:val="single" w:sz="6" w:space="0" w:color="auto"/>
            </w:tcBorders>
            <w:vAlign w:val="center"/>
          </w:tcPr>
          <w:p w14:paraId="5E6FAB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№3а</w:t>
            </w:r>
          </w:p>
        </w:tc>
        <w:tc>
          <w:tcPr>
            <w:tcW w:w="0" w:type="auto"/>
            <w:tcBorders>
              <w:top w:val="single" w:sz="6" w:space="0" w:color="auto"/>
              <w:left w:val="single" w:sz="6" w:space="0" w:color="auto"/>
              <w:bottom w:val="single" w:sz="6" w:space="0" w:color="auto"/>
              <w:right w:val="single" w:sz="6" w:space="0" w:color="auto"/>
            </w:tcBorders>
            <w:vAlign w:val="center"/>
          </w:tcPr>
          <w:p w14:paraId="7D06D2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B94F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397,5</w:t>
            </w:r>
          </w:p>
        </w:tc>
        <w:tc>
          <w:tcPr>
            <w:tcW w:w="0" w:type="auto"/>
            <w:tcBorders>
              <w:top w:val="single" w:sz="6" w:space="0" w:color="auto"/>
              <w:left w:val="single" w:sz="6" w:space="0" w:color="auto"/>
              <w:bottom w:val="single" w:sz="6" w:space="0" w:color="auto"/>
              <w:right w:val="single" w:sz="6" w:space="0" w:color="auto"/>
            </w:tcBorders>
            <w:vAlign w:val="center"/>
          </w:tcPr>
          <w:p w14:paraId="252DBA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4376,7</w:t>
            </w:r>
          </w:p>
        </w:tc>
        <w:tc>
          <w:tcPr>
            <w:tcW w:w="0" w:type="auto"/>
            <w:tcBorders>
              <w:top w:val="single" w:sz="6" w:space="0" w:color="auto"/>
              <w:left w:val="single" w:sz="6" w:space="0" w:color="auto"/>
              <w:bottom w:val="single" w:sz="6" w:space="0" w:color="auto"/>
              <w:right w:val="single" w:sz="6" w:space="0" w:color="auto"/>
            </w:tcBorders>
            <w:vAlign w:val="center"/>
          </w:tcPr>
          <w:p w14:paraId="6652D8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3FDD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2183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B1D2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4774,1</w:t>
            </w:r>
          </w:p>
        </w:tc>
        <w:tc>
          <w:tcPr>
            <w:tcW w:w="0" w:type="auto"/>
            <w:tcBorders>
              <w:top w:val="single" w:sz="6" w:space="0" w:color="auto"/>
              <w:left w:val="single" w:sz="6" w:space="0" w:color="auto"/>
              <w:bottom w:val="single" w:sz="6" w:space="0" w:color="auto"/>
              <w:right w:val="single" w:sz="6" w:space="0" w:color="auto"/>
            </w:tcBorders>
            <w:vAlign w:val="center"/>
          </w:tcPr>
          <w:p w14:paraId="14DCB6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5121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712C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4774,1</w:t>
            </w:r>
          </w:p>
        </w:tc>
      </w:tr>
      <w:tr w:rsidR="00812048" w14:paraId="4C3A4D0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444D0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ЗС-21.04.197.197</w:t>
            </w:r>
          </w:p>
        </w:tc>
        <w:tc>
          <w:tcPr>
            <w:tcW w:w="0" w:type="auto"/>
            <w:tcBorders>
              <w:top w:val="single" w:sz="6" w:space="0" w:color="auto"/>
              <w:left w:val="single" w:sz="6" w:space="0" w:color="auto"/>
              <w:bottom w:val="single" w:sz="6" w:space="0" w:color="auto"/>
              <w:right w:val="single" w:sz="6" w:space="0" w:color="auto"/>
            </w:tcBorders>
            <w:vAlign w:val="center"/>
          </w:tcPr>
          <w:p w14:paraId="5EFDE4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№5</w:t>
            </w:r>
          </w:p>
        </w:tc>
        <w:tc>
          <w:tcPr>
            <w:tcW w:w="0" w:type="auto"/>
            <w:tcBorders>
              <w:top w:val="single" w:sz="6" w:space="0" w:color="auto"/>
              <w:left w:val="single" w:sz="6" w:space="0" w:color="auto"/>
              <w:bottom w:val="single" w:sz="6" w:space="0" w:color="auto"/>
              <w:right w:val="single" w:sz="6" w:space="0" w:color="auto"/>
            </w:tcBorders>
            <w:vAlign w:val="center"/>
          </w:tcPr>
          <w:p w14:paraId="4D3043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A1DC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224,5</w:t>
            </w:r>
          </w:p>
        </w:tc>
        <w:tc>
          <w:tcPr>
            <w:tcW w:w="0" w:type="auto"/>
            <w:tcBorders>
              <w:top w:val="single" w:sz="6" w:space="0" w:color="auto"/>
              <w:left w:val="single" w:sz="6" w:space="0" w:color="auto"/>
              <w:bottom w:val="single" w:sz="6" w:space="0" w:color="auto"/>
              <w:right w:val="single" w:sz="6" w:space="0" w:color="auto"/>
            </w:tcBorders>
            <w:vAlign w:val="center"/>
          </w:tcPr>
          <w:p w14:paraId="0F8D71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2398,3</w:t>
            </w:r>
          </w:p>
        </w:tc>
        <w:tc>
          <w:tcPr>
            <w:tcW w:w="0" w:type="auto"/>
            <w:tcBorders>
              <w:top w:val="single" w:sz="6" w:space="0" w:color="auto"/>
              <w:left w:val="single" w:sz="6" w:space="0" w:color="auto"/>
              <w:bottom w:val="single" w:sz="6" w:space="0" w:color="auto"/>
              <w:right w:val="single" w:sz="6" w:space="0" w:color="auto"/>
            </w:tcBorders>
            <w:vAlign w:val="center"/>
          </w:tcPr>
          <w:p w14:paraId="404C15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F153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2B96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2A92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2622,9</w:t>
            </w:r>
          </w:p>
        </w:tc>
        <w:tc>
          <w:tcPr>
            <w:tcW w:w="0" w:type="auto"/>
            <w:tcBorders>
              <w:top w:val="single" w:sz="6" w:space="0" w:color="auto"/>
              <w:left w:val="single" w:sz="6" w:space="0" w:color="auto"/>
              <w:bottom w:val="single" w:sz="6" w:space="0" w:color="auto"/>
              <w:right w:val="single" w:sz="6" w:space="0" w:color="auto"/>
            </w:tcBorders>
            <w:vAlign w:val="center"/>
          </w:tcPr>
          <w:p w14:paraId="255377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1759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C68D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2622,9</w:t>
            </w:r>
          </w:p>
        </w:tc>
      </w:tr>
      <w:tr w:rsidR="00812048" w14:paraId="609220A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AB07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ЗС-21.04.198.198</w:t>
            </w:r>
          </w:p>
        </w:tc>
        <w:tc>
          <w:tcPr>
            <w:tcW w:w="0" w:type="auto"/>
            <w:tcBorders>
              <w:top w:val="single" w:sz="6" w:space="0" w:color="auto"/>
              <w:left w:val="single" w:sz="6" w:space="0" w:color="auto"/>
              <w:bottom w:val="single" w:sz="6" w:space="0" w:color="auto"/>
              <w:right w:val="single" w:sz="6" w:space="0" w:color="auto"/>
            </w:tcBorders>
            <w:vAlign w:val="center"/>
          </w:tcPr>
          <w:p w14:paraId="035144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№13</w:t>
            </w:r>
          </w:p>
        </w:tc>
        <w:tc>
          <w:tcPr>
            <w:tcW w:w="0" w:type="auto"/>
            <w:tcBorders>
              <w:top w:val="single" w:sz="6" w:space="0" w:color="auto"/>
              <w:left w:val="single" w:sz="6" w:space="0" w:color="auto"/>
              <w:bottom w:val="single" w:sz="6" w:space="0" w:color="auto"/>
              <w:right w:val="single" w:sz="6" w:space="0" w:color="auto"/>
            </w:tcBorders>
            <w:vAlign w:val="center"/>
          </w:tcPr>
          <w:p w14:paraId="5FCDCE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77EA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316,5</w:t>
            </w:r>
          </w:p>
        </w:tc>
        <w:tc>
          <w:tcPr>
            <w:tcW w:w="0" w:type="auto"/>
            <w:tcBorders>
              <w:top w:val="single" w:sz="6" w:space="0" w:color="auto"/>
              <w:left w:val="single" w:sz="6" w:space="0" w:color="auto"/>
              <w:bottom w:val="single" w:sz="6" w:space="0" w:color="auto"/>
              <w:right w:val="single" w:sz="6" w:space="0" w:color="auto"/>
            </w:tcBorders>
            <w:vAlign w:val="center"/>
          </w:tcPr>
          <w:p w14:paraId="1462A3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3440,4</w:t>
            </w:r>
          </w:p>
        </w:tc>
        <w:tc>
          <w:tcPr>
            <w:tcW w:w="0" w:type="auto"/>
            <w:tcBorders>
              <w:top w:val="single" w:sz="6" w:space="0" w:color="auto"/>
              <w:left w:val="single" w:sz="6" w:space="0" w:color="auto"/>
              <w:bottom w:val="single" w:sz="6" w:space="0" w:color="auto"/>
              <w:right w:val="single" w:sz="6" w:space="0" w:color="auto"/>
            </w:tcBorders>
            <w:vAlign w:val="center"/>
          </w:tcPr>
          <w:p w14:paraId="272F97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C457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6FC6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2483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3756,9</w:t>
            </w:r>
          </w:p>
        </w:tc>
        <w:tc>
          <w:tcPr>
            <w:tcW w:w="0" w:type="auto"/>
            <w:tcBorders>
              <w:top w:val="single" w:sz="6" w:space="0" w:color="auto"/>
              <w:left w:val="single" w:sz="6" w:space="0" w:color="auto"/>
              <w:bottom w:val="single" w:sz="6" w:space="0" w:color="auto"/>
              <w:right w:val="single" w:sz="6" w:space="0" w:color="auto"/>
            </w:tcBorders>
            <w:vAlign w:val="center"/>
          </w:tcPr>
          <w:p w14:paraId="24E703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8119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C51A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3756,9</w:t>
            </w:r>
          </w:p>
        </w:tc>
      </w:tr>
      <w:tr w:rsidR="00812048" w14:paraId="037C8E2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0FC8F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ЗС-21.04.199.199</w:t>
            </w:r>
          </w:p>
        </w:tc>
        <w:tc>
          <w:tcPr>
            <w:tcW w:w="0" w:type="auto"/>
            <w:tcBorders>
              <w:top w:val="single" w:sz="6" w:space="0" w:color="auto"/>
              <w:left w:val="single" w:sz="6" w:space="0" w:color="auto"/>
              <w:bottom w:val="single" w:sz="6" w:space="0" w:color="auto"/>
              <w:right w:val="single" w:sz="6" w:space="0" w:color="auto"/>
            </w:tcBorders>
            <w:vAlign w:val="center"/>
          </w:tcPr>
          <w:p w14:paraId="5417F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№30а</w:t>
            </w:r>
          </w:p>
        </w:tc>
        <w:tc>
          <w:tcPr>
            <w:tcW w:w="0" w:type="auto"/>
            <w:tcBorders>
              <w:top w:val="single" w:sz="6" w:space="0" w:color="auto"/>
              <w:left w:val="single" w:sz="6" w:space="0" w:color="auto"/>
              <w:bottom w:val="single" w:sz="6" w:space="0" w:color="auto"/>
              <w:right w:val="single" w:sz="6" w:space="0" w:color="auto"/>
            </w:tcBorders>
            <w:vAlign w:val="center"/>
          </w:tcPr>
          <w:p w14:paraId="36C221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8F2B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212,1</w:t>
            </w:r>
          </w:p>
        </w:tc>
        <w:tc>
          <w:tcPr>
            <w:tcW w:w="0" w:type="auto"/>
            <w:tcBorders>
              <w:top w:val="single" w:sz="6" w:space="0" w:color="auto"/>
              <w:left w:val="single" w:sz="6" w:space="0" w:color="auto"/>
              <w:bottom w:val="single" w:sz="6" w:space="0" w:color="auto"/>
              <w:right w:val="single" w:sz="6" w:space="0" w:color="auto"/>
            </w:tcBorders>
            <w:vAlign w:val="center"/>
          </w:tcPr>
          <w:p w14:paraId="1F7E9D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2258,6</w:t>
            </w:r>
          </w:p>
        </w:tc>
        <w:tc>
          <w:tcPr>
            <w:tcW w:w="0" w:type="auto"/>
            <w:tcBorders>
              <w:top w:val="single" w:sz="6" w:space="0" w:color="auto"/>
              <w:left w:val="single" w:sz="6" w:space="0" w:color="auto"/>
              <w:bottom w:val="single" w:sz="6" w:space="0" w:color="auto"/>
              <w:right w:val="single" w:sz="6" w:space="0" w:color="auto"/>
            </w:tcBorders>
            <w:vAlign w:val="center"/>
          </w:tcPr>
          <w:p w14:paraId="575E73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7063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A460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042B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2470,7</w:t>
            </w:r>
          </w:p>
        </w:tc>
        <w:tc>
          <w:tcPr>
            <w:tcW w:w="0" w:type="auto"/>
            <w:tcBorders>
              <w:top w:val="single" w:sz="6" w:space="0" w:color="auto"/>
              <w:left w:val="single" w:sz="6" w:space="0" w:color="auto"/>
              <w:bottom w:val="single" w:sz="6" w:space="0" w:color="auto"/>
              <w:right w:val="single" w:sz="6" w:space="0" w:color="auto"/>
            </w:tcBorders>
            <w:vAlign w:val="center"/>
          </w:tcPr>
          <w:p w14:paraId="36F77B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3F9C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5E87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2470,7</w:t>
            </w:r>
          </w:p>
        </w:tc>
      </w:tr>
      <w:tr w:rsidR="00812048" w14:paraId="4EAF736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660F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ЗС-21.04.200.200</w:t>
            </w:r>
          </w:p>
        </w:tc>
        <w:tc>
          <w:tcPr>
            <w:tcW w:w="0" w:type="auto"/>
            <w:tcBorders>
              <w:top w:val="single" w:sz="6" w:space="0" w:color="auto"/>
              <w:left w:val="single" w:sz="6" w:space="0" w:color="auto"/>
              <w:bottom w:val="single" w:sz="6" w:space="0" w:color="auto"/>
              <w:right w:val="single" w:sz="6" w:space="0" w:color="auto"/>
            </w:tcBorders>
            <w:vAlign w:val="center"/>
          </w:tcPr>
          <w:p w14:paraId="5270C7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Кафе</w:t>
            </w:r>
          </w:p>
        </w:tc>
        <w:tc>
          <w:tcPr>
            <w:tcW w:w="0" w:type="auto"/>
            <w:tcBorders>
              <w:top w:val="single" w:sz="6" w:space="0" w:color="auto"/>
              <w:left w:val="single" w:sz="6" w:space="0" w:color="auto"/>
              <w:bottom w:val="single" w:sz="6" w:space="0" w:color="auto"/>
              <w:right w:val="single" w:sz="6" w:space="0" w:color="auto"/>
            </w:tcBorders>
            <w:vAlign w:val="center"/>
          </w:tcPr>
          <w:p w14:paraId="4BAD18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9C4A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F46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37F4A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527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7110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91CF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E23B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17EC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C9B1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7FB79ED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BEC20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ЗС-21.04.201.201</w:t>
            </w:r>
          </w:p>
        </w:tc>
        <w:tc>
          <w:tcPr>
            <w:tcW w:w="0" w:type="auto"/>
            <w:tcBorders>
              <w:top w:val="single" w:sz="6" w:space="0" w:color="auto"/>
              <w:left w:val="single" w:sz="6" w:space="0" w:color="auto"/>
              <w:bottom w:val="single" w:sz="6" w:space="0" w:color="auto"/>
              <w:right w:val="single" w:sz="6" w:space="0" w:color="auto"/>
            </w:tcBorders>
            <w:vAlign w:val="center"/>
          </w:tcPr>
          <w:p w14:paraId="6CB7CF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Магазин</w:t>
            </w:r>
          </w:p>
        </w:tc>
        <w:tc>
          <w:tcPr>
            <w:tcW w:w="0" w:type="auto"/>
            <w:tcBorders>
              <w:top w:val="single" w:sz="6" w:space="0" w:color="auto"/>
              <w:left w:val="single" w:sz="6" w:space="0" w:color="auto"/>
              <w:bottom w:val="single" w:sz="6" w:space="0" w:color="auto"/>
              <w:right w:val="single" w:sz="6" w:space="0" w:color="auto"/>
            </w:tcBorders>
            <w:vAlign w:val="center"/>
          </w:tcPr>
          <w:p w14:paraId="628E42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A62E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5C92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A678A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65,2</w:t>
            </w:r>
          </w:p>
        </w:tc>
        <w:tc>
          <w:tcPr>
            <w:tcW w:w="0" w:type="auto"/>
            <w:tcBorders>
              <w:top w:val="single" w:sz="6" w:space="0" w:color="auto"/>
              <w:left w:val="single" w:sz="6" w:space="0" w:color="auto"/>
              <w:bottom w:val="single" w:sz="6" w:space="0" w:color="auto"/>
              <w:right w:val="single" w:sz="6" w:space="0" w:color="auto"/>
            </w:tcBorders>
            <w:vAlign w:val="center"/>
          </w:tcPr>
          <w:p w14:paraId="213EB0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0FF3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1038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75,2</w:t>
            </w:r>
          </w:p>
        </w:tc>
        <w:tc>
          <w:tcPr>
            <w:tcW w:w="0" w:type="auto"/>
            <w:tcBorders>
              <w:top w:val="single" w:sz="6" w:space="0" w:color="auto"/>
              <w:left w:val="single" w:sz="6" w:space="0" w:color="auto"/>
              <w:bottom w:val="single" w:sz="6" w:space="0" w:color="auto"/>
              <w:right w:val="single" w:sz="6" w:space="0" w:color="auto"/>
            </w:tcBorders>
            <w:vAlign w:val="center"/>
          </w:tcPr>
          <w:p w14:paraId="514A0B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9791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A270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75,2</w:t>
            </w:r>
          </w:p>
        </w:tc>
      </w:tr>
      <w:tr w:rsidR="00812048" w14:paraId="698945A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2553B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ЗС-21.04.202.202</w:t>
            </w:r>
          </w:p>
        </w:tc>
        <w:tc>
          <w:tcPr>
            <w:tcW w:w="0" w:type="auto"/>
            <w:tcBorders>
              <w:top w:val="single" w:sz="6" w:space="0" w:color="auto"/>
              <w:left w:val="single" w:sz="6" w:space="0" w:color="auto"/>
              <w:bottom w:val="single" w:sz="6" w:space="0" w:color="auto"/>
              <w:right w:val="single" w:sz="6" w:space="0" w:color="auto"/>
            </w:tcBorders>
            <w:vAlign w:val="center"/>
          </w:tcPr>
          <w:p w14:paraId="5AE038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№17</w:t>
            </w:r>
          </w:p>
        </w:tc>
        <w:tc>
          <w:tcPr>
            <w:tcW w:w="0" w:type="auto"/>
            <w:tcBorders>
              <w:top w:val="single" w:sz="6" w:space="0" w:color="auto"/>
              <w:left w:val="single" w:sz="6" w:space="0" w:color="auto"/>
              <w:bottom w:val="single" w:sz="6" w:space="0" w:color="auto"/>
              <w:right w:val="single" w:sz="6" w:space="0" w:color="auto"/>
            </w:tcBorders>
            <w:vAlign w:val="center"/>
          </w:tcPr>
          <w:p w14:paraId="66E9B3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9E2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264,6</w:t>
            </w:r>
          </w:p>
        </w:tc>
        <w:tc>
          <w:tcPr>
            <w:tcW w:w="0" w:type="auto"/>
            <w:tcBorders>
              <w:top w:val="single" w:sz="6" w:space="0" w:color="auto"/>
              <w:left w:val="single" w:sz="6" w:space="0" w:color="auto"/>
              <w:bottom w:val="single" w:sz="6" w:space="0" w:color="auto"/>
              <w:right w:val="single" w:sz="6" w:space="0" w:color="auto"/>
            </w:tcBorders>
            <w:vAlign w:val="center"/>
          </w:tcPr>
          <w:p w14:paraId="04C584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2848,3</w:t>
            </w:r>
          </w:p>
        </w:tc>
        <w:tc>
          <w:tcPr>
            <w:tcW w:w="0" w:type="auto"/>
            <w:tcBorders>
              <w:top w:val="single" w:sz="6" w:space="0" w:color="auto"/>
              <w:left w:val="single" w:sz="6" w:space="0" w:color="auto"/>
              <w:bottom w:val="single" w:sz="6" w:space="0" w:color="auto"/>
              <w:right w:val="single" w:sz="6" w:space="0" w:color="auto"/>
            </w:tcBorders>
            <w:vAlign w:val="center"/>
          </w:tcPr>
          <w:p w14:paraId="28846E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9525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D05C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6F5B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3112,9</w:t>
            </w:r>
          </w:p>
        </w:tc>
        <w:tc>
          <w:tcPr>
            <w:tcW w:w="0" w:type="auto"/>
            <w:tcBorders>
              <w:top w:val="single" w:sz="6" w:space="0" w:color="auto"/>
              <w:left w:val="single" w:sz="6" w:space="0" w:color="auto"/>
              <w:bottom w:val="single" w:sz="6" w:space="0" w:color="auto"/>
              <w:right w:val="single" w:sz="6" w:space="0" w:color="auto"/>
            </w:tcBorders>
            <w:vAlign w:val="center"/>
          </w:tcPr>
          <w:p w14:paraId="4A092D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1AE0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2445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3112,9</w:t>
            </w:r>
          </w:p>
        </w:tc>
      </w:tr>
      <w:tr w:rsidR="00812048" w14:paraId="7A1899D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4157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ЗС-21.04.203.203</w:t>
            </w:r>
          </w:p>
        </w:tc>
        <w:tc>
          <w:tcPr>
            <w:tcW w:w="0" w:type="auto"/>
            <w:tcBorders>
              <w:top w:val="single" w:sz="6" w:space="0" w:color="auto"/>
              <w:left w:val="single" w:sz="6" w:space="0" w:color="auto"/>
              <w:bottom w:val="single" w:sz="6" w:space="0" w:color="auto"/>
              <w:right w:val="single" w:sz="6" w:space="0" w:color="auto"/>
            </w:tcBorders>
            <w:vAlign w:val="center"/>
          </w:tcPr>
          <w:p w14:paraId="2FCAA3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№15</w:t>
            </w:r>
          </w:p>
        </w:tc>
        <w:tc>
          <w:tcPr>
            <w:tcW w:w="0" w:type="auto"/>
            <w:tcBorders>
              <w:top w:val="single" w:sz="6" w:space="0" w:color="auto"/>
              <w:left w:val="single" w:sz="6" w:space="0" w:color="auto"/>
              <w:bottom w:val="single" w:sz="6" w:space="0" w:color="auto"/>
              <w:right w:val="single" w:sz="6" w:space="0" w:color="auto"/>
            </w:tcBorders>
            <w:vAlign w:val="center"/>
          </w:tcPr>
          <w:p w14:paraId="0BF08A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FF02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344,5</w:t>
            </w:r>
          </w:p>
        </w:tc>
        <w:tc>
          <w:tcPr>
            <w:tcW w:w="0" w:type="auto"/>
            <w:tcBorders>
              <w:top w:val="single" w:sz="6" w:space="0" w:color="auto"/>
              <w:left w:val="single" w:sz="6" w:space="0" w:color="auto"/>
              <w:bottom w:val="single" w:sz="6" w:space="0" w:color="auto"/>
              <w:right w:val="single" w:sz="6" w:space="0" w:color="auto"/>
            </w:tcBorders>
            <w:vAlign w:val="center"/>
          </w:tcPr>
          <w:p w14:paraId="4315C7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3765,5</w:t>
            </w:r>
          </w:p>
        </w:tc>
        <w:tc>
          <w:tcPr>
            <w:tcW w:w="0" w:type="auto"/>
            <w:tcBorders>
              <w:top w:val="single" w:sz="6" w:space="0" w:color="auto"/>
              <w:left w:val="single" w:sz="6" w:space="0" w:color="auto"/>
              <w:bottom w:val="single" w:sz="6" w:space="0" w:color="auto"/>
              <w:right w:val="single" w:sz="6" w:space="0" w:color="auto"/>
            </w:tcBorders>
            <w:vAlign w:val="center"/>
          </w:tcPr>
          <w:p w14:paraId="35A330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8980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1AAB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1F92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4109,9</w:t>
            </w:r>
          </w:p>
        </w:tc>
        <w:tc>
          <w:tcPr>
            <w:tcW w:w="0" w:type="auto"/>
            <w:tcBorders>
              <w:top w:val="single" w:sz="6" w:space="0" w:color="auto"/>
              <w:left w:val="single" w:sz="6" w:space="0" w:color="auto"/>
              <w:bottom w:val="single" w:sz="6" w:space="0" w:color="auto"/>
              <w:right w:val="single" w:sz="6" w:space="0" w:color="auto"/>
            </w:tcBorders>
            <w:vAlign w:val="center"/>
          </w:tcPr>
          <w:p w14:paraId="3E41D8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219C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7F4F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4109,9</w:t>
            </w:r>
          </w:p>
        </w:tc>
      </w:tr>
      <w:tr w:rsidR="00812048" w14:paraId="3B90E00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D1BD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ЗС-21.04.204.204</w:t>
            </w:r>
          </w:p>
        </w:tc>
        <w:tc>
          <w:tcPr>
            <w:tcW w:w="0" w:type="auto"/>
            <w:tcBorders>
              <w:top w:val="single" w:sz="6" w:space="0" w:color="auto"/>
              <w:left w:val="single" w:sz="6" w:space="0" w:color="auto"/>
              <w:bottom w:val="single" w:sz="6" w:space="0" w:color="auto"/>
              <w:right w:val="single" w:sz="6" w:space="0" w:color="auto"/>
            </w:tcBorders>
            <w:vAlign w:val="center"/>
          </w:tcPr>
          <w:p w14:paraId="357295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№16</w:t>
            </w:r>
          </w:p>
        </w:tc>
        <w:tc>
          <w:tcPr>
            <w:tcW w:w="0" w:type="auto"/>
            <w:tcBorders>
              <w:top w:val="single" w:sz="6" w:space="0" w:color="auto"/>
              <w:left w:val="single" w:sz="6" w:space="0" w:color="auto"/>
              <w:bottom w:val="single" w:sz="6" w:space="0" w:color="auto"/>
              <w:right w:val="single" w:sz="6" w:space="0" w:color="auto"/>
            </w:tcBorders>
            <w:vAlign w:val="center"/>
          </w:tcPr>
          <w:p w14:paraId="07EA0C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F05B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86,8</w:t>
            </w:r>
          </w:p>
        </w:tc>
        <w:tc>
          <w:tcPr>
            <w:tcW w:w="0" w:type="auto"/>
            <w:tcBorders>
              <w:top w:val="single" w:sz="6" w:space="0" w:color="auto"/>
              <w:left w:val="single" w:sz="6" w:space="0" w:color="auto"/>
              <w:bottom w:val="single" w:sz="6" w:space="0" w:color="auto"/>
              <w:right w:val="single" w:sz="6" w:space="0" w:color="auto"/>
            </w:tcBorders>
            <w:vAlign w:val="center"/>
          </w:tcPr>
          <w:p w14:paraId="77FB0A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843,2</w:t>
            </w:r>
          </w:p>
        </w:tc>
        <w:tc>
          <w:tcPr>
            <w:tcW w:w="0" w:type="auto"/>
            <w:tcBorders>
              <w:top w:val="single" w:sz="6" w:space="0" w:color="auto"/>
              <w:left w:val="single" w:sz="6" w:space="0" w:color="auto"/>
              <w:bottom w:val="single" w:sz="6" w:space="0" w:color="auto"/>
              <w:right w:val="single" w:sz="6" w:space="0" w:color="auto"/>
            </w:tcBorders>
            <w:vAlign w:val="center"/>
          </w:tcPr>
          <w:p w14:paraId="74CD5D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8EDB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89DB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B9CC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c>
          <w:tcPr>
            <w:tcW w:w="0" w:type="auto"/>
            <w:tcBorders>
              <w:top w:val="single" w:sz="6" w:space="0" w:color="auto"/>
              <w:left w:val="single" w:sz="6" w:space="0" w:color="auto"/>
              <w:bottom w:val="single" w:sz="6" w:space="0" w:color="auto"/>
              <w:right w:val="single" w:sz="6" w:space="0" w:color="auto"/>
            </w:tcBorders>
            <w:vAlign w:val="center"/>
          </w:tcPr>
          <w:p w14:paraId="3DF1CC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E4A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BDC7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r>
      <w:tr w:rsidR="00812048" w14:paraId="6E2FC97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EF3A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ЗС-21.04.205.205</w:t>
            </w:r>
          </w:p>
        </w:tc>
        <w:tc>
          <w:tcPr>
            <w:tcW w:w="0" w:type="auto"/>
            <w:tcBorders>
              <w:top w:val="single" w:sz="6" w:space="0" w:color="auto"/>
              <w:left w:val="single" w:sz="6" w:space="0" w:color="auto"/>
              <w:bottom w:val="single" w:sz="6" w:space="0" w:color="auto"/>
              <w:right w:val="single" w:sz="6" w:space="0" w:color="auto"/>
            </w:tcBorders>
            <w:vAlign w:val="center"/>
          </w:tcPr>
          <w:p w14:paraId="579A44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№20</w:t>
            </w:r>
          </w:p>
        </w:tc>
        <w:tc>
          <w:tcPr>
            <w:tcW w:w="0" w:type="auto"/>
            <w:tcBorders>
              <w:top w:val="single" w:sz="6" w:space="0" w:color="auto"/>
              <w:left w:val="single" w:sz="6" w:space="0" w:color="auto"/>
              <w:bottom w:val="single" w:sz="6" w:space="0" w:color="auto"/>
              <w:right w:val="single" w:sz="6" w:space="0" w:color="auto"/>
            </w:tcBorders>
            <w:vAlign w:val="center"/>
          </w:tcPr>
          <w:p w14:paraId="543827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516A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375E8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D75BE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28EE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5DC3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314C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85C7D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47DC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D130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86813B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518B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ЗС-21.04.206.206</w:t>
            </w:r>
          </w:p>
        </w:tc>
        <w:tc>
          <w:tcPr>
            <w:tcW w:w="0" w:type="auto"/>
            <w:tcBorders>
              <w:top w:val="single" w:sz="6" w:space="0" w:color="auto"/>
              <w:left w:val="single" w:sz="6" w:space="0" w:color="auto"/>
              <w:bottom w:val="single" w:sz="6" w:space="0" w:color="auto"/>
              <w:right w:val="single" w:sz="6" w:space="0" w:color="auto"/>
            </w:tcBorders>
            <w:vAlign w:val="center"/>
          </w:tcPr>
          <w:p w14:paraId="654FD5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№19</w:t>
            </w:r>
          </w:p>
        </w:tc>
        <w:tc>
          <w:tcPr>
            <w:tcW w:w="0" w:type="auto"/>
            <w:tcBorders>
              <w:top w:val="single" w:sz="6" w:space="0" w:color="auto"/>
              <w:left w:val="single" w:sz="6" w:space="0" w:color="auto"/>
              <w:bottom w:val="single" w:sz="6" w:space="0" w:color="auto"/>
              <w:right w:val="single" w:sz="6" w:space="0" w:color="auto"/>
            </w:tcBorders>
            <w:vAlign w:val="center"/>
          </w:tcPr>
          <w:p w14:paraId="42B1F1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83A5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87835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697B4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EAB9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CD75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1E4D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98E55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675B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2451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B0C688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BC84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ЗС-21.04.207.207</w:t>
            </w:r>
          </w:p>
        </w:tc>
        <w:tc>
          <w:tcPr>
            <w:tcW w:w="0" w:type="auto"/>
            <w:tcBorders>
              <w:top w:val="single" w:sz="6" w:space="0" w:color="auto"/>
              <w:left w:val="single" w:sz="6" w:space="0" w:color="auto"/>
              <w:bottom w:val="single" w:sz="6" w:space="0" w:color="auto"/>
              <w:right w:val="single" w:sz="6" w:space="0" w:color="auto"/>
            </w:tcBorders>
            <w:vAlign w:val="center"/>
          </w:tcPr>
          <w:p w14:paraId="4E49B7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№21</w:t>
            </w:r>
          </w:p>
        </w:tc>
        <w:tc>
          <w:tcPr>
            <w:tcW w:w="0" w:type="auto"/>
            <w:tcBorders>
              <w:top w:val="single" w:sz="6" w:space="0" w:color="auto"/>
              <w:left w:val="single" w:sz="6" w:space="0" w:color="auto"/>
              <w:bottom w:val="single" w:sz="6" w:space="0" w:color="auto"/>
              <w:right w:val="single" w:sz="6" w:space="0" w:color="auto"/>
            </w:tcBorders>
            <w:vAlign w:val="center"/>
          </w:tcPr>
          <w:p w14:paraId="7D03E7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C86F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97ADB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9436F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159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F023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8D2C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3E676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4BA7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626D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119FE9A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12E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ЗС-21.04.208.208</w:t>
            </w:r>
          </w:p>
        </w:tc>
        <w:tc>
          <w:tcPr>
            <w:tcW w:w="0" w:type="auto"/>
            <w:tcBorders>
              <w:top w:val="single" w:sz="6" w:space="0" w:color="auto"/>
              <w:left w:val="single" w:sz="6" w:space="0" w:color="auto"/>
              <w:bottom w:val="single" w:sz="6" w:space="0" w:color="auto"/>
              <w:right w:val="single" w:sz="6" w:space="0" w:color="auto"/>
            </w:tcBorders>
            <w:vAlign w:val="center"/>
          </w:tcPr>
          <w:p w14:paraId="7E5728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№21а</w:t>
            </w:r>
          </w:p>
        </w:tc>
        <w:tc>
          <w:tcPr>
            <w:tcW w:w="0" w:type="auto"/>
            <w:tcBorders>
              <w:top w:val="single" w:sz="6" w:space="0" w:color="auto"/>
              <w:left w:val="single" w:sz="6" w:space="0" w:color="auto"/>
              <w:bottom w:val="single" w:sz="6" w:space="0" w:color="auto"/>
              <w:right w:val="single" w:sz="6" w:space="0" w:color="auto"/>
            </w:tcBorders>
            <w:vAlign w:val="center"/>
          </w:tcPr>
          <w:p w14:paraId="70C3A2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3429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353C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D5FB5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CFA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F2A5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D12A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14D0B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CB45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3984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27ED04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ED25A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ЗС-21.04.209.209</w:t>
            </w:r>
          </w:p>
        </w:tc>
        <w:tc>
          <w:tcPr>
            <w:tcW w:w="0" w:type="auto"/>
            <w:tcBorders>
              <w:top w:val="single" w:sz="6" w:space="0" w:color="auto"/>
              <w:left w:val="single" w:sz="6" w:space="0" w:color="auto"/>
              <w:bottom w:val="single" w:sz="6" w:space="0" w:color="auto"/>
              <w:right w:val="single" w:sz="6" w:space="0" w:color="auto"/>
            </w:tcBorders>
            <w:vAlign w:val="center"/>
          </w:tcPr>
          <w:p w14:paraId="26D442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№16</w:t>
            </w:r>
          </w:p>
        </w:tc>
        <w:tc>
          <w:tcPr>
            <w:tcW w:w="0" w:type="auto"/>
            <w:tcBorders>
              <w:top w:val="single" w:sz="6" w:space="0" w:color="auto"/>
              <w:left w:val="single" w:sz="6" w:space="0" w:color="auto"/>
              <w:bottom w:val="single" w:sz="6" w:space="0" w:color="auto"/>
              <w:right w:val="single" w:sz="6" w:space="0" w:color="auto"/>
            </w:tcBorders>
            <w:vAlign w:val="center"/>
          </w:tcPr>
          <w:p w14:paraId="38140C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422C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9B8FD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8F365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8848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4B2D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1225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13EBB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ADB5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1194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31AFD0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60929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ЗС-21.04.210.210</w:t>
            </w:r>
          </w:p>
        </w:tc>
        <w:tc>
          <w:tcPr>
            <w:tcW w:w="0" w:type="auto"/>
            <w:tcBorders>
              <w:top w:val="single" w:sz="6" w:space="0" w:color="auto"/>
              <w:left w:val="single" w:sz="6" w:space="0" w:color="auto"/>
              <w:bottom w:val="single" w:sz="6" w:space="0" w:color="auto"/>
              <w:right w:val="single" w:sz="6" w:space="0" w:color="auto"/>
            </w:tcBorders>
            <w:vAlign w:val="center"/>
          </w:tcPr>
          <w:p w14:paraId="2878E2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№16</w:t>
            </w:r>
          </w:p>
        </w:tc>
        <w:tc>
          <w:tcPr>
            <w:tcW w:w="0" w:type="auto"/>
            <w:tcBorders>
              <w:top w:val="single" w:sz="6" w:space="0" w:color="auto"/>
              <w:left w:val="single" w:sz="6" w:space="0" w:color="auto"/>
              <w:bottom w:val="single" w:sz="6" w:space="0" w:color="auto"/>
              <w:right w:val="single" w:sz="6" w:space="0" w:color="auto"/>
            </w:tcBorders>
            <w:vAlign w:val="center"/>
          </w:tcPr>
          <w:p w14:paraId="408D1E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E823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86,8</w:t>
            </w:r>
          </w:p>
        </w:tc>
        <w:tc>
          <w:tcPr>
            <w:tcW w:w="0" w:type="auto"/>
            <w:tcBorders>
              <w:top w:val="single" w:sz="6" w:space="0" w:color="auto"/>
              <w:left w:val="single" w:sz="6" w:space="0" w:color="auto"/>
              <w:bottom w:val="single" w:sz="6" w:space="0" w:color="auto"/>
              <w:right w:val="single" w:sz="6" w:space="0" w:color="auto"/>
            </w:tcBorders>
            <w:vAlign w:val="center"/>
          </w:tcPr>
          <w:p w14:paraId="64B4D7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843,2</w:t>
            </w:r>
          </w:p>
        </w:tc>
        <w:tc>
          <w:tcPr>
            <w:tcW w:w="0" w:type="auto"/>
            <w:tcBorders>
              <w:top w:val="single" w:sz="6" w:space="0" w:color="auto"/>
              <w:left w:val="single" w:sz="6" w:space="0" w:color="auto"/>
              <w:bottom w:val="single" w:sz="6" w:space="0" w:color="auto"/>
              <w:right w:val="single" w:sz="6" w:space="0" w:color="auto"/>
            </w:tcBorders>
            <w:vAlign w:val="center"/>
          </w:tcPr>
          <w:p w14:paraId="08B10B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403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190F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8487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c>
          <w:tcPr>
            <w:tcW w:w="0" w:type="auto"/>
            <w:tcBorders>
              <w:top w:val="single" w:sz="6" w:space="0" w:color="auto"/>
              <w:left w:val="single" w:sz="6" w:space="0" w:color="auto"/>
              <w:bottom w:val="single" w:sz="6" w:space="0" w:color="auto"/>
              <w:right w:val="single" w:sz="6" w:space="0" w:color="auto"/>
            </w:tcBorders>
            <w:vAlign w:val="center"/>
          </w:tcPr>
          <w:p w14:paraId="374F57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E06C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ADC9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r>
      <w:tr w:rsidR="00812048" w14:paraId="09B9F75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6982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ЗС-21.04.211.211</w:t>
            </w:r>
          </w:p>
        </w:tc>
        <w:tc>
          <w:tcPr>
            <w:tcW w:w="0" w:type="auto"/>
            <w:tcBorders>
              <w:top w:val="single" w:sz="6" w:space="0" w:color="auto"/>
              <w:left w:val="single" w:sz="6" w:space="0" w:color="auto"/>
              <w:bottom w:val="single" w:sz="6" w:space="0" w:color="auto"/>
              <w:right w:val="single" w:sz="6" w:space="0" w:color="auto"/>
            </w:tcBorders>
            <w:vAlign w:val="center"/>
          </w:tcPr>
          <w:p w14:paraId="03CED8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№16</w:t>
            </w:r>
          </w:p>
        </w:tc>
        <w:tc>
          <w:tcPr>
            <w:tcW w:w="0" w:type="auto"/>
            <w:tcBorders>
              <w:top w:val="single" w:sz="6" w:space="0" w:color="auto"/>
              <w:left w:val="single" w:sz="6" w:space="0" w:color="auto"/>
              <w:bottom w:val="single" w:sz="6" w:space="0" w:color="auto"/>
              <w:right w:val="single" w:sz="6" w:space="0" w:color="auto"/>
            </w:tcBorders>
            <w:vAlign w:val="center"/>
          </w:tcPr>
          <w:p w14:paraId="315328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3CAD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86,8</w:t>
            </w:r>
          </w:p>
        </w:tc>
        <w:tc>
          <w:tcPr>
            <w:tcW w:w="0" w:type="auto"/>
            <w:tcBorders>
              <w:top w:val="single" w:sz="6" w:space="0" w:color="auto"/>
              <w:left w:val="single" w:sz="6" w:space="0" w:color="auto"/>
              <w:bottom w:val="single" w:sz="6" w:space="0" w:color="auto"/>
              <w:right w:val="single" w:sz="6" w:space="0" w:color="auto"/>
            </w:tcBorders>
            <w:vAlign w:val="center"/>
          </w:tcPr>
          <w:p w14:paraId="58CB22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843,2</w:t>
            </w:r>
          </w:p>
        </w:tc>
        <w:tc>
          <w:tcPr>
            <w:tcW w:w="0" w:type="auto"/>
            <w:tcBorders>
              <w:top w:val="single" w:sz="6" w:space="0" w:color="auto"/>
              <w:left w:val="single" w:sz="6" w:space="0" w:color="auto"/>
              <w:bottom w:val="single" w:sz="6" w:space="0" w:color="auto"/>
              <w:right w:val="single" w:sz="6" w:space="0" w:color="auto"/>
            </w:tcBorders>
            <w:vAlign w:val="center"/>
          </w:tcPr>
          <w:p w14:paraId="03EE12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3CE8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A887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67B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c>
          <w:tcPr>
            <w:tcW w:w="0" w:type="auto"/>
            <w:tcBorders>
              <w:top w:val="single" w:sz="6" w:space="0" w:color="auto"/>
              <w:left w:val="single" w:sz="6" w:space="0" w:color="auto"/>
              <w:bottom w:val="single" w:sz="6" w:space="0" w:color="auto"/>
              <w:right w:val="single" w:sz="6" w:space="0" w:color="auto"/>
            </w:tcBorders>
            <w:vAlign w:val="center"/>
          </w:tcPr>
          <w:p w14:paraId="2ACBBE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5DE3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EDE0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929,9</w:t>
            </w:r>
          </w:p>
        </w:tc>
      </w:tr>
      <w:tr w:rsidR="00812048" w14:paraId="70F35A1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E51C4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ЗС-21.04.212.212</w:t>
            </w:r>
          </w:p>
        </w:tc>
        <w:tc>
          <w:tcPr>
            <w:tcW w:w="0" w:type="auto"/>
            <w:tcBorders>
              <w:top w:val="single" w:sz="6" w:space="0" w:color="auto"/>
              <w:left w:val="single" w:sz="6" w:space="0" w:color="auto"/>
              <w:bottom w:val="single" w:sz="6" w:space="0" w:color="auto"/>
              <w:right w:val="single" w:sz="6" w:space="0" w:color="auto"/>
            </w:tcBorders>
            <w:vAlign w:val="center"/>
          </w:tcPr>
          <w:p w14:paraId="61DA26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№4</w:t>
            </w:r>
          </w:p>
        </w:tc>
        <w:tc>
          <w:tcPr>
            <w:tcW w:w="0" w:type="auto"/>
            <w:tcBorders>
              <w:top w:val="single" w:sz="6" w:space="0" w:color="auto"/>
              <w:left w:val="single" w:sz="6" w:space="0" w:color="auto"/>
              <w:bottom w:val="single" w:sz="6" w:space="0" w:color="auto"/>
              <w:right w:val="single" w:sz="6" w:space="0" w:color="auto"/>
            </w:tcBorders>
            <w:vAlign w:val="center"/>
          </w:tcPr>
          <w:p w14:paraId="08F35F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9424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415,6</w:t>
            </w:r>
          </w:p>
        </w:tc>
        <w:tc>
          <w:tcPr>
            <w:tcW w:w="0" w:type="auto"/>
            <w:tcBorders>
              <w:top w:val="single" w:sz="6" w:space="0" w:color="auto"/>
              <w:left w:val="single" w:sz="6" w:space="0" w:color="auto"/>
              <w:bottom w:val="single" w:sz="6" w:space="0" w:color="auto"/>
              <w:right w:val="single" w:sz="6" w:space="0" w:color="auto"/>
            </w:tcBorders>
            <w:vAlign w:val="center"/>
          </w:tcPr>
          <w:p w14:paraId="7D532F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4578,6</w:t>
            </w:r>
          </w:p>
        </w:tc>
        <w:tc>
          <w:tcPr>
            <w:tcW w:w="0" w:type="auto"/>
            <w:tcBorders>
              <w:top w:val="single" w:sz="6" w:space="0" w:color="auto"/>
              <w:left w:val="single" w:sz="6" w:space="0" w:color="auto"/>
              <w:bottom w:val="single" w:sz="6" w:space="0" w:color="auto"/>
              <w:right w:val="single" w:sz="6" w:space="0" w:color="auto"/>
            </w:tcBorders>
            <w:vAlign w:val="center"/>
          </w:tcPr>
          <w:p w14:paraId="7B448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931F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2133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CF3F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4994,3</w:t>
            </w:r>
          </w:p>
        </w:tc>
        <w:tc>
          <w:tcPr>
            <w:tcW w:w="0" w:type="auto"/>
            <w:tcBorders>
              <w:top w:val="single" w:sz="6" w:space="0" w:color="auto"/>
              <w:left w:val="single" w:sz="6" w:space="0" w:color="auto"/>
              <w:bottom w:val="single" w:sz="6" w:space="0" w:color="auto"/>
              <w:right w:val="single" w:sz="6" w:space="0" w:color="auto"/>
            </w:tcBorders>
            <w:vAlign w:val="center"/>
          </w:tcPr>
          <w:p w14:paraId="52B8CE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DB28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A47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4994,3</w:t>
            </w:r>
          </w:p>
        </w:tc>
      </w:tr>
      <w:tr w:rsidR="00812048" w14:paraId="43330B9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2D336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ЗС-21.04.213.213</w:t>
            </w:r>
          </w:p>
        </w:tc>
        <w:tc>
          <w:tcPr>
            <w:tcW w:w="0" w:type="auto"/>
            <w:tcBorders>
              <w:top w:val="single" w:sz="6" w:space="0" w:color="auto"/>
              <w:left w:val="single" w:sz="6" w:space="0" w:color="auto"/>
              <w:bottom w:val="single" w:sz="6" w:space="0" w:color="auto"/>
              <w:right w:val="single" w:sz="6" w:space="0" w:color="auto"/>
            </w:tcBorders>
            <w:vAlign w:val="center"/>
          </w:tcPr>
          <w:p w14:paraId="3BE1EE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№2а</w:t>
            </w:r>
          </w:p>
        </w:tc>
        <w:tc>
          <w:tcPr>
            <w:tcW w:w="0" w:type="auto"/>
            <w:tcBorders>
              <w:top w:val="single" w:sz="6" w:space="0" w:color="auto"/>
              <w:left w:val="single" w:sz="6" w:space="0" w:color="auto"/>
              <w:bottom w:val="single" w:sz="6" w:space="0" w:color="auto"/>
              <w:right w:val="single" w:sz="6" w:space="0" w:color="auto"/>
            </w:tcBorders>
            <w:vAlign w:val="center"/>
          </w:tcPr>
          <w:p w14:paraId="6584FF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4210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37814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0BF99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8022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BABA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9234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50202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2AE0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FC39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2916A7D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50A4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ЗС-21.04.214.214</w:t>
            </w:r>
          </w:p>
        </w:tc>
        <w:tc>
          <w:tcPr>
            <w:tcW w:w="0" w:type="auto"/>
            <w:tcBorders>
              <w:top w:val="single" w:sz="6" w:space="0" w:color="auto"/>
              <w:left w:val="single" w:sz="6" w:space="0" w:color="auto"/>
              <w:bottom w:val="single" w:sz="6" w:space="0" w:color="auto"/>
              <w:right w:val="single" w:sz="6" w:space="0" w:color="auto"/>
            </w:tcBorders>
            <w:vAlign w:val="center"/>
          </w:tcPr>
          <w:p w14:paraId="68C889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w:t>
            </w:r>
          </w:p>
        </w:tc>
        <w:tc>
          <w:tcPr>
            <w:tcW w:w="0" w:type="auto"/>
            <w:tcBorders>
              <w:top w:val="single" w:sz="6" w:space="0" w:color="auto"/>
              <w:left w:val="single" w:sz="6" w:space="0" w:color="auto"/>
              <w:bottom w:val="single" w:sz="6" w:space="0" w:color="auto"/>
              <w:right w:val="single" w:sz="6" w:space="0" w:color="auto"/>
            </w:tcBorders>
            <w:vAlign w:val="center"/>
          </w:tcPr>
          <w:p w14:paraId="704586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5830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107,8</w:t>
            </w:r>
          </w:p>
        </w:tc>
        <w:tc>
          <w:tcPr>
            <w:tcW w:w="0" w:type="auto"/>
            <w:tcBorders>
              <w:top w:val="single" w:sz="6" w:space="0" w:color="auto"/>
              <w:left w:val="single" w:sz="6" w:space="0" w:color="auto"/>
              <w:bottom w:val="single" w:sz="6" w:space="0" w:color="auto"/>
              <w:right w:val="single" w:sz="6" w:space="0" w:color="auto"/>
            </w:tcBorders>
            <w:vAlign w:val="center"/>
          </w:tcPr>
          <w:p w14:paraId="704055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1079,0</w:t>
            </w:r>
          </w:p>
        </w:tc>
        <w:tc>
          <w:tcPr>
            <w:tcW w:w="0" w:type="auto"/>
            <w:tcBorders>
              <w:top w:val="single" w:sz="6" w:space="0" w:color="auto"/>
              <w:left w:val="single" w:sz="6" w:space="0" w:color="auto"/>
              <w:bottom w:val="single" w:sz="6" w:space="0" w:color="auto"/>
              <w:right w:val="single" w:sz="6" w:space="0" w:color="auto"/>
            </w:tcBorders>
            <w:vAlign w:val="center"/>
          </w:tcPr>
          <w:p w14:paraId="6F1DF8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C20D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7A74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C98E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1186,8</w:t>
            </w:r>
          </w:p>
        </w:tc>
        <w:tc>
          <w:tcPr>
            <w:tcW w:w="0" w:type="auto"/>
            <w:tcBorders>
              <w:top w:val="single" w:sz="6" w:space="0" w:color="auto"/>
              <w:left w:val="single" w:sz="6" w:space="0" w:color="auto"/>
              <w:bottom w:val="single" w:sz="6" w:space="0" w:color="auto"/>
              <w:right w:val="single" w:sz="6" w:space="0" w:color="auto"/>
            </w:tcBorders>
            <w:vAlign w:val="center"/>
          </w:tcPr>
          <w:p w14:paraId="7179A9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6EDD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3897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1186,8</w:t>
            </w:r>
          </w:p>
        </w:tc>
      </w:tr>
      <w:tr w:rsidR="00812048" w14:paraId="1F5CB71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328C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ЗС-21.04.215.215</w:t>
            </w:r>
          </w:p>
        </w:tc>
        <w:tc>
          <w:tcPr>
            <w:tcW w:w="0" w:type="auto"/>
            <w:tcBorders>
              <w:top w:val="single" w:sz="6" w:space="0" w:color="auto"/>
              <w:left w:val="single" w:sz="6" w:space="0" w:color="auto"/>
              <w:bottom w:val="single" w:sz="6" w:space="0" w:color="auto"/>
              <w:right w:val="single" w:sz="6" w:space="0" w:color="auto"/>
            </w:tcBorders>
            <w:vAlign w:val="center"/>
          </w:tcPr>
          <w:p w14:paraId="5F4A7B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w:t>
            </w:r>
          </w:p>
        </w:tc>
        <w:tc>
          <w:tcPr>
            <w:tcW w:w="0" w:type="auto"/>
            <w:tcBorders>
              <w:top w:val="single" w:sz="6" w:space="0" w:color="auto"/>
              <w:left w:val="single" w:sz="6" w:space="0" w:color="auto"/>
              <w:bottom w:val="single" w:sz="6" w:space="0" w:color="auto"/>
              <w:right w:val="single" w:sz="6" w:space="0" w:color="auto"/>
            </w:tcBorders>
            <w:vAlign w:val="center"/>
          </w:tcPr>
          <w:p w14:paraId="476129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8D6E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87,8</w:t>
            </w:r>
          </w:p>
        </w:tc>
        <w:tc>
          <w:tcPr>
            <w:tcW w:w="0" w:type="auto"/>
            <w:tcBorders>
              <w:top w:val="single" w:sz="6" w:space="0" w:color="auto"/>
              <w:left w:val="single" w:sz="6" w:space="0" w:color="auto"/>
              <w:bottom w:val="single" w:sz="6" w:space="0" w:color="auto"/>
              <w:right w:val="single" w:sz="6" w:space="0" w:color="auto"/>
            </w:tcBorders>
            <w:vAlign w:val="center"/>
          </w:tcPr>
          <w:p w14:paraId="4DD0F9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853,2</w:t>
            </w:r>
          </w:p>
        </w:tc>
        <w:tc>
          <w:tcPr>
            <w:tcW w:w="0" w:type="auto"/>
            <w:tcBorders>
              <w:top w:val="single" w:sz="6" w:space="0" w:color="auto"/>
              <w:left w:val="single" w:sz="6" w:space="0" w:color="auto"/>
              <w:bottom w:val="single" w:sz="6" w:space="0" w:color="auto"/>
              <w:right w:val="single" w:sz="6" w:space="0" w:color="auto"/>
            </w:tcBorders>
            <w:vAlign w:val="center"/>
          </w:tcPr>
          <w:p w14:paraId="64F211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A0A7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5633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1560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941,0</w:t>
            </w:r>
          </w:p>
        </w:tc>
        <w:tc>
          <w:tcPr>
            <w:tcW w:w="0" w:type="auto"/>
            <w:tcBorders>
              <w:top w:val="single" w:sz="6" w:space="0" w:color="auto"/>
              <w:left w:val="single" w:sz="6" w:space="0" w:color="auto"/>
              <w:bottom w:val="single" w:sz="6" w:space="0" w:color="auto"/>
              <w:right w:val="single" w:sz="6" w:space="0" w:color="auto"/>
            </w:tcBorders>
            <w:vAlign w:val="center"/>
          </w:tcPr>
          <w:p w14:paraId="24203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7988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643B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941,0</w:t>
            </w:r>
          </w:p>
        </w:tc>
      </w:tr>
      <w:tr w:rsidR="00812048" w14:paraId="5B44AB9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2E8C7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ЗС-21.04.216.216</w:t>
            </w:r>
          </w:p>
        </w:tc>
        <w:tc>
          <w:tcPr>
            <w:tcW w:w="0" w:type="auto"/>
            <w:tcBorders>
              <w:top w:val="single" w:sz="6" w:space="0" w:color="auto"/>
              <w:left w:val="single" w:sz="6" w:space="0" w:color="auto"/>
              <w:bottom w:val="single" w:sz="6" w:space="0" w:color="auto"/>
              <w:right w:val="single" w:sz="6" w:space="0" w:color="auto"/>
            </w:tcBorders>
            <w:vAlign w:val="center"/>
          </w:tcPr>
          <w:p w14:paraId="77425D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№1а</w:t>
            </w:r>
          </w:p>
        </w:tc>
        <w:tc>
          <w:tcPr>
            <w:tcW w:w="0" w:type="auto"/>
            <w:tcBorders>
              <w:top w:val="single" w:sz="6" w:space="0" w:color="auto"/>
              <w:left w:val="single" w:sz="6" w:space="0" w:color="auto"/>
              <w:bottom w:val="single" w:sz="6" w:space="0" w:color="auto"/>
              <w:right w:val="single" w:sz="6" w:space="0" w:color="auto"/>
            </w:tcBorders>
            <w:vAlign w:val="center"/>
          </w:tcPr>
          <w:p w14:paraId="481B51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0234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EA1E9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49AE8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E4C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00BC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4D6B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433FC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6FB0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CACD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A502AF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77EC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ЗС-21.04.217.217</w:t>
            </w:r>
          </w:p>
        </w:tc>
        <w:tc>
          <w:tcPr>
            <w:tcW w:w="0" w:type="auto"/>
            <w:tcBorders>
              <w:top w:val="single" w:sz="6" w:space="0" w:color="auto"/>
              <w:left w:val="single" w:sz="6" w:space="0" w:color="auto"/>
              <w:bottom w:val="single" w:sz="6" w:space="0" w:color="auto"/>
              <w:right w:val="single" w:sz="6" w:space="0" w:color="auto"/>
            </w:tcBorders>
            <w:vAlign w:val="center"/>
          </w:tcPr>
          <w:p w14:paraId="37C3E3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№12</w:t>
            </w:r>
          </w:p>
        </w:tc>
        <w:tc>
          <w:tcPr>
            <w:tcW w:w="0" w:type="auto"/>
            <w:tcBorders>
              <w:top w:val="single" w:sz="6" w:space="0" w:color="auto"/>
              <w:left w:val="single" w:sz="6" w:space="0" w:color="auto"/>
              <w:bottom w:val="single" w:sz="6" w:space="0" w:color="auto"/>
              <w:right w:val="single" w:sz="6" w:space="0" w:color="auto"/>
            </w:tcBorders>
            <w:vAlign w:val="center"/>
          </w:tcPr>
          <w:p w14:paraId="710B5C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E69C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346,0</w:t>
            </w:r>
          </w:p>
        </w:tc>
        <w:tc>
          <w:tcPr>
            <w:tcW w:w="0" w:type="auto"/>
            <w:tcBorders>
              <w:top w:val="single" w:sz="6" w:space="0" w:color="auto"/>
              <w:left w:val="single" w:sz="6" w:space="0" w:color="auto"/>
              <w:bottom w:val="single" w:sz="6" w:space="0" w:color="auto"/>
              <w:right w:val="single" w:sz="6" w:space="0" w:color="auto"/>
            </w:tcBorders>
            <w:vAlign w:val="center"/>
          </w:tcPr>
          <w:p w14:paraId="391ACD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3781,0</w:t>
            </w:r>
          </w:p>
        </w:tc>
        <w:tc>
          <w:tcPr>
            <w:tcW w:w="0" w:type="auto"/>
            <w:tcBorders>
              <w:top w:val="single" w:sz="6" w:space="0" w:color="auto"/>
              <w:left w:val="single" w:sz="6" w:space="0" w:color="auto"/>
              <w:bottom w:val="single" w:sz="6" w:space="0" w:color="auto"/>
              <w:right w:val="single" w:sz="6" w:space="0" w:color="auto"/>
            </w:tcBorders>
            <w:vAlign w:val="center"/>
          </w:tcPr>
          <w:p w14:paraId="5441DD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EDC1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14B6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988A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4127,0</w:t>
            </w:r>
          </w:p>
        </w:tc>
        <w:tc>
          <w:tcPr>
            <w:tcW w:w="0" w:type="auto"/>
            <w:tcBorders>
              <w:top w:val="single" w:sz="6" w:space="0" w:color="auto"/>
              <w:left w:val="single" w:sz="6" w:space="0" w:color="auto"/>
              <w:bottom w:val="single" w:sz="6" w:space="0" w:color="auto"/>
              <w:right w:val="single" w:sz="6" w:space="0" w:color="auto"/>
            </w:tcBorders>
            <w:vAlign w:val="center"/>
          </w:tcPr>
          <w:p w14:paraId="44F50E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3C44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26CB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4127,0</w:t>
            </w:r>
          </w:p>
        </w:tc>
      </w:tr>
      <w:tr w:rsidR="00812048" w14:paraId="73BFC71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8E3C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ЗС-21.04.218.218</w:t>
            </w:r>
          </w:p>
        </w:tc>
        <w:tc>
          <w:tcPr>
            <w:tcW w:w="0" w:type="auto"/>
            <w:tcBorders>
              <w:top w:val="single" w:sz="6" w:space="0" w:color="auto"/>
              <w:left w:val="single" w:sz="6" w:space="0" w:color="auto"/>
              <w:bottom w:val="single" w:sz="6" w:space="0" w:color="auto"/>
              <w:right w:val="single" w:sz="6" w:space="0" w:color="auto"/>
            </w:tcBorders>
            <w:vAlign w:val="center"/>
          </w:tcPr>
          <w:p w14:paraId="0BC029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Общежитие</w:t>
            </w:r>
          </w:p>
        </w:tc>
        <w:tc>
          <w:tcPr>
            <w:tcW w:w="0" w:type="auto"/>
            <w:tcBorders>
              <w:top w:val="single" w:sz="6" w:space="0" w:color="auto"/>
              <w:left w:val="single" w:sz="6" w:space="0" w:color="auto"/>
              <w:bottom w:val="single" w:sz="6" w:space="0" w:color="auto"/>
              <w:right w:val="single" w:sz="6" w:space="0" w:color="auto"/>
            </w:tcBorders>
            <w:vAlign w:val="center"/>
          </w:tcPr>
          <w:p w14:paraId="65FFD6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CB9D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90,6</w:t>
            </w:r>
          </w:p>
        </w:tc>
        <w:tc>
          <w:tcPr>
            <w:tcW w:w="0" w:type="auto"/>
            <w:tcBorders>
              <w:top w:val="single" w:sz="6" w:space="0" w:color="auto"/>
              <w:left w:val="single" w:sz="6" w:space="0" w:color="auto"/>
              <w:bottom w:val="single" w:sz="6" w:space="0" w:color="auto"/>
              <w:right w:val="single" w:sz="6" w:space="0" w:color="auto"/>
            </w:tcBorders>
            <w:vAlign w:val="center"/>
          </w:tcPr>
          <w:p w14:paraId="786198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880,3</w:t>
            </w:r>
          </w:p>
        </w:tc>
        <w:tc>
          <w:tcPr>
            <w:tcW w:w="0" w:type="auto"/>
            <w:tcBorders>
              <w:top w:val="single" w:sz="6" w:space="0" w:color="auto"/>
              <w:left w:val="single" w:sz="6" w:space="0" w:color="auto"/>
              <w:bottom w:val="single" w:sz="6" w:space="0" w:color="auto"/>
              <w:right w:val="single" w:sz="6" w:space="0" w:color="auto"/>
            </w:tcBorders>
            <w:vAlign w:val="center"/>
          </w:tcPr>
          <w:p w14:paraId="532A5F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B149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6140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F491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970,9</w:t>
            </w:r>
          </w:p>
        </w:tc>
        <w:tc>
          <w:tcPr>
            <w:tcW w:w="0" w:type="auto"/>
            <w:tcBorders>
              <w:top w:val="single" w:sz="6" w:space="0" w:color="auto"/>
              <w:left w:val="single" w:sz="6" w:space="0" w:color="auto"/>
              <w:bottom w:val="single" w:sz="6" w:space="0" w:color="auto"/>
              <w:right w:val="single" w:sz="6" w:space="0" w:color="auto"/>
            </w:tcBorders>
            <w:vAlign w:val="center"/>
          </w:tcPr>
          <w:p w14:paraId="2D7D85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6929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63CD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970,9</w:t>
            </w:r>
          </w:p>
        </w:tc>
      </w:tr>
      <w:tr w:rsidR="00812048" w14:paraId="2942D02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44BD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ЗС-21.04.219.219</w:t>
            </w:r>
          </w:p>
        </w:tc>
        <w:tc>
          <w:tcPr>
            <w:tcW w:w="0" w:type="auto"/>
            <w:tcBorders>
              <w:top w:val="single" w:sz="6" w:space="0" w:color="auto"/>
              <w:left w:val="single" w:sz="6" w:space="0" w:color="auto"/>
              <w:bottom w:val="single" w:sz="6" w:space="0" w:color="auto"/>
              <w:right w:val="single" w:sz="6" w:space="0" w:color="auto"/>
            </w:tcBorders>
            <w:vAlign w:val="center"/>
          </w:tcPr>
          <w:p w14:paraId="2B2AA2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Ж/д №22</w:t>
            </w:r>
          </w:p>
        </w:tc>
        <w:tc>
          <w:tcPr>
            <w:tcW w:w="0" w:type="auto"/>
            <w:tcBorders>
              <w:top w:val="single" w:sz="6" w:space="0" w:color="auto"/>
              <w:left w:val="single" w:sz="6" w:space="0" w:color="auto"/>
              <w:bottom w:val="single" w:sz="6" w:space="0" w:color="auto"/>
              <w:right w:val="single" w:sz="6" w:space="0" w:color="auto"/>
            </w:tcBorders>
            <w:vAlign w:val="center"/>
          </w:tcPr>
          <w:p w14:paraId="1DA7DA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76DC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181,2</w:t>
            </w:r>
          </w:p>
        </w:tc>
        <w:tc>
          <w:tcPr>
            <w:tcW w:w="0" w:type="auto"/>
            <w:tcBorders>
              <w:top w:val="single" w:sz="6" w:space="0" w:color="auto"/>
              <w:left w:val="single" w:sz="6" w:space="0" w:color="auto"/>
              <w:bottom w:val="single" w:sz="6" w:space="0" w:color="auto"/>
              <w:right w:val="single" w:sz="6" w:space="0" w:color="auto"/>
            </w:tcBorders>
            <w:vAlign w:val="center"/>
          </w:tcPr>
          <w:p w14:paraId="29FB15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1905,0</w:t>
            </w:r>
          </w:p>
        </w:tc>
        <w:tc>
          <w:tcPr>
            <w:tcW w:w="0" w:type="auto"/>
            <w:tcBorders>
              <w:top w:val="single" w:sz="6" w:space="0" w:color="auto"/>
              <w:left w:val="single" w:sz="6" w:space="0" w:color="auto"/>
              <w:bottom w:val="single" w:sz="6" w:space="0" w:color="auto"/>
              <w:right w:val="single" w:sz="6" w:space="0" w:color="auto"/>
            </w:tcBorders>
            <w:vAlign w:val="center"/>
          </w:tcPr>
          <w:p w14:paraId="206785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73EE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9129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03F2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2086,2</w:t>
            </w:r>
          </w:p>
        </w:tc>
        <w:tc>
          <w:tcPr>
            <w:tcW w:w="0" w:type="auto"/>
            <w:tcBorders>
              <w:top w:val="single" w:sz="6" w:space="0" w:color="auto"/>
              <w:left w:val="single" w:sz="6" w:space="0" w:color="auto"/>
              <w:bottom w:val="single" w:sz="6" w:space="0" w:color="auto"/>
              <w:right w:val="single" w:sz="6" w:space="0" w:color="auto"/>
            </w:tcBorders>
            <w:vAlign w:val="center"/>
          </w:tcPr>
          <w:p w14:paraId="1E8A39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C4F2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95F7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2086,2</w:t>
            </w:r>
          </w:p>
        </w:tc>
      </w:tr>
      <w:tr w:rsidR="00812048" w14:paraId="7BAE638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338CF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ЗС-21.04.220.220</w:t>
            </w:r>
          </w:p>
        </w:tc>
        <w:tc>
          <w:tcPr>
            <w:tcW w:w="0" w:type="auto"/>
            <w:tcBorders>
              <w:top w:val="single" w:sz="6" w:space="0" w:color="auto"/>
              <w:left w:val="single" w:sz="6" w:space="0" w:color="auto"/>
              <w:bottom w:val="single" w:sz="6" w:space="0" w:color="auto"/>
              <w:right w:val="single" w:sz="6" w:space="0" w:color="auto"/>
            </w:tcBorders>
            <w:vAlign w:val="center"/>
          </w:tcPr>
          <w:p w14:paraId="358A83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база</w:t>
            </w:r>
          </w:p>
        </w:tc>
        <w:tc>
          <w:tcPr>
            <w:tcW w:w="0" w:type="auto"/>
            <w:tcBorders>
              <w:top w:val="single" w:sz="6" w:space="0" w:color="auto"/>
              <w:left w:val="single" w:sz="6" w:space="0" w:color="auto"/>
              <w:bottom w:val="single" w:sz="6" w:space="0" w:color="auto"/>
              <w:right w:val="single" w:sz="6" w:space="0" w:color="auto"/>
            </w:tcBorders>
            <w:vAlign w:val="center"/>
          </w:tcPr>
          <w:p w14:paraId="1DE6DD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CB3C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C06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2E443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72,5</w:t>
            </w:r>
          </w:p>
        </w:tc>
        <w:tc>
          <w:tcPr>
            <w:tcW w:w="0" w:type="auto"/>
            <w:tcBorders>
              <w:top w:val="single" w:sz="6" w:space="0" w:color="auto"/>
              <w:left w:val="single" w:sz="6" w:space="0" w:color="auto"/>
              <w:bottom w:val="single" w:sz="6" w:space="0" w:color="auto"/>
              <w:right w:val="single" w:sz="6" w:space="0" w:color="auto"/>
            </w:tcBorders>
            <w:vAlign w:val="center"/>
          </w:tcPr>
          <w:p w14:paraId="29F22D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B82B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6173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82,5</w:t>
            </w:r>
          </w:p>
        </w:tc>
        <w:tc>
          <w:tcPr>
            <w:tcW w:w="0" w:type="auto"/>
            <w:tcBorders>
              <w:top w:val="single" w:sz="6" w:space="0" w:color="auto"/>
              <w:left w:val="single" w:sz="6" w:space="0" w:color="auto"/>
              <w:bottom w:val="single" w:sz="6" w:space="0" w:color="auto"/>
              <w:right w:val="single" w:sz="6" w:space="0" w:color="auto"/>
            </w:tcBorders>
            <w:vAlign w:val="center"/>
          </w:tcPr>
          <w:p w14:paraId="338F2F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0BCB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9185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82,5</w:t>
            </w:r>
          </w:p>
        </w:tc>
      </w:tr>
      <w:tr w:rsidR="00812048" w14:paraId="6B13A95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2C8E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ЗС-21.04.221.221</w:t>
            </w:r>
          </w:p>
        </w:tc>
        <w:tc>
          <w:tcPr>
            <w:tcW w:w="0" w:type="auto"/>
            <w:tcBorders>
              <w:top w:val="single" w:sz="6" w:space="0" w:color="auto"/>
              <w:left w:val="single" w:sz="6" w:space="0" w:color="auto"/>
              <w:bottom w:val="single" w:sz="6" w:space="0" w:color="auto"/>
              <w:right w:val="single" w:sz="6" w:space="0" w:color="auto"/>
            </w:tcBorders>
            <w:vAlign w:val="center"/>
          </w:tcPr>
          <w:p w14:paraId="047026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№15</w:t>
            </w:r>
          </w:p>
        </w:tc>
        <w:tc>
          <w:tcPr>
            <w:tcW w:w="0" w:type="auto"/>
            <w:tcBorders>
              <w:top w:val="single" w:sz="6" w:space="0" w:color="auto"/>
              <w:left w:val="single" w:sz="6" w:space="0" w:color="auto"/>
              <w:bottom w:val="single" w:sz="6" w:space="0" w:color="auto"/>
              <w:right w:val="single" w:sz="6" w:space="0" w:color="auto"/>
            </w:tcBorders>
            <w:vAlign w:val="center"/>
          </w:tcPr>
          <w:p w14:paraId="5D8C1F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A5D8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70,5</w:t>
            </w:r>
          </w:p>
        </w:tc>
        <w:tc>
          <w:tcPr>
            <w:tcW w:w="0" w:type="auto"/>
            <w:tcBorders>
              <w:top w:val="single" w:sz="6" w:space="0" w:color="auto"/>
              <w:left w:val="single" w:sz="6" w:space="0" w:color="auto"/>
              <w:bottom w:val="single" w:sz="6" w:space="0" w:color="auto"/>
              <w:right w:val="single" w:sz="6" w:space="0" w:color="auto"/>
            </w:tcBorders>
            <w:vAlign w:val="center"/>
          </w:tcPr>
          <w:p w14:paraId="6C65DF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653,1</w:t>
            </w:r>
          </w:p>
        </w:tc>
        <w:tc>
          <w:tcPr>
            <w:tcW w:w="0" w:type="auto"/>
            <w:tcBorders>
              <w:top w:val="single" w:sz="6" w:space="0" w:color="auto"/>
              <w:left w:val="single" w:sz="6" w:space="0" w:color="auto"/>
              <w:bottom w:val="single" w:sz="6" w:space="0" w:color="auto"/>
              <w:right w:val="single" w:sz="6" w:space="0" w:color="auto"/>
            </w:tcBorders>
            <w:vAlign w:val="center"/>
          </w:tcPr>
          <w:p w14:paraId="1B41B9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6F6C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AA47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85DA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723,5</w:t>
            </w:r>
          </w:p>
        </w:tc>
        <w:tc>
          <w:tcPr>
            <w:tcW w:w="0" w:type="auto"/>
            <w:tcBorders>
              <w:top w:val="single" w:sz="6" w:space="0" w:color="auto"/>
              <w:left w:val="single" w:sz="6" w:space="0" w:color="auto"/>
              <w:bottom w:val="single" w:sz="6" w:space="0" w:color="auto"/>
              <w:right w:val="single" w:sz="6" w:space="0" w:color="auto"/>
            </w:tcBorders>
            <w:vAlign w:val="center"/>
          </w:tcPr>
          <w:p w14:paraId="312EB5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E5E8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0348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723,5</w:t>
            </w:r>
          </w:p>
        </w:tc>
      </w:tr>
      <w:tr w:rsidR="00812048" w14:paraId="02843E0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5529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ЗС-21.04.222.222</w:t>
            </w:r>
          </w:p>
        </w:tc>
        <w:tc>
          <w:tcPr>
            <w:tcW w:w="0" w:type="auto"/>
            <w:tcBorders>
              <w:top w:val="single" w:sz="6" w:space="0" w:color="auto"/>
              <w:left w:val="single" w:sz="6" w:space="0" w:color="auto"/>
              <w:bottom w:val="single" w:sz="6" w:space="0" w:color="auto"/>
              <w:right w:val="single" w:sz="6" w:space="0" w:color="auto"/>
            </w:tcBorders>
            <w:vAlign w:val="center"/>
          </w:tcPr>
          <w:p w14:paraId="1A15CB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Детский сад №41</w:t>
            </w:r>
          </w:p>
        </w:tc>
        <w:tc>
          <w:tcPr>
            <w:tcW w:w="0" w:type="auto"/>
            <w:tcBorders>
              <w:top w:val="single" w:sz="6" w:space="0" w:color="auto"/>
              <w:left w:val="single" w:sz="6" w:space="0" w:color="auto"/>
              <w:bottom w:val="single" w:sz="6" w:space="0" w:color="auto"/>
              <w:right w:val="single" w:sz="6" w:space="0" w:color="auto"/>
            </w:tcBorders>
            <w:vAlign w:val="center"/>
          </w:tcPr>
          <w:p w14:paraId="512A8C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5E3F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63,5</w:t>
            </w:r>
          </w:p>
        </w:tc>
        <w:tc>
          <w:tcPr>
            <w:tcW w:w="0" w:type="auto"/>
            <w:tcBorders>
              <w:top w:val="single" w:sz="6" w:space="0" w:color="auto"/>
              <w:left w:val="single" w:sz="6" w:space="0" w:color="auto"/>
              <w:bottom w:val="single" w:sz="6" w:space="0" w:color="auto"/>
              <w:right w:val="single" w:sz="6" w:space="0" w:color="auto"/>
            </w:tcBorders>
            <w:vAlign w:val="center"/>
          </w:tcPr>
          <w:p w14:paraId="02B638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602,6</w:t>
            </w:r>
          </w:p>
        </w:tc>
        <w:tc>
          <w:tcPr>
            <w:tcW w:w="0" w:type="auto"/>
            <w:tcBorders>
              <w:top w:val="single" w:sz="6" w:space="0" w:color="auto"/>
              <w:left w:val="single" w:sz="6" w:space="0" w:color="auto"/>
              <w:bottom w:val="single" w:sz="6" w:space="0" w:color="auto"/>
              <w:right w:val="single" w:sz="6" w:space="0" w:color="auto"/>
            </w:tcBorders>
            <w:vAlign w:val="center"/>
          </w:tcPr>
          <w:p w14:paraId="23936F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2E24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437E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508F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666,1</w:t>
            </w:r>
          </w:p>
        </w:tc>
        <w:tc>
          <w:tcPr>
            <w:tcW w:w="0" w:type="auto"/>
            <w:tcBorders>
              <w:top w:val="single" w:sz="6" w:space="0" w:color="auto"/>
              <w:left w:val="single" w:sz="6" w:space="0" w:color="auto"/>
              <w:bottom w:val="single" w:sz="6" w:space="0" w:color="auto"/>
              <w:right w:val="single" w:sz="6" w:space="0" w:color="auto"/>
            </w:tcBorders>
            <w:vAlign w:val="center"/>
          </w:tcPr>
          <w:p w14:paraId="04998C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BA70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7BDA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666,1</w:t>
            </w:r>
          </w:p>
        </w:tc>
      </w:tr>
      <w:tr w:rsidR="00812048" w14:paraId="23CEC2D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4BC4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ЗС-21.04.223.223</w:t>
            </w:r>
          </w:p>
        </w:tc>
        <w:tc>
          <w:tcPr>
            <w:tcW w:w="0" w:type="auto"/>
            <w:tcBorders>
              <w:top w:val="single" w:sz="6" w:space="0" w:color="auto"/>
              <w:left w:val="single" w:sz="6" w:space="0" w:color="auto"/>
              <w:bottom w:val="single" w:sz="6" w:space="0" w:color="auto"/>
              <w:right w:val="single" w:sz="6" w:space="0" w:color="auto"/>
            </w:tcBorders>
            <w:vAlign w:val="center"/>
          </w:tcPr>
          <w:p w14:paraId="43BA1F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Институтская</w:t>
            </w:r>
          </w:p>
        </w:tc>
        <w:tc>
          <w:tcPr>
            <w:tcW w:w="0" w:type="auto"/>
            <w:tcBorders>
              <w:top w:val="single" w:sz="6" w:space="0" w:color="auto"/>
              <w:left w:val="single" w:sz="6" w:space="0" w:color="auto"/>
              <w:bottom w:val="single" w:sz="6" w:space="0" w:color="auto"/>
              <w:right w:val="single" w:sz="6" w:space="0" w:color="auto"/>
            </w:tcBorders>
            <w:vAlign w:val="center"/>
          </w:tcPr>
          <w:p w14:paraId="564CB7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39F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43670B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633E7D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6AA9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011E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ED86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7E59ED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0943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5F8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769FCAF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15AB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ЗС-21.04.224.224</w:t>
            </w:r>
          </w:p>
        </w:tc>
        <w:tc>
          <w:tcPr>
            <w:tcW w:w="0" w:type="auto"/>
            <w:tcBorders>
              <w:top w:val="single" w:sz="6" w:space="0" w:color="auto"/>
              <w:left w:val="single" w:sz="6" w:space="0" w:color="auto"/>
              <w:bottom w:val="single" w:sz="6" w:space="0" w:color="auto"/>
              <w:right w:val="single" w:sz="6" w:space="0" w:color="auto"/>
            </w:tcBorders>
            <w:vAlign w:val="center"/>
          </w:tcPr>
          <w:p w14:paraId="306F1D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16</w:t>
            </w:r>
          </w:p>
        </w:tc>
        <w:tc>
          <w:tcPr>
            <w:tcW w:w="0" w:type="auto"/>
            <w:tcBorders>
              <w:top w:val="single" w:sz="6" w:space="0" w:color="auto"/>
              <w:left w:val="single" w:sz="6" w:space="0" w:color="auto"/>
              <w:bottom w:val="single" w:sz="6" w:space="0" w:color="auto"/>
              <w:right w:val="single" w:sz="6" w:space="0" w:color="auto"/>
            </w:tcBorders>
            <w:vAlign w:val="center"/>
          </w:tcPr>
          <w:p w14:paraId="31CB4D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617D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728,7</w:t>
            </w:r>
          </w:p>
        </w:tc>
        <w:tc>
          <w:tcPr>
            <w:tcW w:w="0" w:type="auto"/>
            <w:tcBorders>
              <w:top w:val="single" w:sz="6" w:space="0" w:color="auto"/>
              <w:left w:val="single" w:sz="6" w:space="0" w:color="auto"/>
              <w:bottom w:val="single" w:sz="6" w:space="0" w:color="auto"/>
              <w:right w:val="single" w:sz="6" w:space="0" w:color="auto"/>
            </w:tcBorders>
            <w:vAlign w:val="center"/>
          </w:tcPr>
          <w:p w14:paraId="3A2050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8237,3</w:t>
            </w:r>
          </w:p>
        </w:tc>
        <w:tc>
          <w:tcPr>
            <w:tcW w:w="0" w:type="auto"/>
            <w:tcBorders>
              <w:top w:val="single" w:sz="6" w:space="0" w:color="auto"/>
              <w:left w:val="single" w:sz="6" w:space="0" w:color="auto"/>
              <w:bottom w:val="single" w:sz="6" w:space="0" w:color="auto"/>
              <w:right w:val="single" w:sz="6" w:space="0" w:color="auto"/>
            </w:tcBorders>
            <w:vAlign w:val="center"/>
          </w:tcPr>
          <w:p w14:paraId="04BB92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E414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FA17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645D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8966,0</w:t>
            </w:r>
          </w:p>
        </w:tc>
        <w:tc>
          <w:tcPr>
            <w:tcW w:w="0" w:type="auto"/>
            <w:tcBorders>
              <w:top w:val="single" w:sz="6" w:space="0" w:color="auto"/>
              <w:left w:val="single" w:sz="6" w:space="0" w:color="auto"/>
              <w:bottom w:val="single" w:sz="6" w:space="0" w:color="auto"/>
              <w:right w:val="single" w:sz="6" w:space="0" w:color="auto"/>
            </w:tcBorders>
            <w:vAlign w:val="center"/>
          </w:tcPr>
          <w:p w14:paraId="20639C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7283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33B4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8966,0</w:t>
            </w:r>
          </w:p>
        </w:tc>
      </w:tr>
      <w:tr w:rsidR="00812048" w14:paraId="084E56B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396D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ЗС-21.04.225.225</w:t>
            </w:r>
          </w:p>
        </w:tc>
        <w:tc>
          <w:tcPr>
            <w:tcW w:w="0" w:type="auto"/>
            <w:tcBorders>
              <w:top w:val="single" w:sz="6" w:space="0" w:color="auto"/>
              <w:left w:val="single" w:sz="6" w:space="0" w:color="auto"/>
              <w:bottom w:val="single" w:sz="6" w:space="0" w:color="auto"/>
              <w:right w:val="single" w:sz="6" w:space="0" w:color="auto"/>
            </w:tcBorders>
            <w:vAlign w:val="center"/>
          </w:tcPr>
          <w:p w14:paraId="1537DF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14</w:t>
            </w:r>
          </w:p>
        </w:tc>
        <w:tc>
          <w:tcPr>
            <w:tcW w:w="0" w:type="auto"/>
            <w:tcBorders>
              <w:top w:val="single" w:sz="6" w:space="0" w:color="auto"/>
              <w:left w:val="single" w:sz="6" w:space="0" w:color="auto"/>
              <w:bottom w:val="single" w:sz="6" w:space="0" w:color="auto"/>
              <w:right w:val="single" w:sz="6" w:space="0" w:color="auto"/>
            </w:tcBorders>
            <w:vAlign w:val="center"/>
          </w:tcPr>
          <w:p w14:paraId="1B8D7C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F281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459,4</w:t>
            </w:r>
          </w:p>
        </w:tc>
        <w:tc>
          <w:tcPr>
            <w:tcW w:w="0" w:type="auto"/>
            <w:tcBorders>
              <w:top w:val="single" w:sz="6" w:space="0" w:color="auto"/>
              <w:left w:val="single" w:sz="6" w:space="0" w:color="auto"/>
              <w:bottom w:val="single" w:sz="6" w:space="0" w:color="auto"/>
              <w:right w:val="single" w:sz="6" w:space="0" w:color="auto"/>
            </w:tcBorders>
            <w:vAlign w:val="center"/>
          </w:tcPr>
          <w:p w14:paraId="7B699A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5099,0</w:t>
            </w:r>
          </w:p>
        </w:tc>
        <w:tc>
          <w:tcPr>
            <w:tcW w:w="0" w:type="auto"/>
            <w:tcBorders>
              <w:top w:val="single" w:sz="6" w:space="0" w:color="auto"/>
              <w:left w:val="single" w:sz="6" w:space="0" w:color="auto"/>
              <w:bottom w:val="single" w:sz="6" w:space="0" w:color="auto"/>
              <w:right w:val="single" w:sz="6" w:space="0" w:color="auto"/>
            </w:tcBorders>
            <w:vAlign w:val="center"/>
          </w:tcPr>
          <w:p w14:paraId="1D6AD0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C3C4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809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722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5558,4</w:t>
            </w:r>
          </w:p>
        </w:tc>
        <w:tc>
          <w:tcPr>
            <w:tcW w:w="0" w:type="auto"/>
            <w:tcBorders>
              <w:top w:val="single" w:sz="6" w:space="0" w:color="auto"/>
              <w:left w:val="single" w:sz="6" w:space="0" w:color="auto"/>
              <w:bottom w:val="single" w:sz="6" w:space="0" w:color="auto"/>
              <w:right w:val="single" w:sz="6" w:space="0" w:color="auto"/>
            </w:tcBorders>
            <w:vAlign w:val="center"/>
          </w:tcPr>
          <w:p w14:paraId="44F315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81B1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CAE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5558,4</w:t>
            </w:r>
          </w:p>
        </w:tc>
      </w:tr>
      <w:tr w:rsidR="00812048" w14:paraId="18B1631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6093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ЗС-21.04.226.226</w:t>
            </w:r>
          </w:p>
        </w:tc>
        <w:tc>
          <w:tcPr>
            <w:tcW w:w="0" w:type="auto"/>
            <w:tcBorders>
              <w:top w:val="single" w:sz="6" w:space="0" w:color="auto"/>
              <w:left w:val="single" w:sz="6" w:space="0" w:color="auto"/>
              <w:bottom w:val="single" w:sz="6" w:space="0" w:color="auto"/>
              <w:right w:val="single" w:sz="6" w:space="0" w:color="auto"/>
            </w:tcBorders>
            <w:vAlign w:val="center"/>
          </w:tcPr>
          <w:p w14:paraId="54048F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ФГУП "Почта России" Мира д. 5</w:t>
            </w:r>
          </w:p>
        </w:tc>
        <w:tc>
          <w:tcPr>
            <w:tcW w:w="0" w:type="auto"/>
            <w:tcBorders>
              <w:top w:val="single" w:sz="6" w:space="0" w:color="auto"/>
              <w:left w:val="single" w:sz="6" w:space="0" w:color="auto"/>
              <w:bottom w:val="single" w:sz="6" w:space="0" w:color="auto"/>
              <w:right w:val="single" w:sz="6" w:space="0" w:color="auto"/>
            </w:tcBorders>
            <w:vAlign w:val="center"/>
          </w:tcPr>
          <w:p w14:paraId="4DF824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A7A5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7D9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A496C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DC63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E8AA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DC3B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DF5B4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119B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8FEE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7D1EAE7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32E6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ЗС-21.04.227.227</w:t>
            </w:r>
          </w:p>
        </w:tc>
        <w:tc>
          <w:tcPr>
            <w:tcW w:w="0" w:type="auto"/>
            <w:tcBorders>
              <w:top w:val="single" w:sz="6" w:space="0" w:color="auto"/>
              <w:left w:val="single" w:sz="6" w:space="0" w:color="auto"/>
              <w:bottom w:val="single" w:sz="6" w:space="0" w:color="auto"/>
              <w:right w:val="single" w:sz="6" w:space="0" w:color="auto"/>
            </w:tcBorders>
            <w:vAlign w:val="center"/>
          </w:tcPr>
          <w:p w14:paraId="03C4C6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Институтская</w:t>
            </w:r>
          </w:p>
        </w:tc>
        <w:tc>
          <w:tcPr>
            <w:tcW w:w="0" w:type="auto"/>
            <w:tcBorders>
              <w:top w:val="single" w:sz="6" w:space="0" w:color="auto"/>
              <w:left w:val="single" w:sz="6" w:space="0" w:color="auto"/>
              <w:bottom w:val="single" w:sz="6" w:space="0" w:color="auto"/>
              <w:right w:val="single" w:sz="6" w:space="0" w:color="auto"/>
            </w:tcBorders>
            <w:vAlign w:val="center"/>
          </w:tcPr>
          <w:p w14:paraId="2F06F8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6F60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00E774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4A6AD9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779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3245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8E84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308FF0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FC6A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9FBC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2E26F74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185F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ЗС-21.04.228.228</w:t>
            </w:r>
          </w:p>
        </w:tc>
        <w:tc>
          <w:tcPr>
            <w:tcW w:w="0" w:type="auto"/>
            <w:tcBorders>
              <w:top w:val="single" w:sz="6" w:space="0" w:color="auto"/>
              <w:left w:val="single" w:sz="6" w:space="0" w:color="auto"/>
              <w:bottom w:val="single" w:sz="6" w:space="0" w:color="auto"/>
              <w:right w:val="single" w:sz="6" w:space="0" w:color="auto"/>
            </w:tcBorders>
            <w:vAlign w:val="center"/>
          </w:tcPr>
          <w:p w14:paraId="4B2301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 "Алгем-плюс" Мира д. 13</w:t>
            </w:r>
          </w:p>
        </w:tc>
        <w:tc>
          <w:tcPr>
            <w:tcW w:w="0" w:type="auto"/>
            <w:tcBorders>
              <w:top w:val="single" w:sz="6" w:space="0" w:color="auto"/>
              <w:left w:val="single" w:sz="6" w:space="0" w:color="auto"/>
              <w:bottom w:val="single" w:sz="6" w:space="0" w:color="auto"/>
              <w:right w:val="single" w:sz="6" w:space="0" w:color="auto"/>
            </w:tcBorders>
            <w:vAlign w:val="center"/>
          </w:tcPr>
          <w:p w14:paraId="18F964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9315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9C0E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0E849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76,6</w:t>
            </w:r>
          </w:p>
        </w:tc>
        <w:tc>
          <w:tcPr>
            <w:tcW w:w="0" w:type="auto"/>
            <w:tcBorders>
              <w:top w:val="single" w:sz="6" w:space="0" w:color="auto"/>
              <w:left w:val="single" w:sz="6" w:space="0" w:color="auto"/>
              <w:bottom w:val="single" w:sz="6" w:space="0" w:color="auto"/>
              <w:right w:val="single" w:sz="6" w:space="0" w:color="auto"/>
            </w:tcBorders>
            <w:vAlign w:val="center"/>
          </w:tcPr>
          <w:p w14:paraId="5A47C9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1C23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7D9D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86,6</w:t>
            </w:r>
          </w:p>
        </w:tc>
        <w:tc>
          <w:tcPr>
            <w:tcW w:w="0" w:type="auto"/>
            <w:tcBorders>
              <w:top w:val="single" w:sz="6" w:space="0" w:color="auto"/>
              <w:left w:val="single" w:sz="6" w:space="0" w:color="auto"/>
              <w:bottom w:val="single" w:sz="6" w:space="0" w:color="auto"/>
              <w:right w:val="single" w:sz="6" w:space="0" w:color="auto"/>
            </w:tcBorders>
            <w:vAlign w:val="center"/>
          </w:tcPr>
          <w:p w14:paraId="7F05C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06C7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1636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86,6</w:t>
            </w:r>
          </w:p>
        </w:tc>
      </w:tr>
      <w:tr w:rsidR="00812048" w14:paraId="71918D2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E8A1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ЗС-21.04.229.229</w:t>
            </w:r>
          </w:p>
        </w:tc>
        <w:tc>
          <w:tcPr>
            <w:tcW w:w="0" w:type="auto"/>
            <w:tcBorders>
              <w:top w:val="single" w:sz="6" w:space="0" w:color="auto"/>
              <w:left w:val="single" w:sz="6" w:space="0" w:color="auto"/>
              <w:bottom w:val="single" w:sz="6" w:space="0" w:color="auto"/>
              <w:right w:val="single" w:sz="6" w:space="0" w:color="auto"/>
            </w:tcBorders>
            <w:vAlign w:val="center"/>
          </w:tcPr>
          <w:p w14:paraId="2285B5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19</w:t>
            </w:r>
          </w:p>
        </w:tc>
        <w:tc>
          <w:tcPr>
            <w:tcW w:w="0" w:type="auto"/>
            <w:tcBorders>
              <w:top w:val="single" w:sz="6" w:space="0" w:color="auto"/>
              <w:left w:val="single" w:sz="6" w:space="0" w:color="auto"/>
              <w:bottom w:val="single" w:sz="6" w:space="0" w:color="auto"/>
              <w:right w:val="single" w:sz="6" w:space="0" w:color="auto"/>
            </w:tcBorders>
            <w:vAlign w:val="center"/>
          </w:tcPr>
          <w:p w14:paraId="7E90E6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EFAD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0E302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FE2B1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C14C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9352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CB2C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38644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EF7D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AA97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616F50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E1AE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ЗС-21.04.230.230</w:t>
            </w:r>
          </w:p>
        </w:tc>
        <w:tc>
          <w:tcPr>
            <w:tcW w:w="0" w:type="auto"/>
            <w:tcBorders>
              <w:top w:val="single" w:sz="6" w:space="0" w:color="auto"/>
              <w:left w:val="single" w:sz="6" w:space="0" w:color="auto"/>
              <w:bottom w:val="single" w:sz="6" w:space="0" w:color="auto"/>
              <w:right w:val="single" w:sz="6" w:space="0" w:color="auto"/>
            </w:tcBorders>
            <w:vAlign w:val="center"/>
          </w:tcPr>
          <w:p w14:paraId="27F8A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21</w:t>
            </w:r>
          </w:p>
        </w:tc>
        <w:tc>
          <w:tcPr>
            <w:tcW w:w="0" w:type="auto"/>
            <w:tcBorders>
              <w:top w:val="single" w:sz="6" w:space="0" w:color="auto"/>
              <w:left w:val="single" w:sz="6" w:space="0" w:color="auto"/>
              <w:bottom w:val="single" w:sz="6" w:space="0" w:color="auto"/>
              <w:right w:val="single" w:sz="6" w:space="0" w:color="auto"/>
            </w:tcBorders>
            <w:vAlign w:val="center"/>
          </w:tcPr>
          <w:p w14:paraId="09DED5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BCFE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216A23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7FD6CD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8549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5470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7A3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3F686A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DA25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CCCE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0D3067C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9C1C1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ЗС-21.04.231.231</w:t>
            </w:r>
          </w:p>
        </w:tc>
        <w:tc>
          <w:tcPr>
            <w:tcW w:w="0" w:type="auto"/>
            <w:tcBorders>
              <w:top w:val="single" w:sz="6" w:space="0" w:color="auto"/>
              <w:left w:val="single" w:sz="6" w:space="0" w:color="auto"/>
              <w:bottom w:val="single" w:sz="6" w:space="0" w:color="auto"/>
              <w:right w:val="single" w:sz="6" w:space="0" w:color="auto"/>
            </w:tcBorders>
            <w:vAlign w:val="center"/>
          </w:tcPr>
          <w:p w14:paraId="592C9E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9а</w:t>
            </w:r>
          </w:p>
        </w:tc>
        <w:tc>
          <w:tcPr>
            <w:tcW w:w="0" w:type="auto"/>
            <w:tcBorders>
              <w:top w:val="single" w:sz="6" w:space="0" w:color="auto"/>
              <w:left w:val="single" w:sz="6" w:space="0" w:color="auto"/>
              <w:bottom w:val="single" w:sz="6" w:space="0" w:color="auto"/>
              <w:right w:val="single" w:sz="6" w:space="0" w:color="auto"/>
            </w:tcBorders>
            <w:vAlign w:val="center"/>
          </w:tcPr>
          <w:p w14:paraId="1FC3D1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5500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760932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59DEEB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0B46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9655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51ED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5710C1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E7DD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1C92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2BB328E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509E4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ЗС-21.04.232.232</w:t>
            </w:r>
          </w:p>
        </w:tc>
        <w:tc>
          <w:tcPr>
            <w:tcW w:w="0" w:type="auto"/>
            <w:tcBorders>
              <w:top w:val="single" w:sz="6" w:space="0" w:color="auto"/>
              <w:left w:val="single" w:sz="6" w:space="0" w:color="auto"/>
              <w:bottom w:val="single" w:sz="6" w:space="0" w:color="auto"/>
              <w:right w:val="single" w:sz="6" w:space="0" w:color="auto"/>
            </w:tcBorders>
            <w:vAlign w:val="center"/>
          </w:tcPr>
          <w:p w14:paraId="37867C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13</w:t>
            </w:r>
          </w:p>
        </w:tc>
        <w:tc>
          <w:tcPr>
            <w:tcW w:w="0" w:type="auto"/>
            <w:tcBorders>
              <w:top w:val="single" w:sz="6" w:space="0" w:color="auto"/>
              <w:left w:val="single" w:sz="6" w:space="0" w:color="auto"/>
              <w:bottom w:val="single" w:sz="6" w:space="0" w:color="auto"/>
              <w:right w:val="single" w:sz="6" w:space="0" w:color="auto"/>
            </w:tcBorders>
            <w:vAlign w:val="center"/>
          </w:tcPr>
          <w:p w14:paraId="3D6FF4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F85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6D84A3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1490E2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3B41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56CA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9AE9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430EC9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5BD1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9365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35DC8E8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3407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ЗС-21.04.233.233</w:t>
            </w:r>
          </w:p>
        </w:tc>
        <w:tc>
          <w:tcPr>
            <w:tcW w:w="0" w:type="auto"/>
            <w:tcBorders>
              <w:top w:val="single" w:sz="6" w:space="0" w:color="auto"/>
              <w:left w:val="single" w:sz="6" w:space="0" w:color="auto"/>
              <w:bottom w:val="single" w:sz="6" w:space="0" w:color="auto"/>
              <w:right w:val="single" w:sz="6" w:space="0" w:color="auto"/>
            </w:tcBorders>
            <w:vAlign w:val="center"/>
          </w:tcPr>
          <w:p w14:paraId="4E0014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5а</w:t>
            </w:r>
          </w:p>
        </w:tc>
        <w:tc>
          <w:tcPr>
            <w:tcW w:w="0" w:type="auto"/>
            <w:tcBorders>
              <w:top w:val="single" w:sz="6" w:space="0" w:color="auto"/>
              <w:left w:val="single" w:sz="6" w:space="0" w:color="auto"/>
              <w:bottom w:val="single" w:sz="6" w:space="0" w:color="auto"/>
              <w:right w:val="single" w:sz="6" w:space="0" w:color="auto"/>
            </w:tcBorders>
            <w:vAlign w:val="center"/>
          </w:tcPr>
          <w:p w14:paraId="741ABB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87F9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3B77F0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0350A5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D6CB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476A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D6F0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6CE123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2420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03E7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654E7CB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53A1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ЗС-21.04.234.234</w:t>
            </w:r>
          </w:p>
        </w:tc>
        <w:tc>
          <w:tcPr>
            <w:tcW w:w="0" w:type="auto"/>
            <w:tcBorders>
              <w:top w:val="single" w:sz="6" w:space="0" w:color="auto"/>
              <w:left w:val="single" w:sz="6" w:space="0" w:color="auto"/>
              <w:bottom w:val="single" w:sz="6" w:space="0" w:color="auto"/>
              <w:right w:val="single" w:sz="6" w:space="0" w:color="auto"/>
            </w:tcBorders>
            <w:vAlign w:val="center"/>
          </w:tcPr>
          <w:p w14:paraId="4866FB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11</w:t>
            </w:r>
          </w:p>
        </w:tc>
        <w:tc>
          <w:tcPr>
            <w:tcW w:w="0" w:type="auto"/>
            <w:tcBorders>
              <w:top w:val="single" w:sz="6" w:space="0" w:color="auto"/>
              <w:left w:val="single" w:sz="6" w:space="0" w:color="auto"/>
              <w:bottom w:val="single" w:sz="6" w:space="0" w:color="auto"/>
              <w:right w:val="single" w:sz="6" w:space="0" w:color="auto"/>
            </w:tcBorders>
            <w:vAlign w:val="center"/>
          </w:tcPr>
          <w:p w14:paraId="31D879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BD73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690,8</w:t>
            </w:r>
          </w:p>
        </w:tc>
        <w:tc>
          <w:tcPr>
            <w:tcW w:w="0" w:type="auto"/>
            <w:tcBorders>
              <w:top w:val="single" w:sz="6" w:space="0" w:color="auto"/>
              <w:left w:val="single" w:sz="6" w:space="0" w:color="auto"/>
              <w:bottom w:val="single" w:sz="6" w:space="0" w:color="auto"/>
              <w:right w:val="single" w:sz="6" w:space="0" w:color="auto"/>
            </w:tcBorders>
            <w:vAlign w:val="center"/>
          </w:tcPr>
          <w:p w14:paraId="7710EA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7826,5</w:t>
            </w:r>
          </w:p>
        </w:tc>
        <w:tc>
          <w:tcPr>
            <w:tcW w:w="0" w:type="auto"/>
            <w:tcBorders>
              <w:top w:val="single" w:sz="6" w:space="0" w:color="auto"/>
              <w:left w:val="single" w:sz="6" w:space="0" w:color="auto"/>
              <w:bottom w:val="single" w:sz="6" w:space="0" w:color="auto"/>
              <w:right w:val="single" w:sz="6" w:space="0" w:color="auto"/>
            </w:tcBorders>
            <w:vAlign w:val="center"/>
          </w:tcPr>
          <w:p w14:paraId="5EF669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3EB5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BB62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B774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8517,3</w:t>
            </w:r>
          </w:p>
        </w:tc>
        <w:tc>
          <w:tcPr>
            <w:tcW w:w="0" w:type="auto"/>
            <w:tcBorders>
              <w:top w:val="single" w:sz="6" w:space="0" w:color="auto"/>
              <w:left w:val="single" w:sz="6" w:space="0" w:color="auto"/>
              <w:bottom w:val="single" w:sz="6" w:space="0" w:color="auto"/>
              <w:right w:val="single" w:sz="6" w:space="0" w:color="auto"/>
            </w:tcBorders>
            <w:vAlign w:val="center"/>
          </w:tcPr>
          <w:p w14:paraId="1202D9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506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4392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8517,3</w:t>
            </w:r>
          </w:p>
        </w:tc>
      </w:tr>
      <w:tr w:rsidR="00812048" w14:paraId="2579D3B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1430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ЗС-21.04.235.235</w:t>
            </w:r>
          </w:p>
        </w:tc>
        <w:tc>
          <w:tcPr>
            <w:tcW w:w="0" w:type="auto"/>
            <w:tcBorders>
              <w:top w:val="single" w:sz="6" w:space="0" w:color="auto"/>
              <w:left w:val="single" w:sz="6" w:space="0" w:color="auto"/>
              <w:bottom w:val="single" w:sz="6" w:space="0" w:color="auto"/>
              <w:right w:val="single" w:sz="6" w:space="0" w:color="auto"/>
            </w:tcBorders>
            <w:vAlign w:val="center"/>
          </w:tcPr>
          <w:p w14:paraId="14894688" w14:textId="2026722F"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18</w:t>
            </w:r>
          </w:p>
        </w:tc>
        <w:tc>
          <w:tcPr>
            <w:tcW w:w="0" w:type="auto"/>
            <w:tcBorders>
              <w:top w:val="single" w:sz="6" w:space="0" w:color="auto"/>
              <w:left w:val="single" w:sz="6" w:space="0" w:color="auto"/>
              <w:bottom w:val="single" w:sz="6" w:space="0" w:color="auto"/>
              <w:right w:val="single" w:sz="6" w:space="0" w:color="auto"/>
            </w:tcBorders>
            <w:vAlign w:val="center"/>
          </w:tcPr>
          <w:p w14:paraId="71637F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1F8F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2D48D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F3E20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7BA5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88BC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B9F9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49661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2BB7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3CBF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875210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BB57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ЗС-21.04.236.236</w:t>
            </w:r>
          </w:p>
        </w:tc>
        <w:tc>
          <w:tcPr>
            <w:tcW w:w="0" w:type="auto"/>
            <w:tcBorders>
              <w:top w:val="single" w:sz="6" w:space="0" w:color="auto"/>
              <w:left w:val="single" w:sz="6" w:space="0" w:color="auto"/>
              <w:bottom w:val="single" w:sz="6" w:space="0" w:color="auto"/>
              <w:right w:val="single" w:sz="6" w:space="0" w:color="auto"/>
            </w:tcBorders>
            <w:vAlign w:val="center"/>
          </w:tcPr>
          <w:p w14:paraId="271A16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22</w:t>
            </w:r>
          </w:p>
        </w:tc>
        <w:tc>
          <w:tcPr>
            <w:tcW w:w="0" w:type="auto"/>
            <w:tcBorders>
              <w:top w:val="single" w:sz="6" w:space="0" w:color="auto"/>
              <w:left w:val="single" w:sz="6" w:space="0" w:color="auto"/>
              <w:bottom w:val="single" w:sz="6" w:space="0" w:color="auto"/>
              <w:right w:val="single" w:sz="6" w:space="0" w:color="auto"/>
            </w:tcBorders>
            <w:vAlign w:val="center"/>
          </w:tcPr>
          <w:p w14:paraId="2EF090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F0A8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489,5</w:t>
            </w:r>
          </w:p>
        </w:tc>
        <w:tc>
          <w:tcPr>
            <w:tcW w:w="0" w:type="auto"/>
            <w:tcBorders>
              <w:top w:val="single" w:sz="6" w:space="0" w:color="auto"/>
              <w:left w:val="single" w:sz="6" w:space="0" w:color="auto"/>
              <w:bottom w:val="single" w:sz="6" w:space="0" w:color="auto"/>
              <w:right w:val="single" w:sz="6" w:space="0" w:color="auto"/>
            </w:tcBorders>
            <w:vAlign w:val="center"/>
          </w:tcPr>
          <w:p w14:paraId="748B52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5453,2</w:t>
            </w:r>
          </w:p>
        </w:tc>
        <w:tc>
          <w:tcPr>
            <w:tcW w:w="0" w:type="auto"/>
            <w:tcBorders>
              <w:top w:val="single" w:sz="6" w:space="0" w:color="auto"/>
              <w:left w:val="single" w:sz="6" w:space="0" w:color="auto"/>
              <w:bottom w:val="single" w:sz="6" w:space="0" w:color="auto"/>
              <w:right w:val="single" w:sz="6" w:space="0" w:color="auto"/>
            </w:tcBorders>
            <w:vAlign w:val="center"/>
          </w:tcPr>
          <w:p w14:paraId="1FD66F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9160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3289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DA39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5942,7</w:t>
            </w:r>
          </w:p>
        </w:tc>
        <w:tc>
          <w:tcPr>
            <w:tcW w:w="0" w:type="auto"/>
            <w:tcBorders>
              <w:top w:val="single" w:sz="6" w:space="0" w:color="auto"/>
              <w:left w:val="single" w:sz="6" w:space="0" w:color="auto"/>
              <w:bottom w:val="single" w:sz="6" w:space="0" w:color="auto"/>
              <w:right w:val="single" w:sz="6" w:space="0" w:color="auto"/>
            </w:tcBorders>
            <w:vAlign w:val="center"/>
          </w:tcPr>
          <w:p w14:paraId="2BCA97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1117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CA00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5942,7</w:t>
            </w:r>
          </w:p>
        </w:tc>
      </w:tr>
      <w:tr w:rsidR="00812048" w14:paraId="5D40E03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81C8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ЗС-21.04.237.237</w:t>
            </w:r>
          </w:p>
        </w:tc>
        <w:tc>
          <w:tcPr>
            <w:tcW w:w="0" w:type="auto"/>
            <w:tcBorders>
              <w:top w:val="single" w:sz="6" w:space="0" w:color="auto"/>
              <w:left w:val="single" w:sz="6" w:space="0" w:color="auto"/>
              <w:bottom w:val="single" w:sz="6" w:space="0" w:color="auto"/>
              <w:right w:val="single" w:sz="6" w:space="0" w:color="auto"/>
            </w:tcBorders>
            <w:vAlign w:val="center"/>
          </w:tcPr>
          <w:p w14:paraId="3DFECC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24</w:t>
            </w:r>
          </w:p>
        </w:tc>
        <w:tc>
          <w:tcPr>
            <w:tcW w:w="0" w:type="auto"/>
            <w:tcBorders>
              <w:top w:val="single" w:sz="6" w:space="0" w:color="auto"/>
              <w:left w:val="single" w:sz="6" w:space="0" w:color="auto"/>
              <w:bottom w:val="single" w:sz="6" w:space="0" w:color="auto"/>
              <w:right w:val="single" w:sz="6" w:space="0" w:color="auto"/>
            </w:tcBorders>
            <w:vAlign w:val="center"/>
          </w:tcPr>
          <w:p w14:paraId="72F492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9A19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556,3</w:t>
            </w:r>
          </w:p>
        </w:tc>
        <w:tc>
          <w:tcPr>
            <w:tcW w:w="0" w:type="auto"/>
            <w:tcBorders>
              <w:top w:val="single" w:sz="6" w:space="0" w:color="auto"/>
              <w:left w:val="single" w:sz="6" w:space="0" w:color="auto"/>
              <w:bottom w:val="single" w:sz="6" w:space="0" w:color="auto"/>
              <w:right w:val="single" w:sz="6" w:space="0" w:color="auto"/>
            </w:tcBorders>
            <w:vAlign w:val="center"/>
          </w:tcPr>
          <w:p w14:paraId="51BFF6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6235,7</w:t>
            </w:r>
          </w:p>
        </w:tc>
        <w:tc>
          <w:tcPr>
            <w:tcW w:w="0" w:type="auto"/>
            <w:tcBorders>
              <w:top w:val="single" w:sz="6" w:space="0" w:color="auto"/>
              <w:left w:val="single" w:sz="6" w:space="0" w:color="auto"/>
              <w:bottom w:val="single" w:sz="6" w:space="0" w:color="auto"/>
              <w:right w:val="single" w:sz="6" w:space="0" w:color="auto"/>
            </w:tcBorders>
            <w:vAlign w:val="center"/>
          </w:tcPr>
          <w:p w14:paraId="4C567F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5E20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1B9B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2497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6792,0</w:t>
            </w:r>
          </w:p>
        </w:tc>
        <w:tc>
          <w:tcPr>
            <w:tcW w:w="0" w:type="auto"/>
            <w:tcBorders>
              <w:top w:val="single" w:sz="6" w:space="0" w:color="auto"/>
              <w:left w:val="single" w:sz="6" w:space="0" w:color="auto"/>
              <w:bottom w:val="single" w:sz="6" w:space="0" w:color="auto"/>
              <w:right w:val="single" w:sz="6" w:space="0" w:color="auto"/>
            </w:tcBorders>
            <w:vAlign w:val="center"/>
          </w:tcPr>
          <w:p w14:paraId="63C5A9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0439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2F8D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6792,0</w:t>
            </w:r>
          </w:p>
        </w:tc>
      </w:tr>
      <w:tr w:rsidR="00812048" w14:paraId="7FD6CE2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E56B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ЗС-21.04.238.238</w:t>
            </w:r>
          </w:p>
        </w:tc>
        <w:tc>
          <w:tcPr>
            <w:tcW w:w="0" w:type="auto"/>
            <w:tcBorders>
              <w:top w:val="single" w:sz="6" w:space="0" w:color="auto"/>
              <w:left w:val="single" w:sz="6" w:space="0" w:color="auto"/>
              <w:bottom w:val="single" w:sz="6" w:space="0" w:color="auto"/>
              <w:right w:val="single" w:sz="6" w:space="0" w:color="auto"/>
            </w:tcBorders>
            <w:vAlign w:val="center"/>
          </w:tcPr>
          <w:p w14:paraId="284E74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д. 15</w:t>
            </w:r>
          </w:p>
        </w:tc>
        <w:tc>
          <w:tcPr>
            <w:tcW w:w="0" w:type="auto"/>
            <w:tcBorders>
              <w:top w:val="single" w:sz="6" w:space="0" w:color="auto"/>
              <w:left w:val="single" w:sz="6" w:space="0" w:color="auto"/>
              <w:bottom w:val="single" w:sz="6" w:space="0" w:color="auto"/>
              <w:right w:val="single" w:sz="6" w:space="0" w:color="auto"/>
            </w:tcBorders>
            <w:vAlign w:val="center"/>
          </w:tcPr>
          <w:p w14:paraId="64DBC8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B07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899D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16426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A3272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4D36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293E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3E4711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855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6878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96CC39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B09C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ЗС-21.04.239.239</w:t>
            </w:r>
          </w:p>
        </w:tc>
        <w:tc>
          <w:tcPr>
            <w:tcW w:w="0" w:type="auto"/>
            <w:tcBorders>
              <w:top w:val="single" w:sz="6" w:space="0" w:color="auto"/>
              <w:left w:val="single" w:sz="6" w:space="0" w:color="auto"/>
              <w:bottom w:val="single" w:sz="6" w:space="0" w:color="auto"/>
              <w:right w:val="single" w:sz="6" w:space="0" w:color="auto"/>
            </w:tcBorders>
            <w:vAlign w:val="center"/>
          </w:tcPr>
          <w:p w14:paraId="0867C9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Мира, 20</w:t>
            </w:r>
          </w:p>
        </w:tc>
        <w:tc>
          <w:tcPr>
            <w:tcW w:w="0" w:type="auto"/>
            <w:tcBorders>
              <w:top w:val="single" w:sz="6" w:space="0" w:color="auto"/>
              <w:left w:val="single" w:sz="6" w:space="0" w:color="auto"/>
              <w:bottom w:val="single" w:sz="6" w:space="0" w:color="auto"/>
              <w:right w:val="single" w:sz="6" w:space="0" w:color="auto"/>
            </w:tcBorders>
            <w:vAlign w:val="center"/>
          </w:tcPr>
          <w:p w14:paraId="10B2A3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2942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489,5</w:t>
            </w:r>
          </w:p>
        </w:tc>
        <w:tc>
          <w:tcPr>
            <w:tcW w:w="0" w:type="auto"/>
            <w:tcBorders>
              <w:top w:val="single" w:sz="6" w:space="0" w:color="auto"/>
              <w:left w:val="single" w:sz="6" w:space="0" w:color="auto"/>
              <w:bottom w:val="single" w:sz="6" w:space="0" w:color="auto"/>
              <w:right w:val="single" w:sz="6" w:space="0" w:color="auto"/>
            </w:tcBorders>
            <w:vAlign w:val="center"/>
          </w:tcPr>
          <w:p w14:paraId="39F802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5453,2</w:t>
            </w:r>
          </w:p>
        </w:tc>
        <w:tc>
          <w:tcPr>
            <w:tcW w:w="0" w:type="auto"/>
            <w:tcBorders>
              <w:top w:val="single" w:sz="6" w:space="0" w:color="auto"/>
              <w:left w:val="single" w:sz="6" w:space="0" w:color="auto"/>
              <w:bottom w:val="single" w:sz="6" w:space="0" w:color="auto"/>
              <w:right w:val="single" w:sz="6" w:space="0" w:color="auto"/>
            </w:tcBorders>
            <w:vAlign w:val="center"/>
          </w:tcPr>
          <w:p w14:paraId="7A75F1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CBC7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A236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0B98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5942,7</w:t>
            </w:r>
          </w:p>
        </w:tc>
        <w:tc>
          <w:tcPr>
            <w:tcW w:w="0" w:type="auto"/>
            <w:tcBorders>
              <w:top w:val="single" w:sz="6" w:space="0" w:color="auto"/>
              <w:left w:val="single" w:sz="6" w:space="0" w:color="auto"/>
              <w:bottom w:val="single" w:sz="6" w:space="0" w:color="auto"/>
              <w:right w:val="single" w:sz="6" w:space="0" w:color="auto"/>
            </w:tcBorders>
            <w:vAlign w:val="center"/>
          </w:tcPr>
          <w:p w14:paraId="1AD8BC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D3AE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D0C0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5942,7</w:t>
            </w:r>
          </w:p>
        </w:tc>
      </w:tr>
      <w:tr w:rsidR="00812048" w14:paraId="63C072B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C97B4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ЗС-21.04.240.240</w:t>
            </w:r>
          </w:p>
        </w:tc>
        <w:tc>
          <w:tcPr>
            <w:tcW w:w="0" w:type="auto"/>
            <w:tcBorders>
              <w:top w:val="single" w:sz="6" w:space="0" w:color="auto"/>
              <w:left w:val="single" w:sz="6" w:space="0" w:color="auto"/>
              <w:bottom w:val="single" w:sz="6" w:space="0" w:color="auto"/>
              <w:right w:val="single" w:sz="6" w:space="0" w:color="auto"/>
            </w:tcBorders>
            <w:vAlign w:val="center"/>
          </w:tcPr>
          <w:p w14:paraId="52E8BB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д. 13</w:t>
            </w:r>
          </w:p>
        </w:tc>
        <w:tc>
          <w:tcPr>
            <w:tcW w:w="0" w:type="auto"/>
            <w:tcBorders>
              <w:top w:val="single" w:sz="6" w:space="0" w:color="auto"/>
              <w:left w:val="single" w:sz="6" w:space="0" w:color="auto"/>
              <w:bottom w:val="single" w:sz="6" w:space="0" w:color="auto"/>
              <w:right w:val="single" w:sz="6" w:space="0" w:color="auto"/>
            </w:tcBorders>
            <w:vAlign w:val="center"/>
          </w:tcPr>
          <w:p w14:paraId="4561A5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1559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285,9</w:t>
            </w:r>
          </w:p>
        </w:tc>
        <w:tc>
          <w:tcPr>
            <w:tcW w:w="0" w:type="auto"/>
            <w:tcBorders>
              <w:top w:val="single" w:sz="6" w:space="0" w:color="auto"/>
              <w:left w:val="single" w:sz="6" w:space="0" w:color="auto"/>
              <w:bottom w:val="single" w:sz="6" w:space="0" w:color="auto"/>
              <w:right w:val="single" w:sz="6" w:space="0" w:color="auto"/>
            </w:tcBorders>
            <w:vAlign w:val="center"/>
          </w:tcPr>
          <w:p w14:paraId="24253D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3098,7</w:t>
            </w:r>
          </w:p>
        </w:tc>
        <w:tc>
          <w:tcPr>
            <w:tcW w:w="0" w:type="auto"/>
            <w:tcBorders>
              <w:top w:val="single" w:sz="6" w:space="0" w:color="auto"/>
              <w:left w:val="single" w:sz="6" w:space="0" w:color="auto"/>
              <w:bottom w:val="single" w:sz="6" w:space="0" w:color="auto"/>
              <w:right w:val="single" w:sz="6" w:space="0" w:color="auto"/>
            </w:tcBorders>
            <w:vAlign w:val="center"/>
          </w:tcPr>
          <w:p w14:paraId="43B0F1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2BDD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EEF2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DF7A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3384,6</w:t>
            </w:r>
          </w:p>
        </w:tc>
        <w:tc>
          <w:tcPr>
            <w:tcW w:w="0" w:type="auto"/>
            <w:tcBorders>
              <w:top w:val="single" w:sz="6" w:space="0" w:color="auto"/>
              <w:left w:val="single" w:sz="6" w:space="0" w:color="auto"/>
              <w:bottom w:val="single" w:sz="6" w:space="0" w:color="auto"/>
              <w:right w:val="single" w:sz="6" w:space="0" w:color="auto"/>
            </w:tcBorders>
            <w:vAlign w:val="center"/>
          </w:tcPr>
          <w:p w14:paraId="606AB9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48C3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892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3384,6</w:t>
            </w:r>
          </w:p>
        </w:tc>
      </w:tr>
      <w:tr w:rsidR="00812048" w14:paraId="4251199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FEC7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ЗС-21.04.241.241</w:t>
            </w:r>
          </w:p>
        </w:tc>
        <w:tc>
          <w:tcPr>
            <w:tcW w:w="0" w:type="auto"/>
            <w:tcBorders>
              <w:top w:val="single" w:sz="6" w:space="0" w:color="auto"/>
              <w:left w:val="single" w:sz="6" w:space="0" w:color="auto"/>
              <w:bottom w:val="single" w:sz="6" w:space="0" w:color="auto"/>
              <w:right w:val="single" w:sz="6" w:space="0" w:color="auto"/>
            </w:tcBorders>
            <w:vAlign w:val="center"/>
          </w:tcPr>
          <w:p w14:paraId="1132A9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20</w:t>
            </w:r>
          </w:p>
        </w:tc>
        <w:tc>
          <w:tcPr>
            <w:tcW w:w="0" w:type="auto"/>
            <w:tcBorders>
              <w:top w:val="single" w:sz="6" w:space="0" w:color="auto"/>
              <w:left w:val="single" w:sz="6" w:space="0" w:color="auto"/>
              <w:bottom w:val="single" w:sz="6" w:space="0" w:color="auto"/>
              <w:right w:val="single" w:sz="6" w:space="0" w:color="auto"/>
            </w:tcBorders>
            <w:vAlign w:val="center"/>
          </w:tcPr>
          <w:p w14:paraId="5FAAE8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9670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200,3</w:t>
            </w:r>
          </w:p>
        </w:tc>
        <w:tc>
          <w:tcPr>
            <w:tcW w:w="0" w:type="auto"/>
            <w:tcBorders>
              <w:top w:val="single" w:sz="6" w:space="0" w:color="auto"/>
              <w:left w:val="single" w:sz="6" w:space="0" w:color="auto"/>
              <w:bottom w:val="single" w:sz="6" w:space="0" w:color="auto"/>
              <w:right w:val="single" w:sz="6" w:space="0" w:color="auto"/>
            </w:tcBorders>
            <w:vAlign w:val="center"/>
          </w:tcPr>
          <w:p w14:paraId="385F31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2124,5</w:t>
            </w:r>
          </w:p>
        </w:tc>
        <w:tc>
          <w:tcPr>
            <w:tcW w:w="0" w:type="auto"/>
            <w:tcBorders>
              <w:top w:val="single" w:sz="6" w:space="0" w:color="auto"/>
              <w:left w:val="single" w:sz="6" w:space="0" w:color="auto"/>
              <w:bottom w:val="single" w:sz="6" w:space="0" w:color="auto"/>
              <w:right w:val="single" w:sz="6" w:space="0" w:color="auto"/>
            </w:tcBorders>
            <w:vAlign w:val="center"/>
          </w:tcPr>
          <w:p w14:paraId="3705B0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511F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306F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3CAF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2324,8</w:t>
            </w:r>
          </w:p>
        </w:tc>
        <w:tc>
          <w:tcPr>
            <w:tcW w:w="0" w:type="auto"/>
            <w:tcBorders>
              <w:top w:val="single" w:sz="6" w:space="0" w:color="auto"/>
              <w:left w:val="single" w:sz="6" w:space="0" w:color="auto"/>
              <w:bottom w:val="single" w:sz="6" w:space="0" w:color="auto"/>
              <w:right w:val="single" w:sz="6" w:space="0" w:color="auto"/>
            </w:tcBorders>
            <w:vAlign w:val="center"/>
          </w:tcPr>
          <w:p w14:paraId="471697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B415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9E98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2324,8</w:t>
            </w:r>
          </w:p>
        </w:tc>
      </w:tr>
      <w:tr w:rsidR="00812048" w14:paraId="171E8B9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4ED6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ЗС-21.04.242.242</w:t>
            </w:r>
          </w:p>
        </w:tc>
        <w:tc>
          <w:tcPr>
            <w:tcW w:w="0" w:type="auto"/>
            <w:tcBorders>
              <w:top w:val="single" w:sz="6" w:space="0" w:color="auto"/>
              <w:left w:val="single" w:sz="6" w:space="0" w:color="auto"/>
              <w:bottom w:val="single" w:sz="6" w:space="0" w:color="auto"/>
              <w:right w:val="single" w:sz="6" w:space="0" w:color="auto"/>
            </w:tcBorders>
            <w:vAlign w:val="center"/>
          </w:tcPr>
          <w:p w14:paraId="379230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16</w:t>
            </w:r>
          </w:p>
        </w:tc>
        <w:tc>
          <w:tcPr>
            <w:tcW w:w="0" w:type="auto"/>
            <w:tcBorders>
              <w:top w:val="single" w:sz="6" w:space="0" w:color="auto"/>
              <w:left w:val="single" w:sz="6" w:space="0" w:color="auto"/>
              <w:bottom w:val="single" w:sz="6" w:space="0" w:color="auto"/>
              <w:right w:val="single" w:sz="6" w:space="0" w:color="auto"/>
            </w:tcBorders>
            <w:vAlign w:val="center"/>
          </w:tcPr>
          <w:p w14:paraId="7E5BEF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FEE5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675,2</w:t>
            </w:r>
          </w:p>
        </w:tc>
        <w:tc>
          <w:tcPr>
            <w:tcW w:w="0" w:type="auto"/>
            <w:tcBorders>
              <w:top w:val="single" w:sz="6" w:space="0" w:color="auto"/>
              <w:left w:val="single" w:sz="6" w:space="0" w:color="auto"/>
              <w:bottom w:val="single" w:sz="6" w:space="0" w:color="auto"/>
              <w:right w:val="single" w:sz="6" w:space="0" w:color="auto"/>
            </w:tcBorders>
            <w:vAlign w:val="center"/>
          </w:tcPr>
          <w:p w14:paraId="78BCF2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7636,3</w:t>
            </w:r>
          </w:p>
        </w:tc>
        <w:tc>
          <w:tcPr>
            <w:tcW w:w="0" w:type="auto"/>
            <w:tcBorders>
              <w:top w:val="single" w:sz="6" w:space="0" w:color="auto"/>
              <w:left w:val="single" w:sz="6" w:space="0" w:color="auto"/>
              <w:bottom w:val="single" w:sz="6" w:space="0" w:color="auto"/>
              <w:right w:val="single" w:sz="6" w:space="0" w:color="auto"/>
            </w:tcBorders>
            <w:vAlign w:val="center"/>
          </w:tcPr>
          <w:p w14:paraId="03A9AF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C633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B58E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29C2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8311,4</w:t>
            </w:r>
          </w:p>
        </w:tc>
        <w:tc>
          <w:tcPr>
            <w:tcW w:w="0" w:type="auto"/>
            <w:tcBorders>
              <w:top w:val="single" w:sz="6" w:space="0" w:color="auto"/>
              <w:left w:val="single" w:sz="6" w:space="0" w:color="auto"/>
              <w:bottom w:val="single" w:sz="6" w:space="0" w:color="auto"/>
              <w:right w:val="single" w:sz="6" w:space="0" w:color="auto"/>
            </w:tcBorders>
            <w:vAlign w:val="center"/>
          </w:tcPr>
          <w:p w14:paraId="460889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96CC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2D40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8311,4</w:t>
            </w:r>
          </w:p>
        </w:tc>
      </w:tr>
      <w:tr w:rsidR="00812048" w14:paraId="70706E7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9DE25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ЗС-21.04.243.243</w:t>
            </w:r>
          </w:p>
        </w:tc>
        <w:tc>
          <w:tcPr>
            <w:tcW w:w="0" w:type="auto"/>
            <w:tcBorders>
              <w:top w:val="single" w:sz="6" w:space="0" w:color="auto"/>
              <w:left w:val="single" w:sz="6" w:space="0" w:color="auto"/>
              <w:bottom w:val="single" w:sz="6" w:space="0" w:color="auto"/>
              <w:right w:val="single" w:sz="6" w:space="0" w:color="auto"/>
            </w:tcBorders>
            <w:vAlign w:val="center"/>
          </w:tcPr>
          <w:p w14:paraId="2A4708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3</w:t>
            </w:r>
          </w:p>
        </w:tc>
        <w:tc>
          <w:tcPr>
            <w:tcW w:w="0" w:type="auto"/>
            <w:tcBorders>
              <w:top w:val="single" w:sz="6" w:space="0" w:color="auto"/>
              <w:left w:val="single" w:sz="6" w:space="0" w:color="auto"/>
              <w:bottom w:val="single" w:sz="6" w:space="0" w:color="auto"/>
              <w:right w:val="single" w:sz="6" w:space="0" w:color="auto"/>
            </w:tcBorders>
            <w:vAlign w:val="center"/>
          </w:tcPr>
          <w:p w14:paraId="021256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7E31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120,7</w:t>
            </w:r>
          </w:p>
        </w:tc>
        <w:tc>
          <w:tcPr>
            <w:tcW w:w="0" w:type="auto"/>
            <w:tcBorders>
              <w:top w:val="single" w:sz="6" w:space="0" w:color="auto"/>
              <w:left w:val="single" w:sz="6" w:space="0" w:color="auto"/>
              <w:bottom w:val="single" w:sz="6" w:space="0" w:color="auto"/>
              <w:right w:val="single" w:sz="6" w:space="0" w:color="auto"/>
            </w:tcBorders>
            <w:vAlign w:val="center"/>
          </w:tcPr>
          <w:p w14:paraId="484C90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1224,5</w:t>
            </w:r>
          </w:p>
        </w:tc>
        <w:tc>
          <w:tcPr>
            <w:tcW w:w="0" w:type="auto"/>
            <w:tcBorders>
              <w:top w:val="single" w:sz="6" w:space="0" w:color="auto"/>
              <w:left w:val="single" w:sz="6" w:space="0" w:color="auto"/>
              <w:bottom w:val="single" w:sz="6" w:space="0" w:color="auto"/>
              <w:right w:val="single" w:sz="6" w:space="0" w:color="auto"/>
            </w:tcBorders>
            <w:vAlign w:val="center"/>
          </w:tcPr>
          <w:p w14:paraId="3C4CC6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659C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3807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8EB4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1345,2</w:t>
            </w:r>
          </w:p>
        </w:tc>
        <w:tc>
          <w:tcPr>
            <w:tcW w:w="0" w:type="auto"/>
            <w:tcBorders>
              <w:top w:val="single" w:sz="6" w:space="0" w:color="auto"/>
              <w:left w:val="single" w:sz="6" w:space="0" w:color="auto"/>
              <w:bottom w:val="single" w:sz="6" w:space="0" w:color="auto"/>
              <w:right w:val="single" w:sz="6" w:space="0" w:color="auto"/>
            </w:tcBorders>
            <w:vAlign w:val="center"/>
          </w:tcPr>
          <w:p w14:paraId="42A247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8DE7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FE3C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1345,2</w:t>
            </w:r>
          </w:p>
        </w:tc>
      </w:tr>
      <w:tr w:rsidR="00812048" w14:paraId="2CA8080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4A1F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ЗС-21.04.244.244</w:t>
            </w:r>
          </w:p>
        </w:tc>
        <w:tc>
          <w:tcPr>
            <w:tcW w:w="0" w:type="auto"/>
            <w:tcBorders>
              <w:top w:val="single" w:sz="6" w:space="0" w:color="auto"/>
              <w:left w:val="single" w:sz="6" w:space="0" w:color="auto"/>
              <w:bottom w:val="single" w:sz="6" w:space="0" w:color="auto"/>
              <w:right w:val="single" w:sz="6" w:space="0" w:color="auto"/>
            </w:tcBorders>
            <w:vAlign w:val="center"/>
          </w:tcPr>
          <w:p w14:paraId="4A97DC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10</w:t>
            </w:r>
          </w:p>
        </w:tc>
        <w:tc>
          <w:tcPr>
            <w:tcW w:w="0" w:type="auto"/>
            <w:tcBorders>
              <w:top w:val="single" w:sz="6" w:space="0" w:color="auto"/>
              <w:left w:val="single" w:sz="6" w:space="0" w:color="auto"/>
              <w:bottom w:val="single" w:sz="6" w:space="0" w:color="auto"/>
              <w:right w:val="single" w:sz="6" w:space="0" w:color="auto"/>
            </w:tcBorders>
            <w:vAlign w:val="center"/>
          </w:tcPr>
          <w:p w14:paraId="3EF3BD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B4C4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5CDB68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685189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0DF5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994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073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450E62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DB46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25D6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5AE9126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49B6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ЗС-21.04.245.245</w:t>
            </w:r>
          </w:p>
        </w:tc>
        <w:tc>
          <w:tcPr>
            <w:tcW w:w="0" w:type="auto"/>
            <w:tcBorders>
              <w:top w:val="single" w:sz="6" w:space="0" w:color="auto"/>
              <w:left w:val="single" w:sz="6" w:space="0" w:color="auto"/>
              <w:bottom w:val="single" w:sz="6" w:space="0" w:color="auto"/>
              <w:right w:val="single" w:sz="6" w:space="0" w:color="auto"/>
            </w:tcBorders>
            <w:vAlign w:val="center"/>
          </w:tcPr>
          <w:p w14:paraId="37EE66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д. 9</w:t>
            </w:r>
          </w:p>
        </w:tc>
        <w:tc>
          <w:tcPr>
            <w:tcW w:w="0" w:type="auto"/>
            <w:tcBorders>
              <w:top w:val="single" w:sz="6" w:space="0" w:color="auto"/>
              <w:left w:val="single" w:sz="6" w:space="0" w:color="auto"/>
              <w:bottom w:val="single" w:sz="6" w:space="0" w:color="auto"/>
              <w:right w:val="single" w:sz="6" w:space="0" w:color="auto"/>
            </w:tcBorders>
            <w:vAlign w:val="center"/>
          </w:tcPr>
          <w:p w14:paraId="4FDECC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6AB7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63,5</w:t>
            </w:r>
          </w:p>
        </w:tc>
        <w:tc>
          <w:tcPr>
            <w:tcW w:w="0" w:type="auto"/>
            <w:tcBorders>
              <w:top w:val="single" w:sz="6" w:space="0" w:color="auto"/>
              <w:left w:val="single" w:sz="6" w:space="0" w:color="auto"/>
              <w:bottom w:val="single" w:sz="6" w:space="0" w:color="auto"/>
              <w:right w:val="single" w:sz="6" w:space="0" w:color="auto"/>
            </w:tcBorders>
            <w:vAlign w:val="center"/>
          </w:tcPr>
          <w:p w14:paraId="661D5F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601,3</w:t>
            </w:r>
          </w:p>
        </w:tc>
        <w:tc>
          <w:tcPr>
            <w:tcW w:w="0" w:type="auto"/>
            <w:tcBorders>
              <w:top w:val="single" w:sz="6" w:space="0" w:color="auto"/>
              <w:left w:val="single" w:sz="6" w:space="0" w:color="auto"/>
              <w:bottom w:val="single" w:sz="6" w:space="0" w:color="auto"/>
              <w:right w:val="single" w:sz="6" w:space="0" w:color="auto"/>
            </w:tcBorders>
            <w:vAlign w:val="center"/>
          </w:tcPr>
          <w:p w14:paraId="0FDAEC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BAEE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5BAA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9B0F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664,8</w:t>
            </w:r>
          </w:p>
        </w:tc>
        <w:tc>
          <w:tcPr>
            <w:tcW w:w="0" w:type="auto"/>
            <w:tcBorders>
              <w:top w:val="single" w:sz="6" w:space="0" w:color="auto"/>
              <w:left w:val="single" w:sz="6" w:space="0" w:color="auto"/>
              <w:bottom w:val="single" w:sz="6" w:space="0" w:color="auto"/>
              <w:right w:val="single" w:sz="6" w:space="0" w:color="auto"/>
            </w:tcBorders>
            <w:vAlign w:val="center"/>
          </w:tcPr>
          <w:p w14:paraId="4CAF8F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2D6D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C0CF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664,8</w:t>
            </w:r>
          </w:p>
        </w:tc>
      </w:tr>
      <w:tr w:rsidR="00812048" w14:paraId="1273D2D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73A9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ЗС-21.04.246.246</w:t>
            </w:r>
          </w:p>
        </w:tc>
        <w:tc>
          <w:tcPr>
            <w:tcW w:w="0" w:type="auto"/>
            <w:tcBorders>
              <w:top w:val="single" w:sz="6" w:space="0" w:color="auto"/>
              <w:left w:val="single" w:sz="6" w:space="0" w:color="auto"/>
              <w:bottom w:val="single" w:sz="6" w:space="0" w:color="auto"/>
              <w:right w:val="single" w:sz="6" w:space="0" w:color="auto"/>
            </w:tcBorders>
            <w:vAlign w:val="center"/>
          </w:tcPr>
          <w:p w14:paraId="023B44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Детский сад №14</w:t>
            </w:r>
          </w:p>
        </w:tc>
        <w:tc>
          <w:tcPr>
            <w:tcW w:w="0" w:type="auto"/>
            <w:tcBorders>
              <w:top w:val="single" w:sz="6" w:space="0" w:color="auto"/>
              <w:left w:val="single" w:sz="6" w:space="0" w:color="auto"/>
              <w:bottom w:val="single" w:sz="6" w:space="0" w:color="auto"/>
              <w:right w:val="single" w:sz="6" w:space="0" w:color="auto"/>
            </w:tcBorders>
            <w:vAlign w:val="center"/>
          </w:tcPr>
          <w:p w14:paraId="36C6C0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D76A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439,0</w:t>
            </w:r>
          </w:p>
        </w:tc>
        <w:tc>
          <w:tcPr>
            <w:tcW w:w="0" w:type="auto"/>
            <w:tcBorders>
              <w:top w:val="single" w:sz="6" w:space="0" w:color="auto"/>
              <w:left w:val="single" w:sz="6" w:space="0" w:color="auto"/>
              <w:bottom w:val="single" w:sz="6" w:space="0" w:color="auto"/>
              <w:right w:val="single" w:sz="6" w:space="0" w:color="auto"/>
            </w:tcBorders>
            <w:vAlign w:val="center"/>
          </w:tcPr>
          <w:p w14:paraId="402ED4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4866,0</w:t>
            </w:r>
          </w:p>
        </w:tc>
        <w:tc>
          <w:tcPr>
            <w:tcW w:w="0" w:type="auto"/>
            <w:tcBorders>
              <w:top w:val="single" w:sz="6" w:space="0" w:color="auto"/>
              <w:left w:val="single" w:sz="6" w:space="0" w:color="auto"/>
              <w:bottom w:val="single" w:sz="6" w:space="0" w:color="auto"/>
              <w:right w:val="single" w:sz="6" w:space="0" w:color="auto"/>
            </w:tcBorders>
            <w:vAlign w:val="center"/>
          </w:tcPr>
          <w:p w14:paraId="5F89E6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5D47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7D48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4796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5305,1</w:t>
            </w:r>
          </w:p>
        </w:tc>
        <w:tc>
          <w:tcPr>
            <w:tcW w:w="0" w:type="auto"/>
            <w:tcBorders>
              <w:top w:val="single" w:sz="6" w:space="0" w:color="auto"/>
              <w:left w:val="single" w:sz="6" w:space="0" w:color="auto"/>
              <w:bottom w:val="single" w:sz="6" w:space="0" w:color="auto"/>
              <w:right w:val="single" w:sz="6" w:space="0" w:color="auto"/>
            </w:tcBorders>
            <w:vAlign w:val="center"/>
          </w:tcPr>
          <w:p w14:paraId="775C31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E8A4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EF8F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5305,1</w:t>
            </w:r>
          </w:p>
        </w:tc>
      </w:tr>
      <w:tr w:rsidR="00812048" w14:paraId="49EFD90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06CA4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ЗС-21.04.247.247</w:t>
            </w:r>
          </w:p>
        </w:tc>
        <w:tc>
          <w:tcPr>
            <w:tcW w:w="0" w:type="auto"/>
            <w:tcBorders>
              <w:top w:val="single" w:sz="6" w:space="0" w:color="auto"/>
              <w:left w:val="single" w:sz="6" w:space="0" w:color="auto"/>
              <w:bottom w:val="single" w:sz="6" w:space="0" w:color="auto"/>
              <w:right w:val="single" w:sz="6" w:space="0" w:color="auto"/>
            </w:tcBorders>
            <w:vAlign w:val="center"/>
          </w:tcPr>
          <w:p w14:paraId="62FFE6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14</w:t>
            </w:r>
          </w:p>
        </w:tc>
        <w:tc>
          <w:tcPr>
            <w:tcW w:w="0" w:type="auto"/>
            <w:tcBorders>
              <w:top w:val="single" w:sz="6" w:space="0" w:color="auto"/>
              <w:left w:val="single" w:sz="6" w:space="0" w:color="auto"/>
              <w:bottom w:val="single" w:sz="6" w:space="0" w:color="auto"/>
              <w:right w:val="single" w:sz="6" w:space="0" w:color="auto"/>
            </w:tcBorders>
            <w:vAlign w:val="center"/>
          </w:tcPr>
          <w:p w14:paraId="0E3F4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EF48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542,1</w:t>
            </w:r>
          </w:p>
        </w:tc>
        <w:tc>
          <w:tcPr>
            <w:tcW w:w="0" w:type="auto"/>
            <w:tcBorders>
              <w:top w:val="single" w:sz="6" w:space="0" w:color="auto"/>
              <w:left w:val="single" w:sz="6" w:space="0" w:color="auto"/>
              <w:bottom w:val="single" w:sz="6" w:space="0" w:color="auto"/>
              <w:right w:val="single" w:sz="6" w:space="0" w:color="auto"/>
            </w:tcBorders>
            <w:vAlign w:val="center"/>
          </w:tcPr>
          <w:p w14:paraId="72B4F2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6063,4</w:t>
            </w:r>
          </w:p>
        </w:tc>
        <w:tc>
          <w:tcPr>
            <w:tcW w:w="0" w:type="auto"/>
            <w:tcBorders>
              <w:top w:val="single" w:sz="6" w:space="0" w:color="auto"/>
              <w:left w:val="single" w:sz="6" w:space="0" w:color="auto"/>
              <w:bottom w:val="single" w:sz="6" w:space="0" w:color="auto"/>
              <w:right w:val="single" w:sz="6" w:space="0" w:color="auto"/>
            </w:tcBorders>
            <w:vAlign w:val="center"/>
          </w:tcPr>
          <w:p w14:paraId="22D6A4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65A8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FAE8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BD7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6605,4</w:t>
            </w:r>
          </w:p>
        </w:tc>
        <w:tc>
          <w:tcPr>
            <w:tcW w:w="0" w:type="auto"/>
            <w:tcBorders>
              <w:top w:val="single" w:sz="6" w:space="0" w:color="auto"/>
              <w:left w:val="single" w:sz="6" w:space="0" w:color="auto"/>
              <w:bottom w:val="single" w:sz="6" w:space="0" w:color="auto"/>
              <w:right w:val="single" w:sz="6" w:space="0" w:color="auto"/>
            </w:tcBorders>
            <w:vAlign w:val="center"/>
          </w:tcPr>
          <w:p w14:paraId="057C08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678B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6670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6605,4</w:t>
            </w:r>
          </w:p>
        </w:tc>
      </w:tr>
      <w:tr w:rsidR="00812048" w14:paraId="24FACD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65A6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ЗС-21.04.248.248</w:t>
            </w:r>
          </w:p>
        </w:tc>
        <w:tc>
          <w:tcPr>
            <w:tcW w:w="0" w:type="auto"/>
            <w:tcBorders>
              <w:top w:val="single" w:sz="6" w:space="0" w:color="auto"/>
              <w:left w:val="single" w:sz="6" w:space="0" w:color="auto"/>
              <w:bottom w:val="single" w:sz="6" w:space="0" w:color="auto"/>
              <w:right w:val="single" w:sz="6" w:space="0" w:color="auto"/>
            </w:tcBorders>
            <w:vAlign w:val="center"/>
          </w:tcPr>
          <w:p w14:paraId="03BED3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12</w:t>
            </w:r>
          </w:p>
        </w:tc>
        <w:tc>
          <w:tcPr>
            <w:tcW w:w="0" w:type="auto"/>
            <w:tcBorders>
              <w:top w:val="single" w:sz="6" w:space="0" w:color="auto"/>
              <w:left w:val="single" w:sz="6" w:space="0" w:color="auto"/>
              <w:bottom w:val="single" w:sz="6" w:space="0" w:color="auto"/>
              <w:right w:val="single" w:sz="6" w:space="0" w:color="auto"/>
            </w:tcBorders>
            <w:vAlign w:val="center"/>
          </w:tcPr>
          <w:p w14:paraId="4ACCB0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A69C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787,9</w:t>
            </w:r>
          </w:p>
        </w:tc>
        <w:tc>
          <w:tcPr>
            <w:tcW w:w="0" w:type="auto"/>
            <w:tcBorders>
              <w:top w:val="single" w:sz="6" w:space="0" w:color="auto"/>
              <w:left w:val="single" w:sz="6" w:space="0" w:color="auto"/>
              <w:bottom w:val="single" w:sz="6" w:space="0" w:color="auto"/>
              <w:right w:val="single" w:sz="6" w:space="0" w:color="auto"/>
            </w:tcBorders>
            <w:vAlign w:val="center"/>
          </w:tcPr>
          <w:p w14:paraId="77E034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8987,8</w:t>
            </w:r>
          </w:p>
        </w:tc>
        <w:tc>
          <w:tcPr>
            <w:tcW w:w="0" w:type="auto"/>
            <w:tcBorders>
              <w:top w:val="single" w:sz="6" w:space="0" w:color="auto"/>
              <w:left w:val="single" w:sz="6" w:space="0" w:color="auto"/>
              <w:bottom w:val="single" w:sz="6" w:space="0" w:color="auto"/>
              <w:right w:val="single" w:sz="6" w:space="0" w:color="auto"/>
            </w:tcBorders>
            <w:vAlign w:val="center"/>
          </w:tcPr>
          <w:p w14:paraId="6F4ECA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B64A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54B5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C73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9775,8</w:t>
            </w:r>
          </w:p>
        </w:tc>
        <w:tc>
          <w:tcPr>
            <w:tcW w:w="0" w:type="auto"/>
            <w:tcBorders>
              <w:top w:val="single" w:sz="6" w:space="0" w:color="auto"/>
              <w:left w:val="single" w:sz="6" w:space="0" w:color="auto"/>
              <w:bottom w:val="single" w:sz="6" w:space="0" w:color="auto"/>
              <w:right w:val="single" w:sz="6" w:space="0" w:color="auto"/>
            </w:tcBorders>
            <w:vAlign w:val="center"/>
          </w:tcPr>
          <w:p w14:paraId="09C893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C238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005C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9775,8</w:t>
            </w:r>
          </w:p>
        </w:tc>
      </w:tr>
      <w:tr w:rsidR="00812048" w14:paraId="165082A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AA0D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ЗС-21.04.249.249</w:t>
            </w:r>
          </w:p>
        </w:tc>
        <w:tc>
          <w:tcPr>
            <w:tcW w:w="0" w:type="auto"/>
            <w:tcBorders>
              <w:top w:val="single" w:sz="6" w:space="0" w:color="auto"/>
              <w:left w:val="single" w:sz="6" w:space="0" w:color="auto"/>
              <w:bottom w:val="single" w:sz="6" w:space="0" w:color="auto"/>
              <w:right w:val="single" w:sz="6" w:space="0" w:color="auto"/>
            </w:tcBorders>
            <w:vAlign w:val="center"/>
          </w:tcPr>
          <w:p w14:paraId="4AE31F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№13. Мира 8</w:t>
            </w:r>
          </w:p>
        </w:tc>
        <w:tc>
          <w:tcPr>
            <w:tcW w:w="0" w:type="auto"/>
            <w:tcBorders>
              <w:top w:val="single" w:sz="6" w:space="0" w:color="auto"/>
              <w:left w:val="single" w:sz="6" w:space="0" w:color="auto"/>
              <w:bottom w:val="single" w:sz="6" w:space="0" w:color="auto"/>
              <w:right w:val="single" w:sz="6" w:space="0" w:color="auto"/>
            </w:tcBorders>
            <w:vAlign w:val="center"/>
          </w:tcPr>
          <w:p w14:paraId="063EE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E3F1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1715,1</w:t>
            </w:r>
          </w:p>
        </w:tc>
        <w:tc>
          <w:tcPr>
            <w:tcW w:w="0" w:type="auto"/>
            <w:tcBorders>
              <w:top w:val="single" w:sz="6" w:space="0" w:color="auto"/>
              <w:left w:val="single" w:sz="6" w:space="0" w:color="auto"/>
              <w:bottom w:val="single" w:sz="6" w:space="0" w:color="auto"/>
              <w:right w:val="single" w:sz="6" w:space="0" w:color="auto"/>
            </w:tcBorders>
            <w:vAlign w:val="center"/>
          </w:tcPr>
          <w:p w14:paraId="61C17C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20892,8</w:t>
            </w:r>
          </w:p>
        </w:tc>
        <w:tc>
          <w:tcPr>
            <w:tcW w:w="0" w:type="auto"/>
            <w:tcBorders>
              <w:top w:val="single" w:sz="6" w:space="0" w:color="auto"/>
              <w:left w:val="single" w:sz="6" w:space="0" w:color="auto"/>
              <w:bottom w:val="single" w:sz="6" w:space="0" w:color="auto"/>
              <w:right w:val="single" w:sz="6" w:space="0" w:color="auto"/>
            </w:tcBorders>
            <w:vAlign w:val="center"/>
          </w:tcPr>
          <w:p w14:paraId="56C2D7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DAAB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FAB8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733D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22607,8</w:t>
            </w:r>
          </w:p>
        </w:tc>
        <w:tc>
          <w:tcPr>
            <w:tcW w:w="0" w:type="auto"/>
            <w:tcBorders>
              <w:top w:val="single" w:sz="6" w:space="0" w:color="auto"/>
              <w:left w:val="single" w:sz="6" w:space="0" w:color="auto"/>
              <w:bottom w:val="single" w:sz="6" w:space="0" w:color="auto"/>
              <w:right w:val="single" w:sz="6" w:space="0" w:color="auto"/>
            </w:tcBorders>
            <w:vAlign w:val="center"/>
          </w:tcPr>
          <w:p w14:paraId="07124B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E926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65CC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22607,8</w:t>
            </w:r>
          </w:p>
        </w:tc>
      </w:tr>
      <w:tr w:rsidR="00812048" w14:paraId="04464AC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9B037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ЗС-21.04.250.250</w:t>
            </w:r>
          </w:p>
        </w:tc>
        <w:tc>
          <w:tcPr>
            <w:tcW w:w="0" w:type="auto"/>
            <w:tcBorders>
              <w:top w:val="single" w:sz="6" w:space="0" w:color="auto"/>
              <w:left w:val="single" w:sz="6" w:space="0" w:color="auto"/>
              <w:bottom w:val="single" w:sz="6" w:space="0" w:color="auto"/>
              <w:right w:val="single" w:sz="6" w:space="0" w:color="auto"/>
            </w:tcBorders>
            <w:vAlign w:val="center"/>
          </w:tcPr>
          <w:p w14:paraId="68589D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д. 7</w:t>
            </w:r>
          </w:p>
        </w:tc>
        <w:tc>
          <w:tcPr>
            <w:tcW w:w="0" w:type="auto"/>
            <w:tcBorders>
              <w:top w:val="single" w:sz="6" w:space="0" w:color="auto"/>
              <w:left w:val="single" w:sz="6" w:space="0" w:color="auto"/>
              <w:bottom w:val="single" w:sz="6" w:space="0" w:color="auto"/>
              <w:right w:val="single" w:sz="6" w:space="0" w:color="auto"/>
            </w:tcBorders>
            <w:vAlign w:val="center"/>
          </w:tcPr>
          <w:p w14:paraId="2A9526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E347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827B4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64462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8D27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3DE6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B437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3BEF3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8B1B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A789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930270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7AEAB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ЗС-21.04.251.251</w:t>
            </w:r>
          </w:p>
        </w:tc>
        <w:tc>
          <w:tcPr>
            <w:tcW w:w="0" w:type="auto"/>
            <w:tcBorders>
              <w:top w:val="single" w:sz="6" w:space="0" w:color="auto"/>
              <w:left w:val="single" w:sz="6" w:space="0" w:color="auto"/>
              <w:bottom w:val="single" w:sz="6" w:space="0" w:color="auto"/>
              <w:right w:val="single" w:sz="6" w:space="0" w:color="auto"/>
            </w:tcBorders>
            <w:vAlign w:val="center"/>
          </w:tcPr>
          <w:p w14:paraId="230666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10</w:t>
            </w:r>
          </w:p>
        </w:tc>
        <w:tc>
          <w:tcPr>
            <w:tcW w:w="0" w:type="auto"/>
            <w:tcBorders>
              <w:top w:val="single" w:sz="6" w:space="0" w:color="auto"/>
              <w:left w:val="single" w:sz="6" w:space="0" w:color="auto"/>
              <w:bottom w:val="single" w:sz="6" w:space="0" w:color="auto"/>
              <w:right w:val="single" w:sz="6" w:space="0" w:color="auto"/>
            </w:tcBorders>
            <w:vAlign w:val="center"/>
          </w:tcPr>
          <w:p w14:paraId="47957B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B5BE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708,7</w:t>
            </w:r>
          </w:p>
        </w:tc>
        <w:tc>
          <w:tcPr>
            <w:tcW w:w="0" w:type="auto"/>
            <w:tcBorders>
              <w:top w:val="single" w:sz="6" w:space="0" w:color="auto"/>
              <w:left w:val="single" w:sz="6" w:space="0" w:color="auto"/>
              <w:bottom w:val="single" w:sz="6" w:space="0" w:color="auto"/>
              <w:right w:val="single" w:sz="6" w:space="0" w:color="auto"/>
            </w:tcBorders>
            <w:vAlign w:val="center"/>
          </w:tcPr>
          <w:p w14:paraId="734B2F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8031,2</w:t>
            </w:r>
          </w:p>
        </w:tc>
        <w:tc>
          <w:tcPr>
            <w:tcW w:w="0" w:type="auto"/>
            <w:tcBorders>
              <w:top w:val="single" w:sz="6" w:space="0" w:color="auto"/>
              <w:left w:val="single" w:sz="6" w:space="0" w:color="auto"/>
              <w:bottom w:val="single" w:sz="6" w:space="0" w:color="auto"/>
              <w:right w:val="single" w:sz="6" w:space="0" w:color="auto"/>
            </w:tcBorders>
            <w:vAlign w:val="center"/>
          </w:tcPr>
          <w:p w14:paraId="26687B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6777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59ED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EE42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8739,8</w:t>
            </w:r>
          </w:p>
        </w:tc>
        <w:tc>
          <w:tcPr>
            <w:tcW w:w="0" w:type="auto"/>
            <w:tcBorders>
              <w:top w:val="single" w:sz="6" w:space="0" w:color="auto"/>
              <w:left w:val="single" w:sz="6" w:space="0" w:color="auto"/>
              <w:bottom w:val="single" w:sz="6" w:space="0" w:color="auto"/>
              <w:right w:val="single" w:sz="6" w:space="0" w:color="auto"/>
            </w:tcBorders>
            <w:vAlign w:val="center"/>
          </w:tcPr>
          <w:p w14:paraId="6468DC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D50E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9E4E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8739,8</w:t>
            </w:r>
          </w:p>
        </w:tc>
      </w:tr>
      <w:tr w:rsidR="00812048" w14:paraId="539D414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557B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ЗС-21.04.252.252</w:t>
            </w:r>
          </w:p>
        </w:tc>
        <w:tc>
          <w:tcPr>
            <w:tcW w:w="0" w:type="auto"/>
            <w:tcBorders>
              <w:top w:val="single" w:sz="6" w:space="0" w:color="auto"/>
              <w:left w:val="single" w:sz="6" w:space="0" w:color="auto"/>
              <w:bottom w:val="single" w:sz="6" w:space="0" w:color="auto"/>
              <w:right w:val="single" w:sz="6" w:space="0" w:color="auto"/>
            </w:tcBorders>
            <w:vAlign w:val="center"/>
          </w:tcPr>
          <w:p w14:paraId="0581F0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МУК ДК "Горизонт" Институт д.</w:t>
            </w:r>
          </w:p>
        </w:tc>
        <w:tc>
          <w:tcPr>
            <w:tcW w:w="0" w:type="auto"/>
            <w:tcBorders>
              <w:top w:val="single" w:sz="6" w:space="0" w:color="auto"/>
              <w:left w:val="single" w:sz="6" w:space="0" w:color="auto"/>
              <w:bottom w:val="single" w:sz="6" w:space="0" w:color="auto"/>
              <w:right w:val="single" w:sz="6" w:space="0" w:color="auto"/>
            </w:tcBorders>
            <w:vAlign w:val="center"/>
          </w:tcPr>
          <w:p w14:paraId="64E6C2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CD6E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56,3</w:t>
            </w:r>
          </w:p>
        </w:tc>
        <w:tc>
          <w:tcPr>
            <w:tcW w:w="0" w:type="auto"/>
            <w:tcBorders>
              <w:top w:val="single" w:sz="6" w:space="0" w:color="auto"/>
              <w:left w:val="single" w:sz="6" w:space="0" w:color="auto"/>
              <w:bottom w:val="single" w:sz="6" w:space="0" w:color="auto"/>
              <w:right w:val="single" w:sz="6" w:space="0" w:color="auto"/>
            </w:tcBorders>
            <w:vAlign w:val="center"/>
          </w:tcPr>
          <w:p w14:paraId="7B0967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546,8</w:t>
            </w:r>
          </w:p>
        </w:tc>
        <w:tc>
          <w:tcPr>
            <w:tcW w:w="0" w:type="auto"/>
            <w:tcBorders>
              <w:top w:val="single" w:sz="6" w:space="0" w:color="auto"/>
              <w:left w:val="single" w:sz="6" w:space="0" w:color="auto"/>
              <w:bottom w:val="single" w:sz="6" w:space="0" w:color="auto"/>
              <w:right w:val="single" w:sz="6" w:space="0" w:color="auto"/>
            </w:tcBorders>
            <w:vAlign w:val="center"/>
          </w:tcPr>
          <w:p w14:paraId="32E4E1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A3A6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43EF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527A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603,1</w:t>
            </w:r>
          </w:p>
        </w:tc>
        <w:tc>
          <w:tcPr>
            <w:tcW w:w="0" w:type="auto"/>
            <w:tcBorders>
              <w:top w:val="single" w:sz="6" w:space="0" w:color="auto"/>
              <w:left w:val="single" w:sz="6" w:space="0" w:color="auto"/>
              <w:bottom w:val="single" w:sz="6" w:space="0" w:color="auto"/>
              <w:right w:val="single" w:sz="6" w:space="0" w:color="auto"/>
            </w:tcBorders>
            <w:vAlign w:val="center"/>
          </w:tcPr>
          <w:p w14:paraId="3A2655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AD2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7599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603,1</w:t>
            </w:r>
          </w:p>
        </w:tc>
      </w:tr>
      <w:tr w:rsidR="00812048" w14:paraId="1F598D0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DD1F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ЗС-21.04.253.253</w:t>
            </w:r>
          </w:p>
        </w:tc>
        <w:tc>
          <w:tcPr>
            <w:tcW w:w="0" w:type="auto"/>
            <w:tcBorders>
              <w:top w:val="single" w:sz="6" w:space="0" w:color="auto"/>
              <w:left w:val="single" w:sz="6" w:space="0" w:color="auto"/>
              <w:bottom w:val="single" w:sz="6" w:space="0" w:color="auto"/>
              <w:right w:val="single" w:sz="6" w:space="0" w:color="auto"/>
            </w:tcBorders>
            <w:vAlign w:val="center"/>
          </w:tcPr>
          <w:p w14:paraId="080D3C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6</w:t>
            </w:r>
          </w:p>
        </w:tc>
        <w:tc>
          <w:tcPr>
            <w:tcW w:w="0" w:type="auto"/>
            <w:tcBorders>
              <w:top w:val="single" w:sz="6" w:space="0" w:color="auto"/>
              <w:left w:val="single" w:sz="6" w:space="0" w:color="auto"/>
              <w:bottom w:val="single" w:sz="6" w:space="0" w:color="auto"/>
              <w:right w:val="single" w:sz="6" w:space="0" w:color="auto"/>
            </w:tcBorders>
            <w:vAlign w:val="center"/>
          </w:tcPr>
          <w:p w14:paraId="7EC48E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9E29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641,3</w:t>
            </w:r>
          </w:p>
        </w:tc>
        <w:tc>
          <w:tcPr>
            <w:tcW w:w="0" w:type="auto"/>
            <w:tcBorders>
              <w:top w:val="single" w:sz="6" w:space="0" w:color="auto"/>
              <w:left w:val="single" w:sz="6" w:space="0" w:color="auto"/>
              <w:bottom w:val="single" w:sz="6" w:space="0" w:color="auto"/>
              <w:right w:val="single" w:sz="6" w:space="0" w:color="auto"/>
            </w:tcBorders>
            <w:vAlign w:val="center"/>
          </w:tcPr>
          <w:p w14:paraId="2F9B3E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7238,8</w:t>
            </w:r>
          </w:p>
        </w:tc>
        <w:tc>
          <w:tcPr>
            <w:tcW w:w="0" w:type="auto"/>
            <w:tcBorders>
              <w:top w:val="single" w:sz="6" w:space="0" w:color="auto"/>
              <w:left w:val="single" w:sz="6" w:space="0" w:color="auto"/>
              <w:bottom w:val="single" w:sz="6" w:space="0" w:color="auto"/>
              <w:right w:val="single" w:sz="6" w:space="0" w:color="auto"/>
            </w:tcBorders>
            <w:vAlign w:val="center"/>
          </w:tcPr>
          <w:p w14:paraId="71A986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9D3C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2024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2629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7880,1</w:t>
            </w:r>
          </w:p>
        </w:tc>
        <w:tc>
          <w:tcPr>
            <w:tcW w:w="0" w:type="auto"/>
            <w:tcBorders>
              <w:top w:val="single" w:sz="6" w:space="0" w:color="auto"/>
              <w:left w:val="single" w:sz="6" w:space="0" w:color="auto"/>
              <w:bottom w:val="single" w:sz="6" w:space="0" w:color="auto"/>
              <w:right w:val="single" w:sz="6" w:space="0" w:color="auto"/>
            </w:tcBorders>
            <w:vAlign w:val="center"/>
          </w:tcPr>
          <w:p w14:paraId="1D2096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2AE0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02AA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7880,1</w:t>
            </w:r>
          </w:p>
        </w:tc>
      </w:tr>
      <w:tr w:rsidR="00812048" w14:paraId="74536A3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832C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ЗС-21.04.254.254</w:t>
            </w:r>
          </w:p>
        </w:tc>
        <w:tc>
          <w:tcPr>
            <w:tcW w:w="0" w:type="auto"/>
            <w:tcBorders>
              <w:top w:val="single" w:sz="6" w:space="0" w:color="auto"/>
              <w:left w:val="single" w:sz="6" w:space="0" w:color="auto"/>
              <w:bottom w:val="single" w:sz="6" w:space="0" w:color="auto"/>
              <w:right w:val="single" w:sz="6" w:space="0" w:color="auto"/>
            </w:tcBorders>
            <w:vAlign w:val="center"/>
          </w:tcPr>
          <w:p w14:paraId="483C6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4</w:t>
            </w:r>
          </w:p>
        </w:tc>
        <w:tc>
          <w:tcPr>
            <w:tcW w:w="0" w:type="auto"/>
            <w:tcBorders>
              <w:top w:val="single" w:sz="6" w:space="0" w:color="auto"/>
              <w:left w:val="single" w:sz="6" w:space="0" w:color="auto"/>
              <w:bottom w:val="single" w:sz="6" w:space="0" w:color="auto"/>
              <w:right w:val="single" w:sz="6" w:space="0" w:color="auto"/>
            </w:tcBorders>
            <w:vAlign w:val="center"/>
          </w:tcPr>
          <w:p w14:paraId="507B0D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D2D5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111,6</w:t>
            </w:r>
          </w:p>
        </w:tc>
        <w:tc>
          <w:tcPr>
            <w:tcW w:w="0" w:type="auto"/>
            <w:tcBorders>
              <w:top w:val="single" w:sz="6" w:space="0" w:color="auto"/>
              <w:left w:val="single" w:sz="6" w:space="0" w:color="auto"/>
              <w:bottom w:val="single" w:sz="6" w:space="0" w:color="auto"/>
              <w:right w:val="single" w:sz="6" w:space="0" w:color="auto"/>
            </w:tcBorders>
            <w:vAlign w:val="center"/>
          </w:tcPr>
          <w:p w14:paraId="0265DD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1121,2</w:t>
            </w:r>
          </w:p>
        </w:tc>
        <w:tc>
          <w:tcPr>
            <w:tcW w:w="0" w:type="auto"/>
            <w:tcBorders>
              <w:top w:val="single" w:sz="6" w:space="0" w:color="auto"/>
              <w:left w:val="single" w:sz="6" w:space="0" w:color="auto"/>
              <w:bottom w:val="single" w:sz="6" w:space="0" w:color="auto"/>
              <w:right w:val="single" w:sz="6" w:space="0" w:color="auto"/>
            </w:tcBorders>
            <w:vAlign w:val="center"/>
          </w:tcPr>
          <w:p w14:paraId="18E41A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DDC3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941F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7E1A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1232,8</w:t>
            </w:r>
          </w:p>
        </w:tc>
        <w:tc>
          <w:tcPr>
            <w:tcW w:w="0" w:type="auto"/>
            <w:tcBorders>
              <w:top w:val="single" w:sz="6" w:space="0" w:color="auto"/>
              <w:left w:val="single" w:sz="6" w:space="0" w:color="auto"/>
              <w:bottom w:val="single" w:sz="6" w:space="0" w:color="auto"/>
              <w:right w:val="single" w:sz="6" w:space="0" w:color="auto"/>
            </w:tcBorders>
            <w:vAlign w:val="center"/>
          </w:tcPr>
          <w:p w14:paraId="04B8A2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4B92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450E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1232,8</w:t>
            </w:r>
          </w:p>
        </w:tc>
      </w:tr>
      <w:tr w:rsidR="00812048" w14:paraId="5C0E844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1E7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ЗС-21.04.255.255</w:t>
            </w:r>
          </w:p>
        </w:tc>
        <w:tc>
          <w:tcPr>
            <w:tcW w:w="0" w:type="auto"/>
            <w:tcBorders>
              <w:top w:val="single" w:sz="6" w:space="0" w:color="auto"/>
              <w:left w:val="single" w:sz="6" w:space="0" w:color="auto"/>
              <w:bottom w:val="single" w:sz="6" w:space="0" w:color="auto"/>
              <w:right w:val="single" w:sz="6" w:space="0" w:color="auto"/>
            </w:tcBorders>
            <w:vAlign w:val="center"/>
          </w:tcPr>
          <w:p w14:paraId="0E938B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ИП Балясников Вас  Спорт 3</w:t>
            </w:r>
          </w:p>
        </w:tc>
        <w:tc>
          <w:tcPr>
            <w:tcW w:w="0" w:type="auto"/>
            <w:tcBorders>
              <w:top w:val="single" w:sz="6" w:space="0" w:color="auto"/>
              <w:left w:val="single" w:sz="6" w:space="0" w:color="auto"/>
              <w:bottom w:val="single" w:sz="6" w:space="0" w:color="auto"/>
              <w:right w:val="single" w:sz="6" w:space="0" w:color="auto"/>
            </w:tcBorders>
            <w:vAlign w:val="center"/>
          </w:tcPr>
          <w:p w14:paraId="4D677A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DC65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3930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413DF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w:t>
            </w:r>
          </w:p>
        </w:tc>
        <w:tc>
          <w:tcPr>
            <w:tcW w:w="0" w:type="auto"/>
            <w:tcBorders>
              <w:top w:val="single" w:sz="6" w:space="0" w:color="auto"/>
              <w:left w:val="single" w:sz="6" w:space="0" w:color="auto"/>
              <w:bottom w:val="single" w:sz="6" w:space="0" w:color="auto"/>
              <w:right w:val="single" w:sz="6" w:space="0" w:color="auto"/>
            </w:tcBorders>
            <w:vAlign w:val="center"/>
          </w:tcPr>
          <w:p w14:paraId="097051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E775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90D2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c>
          <w:tcPr>
            <w:tcW w:w="0" w:type="auto"/>
            <w:tcBorders>
              <w:top w:val="single" w:sz="6" w:space="0" w:color="auto"/>
              <w:left w:val="single" w:sz="6" w:space="0" w:color="auto"/>
              <w:bottom w:val="single" w:sz="6" w:space="0" w:color="auto"/>
              <w:right w:val="single" w:sz="6" w:space="0" w:color="auto"/>
            </w:tcBorders>
            <w:vAlign w:val="center"/>
          </w:tcPr>
          <w:p w14:paraId="04E3AF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DB25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3219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r>
      <w:tr w:rsidR="00812048" w14:paraId="72F2A4C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F5F1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ЗС-21.04.256.256</w:t>
            </w:r>
          </w:p>
        </w:tc>
        <w:tc>
          <w:tcPr>
            <w:tcW w:w="0" w:type="auto"/>
            <w:tcBorders>
              <w:top w:val="single" w:sz="6" w:space="0" w:color="auto"/>
              <w:left w:val="single" w:sz="6" w:space="0" w:color="auto"/>
              <w:bottom w:val="single" w:sz="6" w:space="0" w:color="auto"/>
              <w:right w:val="single" w:sz="6" w:space="0" w:color="auto"/>
            </w:tcBorders>
            <w:vAlign w:val="center"/>
          </w:tcPr>
          <w:p w14:paraId="7D3749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МУФОК "Орбита" Спорт 2</w:t>
            </w:r>
          </w:p>
        </w:tc>
        <w:tc>
          <w:tcPr>
            <w:tcW w:w="0" w:type="auto"/>
            <w:tcBorders>
              <w:top w:val="single" w:sz="6" w:space="0" w:color="auto"/>
              <w:left w:val="single" w:sz="6" w:space="0" w:color="auto"/>
              <w:bottom w:val="single" w:sz="6" w:space="0" w:color="auto"/>
              <w:right w:val="single" w:sz="6" w:space="0" w:color="auto"/>
            </w:tcBorders>
            <w:vAlign w:val="center"/>
          </w:tcPr>
          <w:p w14:paraId="4CFE34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3ADD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540,9</w:t>
            </w:r>
          </w:p>
        </w:tc>
        <w:tc>
          <w:tcPr>
            <w:tcW w:w="0" w:type="auto"/>
            <w:tcBorders>
              <w:top w:val="single" w:sz="6" w:space="0" w:color="auto"/>
              <w:left w:val="single" w:sz="6" w:space="0" w:color="auto"/>
              <w:bottom w:val="single" w:sz="6" w:space="0" w:color="auto"/>
              <w:right w:val="single" w:sz="6" w:space="0" w:color="auto"/>
            </w:tcBorders>
            <w:vAlign w:val="center"/>
          </w:tcPr>
          <w:p w14:paraId="204AAE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6051,9</w:t>
            </w:r>
          </w:p>
        </w:tc>
        <w:tc>
          <w:tcPr>
            <w:tcW w:w="0" w:type="auto"/>
            <w:tcBorders>
              <w:top w:val="single" w:sz="6" w:space="0" w:color="auto"/>
              <w:left w:val="single" w:sz="6" w:space="0" w:color="auto"/>
              <w:bottom w:val="single" w:sz="6" w:space="0" w:color="auto"/>
              <w:right w:val="single" w:sz="6" w:space="0" w:color="auto"/>
            </w:tcBorders>
            <w:vAlign w:val="center"/>
          </w:tcPr>
          <w:p w14:paraId="6C18E2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B418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1B5A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5F85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6592,8</w:t>
            </w:r>
          </w:p>
        </w:tc>
        <w:tc>
          <w:tcPr>
            <w:tcW w:w="0" w:type="auto"/>
            <w:tcBorders>
              <w:top w:val="single" w:sz="6" w:space="0" w:color="auto"/>
              <w:left w:val="single" w:sz="6" w:space="0" w:color="auto"/>
              <w:bottom w:val="single" w:sz="6" w:space="0" w:color="auto"/>
              <w:right w:val="single" w:sz="6" w:space="0" w:color="auto"/>
            </w:tcBorders>
            <w:vAlign w:val="center"/>
          </w:tcPr>
          <w:p w14:paraId="7C8F9E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CC6C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5AFE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6592,8</w:t>
            </w:r>
          </w:p>
        </w:tc>
      </w:tr>
      <w:tr w:rsidR="00812048" w14:paraId="26C4C2E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A79E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ЗС-21.04.257.257</w:t>
            </w:r>
          </w:p>
        </w:tc>
        <w:tc>
          <w:tcPr>
            <w:tcW w:w="0" w:type="auto"/>
            <w:tcBorders>
              <w:top w:val="single" w:sz="6" w:space="0" w:color="auto"/>
              <w:left w:val="single" w:sz="6" w:space="0" w:color="auto"/>
              <w:bottom w:val="single" w:sz="6" w:space="0" w:color="auto"/>
              <w:right w:val="single" w:sz="6" w:space="0" w:color="auto"/>
            </w:tcBorders>
            <w:vAlign w:val="center"/>
          </w:tcPr>
          <w:p w14:paraId="767601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№26. Школ 12</w:t>
            </w:r>
          </w:p>
        </w:tc>
        <w:tc>
          <w:tcPr>
            <w:tcW w:w="0" w:type="auto"/>
            <w:tcBorders>
              <w:top w:val="single" w:sz="6" w:space="0" w:color="auto"/>
              <w:left w:val="single" w:sz="6" w:space="0" w:color="auto"/>
              <w:bottom w:val="single" w:sz="6" w:space="0" w:color="auto"/>
              <w:right w:val="single" w:sz="6" w:space="0" w:color="auto"/>
            </w:tcBorders>
            <w:vAlign w:val="center"/>
          </w:tcPr>
          <w:p w14:paraId="281841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9160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5332A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6ED23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8161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7BDE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06C0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05236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5A37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0B1F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80EBE0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76CB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ЗС-21.04.258.258</w:t>
            </w:r>
          </w:p>
        </w:tc>
        <w:tc>
          <w:tcPr>
            <w:tcW w:w="0" w:type="auto"/>
            <w:tcBorders>
              <w:top w:val="single" w:sz="6" w:space="0" w:color="auto"/>
              <w:left w:val="single" w:sz="6" w:space="0" w:color="auto"/>
              <w:bottom w:val="single" w:sz="6" w:space="0" w:color="auto"/>
              <w:right w:val="single" w:sz="6" w:space="0" w:color="auto"/>
            </w:tcBorders>
            <w:vAlign w:val="center"/>
          </w:tcPr>
          <w:p w14:paraId="197818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16</w:t>
            </w:r>
          </w:p>
        </w:tc>
        <w:tc>
          <w:tcPr>
            <w:tcW w:w="0" w:type="auto"/>
            <w:tcBorders>
              <w:top w:val="single" w:sz="6" w:space="0" w:color="auto"/>
              <w:left w:val="single" w:sz="6" w:space="0" w:color="auto"/>
              <w:bottom w:val="single" w:sz="6" w:space="0" w:color="auto"/>
              <w:right w:val="single" w:sz="6" w:space="0" w:color="auto"/>
            </w:tcBorders>
            <w:vAlign w:val="center"/>
          </w:tcPr>
          <w:p w14:paraId="2F57AF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0482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214B7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FC60A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8445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7733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FE8C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770AC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8FB2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774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59F86D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9E24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ЗС-21.04.259.259</w:t>
            </w:r>
          </w:p>
        </w:tc>
        <w:tc>
          <w:tcPr>
            <w:tcW w:w="0" w:type="auto"/>
            <w:tcBorders>
              <w:top w:val="single" w:sz="6" w:space="0" w:color="auto"/>
              <w:left w:val="single" w:sz="6" w:space="0" w:color="auto"/>
              <w:bottom w:val="single" w:sz="6" w:space="0" w:color="auto"/>
              <w:right w:val="single" w:sz="6" w:space="0" w:color="auto"/>
            </w:tcBorders>
            <w:vAlign w:val="center"/>
          </w:tcPr>
          <w:p w14:paraId="15E6A2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2</w:t>
            </w:r>
          </w:p>
        </w:tc>
        <w:tc>
          <w:tcPr>
            <w:tcW w:w="0" w:type="auto"/>
            <w:tcBorders>
              <w:top w:val="single" w:sz="6" w:space="0" w:color="auto"/>
              <w:left w:val="single" w:sz="6" w:space="0" w:color="auto"/>
              <w:bottom w:val="single" w:sz="6" w:space="0" w:color="auto"/>
              <w:right w:val="single" w:sz="6" w:space="0" w:color="auto"/>
            </w:tcBorders>
            <w:vAlign w:val="center"/>
          </w:tcPr>
          <w:p w14:paraId="4C01C0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3F5F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307,2</w:t>
            </w:r>
          </w:p>
        </w:tc>
        <w:tc>
          <w:tcPr>
            <w:tcW w:w="0" w:type="auto"/>
            <w:tcBorders>
              <w:top w:val="single" w:sz="6" w:space="0" w:color="auto"/>
              <w:left w:val="single" w:sz="6" w:space="0" w:color="auto"/>
              <w:bottom w:val="single" w:sz="6" w:space="0" w:color="auto"/>
              <w:right w:val="single" w:sz="6" w:space="0" w:color="auto"/>
            </w:tcBorders>
            <w:vAlign w:val="center"/>
          </w:tcPr>
          <w:p w14:paraId="6C4825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3338,2</w:t>
            </w:r>
          </w:p>
        </w:tc>
        <w:tc>
          <w:tcPr>
            <w:tcW w:w="0" w:type="auto"/>
            <w:tcBorders>
              <w:top w:val="single" w:sz="6" w:space="0" w:color="auto"/>
              <w:left w:val="single" w:sz="6" w:space="0" w:color="auto"/>
              <w:bottom w:val="single" w:sz="6" w:space="0" w:color="auto"/>
              <w:right w:val="single" w:sz="6" w:space="0" w:color="auto"/>
            </w:tcBorders>
            <w:vAlign w:val="center"/>
          </w:tcPr>
          <w:p w14:paraId="26CFE1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0B83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D223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A003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3645,4</w:t>
            </w:r>
          </w:p>
        </w:tc>
        <w:tc>
          <w:tcPr>
            <w:tcW w:w="0" w:type="auto"/>
            <w:tcBorders>
              <w:top w:val="single" w:sz="6" w:space="0" w:color="auto"/>
              <w:left w:val="single" w:sz="6" w:space="0" w:color="auto"/>
              <w:bottom w:val="single" w:sz="6" w:space="0" w:color="auto"/>
              <w:right w:val="single" w:sz="6" w:space="0" w:color="auto"/>
            </w:tcBorders>
            <w:vAlign w:val="center"/>
          </w:tcPr>
          <w:p w14:paraId="11A112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41A6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9B6C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3645,4</w:t>
            </w:r>
          </w:p>
        </w:tc>
      </w:tr>
      <w:tr w:rsidR="00812048" w14:paraId="15D5831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40462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ЗС-21.04.260.260</w:t>
            </w:r>
          </w:p>
        </w:tc>
        <w:tc>
          <w:tcPr>
            <w:tcW w:w="0" w:type="auto"/>
            <w:tcBorders>
              <w:top w:val="single" w:sz="6" w:space="0" w:color="auto"/>
              <w:left w:val="single" w:sz="6" w:space="0" w:color="auto"/>
              <w:bottom w:val="single" w:sz="6" w:space="0" w:color="auto"/>
              <w:right w:val="single" w:sz="6" w:space="0" w:color="auto"/>
            </w:tcBorders>
            <w:vAlign w:val="center"/>
          </w:tcPr>
          <w:p w14:paraId="3749B9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Спортивная д. 1</w:t>
            </w:r>
          </w:p>
        </w:tc>
        <w:tc>
          <w:tcPr>
            <w:tcW w:w="0" w:type="auto"/>
            <w:tcBorders>
              <w:top w:val="single" w:sz="6" w:space="0" w:color="auto"/>
              <w:left w:val="single" w:sz="6" w:space="0" w:color="auto"/>
              <w:bottom w:val="single" w:sz="6" w:space="0" w:color="auto"/>
              <w:right w:val="single" w:sz="6" w:space="0" w:color="auto"/>
            </w:tcBorders>
            <w:vAlign w:val="center"/>
          </w:tcPr>
          <w:p w14:paraId="2267B1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1AD2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643,6</w:t>
            </w:r>
          </w:p>
        </w:tc>
        <w:tc>
          <w:tcPr>
            <w:tcW w:w="0" w:type="auto"/>
            <w:tcBorders>
              <w:top w:val="single" w:sz="6" w:space="0" w:color="auto"/>
              <w:left w:val="single" w:sz="6" w:space="0" w:color="auto"/>
              <w:bottom w:val="single" w:sz="6" w:space="0" w:color="auto"/>
              <w:right w:val="single" w:sz="6" w:space="0" w:color="auto"/>
            </w:tcBorders>
            <w:vAlign w:val="center"/>
          </w:tcPr>
          <w:p w14:paraId="43109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7262,3</w:t>
            </w:r>
          </w:p>
        </w:tc>
        <w:tc>
          <w:tcPr>
            <w:tcW w:w="0" w:type="auto"/>
            <w:tcBorders>
              <w:top w:val="single" w:sz="6" w:space="0" w:color="auto"/>
              <w:left w:val="single" w:sz="6" w:space="0" w:color="auto"/>
              <w:bottom w:val="single" w:sz="6" w:space="0" w:color="auto"/>
              <w:right w:val="single" w:sz="6" w:space="0" w:color="auto"/>
            </w:tcBorders>
            <w:vAlign w:val="center"/>
          </w:tcPr>
          <w:p w14:paraId="6F21AC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DA6C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7D21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7932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7905,9</w:t>
            </w:r>
          </w:p>
        </w:tc>
        <w:tc>
          <w:tcPr>
            <w:tcW w:w="0" w:type="auto"/>
            <w:tcBorders>
              <w:top w:val="single" w:sz="6" w:space="0" w:color="auto"/>
              <w:left w:val="single" w:sz="6" w:space="0" w:color="auto"/>
              <w:bottom w:val="single" w:sz="6" w:space="0" w:color="auto"/>
              <w:right w:val="single" w:sz="6" w:space="0" w:color="auto"/>
            </w:tcBorders>
            <w:vAlign w:val="center"/>
          </w:tcPr>
          <w:p w14:paraId="36A5D1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5781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1760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7905,9</w:t>
            </w:r>
          </w:p>
        </w:tc>
      </w:tr>
      <w:tr w:rsidR="00812048" w14:paraId="03F1429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B1320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ЗС-21.04.261.261</w:t>
            </w:r>
          </w:p>
        </w:tc>
        <w:tc>
          <w:tcPr>
            <w:tcW w:w="0" w:type="auto"/>
            <w:tcBorders>
              <w:top w:val="single" w:sz="6" w:space="0" w:color="auto"/>
              <w:left w:val="single" w:sz="6" w:space="0" w:color="auto"/>
              <w:bottom w:val="single" w:sz="6" w:space="0" w:color="auto"/>
              <w:right w:val="single" w:sz="6" w:space="0" w:color="auto"/>
            </w:tcBorders>
            <w:vAlign w:val="center"/>
          </w:tcPr>
          <w:p w14:paraId="67E07C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4</w:t>
            </w:r>
          </w:p>
        </w:tc>
        <w:tc>
          <w:tcPr>
            <w:tcW w:w="0" w:type="auto"/>
            <w:tcBorders>
              <w:top w:val="single" w:sz="6" w:space="0" w:color="auto"/>
              <w:left w:val="single" w:sz="6" w:space="0" w:color="auto"/>
              <w:bottom w:val="single" w:sz="6" w:space="0" w:color="auto"/>
              <w:right w:val="single" w:sz="6" w:space="0" w:color="auto"/>
            </w:tcBorders>
            <w:vAlign w:val="center"/>
          </w:tcPr>
          <w:p w14:paraId="2A1145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9692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77,4</w:t>
            </w:r>
          </w:p>
        </w:tc>
        <w:tc>
          <w:tcPr>
            <w:tcW w:w="0" w:type="auto"/>
            <w:tcBorders>
              <w:top w:val="single" w:sz="6" w:space="0" w:color="auto"/>
              <w:left w:val="single" w:sz="6" w:space="0" w:color="auto"/>
              <w:bottom w:val="single" w:sz="6" w:space="0" w:color="auto"/>
              <w:right w:val="single" w:sz="6" w:space="0" w:color="auto"/>
            </w:tcBorders>
            <w:vAlign w:val="center"/>
          </w:tcPr>
          <w:p w14:paraId="727D49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730,6</w:t>
            </w:r>
          </w:p>
        </w:tc>
        <w:tc>
          <w:tcPr>
            <w:tcW w:w="0" w:type="auto"/>
            <w:tcBorders>
              <w:top w:val="single" w:sz="6" w:space="0" w:color="auto"/>
              <w:left w:val="single" w:sz="6" w:space="0" w:color="auto"/>
              <w:bottom w:val="single" w:sz="6" w:space="0" w:color="auto"/>
              <w:right w:val="single" w:sz="6" w:space="0" w:color="auto"/>
            </w:tcBorders>
            <w:vAlign w:val="center"/>
          </w:tcPr>
          <w:p w14:paraId="4B6E1A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F957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8DDD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85A4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808,0</w:t>
            </w:r>
          </w:p>
        </w:tc>
        <w:tc>
          <w:tcPr>
            <w:tcW w:w="0" w:type="auto"/>
            <w:tcBorders>
              <w:top w:val="single" w:sz="6" w:space="0" w:color="auto"/>
              <w:left w:val="single" w:sz="6" w:space="0" w:color="auto"/>
              <w:bottom w:val="single" w:sz="6" w:space="0" w:color="auto"/>
              <w:right w:val="single" w:sz="6" w:space="0" w:color="auto"/>
            </w:tcBorders>
            <w:vAlign w:val="center"/>
          </w:tcPr>
          <w:p w14:paraId="600F4E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3B71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812E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808,0</w:t>
            </w:r>
          </w:p>
        </w:tc>
      </w:tr>
      <w:tr w:rsidR="00812048" w14:paraId="5169E49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9459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ЗС-21.04.262.262</w:t>
            </w:r>
          </w:p>
        </w:tc>
        <w:tc>
          <w:tcPr>
            <w:tcW w:w="0" w:type="auto"/>
            <w:tcBorders>
              <w:top w:val="single" w:sz="6" w:space="0" w:color="auto"/>
              <w:left w:val="single" w:sz="6" w:space="0" w:color="auto"/>
              <w:bottom w:val="single" w:sz="6" w:space="0" w:color="auto"/>
              <w:right w:val="single" w:sz="6" w:space="0" w:color="auto"/>
            </w:tcBorders>
            <w:vAlign w:val="center"/>
          </w:tcPr>
          <w:p w14:paraId="2B3191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8</w:t>
            </w:r>
          </w:p>
        </w:tc>
        <w:tc>
          <w:tcPr>
            <w:tcW w:w="0" w:type="auto"/>
            <w:tcBorders>
              <w:top w:val="single" w:sz="6" w:space="0" w:color="auto"/>
              <w:left w:val="single" w:sz="6" w:space="0" w:color="auto"/>
              <w:bottom w:val="single" w:sz="6" w:space="0" w:color="auto"/>
              <w:right w:val="single" w:sz="6" w:space="0" w:color="auto"/>
            </w:tcBorders>
            <w:vAlign w:val="center"/>
          </w:tcPr>
          <w:p w14:paraId="27AE32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D9E8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55,8</w:t>
            </w:r>
          </w:p>
        </w:tc>
        <w:tc>
          <w:tcPr>
            <w:tcW w:w="0" w:type="auto"/>
            <w:tcBorders>
              <w:top w:val="single" w:sz="6" w:space="0" w:color="auto"/>
              <w:left w:val="single" w:sz="6" w:space="0" w:color="auto"/>
              <w:bottom w:val="single" w:sz="6" w:space="0" w:color="auto"/>
              <w:right w:val="single" w:sz="6" w:space="0" w:color="auto"/>
            </w:tcBorders>
            <w:vAlign w:val="center"/>
          </w:tcPr>
          <w:p w14:paraId="22C748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543,9</w:t>
            </w:r>
          </w:p>
        </w:tc>
        <w:tc>
          <w:tcPr>
            <w:tcW w:w="0" w:type="auto"/>
            <w:tcBorders>
              <w:top w:val="single" w:sz="6" w:space="0" w:color="auto"/>
              <w:left w:val="single" w:sz="6" w:space="0" w:color="auto"/>
              <w:bottom w:val="single" w:sz="6" w:space="0" w:color="auto"/>
              <w:right w:val="single" w:sz="6" w:space="0" w:color="auto"/>
            </w:tcBorders>
            <w:vAlign w:val="center"/>
          </w:tcPr>
          <w:p w14:paraId="52470E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F255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B774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EFCE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599,7</w:t>
            </w:r>
          </w:p>
        </w:tc>
        <w:tc>
          <w:tcPr>
            <w:tcW w:w="0" w:type="auto"/>
            <w:tcBorders>
              <w:top w:val="single" w:sz="6" w:space="0" w:color="auto"/>
              <w:left w:val="single" w:sz="6" w:space="0" w:color="auto"/>
              <w:bottom w:val="single" w:sz="6" w:space="0" w:color="auto"/>
              <w:right w:val="single" w:sz="6" w:space="0" w:color="auto"/>
            </w:tcBorders>
            <w:vAlign w:val="center"/>
          </w:tcPr>
          <w:p w14:paraId="77CCA9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92DD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4C05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599,7</w:t>
            </w:r>
          </w:p>
        </w:tc>
      </w:tr>
      <w:tr w:rsidR="00812048" w14:paraId="6DD3AA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7259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ЗС-21.04.263.263</w:t>
            </w:r>
          </w:p>
        </w:tc>
        <w:tc>
          <w:tcPr>
            <w:tcW w:w="0" w:type="auto"/>
            <w:tcBorders>
              <w:top w:val="single" w:sz="6" w:space="0" w:color="auto"/>
              <w:left w:val="single" w:sz="6" w:space="0" w:color="auto"/>
              <w:bottom w:val="single" w:sz="6" w:space="0" w:color="auto"/>
              <w:right w:val="single" w:sz="6" w:space="0" w:color="auto"/>
            </w:tcBorders>
            <w:vAlign w:val="center"/>
          </w:tcPr>
          <w:p w14:paraId="4BECFA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Детский сад №16 Школ 10</w:t>
            </w:r>
          </w:p>
        </w:tc>
        <w:tc>
          <w:tcPr>
            <w:tcW w:w="0" w:type="auto"/>
            <w:tcBorders>
              <w:top w:val="single" w:sz="6" w:space="0" w:color="auto"/>
              <w:left w:val="single" w:sz="6" w:space="0" w:color="auto"/>
              <w:bottom w:val="single" w:sz="6" w:space="0" w:color="auto"/>
              <w:right w:val="single" w:sz="6" w:space="0" w:color="auto"/>
            </w:tcBorders>
            <w:vAlign w:val="center"/>
          </w:tcPr>
          <w:p w14:paraId="5D64FD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6EFE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672,7</w:t>
            </w:r>
          </w:p>
        </w:tc>
        <w:tc>
          <w:tcPr>
            <w:tcW w:w="0" w:type="auto"/>
            <w:tcBorders>
              <w:top w:val="single" w:sz="6" w:space="0" w:color="auto"/>
              <w:left w:val="single" w:sz="6" w:space="0" w:color="auto"/>
              <w:bottom w:val="single" w:sz="6" w:space="0" w:color="auto"/>
              <w:right w:val="single" w:sz="6" w:space="0" w:color="auto"/>
            </w:tcBorders>
            <w:vAlign w:val="center"/>
          </w:tcPr>
          <w:p w14:paraId="6B23DA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7610,8</w:t>
            </w:r>
          </w:p>
        </w:tc>
        <w:tc>
          <w:tcPr>
            <w:tcW w:w="0" w:type="auto"/>
            <w:tcBorders>
              <w:top w:val="single" w:sz="6" w:space="0" w:color="auto"/>
              <w:left w:val="single" w:sz="6" w:space="0" w:color="auto"/>
              <w:bottom w:val="single" w:sz="6" w:space="0" w:color="auto"/>
              <w:right w:val="single" w:sz="6" w:space="0" w:color="auto"/>
            </w:tcBorders>
            <w:vAlign w:val="center"/>
          </w:tcPr>
          <w:p w14:paraId="59746D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9B5F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98D7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7EC2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8283,4</w:t>
            </w:r>
          </w:p>
        </w:tc>
        <w:tc>
          <w:tcPr>
            <w:tcW w:w="0" w:type="auto"/>
            <w:tcBorders>
              <w:top w:val="single" w:sz="6" w:space="0" w:color="auto"/>
              <w:left w:val="single" w:sz="6" w:space="0" w:color="auto"/>
              <w:bottom w:val="single" w:sz="6" w:space="0" w:color="auto"/>
              <w:right w:val="single" w:sz="6" w:space="0" w:color="auto"/>
            </w:tcBorders>
            <w:vAlign w:val="center"/>
          </w:tcPr>
          <w:p w14:paraId="7905D0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19DE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780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8283,4</w:t>
            </w:r>
          </w:p>
        </w:tc>
      </w:tr>
      <w:tr w:rsidR="00812048" w14:paraId="205B55B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4076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ЗС-21.04.264.264</w:t>
            </w:r>
          </w:p>
        </w:tc>
        <w:tc>
          <w:tcPr>
            <w:tcW w:w="0" w:type="auto"/>
            <w:tcBorders>
              <w:top w:val="single" w:sz="6" w:space="0" w:color="auto"/>
              <w:left w:val="single" w:sz="6" w:space="0" w:color="auto"/>
              <w:bottom w:val="single" w:sz="6" w:space="0" w:color="auto"/>
              <w:right w:val="single" w:sz="6" w:space="0" w:color="auto"/>
            </w:tcBorders>
            <w:vAlign w:val="center"/>
          </w:tcPr>
          <w:p w14:paraId="000EAD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14</w:t>
            </w:r>
          </w:p>
        </w:tc>
        <w:tc>
          <w:tcPr>
            <w:tcW w:w="0" w:type="auto"/>
            <w:tcBorders>
              <w:top w:val="single" w:sz="6" w:space="0" w:color="auto"/>
              <w:left w:val="single" w:sz="6" w:space="0" w:color="auto"/>
              <w:bottom w:val="single" w:sz="6" w:space="0" w:color="auto"/>
              <w:right w:val="single" w:sz="6" w:space="0" w:color="auto"/>
            </w:tcBorders>
            <w:vAlign w:val="center"/>
          </w:tcPr>
          <w:p w14:paraId="4E35CA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AA74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375,7</w:t>
            </w:r>
          </w:p>
        </w:tc>
        <w:tc>
          <w:tcPr>
            <w:tcW w:w="0" w:type="auto"/>
            <w:tcBorders>
              <w:top w:val="single" w:sz="6" w:space="0" w:color="auto"/>
              <w:left w:val="single" w:sz="6" w:space="0" w:color="auto"/>
              <w:bottom w:val="single" w:sz="6" w:space="0" w:color="auto"/>
              <w:right w:val="single" w:sz="6" w:space="0" w:color="auto"/>
            </w:tcBorders>
            <w:vAlign w:val="center"/>
          </w:tcPr>
          <w:p w14:paraId="263B9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4125,8</w:t>
            </w:r>
          </w:p>
        </w:tc>
        <w:tc>
          <w:tcPr>
            <w:tcW w:w="0" w:type="auto"/>
            <w:tcBorders>
              <w:top w:val="single" w:sz="6" w:space="0" w:color="auto"/>
              <w:left w:val="single" w:sz="6" w:space="0" w:color="auto"/>
              <w:bottom w:val="single" w:sz="6" w:space="0" w:color="auto"/>
              <w:right w:val="single" w:sz="6" w:space="0" w:color="auto"/>
            </w:tcBorders>
            <w:vAlign w:val="center"/>
          </w:tcPr>
          <w:p w14:paraId="566A2F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BCB8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0D46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59C0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4501,5</w:t>
            </w:r>
          </w:p>
        </w:tc>
        <w:tc>
          <w:tcPr>
            <w:tcW w:w="0" w:type="auto"/>
            <w:tcBorders>
              <w:top w:val="single" w:sz="6" w:space="0" w:color="auto"/>
              <w:left w:val="single" w:sz="6" w:space="0" w:color="auto"/>
              <w:bottom w:val="single" w:sz="6" w:space="0" w:color="auto"/>
              <w:right w:val="single" w:sz="6" w:space="0" w:color="auto"/>
            </w:tcBorders>
            <w:vAlign w:val="center"/>
          </w:tcPr>
          <w:p w14:paraId="4B478B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B19C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D92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4501,5</w:t>
            </w:r>
          </w:p>
        </w:tc>
      </w:tr>
      <w:tr w:rsidR="00812048" w14:paraId="6F29FA1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F40F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ЗС-21.04.265.265</w:t>
            </w:r>
          </w:p>
        </w:tc>
        <w:tc>
          <w:tcPr>
            <w:tcW w:w="0" w:type="auto"/>
            <w:tcBorders>
              <w:top w:val="single" w:sz="6" w:space="0" w:color="auto"/>
              <w:left w:val="single" w:sz="6" w:space="0" w:color="auto"/>
              <w:bottom w:val="single" w:sz="6" w:space="0" w:color="auto"/>
              <w:right w:val="single" w:sz="6" w:space="0" w:color="auto"/>
            </w:tcBorders>
            <w:vAlign w:val="center"/>
          </w:tcPr>
          <w:p w14:paraId="30060F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7</w:t>
            </w:r>
          </w:p>
        </w:tc>
        <w:tc>
          <w:tcPr>
            <w:tcW w:w="0" w:type="auto"/>
            <w:tcBorders>
              <w:top w:val="single" w:sz="6" w:space="0" w:color="auto"/>
              <w:left w:val="single" w:sz="6" w:space="0" w:color="auto"/>
              <w:bottom w:val="single" w:sz="6" w:space="0" w:color="auto"/>
              <w:right w:val="single" w:sz="6" w:space="0" w:color="auto"/>
            </w:tcBorders>
            <w:vAlign w:val="center"/>
          </w:tcPr>
          <w:p w14:paraId="738BD6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C39F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691,4</w:t>
            </w:r>
          </w:p>
        </w:tc>
        <w:tc>
          <w:tcPr>
            <w:tcW w:w="0" w:type="auto"/>
            <w:tcBorders>
              <w:top w:val="single" w:sz="6" w:space="0" w:color="auto"/>
              <w:left w:val="single" w:sz="6" w:space="0" w:color="auto"/>
              <w:bottom w:val="single" w:sz="6" w:space="0" w:color="auto"/>
              <w:right w:val="single" w:sz="6" w:space="0" w:color="auto"/>
            </w:tcBorders>
            <w:vAlign w:val="center"/>
          </w:tcPr>
          <w:p w14:paraId="29D620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7832,6</w:t>
            </w:r>
          </w:p>
        </w:tc>
        <w:tc>
          <w:tcPr>
            <w:tcW w:w="0" w:type="auto"/>
            <w:tcBorders>
              <w:top w:val="single" w:sz="6" w:space="0" w:color="auto"/>
              <w:left w:val="single" w:sz="6" w:space="0" w:color="auto"/>
              <w:bottom w:val="single" w:sz="6" w:space="0" w:color="auto"/>
              <w:right w:val="single" w:sz="6" w:space="0" w:color="auto"/>
            </w:tcBorders>
            <w:vAlign w:val="center"/>
          </w:tcPr>
          <w:p w14:paraId="16AC0A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2665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16D7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52E1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8524,1</w:t>
            </w:r>
          </w:p>
        </w:tc>
        <w:tc>
          <w:tcPr>
            <w:tcW w:w="0" w:type="auto"/>
            <w:tcBorders>
              <w:top w:val="single" w:sz="6" w:space="0" w:color="auto"/>
              <w:left w:val="single" w:sz="6" w:space="0" w:color="auto"/>
              <w:bottom w:val="single" w:sz="6" w:space="0" w:color="auto"/>
              <w:right w:val="single" w:sz="6" w:space="0" w:color="auto"/>
            </w:tcBorders>
            <w:vAlign w:val="center"/>
          </w:tcPr>
          <w:p w14:paraId="3297B1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91F0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BD53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8524,1</w:t>
            </w:r>
          </w:p>
        </w:tc>
      </w:tr>
      <w:tr w:rsidR="00812048" w14:paraId="683442E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86B39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ЗС-21.04.266.266</w:t>
            </w:r>
          </w:p>
        </w:tc>
        <w:tc>
          <w:tcPr>
            <w:tcW w:w="0" w:type="auto"/>
            <w:tcBorders>
              <w:top w:val="single" w:sz="6" w:space="0" w:color="auto"/>
              <w:left w:val="single" w:sz="6" w:space="0" w:color="auto"/>
              <w:bottom w:val="single" w:sz="6" w:space="0" w:color="auto"/>
              <w:right w:val="single" w:sz="6" w:space="0" w:color="auto"/>
            </w:tcBorders>
            <w:vAlign w:val="center"/>
          </w:tcPr>
          <w:p w14:paraId="049000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9</w:t>
            </w:r>
          </w:p>
        </w:tc>
        <w:tc>
          <w:tcPr>
            <w:tcW w:w="0" w:type="auto"/>
            <w:tcBorders>
              <w:top w:val="single" w:sz="6" w:space="0" w:color="auto"/>
              <w:left w:val="single" w:sz="6" w:space="0" w:color="auto"/>
              <w:bottom w:val="single" w:sz="6" w:space="0" w:color="auto"/>
              <w:right w:val="single" w:sz="6" w:space="0" w:color="auto"/>
            </w:tcBorders>
            <w:vAlign w:val="center"/>
          </w:tcPr>
          <w:p w14:paraId="236A75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29C2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753,2</w:t>
            </w:r>
          </w:p>
        </w:tc>
        <w:tc>
          <w:tcPr>
            <w:tcW w:w="0" w:type="auto"/>
            <w:tcBorders>
              <w:top w:val="single" w:sz="6" w:space="0" w:color="auto"/>
              <w:left w:val="single" w:sz="6" w:space="0" w:color="auto"/>
              <w:bottom w:val="single" w:sz="6" w:space="0" w:color="auto"/>
              <w:right w:val="single" w:sz="6" w:space="0" w:color="auto"/>
            </w:tcBorders>
            <w:vAlign w:val="center"/>
          </w:tcPr>
          <w:p w14:paraId="4B0578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8548,6</w:t>
            </w:r>
          </w:p>
        </w:tc>
        <w:tc>
          <w:tcPr>
            <w:tcW w:w="0" w:type="auto"/>
            <w:tcBorders>
              <w:top w:val="single" w:sz="6" w:space="0" w:color="auto"/>
              <w:left w:val="single" w:sz="6" w:space="0" w:color="auto"/>
              <w:bottom w:val="single" w:sz="6" w:space="0" w:color="auto"/>
              <w:right w:val="single" w:sz="6" w:space="0" w:color="auto"/>
            </w:tcBorders>
            <w:vAlign w:val="center"/>
          </w:tcPr>
          <w:p w14:paraId="2BE458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1186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729E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2BCB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9301,8</w:t>
            </w:r>
          </w:p>
        </w:tc>
        <w:tc>
          <w:tcPr>
            <w:tcW w:w="0" w:type="auto"/>
            <w:tcBorders>
              <w:top w:val="single" w:sz="6" w:space="0" w:color="auto"/>
              <w:left w:val="single" w:sz="6" w:space="0" w:color="auto"/>
              <w:bottom w:val="single" w:sz="6" w:space="0" w:color="auto"/>
              <w:right w:val="single" w:sz="6" w:space="0" w:color="auto"/>
            </w:tcBorders>
            <w:vAlign w:val="center"/>
          </w:tcPr>
          <w:p w14:paraId="602A66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B4EC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F41E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9301,8</w:t>
            </w:r>
          </w:p>
        </w:tc>
      </w:tr>
      <w:tr w:rsidR="00812048" w14:paraId="738DC41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F8A3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ЗС-21.04.267.267</w:t>
            </w:r>
          </w:p>
        </w:tc>
        <w:tc>
          <w:tcPr>
            <w:tcW w:w="0" w:type="auto"/>
            <w:tcBorders>
              <w:top w:val="single" w:sz="6" w:space="0" w:color="auto"/>
              <w:left w:val="single" w:sz="6" w:space="0" w:color="auto"/>
              <w:bottom w:val="single" w:sz="6" w:space="0" w:color="auto"/>
              <w:right w:val="single" w:sz="6" w:space="0" w:color="auto"/>
            </w:tcBorders>
            <w:vAlign w:val="center"/>
          </w:tcPr>
          <w:p w14:paraId="589582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13 В(1)</w:t>
            </w:r>
          </w:p>
        </w:tc>
        <w:tc>
          <w:tcPr>
            <w:tcW w:w="0" w:type="auto"/>
            <w:tcBorders>
              <w:top w:val="single" w:sz="6" w:space="0" w:color="auto"/>
              <w:left w:val="single" w:sz="6" w:space="0" w:color="auto"/>
              <w:bottom w:val="single" w:sz="6" w:space="0" w:color="auto"/>
              <w:right w:val="single" w:sz="6" w:space="0" w:color="auto"/>
            </w:tcBorders>
            <w:vAlign w:val="center"/>
          </w:tcPr>
          <w:p w14:paraId="7AAEA8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88AE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296,0</w:t>
            </w:r>
          </w:p>
        </w:tc>
        <w:tc>
          <w:tcPr>
            <w:tcW w:w="0" w:type="auto"/>
            <w:tcBorders>
              <w:top w:val="single" w:sz="6" w:space="0" w:color="auto"/>
              <w:left w:val="single" w:sz="6" w:space="0" w:color="auto"/>
              <w:bottom w:val="single" w:sz="6" w:space="0" w:color="auto"/>
              <w:right w:val="single" w:sz="6" w:space="0" w:color="auto"/>
            </w:tcBorders>
            <w:vAlign w:val="center"/>
          </w:tcPr>
          <w:p w14:paraId="2BA178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3214,6</w:t>
            </w:r>
          </w:p>
        </w:tc>
        <w:tc>
          <w:tcPr>
            <w:tcW w:w="0" w:type="auto"/>
            <w:tcBorders>
              <w:top w:val="single" w:sz="6" w:space="0" w:color="auto"/>
              <w:left w:val="single" w:sz="6" w:space="0" w:color="auto"/>
              <w:bottom w:val="single" w:sz="6" w:space="0" w:color="auto"/>
              <w:right w:val="single" w:sz="6" w:space="0" w:color="auto"/>
            </w:tcBorders>
            <w:vAlign w:val="center"/>
          </w:tcPr>
          <w:p w14:paraId="6CA4A1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C9E3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2946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78A0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3510,6</w:t>
            </w:r>
          </w:p>
        </w:tc>
        <w:tc>
          <w:tcPr>
            <w:tcW w:w="0" w:type="auto"/>
            <w:tcBorders>
              <w:top w:val="single" w:sz="6" w:space="0" w:color="auto"/>
              <w:left w:val="single" w:sz="6" w:space="0" w:color="auto"/>
              <w:bottom w:val="single" w:sz="6" w:space="0" w:color="auto"/>
              <w:right w:val="single" w:sz="6" w:space="0" w:color="auto"/>
            </w:tcBorders>
            <w:vAlign w:val="center"/>
          </w:tcPr>
          <w:p w14:paraId="56BEA9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796E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8132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3510,6</w:t>
            </w:r>
          </w:p>
        </w:tc>
      </w:tr>
      <w:tr w:rsidR="00812048" w14:paraId="07685EA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A878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ЗС-21.04.268.268</w:t>
            </w:r>
          </w:p>
        </w:tc>
        <w:tc>
          <w:tcPr>
            <w:tcW w:w="0" w:type="auto"/>
            <w:tcBorders>
              <w:top w:val="single" w:sz="6" w:space="0" w:color="auto"/>
              <w:left w:val="single" w:sz="6" w:space="0" w:color="auto"/>
              <w:bottom w:val="single" w:sz="6" w:space="0" w:color="auto"/>
              <w:right w:val="single" w:sz="6" w:space="0" w:color="auto"/>
            </w:tcBorders>
            <w:vAlign w:val="center"/>
          </w:tcPr>
          <w:p w14:paraId="7A1CFD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11</w:t>
            </w:r>
          </w:p>
        </w:tc>
        <w:tc>
          <w:tcPr>
            <w:tcW w:w="0" w:type="auto"/>
            <w:tcBorders>
              <w:top w:val="single" w:sz="6" w:space="0" w:color="auto"/>
              <w:left w:val="single" w:sz="6" w:space="0" w:color="auto"/>
              <w:bottom w:val="single" w:sz="6" w:space="0" w:color="auto"/>
              <w:right w:val="single" w:sz="6" w:space="0" w:color="auto"/>
            </w:tcBorders>
            <w:vAlign w:val="center"/>
          </w:tcPr>
          <w:p w14:paraId="45386F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14BB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612,4</w:t>
            </w:r>
          </w:p>
        </w:tc>
        <w:tc>
          <w:tcPr>
            <w:tcW w:w="0" w:type="auto"/>
            <w:tcBorders>
              <w:top w:val="single" w:sz="6" w:space="0" w:color="auto"/>
              <w:left w:val="single" w:sz="6" w:space="0" w:color="auto"/>
              <w:bottom w:val="single" w:sz="6" w:space="0" w:color="auto"/>
              <w:right w:val="single" w:sz="6" w:space="0" w:color="auto"/>
            </w:tcBorders>
            <w:vAlign w:val="center"/>
          </w:tcPr>
          <w:p w14:paraId="335F1F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6885,9</w:t>
            </w:r>
          </w:p>
        </w:tc>
        <w:tc>
          <w:tcPr>
            <w:tcW w:w="0" w:type="auto"/>
            <w:tcBorders>
              <w:top w:val="single" w:sz="6" w:space="0" w:color="auto"/>
              <w:left w:val="single" w:sz="6" w:space="0" w:color="auto"/>
              <w:bottom w:val="single" w:sz="6" w:space="0" w:color="auto"/>
              <w:right w:val="single" w:sz="6" w:space="0" w:color="auto"/>
            </w:tcBorders>
            <w:vAlign w:val="center"/>
          </w:tcPr>
          <w:p w14:paraId="63586C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4C83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4F61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6132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7498,3</w:t>
            </w:r>
          </w:p>
        </w:tc>
        <w:tc>
          <w:tcPr>
            <w:tcW w:w="0" w:type="auto"/>
            <w:tcBorders>
              <w:top w:val="single" w:sz="6" w:space="0" w:color="auto"/>
              <w:left w:val="single" w:sz="6" w:space="0" w:color="auto"/>
              <w:bottom w:val="single" w:sz="6" w:space="0" w:color="auto"/>
              <w:right w:val="single" w:sz="6" w:space="0" w:color="auto"/>
            </w:tcBorders>
            <w:vAlign w:val="center"/>
          </w:tcPr>
          <w:p w14:paraId="67E50B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E6C6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5CB3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7498,3</w:t>
            </w:r>
          </w:p>
        </w:tc>
      </w:tr>
      <w:tr w:rsidR="00812048" w14:paraId="3DF5A5A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043C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ЗС-21.04.269.269</w:t>
            </w:r>
          </w:p>
        </w:tc>
        <w:tc>
          <w:tcPr>
            <w:tcW w:w="0" w:type="auto"/>
            <w:tcBorders>
              <w:top w:val="single" w:sz="6" w:space="0" w:color="auto"/>
              <w:left w:val="single" w:sz="6" w:space="0" w:color="auto"/>
              <w:bottom w:val="single" w:sz="6" w:space="0" w:color="auto"/>
              <w:right w:val="single" w:sz="6" w:space="0" w:color="auto"/>
            </w:tcBorders>
            <w:vAlign w:val="center"/>
          </w:tcPr>
          <w:p w14:paraId="1F98BD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20.1</w:t>
            </w:r>
          </w:p>
        </w:tc>
        <w:tc>
          <w:tcPr>
            <w:tcW w:w="0" w:type="auto"/>
            <w:tcBorders>
              <w:top w:val="single" w:sz="6" w:space="0" w:color="auto"/>
              <w:left w:val="single" w:sz="6" w:space="0" w:color="auto"/>
              <w:bottom w:val="single" w:sz="6" w:space="0" w:color="auto"/>
              <w:right w:val="single" w:sz="6" w:space="0" w:color="auto"/>
            </w:tcBorders>
            <w:vAlign w:val="center"/>
          </w:tcPr>
          <w:p w14:paraId="41A6B1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036E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58,7</w:t>
            </w:r>
          </w:p>
        </w:tc>
        <w:tc>
          <w:tcPr>
            <w:tcW w:w="0" w:type="auto"/>
            <w:tcBorders>
              <w:top w:val="single" w:sz="6" w:space="0" w:color="auto"/>
              <w:left w:val="single" w:sz="6" w:space="0" w:color="auto"/>
              <w:bottom w:val="single" w:sz="6" w:space="0" w:color="auto"/>
              <w:right w:val="single" w:sz="6" w:space="0" w:color="auto"/>
            </w:tcBorders>
            <w:vAlign w:val="center"/>
          </w:tcPr>
          <w:p w14:paraId="25BC2C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566,3</w:t>
            </w:r>
          </w:p>
        </w:tc>
        <w:tc>
          <w:tcPr>
            <w:tcW w:w="0" w:type="auto"/>
            <w:tcBorders>
              <w:top w:val="single" w:sz="6" w:space="0" w:color="auto"/>
              <w:left w:val="single" w:sz="6" w:space="0" w:color="auto"/>
              <w:bottom w:val="single" w:sz="6" w:space="0" w:color="auto"/>
              <w:right w:val="single" w:sz="6" w:space="0" w:color="auto"/>
            </w:tcBorders>
            <w:vAlign w:val="center"/>
          </w:tcPr>
          <w:p w14:paraId="3F0868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A5FA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8C33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9F8C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625,1</w:t>
            </w:r>
          </w:p>
        </w:tc>
        <w:tc>
          <w:tcPr>
            <w:tcW w:w="0" w:type="auto"/>
            <w:tcBorders>
              <w:top w:val="single" w:sz="6" w:space="0" w:color="auto"/>
              <w:left w:val="single" w:sz="6" w:space="0" w:color="auto"/>
              <w:bottom w:val="single" w:sz="6" w:space="0" w:color="auto"/>
              <w:right w:val="single" w:sz="6" w:space="0" w:color="auto"/>
            </w:tcBorders>
            <w:vAlign w:val="center"/>
          </w:tcPr>
          <w:p w14:paraId="16CB2D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ABBB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48B2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625,1</w:t>
            </w:r>
          </w:p>
        </w:tc>
      </w:tr>
      <w:tr w:rsidR="00812048" w14:paraId="60CA4FA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E001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ЗС-21.04.270.270</w:t>
            </w:r>
          </w:p>
        </w:tc>
        <w:tc>
          <w:tcPr>
            <w:tcW w:w="0" w:type="auto"/>
            <w:tcBorders>
              <w:top w:val="single" w:sz="6" w:space="0" w:color="auto"/>
              <w:left w:val="single" w:sz="6" w:space="0" w:color="auto"/>
              <w:bottom w:val="single" w:sz="6" w:space="0" w:color="auto"/>
              <w:right w:val="single" w:sz="6" w:space="0" w:color="auto"/>
            </w:tcBorders>
            <w:vAlign w:val="center"/>
          </w:tcPr>
          <w:p w14:paraId="13A0E1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18.1</w:t>
            </w:r>
          </w:p>
        </w:tc>
        <w:tc>
          <w:tcPr>
            <w:tcW w:w="0" w:type="auto"/>
            <w:tcBorders>
              <w:top w:val="single" w:sz="6" w:space="0" w:color="auto"/>
              <w:left w:val="single" w:sz="6" w:space="0" w:color="auto"/>
              <w:bottom w:val="single" w:sz="6" w:space="0" w:color="auto"/>
              <w:right w:val="single" w:sz="6" w:space="0" w:color="auto"/>
            </w:tcBorders>
            <w:vAlign w:val="center"/>
          </w:tcPr>
          <w:p w14:paraId="1DEAF1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468F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990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10358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93,3</w:t>
            </w:r>
          </w:p>
        </w:tc>
        <w:tc>
          <w:tcPr>
            <w:tcW w:w="0" w:type="auto"/>
            <w:tcBorders>
              <w:top w:val="single" w:sz="6" w:space="0" w:color="auto"/>
              <w:left w:val="single" w:sz="6" w:space="0" w:color="auto"/>
              <w:bottom w:val="single" w:sz="6" w:space="0" w:color="auto"/>
              <w:right w:val="single" w:sz="6" w:space="0" w:color="auto"/>
            </w:tcBorders>
            <w:vAlign w:val="center"/>
          </w:tcPr>
          <w:p w14:paraId="185DF0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EE15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C305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103,3</w:t>
            </w:r>
          </w:p>
        </w:tc>
        <w:tc>
          <w:tcPr>
            <w:tcW w:w="0" w:type="auto"/>
            <w:tcBorders>
              <w:top w:val="single" w:sz="6" w:space="0" w:color="auto"/>
              <w:left w:val="single" w:sz="6" w:space="0" w:color="auto"/>
              <w:bottom w:val="single" w:sz="6" w:space="0" w:color="auto"/>
              <w:right w:val="single" w:sz="6" w:space="0" w:color="auto"/>
            </w:tcBorders>
            <w:vAlign w:val="center"/>
          </w:tcPr>
          <w:p w14:paraId="12A7EC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37F2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58FC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103,3</w:t>
            </w:r>
          </w:p>
        </w:tc>
      </w:tr>
      <w:tr w:rsidR="00812048" w14:paraId="0BC761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5E4D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ЗС-21.04.271.271</w:t>
            </w:r>
          </w:p>
        </w:tc>
        <w:tc>
          <w:tcPr>
            <w:tcW w:w="0" w:type="auto"/>
            <w:tcBorders>
              <w:top w:val="single" w:sz="6" w:space="0" w:color="auto"/>
              <w:left w:val="single" w:sz="6" w:space="0" w:color="auto"/>
              <w:bottom w:val="single" w:sz="6" w:space="0" w:color="auto"/>
              <w:right w:val="single" w:sz="6" w:space="0" w:color="auto"/>
            </w:tcBorders>
            <w:vAlign w:val="center"/>
          </w:tcPr>
          <w:p w14:paraId="58CB2C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д.24</w:t>
            </w:r>
          </w:p>
        </w:tc>
        <w:tc>
          <w:tcPr>
            <w:tcW w:w="0" w:type="auto"/>
            <w:tcBorders>
              <w:top w:val="single" w:sz="6" w:space="0" w:color="auto"/>
              <w:left w:val="single" w:sz="6" w:space="0" w:color="auto"/>
              <w:bottom w:val="single" w:sz="6" w:space="0" w:color="auto"/>
              <w:right w:val="single" w:sz="6" w:space="0" w:color="auto"/>
            </w:tcBorders>
            <w:vAlign w:val="center"/>
          </w:tcPr>
          <w:p w14:paraId="05882E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646F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150,1</w:t>
            </w:r>
          </w:p>
        </w:tc>
        <w:tc>
          <w:tcPr>
            <w:tcW w:w="0" w:type="auto"/>
            <w:tcBorders>
              <w:top w:val="single" w:sz="6" w:space="0" w:color="auto"/>
              <w:left w:val="single" w:sz="6" w:space="0" w:color="auto"/>
              <w:bottom w:val="single" w:sz="6" w:space="0" w:color="auto"/>
              <w:right w:val="single" w:sz="6" w:space="0" w:color="auto"/>
            </w:tcBorders>
            <w:vAlign w:val="center"/>
          </w:tcPr>
          <w:p w14:paraId="2C1098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1486,6</w:t>
            </w:r>
          </w:p>
        </w:tc>
        <w:tc>
          <w:tcPr>
            <w:tcW w:w="0" w:type="auto"/>
            <w:tcBorders>
              <w:top w:val="single" w:sz="6" w:space="0" w:color="auto"/>
              <w:left w:val="single" w:sz="6" w:space="0" w:color="auto"/>
              <w:bottom w:val="single" w:sz="6" w:space="0" w:color="auto"/>
              <w:right w:val="single" w:sz="6" w:space="0" w:color="auto"/>
            </w:tcBorders>
            <w:vAlign w:val="center"/>
          </w:tcPr>
          <w:p w14:paraId="13B55B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947F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E725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8506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1636,6</w:t>
            </w:r>
          </w:p>
        </w:tc>
        <w:tc>
          <w:tcPr>
            <w:tcW w:w="0" w:type="auto"/>
            <w:tcBorders>
              <w:top w:val="single" w:sz="6" w:space="0" w:color="auto"/>
              <w:left w:val="single" w:sz="6" w:space="0" w:color="auto"/>
              <w:bottom w:val="single" w:sz="6" w:space="0" w:color="auto"/>
              <w:right w:val="single" w:sz="6" w:space="0" w:color="auto"/>
            </w:tcBorders>
            <w:vAlign w:val="center"/>
          </w:tcPr>
          <w:p w14:paraId="6E53EE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E7A3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6FC4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1636,6</w:t>
            </w:r>
          </w:p>
        </w:tc>
      </w:tr>
      <w:tr w:rsidR="00812048" w14:paraId="708DDDA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AF903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ЗС-21.04.272.272</w:t>
            </w:r>
          </w:p>
        </w:tc>
        <w:tc>
          <w:tcPr>
            <w:tcW w:w="0" w:type="auto"/>
            <w:tcBorders>
              <w:top w:val="single" w:sz="6" w:space="0" w:color="auto"/>
              <w:left w:val="single" w:sz="6" w:space="0" w:color="auto"/>
              <w:bottom w:val="single" w:sz="6" w:space="0" w:color="auto"/>
              <w:right w:val="single" w:sz="6" w:space="0" w:color="auto"/>
            </w:tcBorders>
            <w:vAlign w:val="center"/>
          </w:tcPr>
          <w:p w14:paraId="3E017C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12</w:t>
            </w:r>
          </w:p>
        </w:tc>
        <w:tc>
          <w:tcPr>
            <w:tcW w:w="0" w:type="auto"/>
            <w:tcBorders>
              <w:top w:val="single" w:sz="6" w:space="0" w:color="auto"/>
              <w:left w:val="single" w:sz="6" w:space="0" w:color="auto"/>
              <w:bottom w:val="single" w:sz="6" w:space="0" w:color="auto"/>
              <w:right w:val="single" w:sz="6" w:space="0" w:color="auto"/>
            </w:tcBorders>
            <w:vAlign w:val="center"/>
          </w:tcPr>
          <w:p w14:paraId="5A22F1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9F83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772,8</w:t>
            </w:r>
          </w:p>
        </w:tc>
        <w:tc>
          <w:tcPr>
            <w:tcW w:w="0" w:type="auto"/>
            <w:tcBorders>
              <w:top w:val="single" w:sz="6" w:space="0" w:color="auto"/>
              <w:left w:val="single" w:sz="6" w:space="0" w:color="auto"/>
              <w:bottom w:val="single" w:sz="6" w:space="0" w:color="auto"/>
              <w:right w:val="single" w:sz="6" w:space="0" w:color="auto"/>
            </w:tcBorders>
            <w:vAlign w:val="center"/>
          </w:tcPr>
          <w:p w14:paraId="47856C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8801,6</w:t>
            </w:r>
          </w:p>
        </w:tc>
        <w:tc>
          <w:tcPr>
            <w:tcW w:w="0" w:type="auto"/>
            <w:tcBorders>
              <w:top w:val="single" w:sz="6" w:space="0" w:color="auto"/>
              <w:left w:val="single" w:sz="6" w:space="0" w:color="auto"/>
              <w:bottom w:val="single" w:sz="6" w:space="0" w:color="auto"/>
              <w:right w:val="single" w:sz="6" w:space="0" w:color="auto"/>
            </w:tcBorders>
            <w:vAlign w:val="center"/>
          </w:tcPr>
          <w:p w14:paraId="64947C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80C4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F5DA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D278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9574,4</w:t>
            </w:r>
          </w:p>
        </w:tc>
        <w:tc>
          <w:tcPr>
            <w:tcW w:w="0" w:type="auto"/>
            <w:tcBorders>
              <w:top w:val="single" w:sz="6" w:space="0" w:color="auto"/>
              <w:left w:val="single" w:sz="6" w:space="0" w:color="auto"/>
              <w:bottom w:val="single" w:sz="6" w:space="0" w:color="auto"/>
              <w:right w:val="single" w:sz="6" w:space="0" w:color="auto"/>
            </w:tcBorders>
            <w:vAlign w:val="center"/>
          </w:tcPr>
          <w:p w14:paraId="1067E6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0F4D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2C46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9574,4</w:t>
            </w:r>
          </w:p>
        </w:tc>
      </w:tr>
      <w:tr w:rsidR="00812048" w14:paraId="56182FE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7E3D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ЗС-21.04.273.273</w:t>
            </w:r>
          </w:p>
        </w:tc>
        <w:tc>
          <w:tcPr>
            <w:tcW w:w="0" w:type="auto"/>
            <w:tcBorders>
              <w:top w:val="single" w:sz="6" w:space="0" w:color="auto"/>
              <w:left w:val="single" w:sz="6" w:space="0" w:color="auto"/>
              <w:bottom w:val="single" w:sz="6" w:space="0" w:color="auto"/>
              <w:right w:val="single" w:sz="6" w:space="0" w:color="auto"/>
            </w:tcBorders>
            <w:vAlign w:val="center"/>
          </w:tcPr>
          <w:p w14:paraId="3EFD76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Мира д. 1</w:t>
            </w:r>
          </w:p>
        </w:tc>
        <w:tc>
          <w:tcPr>
            <w:tcW w:w="0" w:type="auto"/>
            <w:tcBorders>
              <w:top w:val="single" w:sz="6" w:space="0" w:color="auto"/>
              <w:left w:val="single" w:sz="6" w:space="0" w:color="auto"/>
              <w:bottom w:val="single" w:sz="6" w:space="0" w:color="auto"/>
              <w:right w:val="single" w:sz="6" w:space="0" w:color="auto"/>
            </w:tcBorders>
            <w:vAlign w:val="center"/>
          </w:tcPr>
          <w:p w14:paraId="1CAEA1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408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62,7</w:t>
            </w:r>
          </w:p>
        </w:tc>
        <w:tc>
          <w:tcPr>
            <w:tcW w:w="0" w:type="auto"/>
            <w:tcBorders>
              <w:top w:val="single" w:sz="6" w:space="0" w:color="auto"/>
              <w:left w:val="single" w:sz="6" w:space="0" w:color="auto"/>
              <w:bottom w:val="single" w:sz="6" w:space="0" w:color="auto"/>
              <w:right w:val="single" w:sz="6" w:space="0" w:color="auto"/>
            </w:tcBorders>
            <w:vAlign w:val="center"/>
          </w:tcPr>
          <w:p w14:paraId="688636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593,2</w:t>
            </w:r>
          </w:p>
        </w:tc>
        <w:tc>
          <w:tcPr>
            <w:tcW w:w="0" w:type="auto"/>
            <w:tcBorders>
              <w:top w:val="single" w:sz="6" w:space="0" w:color="auto"/>
              <w:left w:val="single" w:sz="6" w:space="0" w:color="auto"/>
              <w:bottom w:val="single" w:sz="6" w:space="0" w:color="auto"/>
              <w:right w:val="single" w:sz="6" w:space="0" w:color="auto"/>
            </w:tcBorders>
            <w:vAlign w:val="center"/>
          </w:tcPr>
          <w:p w14:paraId="7FF00D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51B4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734B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291A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655,9</w:t>
            </w:r>
          </w:p>
        </w:tc>
        <w:tc>
          <w:tcPr>
            <w:tcW w:w="0" w:type="auto"/>
            <w:tcBorders>
              <w:top w:val="single" w:sz="6" w:space="0" w:color="auto"/>
              <w:left w:val="single" w:sz="6" w:space="0" w:color="auto"/>
              <w:bottom w:val="single" w:sz="6" w:space="0" w:color="auto"/>
              <w:right w:val="single" w:sz="6" w:space="0" w:color="auto"/>
            </w:tcBorders>
            <w:vAlign w:val="center"/>
          </w:tcPr>
          <w:p w14:paraId="51FCF1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C0E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4618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655,9</w:t>
            </w:r>
          </w:p>
        </w:tc>
      </w:tr>
      <w:tr w:rsidR="00812048" w14:paraId="112B8D9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F2BE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ЗС-21.04.274.274</w:t>
            </w:r>
          </w:p>
        </w:tc>
        <w:tc>
          <w:tcPr>
            <w:tcW w:w="0" w:type="auto"/>
            <w:tcBorders>
              <w:top w:val="single" w:sz="6" w:space="0" w:color="auto"/>
              <w:left w:val="single" w:sz="6" w:space="0" w:color="auto"/>
              <w:bottom w:val="single" w:sz="6" w:space="0" w:color="auto"/>
              <w:right w:val="single" w:sz="6" w:space="0" w:color="auto"/>
            </w:tcBorders>
            <w:vAlign w:val="center"/>
          </w:tcPr>
          <w:p w14:paraId="138463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6</w:t>
            </w:r>
          </w:p>
        </w:tc>
        <w:tc>
          <w:tcPr>
            <w:tcW w:w="0" w:type="auto"/>
            <w:tcBorders>
              <w:top w:val="single" w:sz="6" w:space="0" w:color="auto"/>
              <w:left w:val="single" w:sz="6" w:space="0" w:color="auto"/>
              <w:bottom w:val="single" w:sz="6" w:space="0" w:color="auto"/>
              <w:right w:val="single" w:sz="6" w:space="0" w:color="auto"/>
            </w:tcBorders>
            <w:vAlign w:val="center"/>
          </w:tcPr>
          <w:p w14:paraId="58F503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A4F9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962,3</w:t>
            </w:r>
          </w:p>
        </w:tc>
        <w:tc>
          <w:tcPr>
            <w:tcW w:w="0" w:type="auto"/>
            <w:tcBorders>
              <w:top w:val="single" w:sz="6" w:space="0" w:color="auto"/>
              <w:left w:val="single" w:sz="6" w:space="0" w:color="auto"/>
              <w:bottom w:val="single" w:sz="6" w:space="0" w:color="auto"/>
              <w:right w:val="single" w:sz="6" w:space="0" w:color="auto"/>
            </w:tcBorders>
            <w:vAlign w:val="center"/>
          </w:tcPr>
          <w:p w14:paraId="361527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11112,6</w:t>
            </w:r>
          </w:p>
        </w:tc>
        <w:tc>
          <w:tcPr>
            <w:tcW w:w="0" w:type="auto"/>
            <w:tcBorders>
              <w:top w:val="single" w:sz="6" w:space="0" w:color="auto"/>
              <w:left w:val="single" w:sz="6" w:space="0" w:color="auto"/>
              <w:bottom w:val="single" w:sz="6" w:space="0" w:color="auto"/>
              <w:right w:val="single" w:sz="6" w:space="0" w:color="auto"/>
            </w:tcBorders>
            <w:vAlign w:val="center"/>
          </w:tcPr>
          <w:p w14:paraId="6491C1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AF1C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D99E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A65E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12075,0</w:t>
            </w:r>
          </w:p>
        </w:tc>
        <w:tc>
          <w:tcPr>
            <w:tcW w:w="0" w:type="auto"/>
            <w:tcBorders>
              <w:top w:val="single" w:sz="6" w:space="0" w:color="auto"/>
              <w:left w:val="single" w:sz="6" w:space="0" w:color="auto"/>
              <w:bottom w:val="single" w:sz="6" w:space="0" w:color="auto"/>
              <w:right w:val="single" w:sz="6" w:space="0" w:color="auto"/>
            </w:tcBorders>
            <w:vAlign w:val="center"/>
          </w:tcPr>
          <w:p w14:paraId="7A75C5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33CF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B022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12075,0</w:t>
            </w:r>
          </w:p>
        </w:tc>
      </w:tr>
      <w:tr w:rsidR="00812048" w14:paraId="21360CD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E39D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ЗС-21.04.275.275</w:t>
            </w:r>
          </w:p>
        </w:tc>
        <w:tc>
          <w:tcPr>
            <w:tcW w:w="0" w:type="auto"/>
            <w:tcBorders>
              <w:top w:val="single" w:sz="6" w:space="0" w:color="auto"/>
              <w:left w:val="single" w:sz="6" w:space="0" w:color="auto"/>
              <w:bottom w:val="single" w:sz="6" w:space="0" w:color="auto"/>
              <w:right w:val="single" w:sz="6" w:space="0" w:color="auto"/>
            </w:tcBorders>
            <w:vAlign w:val="center"/>
          </w:tcPr>
          <w:p w14:paraId="0D0D6C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улица, 21</w:t>
            </w:r>
          </w:p>
        </w:tc>
        <w:tc>
          <w:tcPr>
            <w:tcW w:w="0" w:type="auto"/>
            <w:tcBorders>
              <w:top w:val="single" w:sz="6" w:space="0" w:color="auto"/>
              <w:left w:val="single" w:sz="6" w:space="0" w:color="auto"/>
              <w:bottom w:val="single" w:sz="6" w:space="0" w:color="auto"/>
              <w:right w:val="single" w:sz="6" w:space="0" w:color="auto"/>
            </w:tcBorders>
            <w:vAlign w:val="center"/>
          </w:tcPr>
          <w:p w14:paraId="570422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B230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53088F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0A791B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0F85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93DA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27E0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38D98B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B6F4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E174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31A8AE3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96D6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ЗС-21.04.276.276</w:t>
            </w:r>
          </w:p>
        </w:tc>
        <w:tc>
          <w:tcPr>
            <w:tcW w:w="0" w:type="auto"/>
            <w:tcBorders>
              <w:top w:val="single" w:sz="6" w:space="0" w:color="auto"/>
              <w:left w:val="single" w:sz="6" w:space="0" w:color="auto"/>
              <w:bottom w:val="single" w:sz="6" w:space="0" w:color="auto"/>
              <w:right w:val="single" w:sz="6" w:space="0" w:color="auto"/>
            </w:tcBorders>
            <w:vAlign w:val="center"/>
          </w:tcPr>
          <w:p w14:paraId="02AA94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2</w:t>
            </w:r>
          </w:p>
        </w:tc>
        <w:tc>
          <w:tcPr>
            <w:tcW w:w="0" w:type="auto"/>
            <w:tcBorders>
              <w:top w:val="single" w:sz="6" w:space="0" w:color="auto"/>
              <w:left w:val="single" w:sz="6" w:space="0" w:color="auto"/>
              <w:bottom w:val="single" w:sz="6" w:space="0" w:color="auto"/>
              <w:right w:val="single" w:sz="6" w:space="0" w:color="auto"/>
            </w:tcBorders>
            <w:vAlign w:val="center"/>
          </w:tcPr>
          <w:p w14:paraId="6504C1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6FA7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496,8</w:t>
            </w:r>
          </w:p>
        </w:tc>
        <w:tc>
          <w:tcPr>
            <w:tcW w:w="0" w:type="auto"/>
            <w:tcBorders>
              <w:top w:val="single" w:sz="6" w:space="0" w:color="auto"/>
              <w:left w:val="single" w:sz="6" w:space="0" w:color="auto"/>
              <w:bottom w:val="single" w:sz="6" w:space="0" w:color="auto"/>
              <w:right w:val="single" w:sz="6" w:space="0" w:color="auto"/>
            </w:tcBorders>
            <w:vAlign w:val="center"/>
          </w:tcPr>
          <w:p w14:paraId="106B9A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5527,5</w:t>
            </w:r>
          </w:p>
        </w:tc>
        <w:tc>
          <w:tcPr>
            <w:tcW w:w="0" w:type="auto"/>
            <w:tcBorders>
              <w:top w:val="single" w:sz="6" w:space="0" w:color="auto"/>
              <w:left w:val="single" w:sz="6" w:space="0" w:color="auto"/>
              <w:bottom w:val="single" w:sz="6" w:space="0" w:color="auto"/>
              <w:right w:val="single" w:sz="6" w:space="0" w:color="auto"/>
            </w:tcBorders>
            <w:vAlign w:val="center"/>
          </w:tcPr>
          <w:p w14:paraId="0B1E36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21FF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6107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646B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6024,3</w:t>
            </w:r>
          </w:p>
        </w:tc>
        <w:tc>
          <w:tcPr>
            <w:tcW w:w="0" w:type="auto"/>
            <w:tcBorders>
              <w:top w:val="single" w:sz="6" w:space="0" w:color="auto"/>
              <w:left w:val="single" w:sz="6" w:space="0" w:color="auto"/>
              <w:bottom w:val="single" w:sz="6" w:space="0" w:color="auto"/>
              <w:right w:val="single" w:sz="6" w:space="0" w:color="auto"/>
            </w:tcBorders>
            <w:vAlign w:val="center"/>
          </w:tcPr>
          <w:p w14:paraId="487648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CC73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72D0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6024,3</w:t>
            </w:r>
          </w:p>
        </w:tc>
      </w:tr>
      <w:tr w:rsidR="00812048" w14:paraId="4AD4E23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2FD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ЗС-21.04.277.277</w:t>
            </w:r>
          </w:p>
        </w:tc>
        <w:tc>
          <w:tcPr>
            <w:tcW w:w="0" w:type="auto"/>
            <w:tcBorders>
              <w:top w:val="single" w:sz="6" w:space="0" w:color="auto"/>
              <w:left w:val="single" w:sz="6" w:space="0" w:color="auto"/>
              <w:bottom w:val="single" w:sz="6" w:space="0" w:color="auto"/>
              <w:right w:val="single" w:sz="6" w:space="0" w:color="auto"/>
            </w:tcBorders>
            <w:vAlign w:val="center"/>
          </w:tcPr>
          <w:p w14:paraId="5A5724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4</w:t>
            </w:r>
          </w:p>
        </w:tc>
        <w:tc>
          <w:tcPr>
            <w:tcW w:w="0" w:type="auto"/>
            <w:tcBorders>
              <w:top w:val="single" w:sz="6" w:space="0" w:color="auto"/>
              <w:left w:val="single" w:sz="6" w:space="0" w:color="auto"/>
              <w:bottom w:val="single" w:sz="6" w:space="0" w:color="auto"/>
              <w:right w:val="single" w:sz="6" w:space="0" w:color="auto"/>
            </w:tcBorders>
            <w:vAlign w:val="center"/>
          </w:tcPr>
          <w:p w14:paraId="5C227A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BFD1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977,4</w:t>
            </w:r>
          </w:p>
        </w:tc>
        <w:tc>
          <w:tcPr>
            <w:tcW w:w="0" w:type="auto"/>
            <w:tcBorders>
              <w:top w:val="single" w:sz="6" w:space="0" w:color="auto"/>
              <w:left w:val="single" w:sz="6" w:space="0" w:color="auto"/>
              <w:bottom w:val="single" w:sz="6" w:space="0" w:color="auto"/>
              <w:right w:val="single" w:sz="6" w:space="0" w:color="auto"/>
            </w:tcBorders>
            <w:vAlign w:val="center"/>
          </w:tcPr>
          <w:p w14:paraId="26C7ED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11302,3</w:t>
            </w:r>
          </w:p>
        </w:tc>
        <w:tc>
          <w:tcPr>
            <w:tcW w:w="0" w:type="auto"/>
            <w:tcBorders>
              <w:top w:val="single" w:sz="6" w:space="0" w:color="auto"/>
              <w:left w:val="single" w:sz="6" w:space="0" w:color="auto"/>
              <w:bottom w:val="single" w:sz="6" w:space="0" w:color="auto"/>
              <w:right w:val="single" w:sz="6" w:space="0" w:color="auto"/>
            </w:tcBorders>
            <w:vAlign w:val="center"/>
          </w:tcPr>
          <w:p w14:paraId="5EF8F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879A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402B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DB1E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12279,6</w:t>
            </w:r>
          </w:p>
        </w:tc>
        <w:tc>
          <w:tcPr>
            <w:tcW w:w="0" w:type="auto"/>
            <w:tcBorders>
              <w:top w:val="single" w:sz="6" w:space="0" w:color="auto"/>
              <w:left w:val="single" w:sz="6" w:space="0" w:color="auto"/>
              <w:bottom w:val="single" w:sz="6" w:space="0" w:color="auto"/>
              <w:right w:val="single" w:sz="6" w:space="0" w:color="auto"/>
            </w:tcBorders>
            <w:vAlign w:val="center"/>
          </w:tcPr>
          <w:p w14:paraId="2E2050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BE11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BCC4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12279,6</w:t>
            </w:r>
          </w:p>
        </w:tc>
      </w:tr>
      <w:tr w:rsidR="00812048" w14:paraId="02A7DC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3F6A0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ЗС-21.04.278.278</w:t>
            </w:r>
          </w:p>
        </w:tc>
        <w:tc>
          <w:tcPr>
            <w:tcW w:w="0" w:type="auto"/>
            <w:tcBorders>
              <w:top w:val="single" w:sz="6" w:space="0" w:color="auto"/>
              <w:left w:val="single" w:sz="6" w:space="0" w:color="auto"/>
              <w:bottom w:val="single" w:sz="6" w:space="0" w:color="auto"/>
              <w:right w:val="single" w:sz="6" w:space="0" w:color="auto"/>
            </w:tcBorders>
            <w:vAlign w:val="center"/>
          </w:tcPr>
          <w:p w14:paraId="0770D2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5</w:t>
            </w:r>
          </w:p>
        </w:tc>
        <w:tc>
          <w:tcPr>
            <w:tcW w:w="0" w:type="auto"/>
            <w:tcBorders>
              <w:top w:val="single" w:sz="6" w:space="0" w:color="auto"/>
              <w:left w:val="single" w:sz="6" w:space="0" w:color="auto"/>
              <w:bottom w:val="single" w:sz="6" w:space="0" w:color="auto"/>
              <w:right w:val="single" w:sz="6" w:space="0" w:color="auto"/>
            </w:tcBorders>
            <w:vAlign w:val="center"/>
          </w:tcPr>
          <w:p w14:paraId="0E396D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1ADA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481,1</w:t>
            </w:r>
          </w:p>
        </w:tc>
        <w:tc>
          <w:tcPr>
            <w:tcW w:w="0" w:type="auto"/>
            <w:tcBorders>
              <w:top w:val="single" w:sz="6" w:space="0" w:color="auto"/>
              <w:left w:val="single" w:sz="6" w:space="0" w:color="auto"/>
              <w:bottom w:val="single" w:sz="6" w:space="0" w:color="auto"/>
              <w:right w:val="single" w:sz="6" w:space="0" w:color="auto"/>
            </w:tcBorders>
            <w:vAlign w:val="center"/>
          </w:tcPr>
          <w:p w14:paraId="3D4DB2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5340,8</w:t>
            </w:r>
          </w:p>
        </w:tc>
        <w:tc>
          <w:tcPr>
            <w:tcW w:w="0" w:type="auto"/>
            <w:tcBorders>
              <w:top w:val="single" w:sz="6" w:space="0" w:color="auto"/>
              <w:left w:val="single" w:sz="6" w:space="0" w:color="auto"/>
              <w:bottom w:val="single" w:sz="6" w:space="0" w:color="auto"/>
              <w:right w:val="single" w:sz="6" w:space="0" w:color="auto"/>
            </w:tcBorders>
            <w:vAlign w:val="center"/>
          </w:tcPr>
          <w:p w14:paraId="68C7C0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21D9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AD48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D50E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5821,9</w:t>
            </w:r>
          </w:p>
        </w:tc>
        <w:tc>
          <w:tcPr>
            <w:tcW w:w="0" w:type="auto"/>
            <w:tcBorders>
              <w:top w:val="single" w:sz="6" w:space="0" w:color="auto"/>
              <w:left w:val="single" w:sz="6" w:space="0" w:color="auto"/>
              <w:bottom w:val="single" w:sz="6" w:space="0" w:color="auto"/>
              <w:right w:val="single" w:sz="6" w:space="0" w:color="auto"/>
            </w:tcBorders>
            <w:vAlign w:val="center"/>
          </w:tcPr>
          <w:p w14:paraId="018B35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7EBD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4888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5821,9</w:t>
            </w:r>
          </w:p>
        </w:tc>
      </w:tr>
      <w:tr w:rsidR="00812048" w14:paraId="737A54D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C7C4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ЗС-21.04.279.279</w:t>
            </w:r>
          </w:p>
        </w:tc>
        <w:tc>
          <w:tcPr>
            <w:tcW w:w="0" w:type="auto"/>
            <w:tcBorders>
              <w:top w:val="single" w:sz="6" w:space="0" w:color="auto"/>
              <w:left w:val="single" w:sz="6" w:space="0" w:color="auto"/>
              <w:bottom w:val="single" w:sz="6" w:space="0" w:color="auto"/>
              <w:right w:val="single" w:sz="6" w:space="0" w:color="auto"/>
            </w:tcBorders>
            <w:vAlign w:val="center"/>
          </w:tcPr>
          <w:p w14:paraId="16BA51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2</w:t>
            </w:r>
          </w:p>
        </w:tc>
        <w:tc>
          <w:tcPr>
            <w:tcW w:w="0" w:type="auto"/>
            <w:tcBorders>
              <w:top w:val="single" w:sz="6" w:space="0" w:color="auto"/>
              <w:left w:val="single" w:sz="6" w:space="0" w:color="auto"/>
              <w:bottom w:val="single" w:sz="6" w:space="0" w:color="auto"/>
              <w:right w:val="single" w:sz="6" w:space="0" w:color="auto"/>
            </w:tcBorders>
            <w:vAlign w:val="center"/>
          </w:tcPr>
          <w:p w14:paraId="04CD77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79A6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87,5</w:t>
            </w:r>
          </w:p>
        </w:tc>
        <w:tc>
          <w:tcPr>
            <w:tcW w:w="0" w:type="auto"/>
            <w:tcBorders>
              <w:top w:val="single" w:sz="6" w:space="0" w:color="auto"/>
              <w:left w:val="single" w:sz="6" w:space="0" w:color="auto"/>
              <w:bottom w:val="single" w:sz="6" w:space="0" w:color="auto"/>
              <w:right w:val="single" w:sz="6" w:space="0" w:color="auto"/>
            </w:tcBorders>
            <w:vAlign w:val="center"/>
          </w:tcPr>
          <w:p w14:paraId="2B03AA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844,4</w:t>
            </w:r>
          </w:p>
        </w:tc>
        <w:tc>
          <w:tcPr>
            <w:tcW w:w="0" w:type="auto"/>
            <w:tcBorders>
              <w:top w:val="single" w:sz="6" w:space="0" w:color="auto"/>
              <w:left w:val="single" w:sz="6" w:space="0" w:color="auto"/>
              <w:bottom w:val="single" w:sz="6" w:space="0" w:color="auto"/>
              <w:right w:val="single" w:sz="6" w:space="0" w:color="auto"/>
            </w:tcBorders>
            <w:vAlign w:val="center"/>
          </w:tcPr>
          <w:p w14:paraId="46A09E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F806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1088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59B5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931,9</w:t>
            </w:r>
          </w:p>
        </w:tc>
        <w:tc>
          <w:tcPr>
            <w:tcW w:w="0" w:type="auto"/>
            <w:tcBorders>
              <w:top w:val="single" w:sz="6" w:space="0" w:color="auto"/>
              <w:left w:val="single" w:sz="6" w:space="0" w:color="auto"/>
              <w:bottom w:val="single" w:sz="6" w:space="0" w:color="auto"/>
              <w:right w:val="single" w:sz="6" w:space="0" w:color="auto"/>
            </w:tcBorders>
            <w:vAlign w:val="center"/>
          </w:tcPr>
          <w:p w14:paraId="258405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E02F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87E5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931,9</w:t>
            </w:r>
          </w:p>
        </w:tc>
      </w:tr>
      <w:tr w:rsidR="00812048" w14:paraId="466DAE4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1614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ЗС-21.04.280.280</w:t>
            </w:r>
          </w:p>
        </w:tc>
        <w:tc>
          <w:tcPr>
            <w:tcW w:w="0" w:type="auto"/>
            <w:tcBorders>
              <w:top w:val="single" w:sz="6" w:space="0" w:color="auto"/>
              <w:left w:val="single" w:sz="6" w:space="0" w:color="auto"/>
              <w:bottom w:val="single" w:sz="6" w:space="0" w:color="auto"/>
              <w:right w:val="single" w:sz="6" w:space="0" w:color="auto"/>
            </w:tcBorders>
            <w:vAlign w:val="center"/>
          </w:tcPr>
          <w:p w14:paraId="651D3C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3</w:t>
            </w:r>
          </w:p>
        </w:tc>
        <w:tc>
          <w:tcPr>
            <w:tcW w:w="0" w:type="auto"/>
            <w:tcBorders>
              <w:top w:val="single" w:sz="6" w:space="0" w:color="auto"/>
              <w:left w:val="single" w:sz="6" w:space="0" w:color="auto"/>
              <w:bottom w:val="single" w:sz="6" w:space="0" w:color="auto"/>
              <w:right w:val="single" w:sz="6" w:space="0" w:color="auto"/>
            </w:tcBorders>
            <w:vAlign w:val="center"/>
          </w:tcPr>
          <w:p w14:paraId="2D9993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B15F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712,1</w:t>
            </w:r>
          </w:p>
        </w:tc>
        <w:tc>
          <w:tcPr>
            <w:tcW w:w="0" w:type="auto"/>
            <w:tcBorders>
              <w:top w:val="single" w:sz="6" w:space="0" w:color="auto"/>
              <w:left w:val="single" w:sz="6" w:space="0" w:color="auto"/>
              <w:bottom w:val="single" w:sz="6" w:space="0" w:color="auto"/>
              <w:right w:val="single" w:sz="6" w:space="0" w:color="auto"/>
            </w:tcBorders>
            <w:vAlign w:val="center"/>
          </w:tcPr>
          <w:p w14:paraId="6AB505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8066,6</w:t>
            </w:r>
          </w:p>
        </w:tc>
        <w:tc>
          <w:tcPr>
            <w:tcW w:w="0" w:type="auto"/>
            <w:tcBorders>
              <w:top w:val="single" w:sz="6" w:space="0" w:color="auto"/>
              <w:left w:val="single" w:sz="6" w:space="0" w:color="auto"/>
              <w:bottom w:val="single" w:sz="6" w:space="0" w:color="auto"/>
              <w:right w:val="single" w:sz="6" w:space="0" w:color="auto"/>
            </w:tcBorders>
            <w:vAlign w:val="center"/>
          </w:tcPr>
          <w:p w14:paraId="3DA0EB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6511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670B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2C62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8778,8</w:t>
            </w:r>
          </w:p>
        </w:tc>
        <w:tc>
          <w:tcPr>
            <w:tcW w:w="0" w:type="auto"/>
            <w:tcBorders>
              <w:top w:val="single" w:sz="6" w:space="0" w:color="auto"/>
              <w:left w:val="single" w:sz="6" w:space="0" w:color="auto"/>
              <w:bottom w:val="single" w:sz="6" w:space="0" w:color="auto"/>
              <w:right w:val="single" w:sz="6" w:space="0" w:color="auto"/>
            </w:tcBorders>
            <w:vAlign w:val="center"/>
          </w:tcPr>
          <w:p w14:paraId="42BE4A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48BC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75F6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8778,8</w:t>
            </w:r>
          </w:p>
        </w:tc>
      </w:tr>
      <w:tr w:rsidR="00812048" w14:paraId="1B405D1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C404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ЗС-21.04.281.281</w:t>
            </w:r>
          </w:p>
        </w:tc>
        <w:tc>
          <w:tcPr>
            <w:tcW w:w="0" w:type="auto"/>
            <w:tcBorders>
              <w:top w:val="single" w:sz="6" w:space="0" w:color="auto"/>
              <w:left w:val="single" w:sz="6" w:space="0" w:color="auto"/>
              <w:bottom w:val="single" w:sz="6" w:space="0" w:color="auto"/>
              <w:right w:val="single" w:sz="6" w:space="0" w:color="auto"/>
            </w:tcBorders>
            <w:vAlign w:val="center"/>
          </w:tcPr>
          <w:p w14:paraId="12F273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1/1а</w:t>
            </w:r>
          </w:p>
        </w:tc>
        <w:tc>
          <w:tcPr>
            <w:tcW w:w="0" w:type="auto"/>
            <w:tcBorders>
              <w:top w:val="single" w:sz="6" w:space="0" w:color="auto"/>
              <w:left w:val="single" w:sz="6" w:space="0" w:color="auto"/>
              <w:bottom w:val="single" w:sz="6" w:space="0" w:color="auto"/>
              <w:right w:val="single" w:sz="6" w:space="0" w:color="auto"/>
            </w:tcBorders>
            <w:vAlign w:val="center"/>
          </w:tcPr>
          <w:p w14:paraId="7A4E54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1DD8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1682,8</w:t>
            </w:r>
          </w:p>
        </w:tc>
        <w:tc>
          <w:tcPr>
            <w:tcW w:w="0" w:type="auto"/>
            <w:tcBorders>
              <w:top w:val="single" w:sz="6" w:space="0" w:color="auto"/>
              <w:left w:val="single" w:sz="6" w:space="0" w:color="auto"/>
              <w:bottom w:val="single" w:sz="6" w:space="0" w:color="auto"/>
              <w:right w:val="single" w:sz="6" w:space="0" w:color="auto"/>
            </w:tcBorders>
            <w:vAlign w:val="center"/>
          </w:tcPr>
          <w:p w14:paraId="5613FB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20432,0</w:t>
            </w:r>
          </w:p>
        </w:tc>
        <w:tc>
          <w:tcPr>
            <w:tcW w:w="0" w:type="auto"/>
            <w:tcBorders>
              <w:top w:val="single" w:sz="6" w:space="0" w:color="auto"/>
              <w:left w:val="single" w:sz="6" w:space="0" w:color="auto"/>
              <w:bottom w:val="single" w:sz="6" w:space="0" w:color="auto"/>
              <w:right w:val="single" w:sz="6" w:space="0" w:color="auto"/>
            </w:tcBorders>
            <w:vAlign w:val="center"/>
          </w:tcPr>
          <w:p w14:paraId="57B2CF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DA45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9CFC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9E37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22114,8</w:t>
            </w:r>
          </w:p>
        </w:tc>
        <w:tc>
          <w:tcPr>
            <w:tcW w:w="0" w:type="auto"/>
            <w:tcBorders>
              <w:top w:val="single" w:sz="6" w:space="0" w:color="auto"/>
              <w:left w:val="single" w:sz="6" w:space="0" w:color="auto"/>
              <w:bottom w:val="single" w:sz="6" w:space="0" w:color="auto"/>
              <w:right w:val="single" w:sz="6" w:space="0" w:color="auto"/>
            </w:tcBorders>
            <w:vAlign w:val="center"/>
          </w:tcPr>
          <w:p w14:paraId="22C9F2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6674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8C52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22114,8</w:t>
            </w:r>
          </w:p>
        </w:tc>
      </w:tr>
      <w:tr w:rsidR="00812048" w14:paraId="420CBBF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3F90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ЗС-21.04.282.282</w:t>
            </w:r>
          </w:p>
        </w:tc>
        <w:tc>
          <w:tcPr>
            <w:tcW w:w="0" w:type="auto"/>
            <w:tcBorders>
              <w:top w:val="single" w:sz="6" w:space="0" w:color="auto"/>
              <w:left w:val="single" w:sz="6" w:space="0" w:color="auto"/>
              <w:bottom w:val="single" w:sz="6" w:space="0" w:color="auto"/>
              <w:right w:val="single" w:sz="6" w:space="0" w:color="auto"/>
            </w:tcBorders>
            <w:vAlign w:val="center"/>
          </w:tcPr>
          <w:p w14:paraId="14A875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Бассейн</w:t>
            </w:r>
          </w:p>
        </w:tc>
        <w:tc>
          <w:tcPr>
            <w:tcW w:w="0" w:type="auto"/>
            <w:tcBorders>
              <w:top w:val="single" w:sz="6" w:space="0" w:color="auto"/>
              <w:left w:val="single" w:sz="6" w:space="0" w:color="auto"/>
              <w:bottom w:val="single" w:sz="6" w:space="0" w:color="auto"/>
              <w:right w:val="single" w:sz="6" w:space="0" w:color="auto"/>
            </w:tcBorders>
            <w:vAlign w:val="center"/>
          </w:tcPr>
          <w:p w14:paraId="1DA10A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0DBF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863,5</w:t>
            </w:r>
          </w:p>
        </w:tc>
        <w:tc>
          <w:tcPr>
            <w:tcW w:w="0" w:type="auto"/>
            <w:tcBorders>
              <w:top w:val="single" w:sz="6" w:space="0" w:color="auto"/>
              <w:left w:val="single" w:sz="6" w:space="0" w:color="auto"/>
              <w:bottom w:val="single" w:sz="6" w:space="0" w:color="auto"/>
              <w:right w:val="single" w:sz="6" w:space="0" w:color="auto"/>
            </w:tcBorders>
            <w:vAlign w:val="center"/>
          </w:tcPr>
          <w:p w14:paraId="187FDC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9915,1</w:t>
            </w:r>
          </w:p>
        </w:tc>
        <w:tc>
          <w:tcPr>
            <w:tcW w:w="0" w:type="auto"/>
            <w:tcBorders>
              <w:top w:val="single" w:sz="6" w:space="0" w:color="auto"/>
              <w:left w:val="single" w:sz="6" w:space="0" w:color="auto"/>
              <w:bottom w:val="single" w:sz="6" w:space="0" w:color="auto"/>
              <w:right w:val="single" w:sz="6" w:space="0" w:color="auto"/>
            </w:tcBorders>
            <w:vAlign w:val="center"/>
          </w:tcPr>
          <w:p w14:paraId="7C3102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6E9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A91F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1FEF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c>
          <w:tcPr>
            <w:tcW w:w="0" w:type="auto"/>
            <w:tcBorders>
              <w:top w:val="single" w:sz="6" w:space="0" w:color="auto"/>
              <w:left w:val="single" w:sz="6" w:space="0" w:color="auto"/>
              <w:bottom w:val="single" w:sz="6" w:space="0" w:color="auto"/>
              <w:right w:val="single" w:sz="6" w:space="0" w:color="auto"/>
            </w:tcBorders>
            <w:vAlign w:val="center"/>
          </w:tcPr>
          <w:p w14:paraId="633E7A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FF14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B94E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10778,6</w:t>
            </w:r>
          </w:p>
        </w:tc>
      </w:tr>
      <w:tr w:rsidR="00812048" w14:paraId="5EA21DC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948A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ЗС-21.04.283.283</w:t>
            </w:r>
          </w:p>
        </w:tc>
        <w:tc>
          <w:tcPr>
            <w:tcW w:w="0" w:type="auto"/>
            <w:tcBorders>
              <w:top w:val="single" w:sz="6" w:space="0" w:color="auto"/>
              <w:left w:val="single" w:sz="6" w:space="0" w:color="auto"/>
              <w:bottom w:val="single" w:sz="6" w:space="0" w:color="auto"/>
              <w:right w:val="single" w:sz="6" w:space="0" w:color="auto"/>
            </w:tcBorders>
            <w:vAlign w:val="center"/>
          </w:tcPr>
          <w:p w14:paraId="469866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3</w:t>
            </w:r>
          </w:p>
        </w:tc>
        <w:tc>
          <w:tcPr>
            <w:tcW w:w="0" w:type="auto"/>
            <w:tcBorders>
              <w:top w:val="single" w:sz="6" w:space="0" w:color="auto"/>
              <w:left w:val="single" w:sz="6" w:space="0" w:color="auto"/>
              <w:bottom w:val="single" w:sz="6" w:space="0" w:color="auto"/>
              <w:right w:val="single" w:sz="6" w:space="0" w:color="auto"/>
            </w:tcBorders>
            <w:vAlign w:val="center"/>
          </w:tcPr>
          <w:p w14:paraId="5FA55A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81FC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739,0</w:t>
            </w:r>
          </w:p>
        </w:tc>
        <w:tc>
          <w:tcPr>
            <w:tcW w:w="0" w:type="auto"/>
            <w:tcBorders>
              <w:top w:val="single" w:sz="6" w:space="0" w:color="auto"/>
              <w:left w:val="single" w:sz="6" w:space="0" w:color="auto"/>
              <w:bottom w:val="single" w:sz="6" w:space="0" w:color="auto"/>
              <w:right w:val="single" w:sz="6" w:space="0" w:color="auto"/>
            </w:tcBorders>
            <w:vAlign w:val="center"/>
          </w:tcPr>
          <w:p w14:paraId="46C9D0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8401,7</w:t>
            </w:r>
          </w:p>
        </w:tc>
        <w:tc>
          <w:tcPr>
            <w:tcW w:w="0" w:type="auto"/>
            <w:tcBorders>
              <w:top w:val="single" w:sz="6" w:space="0" w:color="auto"/>
              <w:left w:val="single" w:sz="6" w:space="0" w:color="auto"/>
              <w:bottom w:val="single" w:sz="6" w:space="0" w:color="auto"/>
              <w:right w:val="single" w:sz="6" w:space="0" w:color="auto"/>
            </w:tcBorders>
            <w:vAlign w:val="center"/>
          </w:tcPr>
          <w:p w14:paraId="4760EE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97C1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EFF8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11B1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9140,7</w:t>
            </w:r>
          </w:p>
        </w:tc>
        <w:tc>
          <w:tcPr>
            <w:tcW w:w="0" w:type="auto"/>
            <w:tcBorders>
              <w:top w:val="single" w:sz="6" w:space="0" w:color="auto"/>
              <w:left w:val="single" w:sz="6" w:space="0" w:color="auto"/>
              <w:bottom w:val="single" w:sz="6" w:space="0" w:color="auto"/>
              <w:right w:val="single" w:sz="6" w:space="0" w:color="auto"/>
            </w:tcBorders>
            <w:vAlign w:val="center"/>
          </w:tcPr>
          <w:p w14:paraId="22D8B6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E792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FAA5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9140,7</w:t>
            </w:r>
          </w:p>
        </w:tc>
      </w:tr>
      <w:tr w:rsidR="00812048" w14:paraId="0F94644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5C53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ЗС-21.04.284.284</w:t>
            </w:r>
          </w:p>
        </w:tc>
        <w:tc>
          <w:tcPr>
            <w:tcW w:w="0" w:type="auto"/>
            <w:tcBorders>
              <w:top w:val="single" w:sz="6" w:space="0" w:color="auto"/>
              <w:left w:val="single" w:sz="6" w:space="0" w:color="auto"/>
              <w:bottom w:val="single" w:sz="6" w:space="0" w:color="auto"/>
              <w:right w:val="single" w:sz="6" w:space="0" w:color="auto"/>
            </w:tcBorders>
            <w:vAlign w:val="center"/>
          </w:tcPr>
          <w:p w14:paraId="4D0E4F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С-П СРЦН Институт д. 9</w:t>
            </w:r>
          </w:p>
        </w:tc>
        <w:tc>
          <w:tcPr>
            <w:tcW w:w="0" w:type="auto"/>
            <w:tcBorders>
              <w:top w:val="single" w:sz="6" w:space="0" w:color="auto"/>
              <w:left w:val="single" w:sz="6" w:space="0" w:color="auto"/>
              <w:bottom w:val="single" w:sz="6" w:space="0" w:color="auto"/>
              <w:right w:val="single" w:sz="6" w:space="0" w:color="auto"/>
            </w:tcBorders>
            <w:vAlign w:val="center"/>
          </w:tcPr>
          <w:p w14:paraId="391265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BE63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573,0</w:t>
            </w:r>
          </w:p>
        </w:tc>
        <w:tc>
          <w:tcPr>
            <w:tcW w:w="0" w:type="auto"/>
            <w:tcBorders>
              <w:top w:val="single" w:sz="6" w:space="0" w:color="auto"/>
              <w:left w:val="single" w:sz="6" w:space="0" w:color="auto"/>
              <w:bottom w:val="single" w:sz="6" w:space="0" w:color="auto"/>
              <w:right w:val="single" w:sz="6" w:space="0" w:color="auto"/>
            </w:tcBorders>
            <w:vAlign w:val="center"/>
          </w:tcPr>
          <w:p w14:paraId="500D4D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6434,3</w:t>
            </w:r>
          </w:p>
        </w:tc>
        <w:tc>
          <w:tcPr>
            <w:tcW w:w="0" w:type="auto"/>
            <w:tcBorders>
              <w:top w:val="single" w:sz="6" w:space="0" w:color="auto"/>
              <w:left w:val="single" w:sz="6" w:space="0" w:color="auto"/>
              <w:bottom w:val="single" w:sz="6" w:space="0" w:color="auto"/>
              <w:right w:val="single" w:sz="6" w:space="0" w:color="auto"/>
            </w:tcBorders>
            <w:vAlign w:val="center"/>
          </w:tcPr>
          <w:p w14:paraId="2967BF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2F48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FA35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DA70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7007,3</w:t>
            </w:r>
          </w:p>
        </w:tc>
        <w:tc>
          <w:tcPr>
            <w:tcW w:w="0" w:type="auto"/>
            <w:tcBorders>
              <w:top w:val="single" w:sz="6" w:space="0" w:color="auto"/>
              <w:left w:val="single" w:sz="6" w:space="0" w:color="auto"/>
              <w:bottom w:val="single" w:sz="6" w:space="0" w:color="auto"/>
              <w:right w:val="single" w:sz="6" w:space="0" w:color="auto"/>
            </w:tcBorders>
            <w:vAlign w:val="center"/>
          </w:tcPr>
          <w:p w14:paraId="581445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C194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6700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7007,3</w:t>
            </w:r>
          </w:p>
        </w:tc>
      </w:tr>
      <w:tr w:rsidR="00812048" w14:paraId="4FA25FE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D69B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ЗС-21.04.285.285</w:t>
            </w:r>
          </w:p>
        </w:tc>
        <w:tc>
          <w:tcPr>
            <w:tcW w:w="0" w:type="auto"/>
            <w:tcBorders>
              <w:top w:val="single" w:sz="6" w:space="0" w:color="auto"/>
              <w:left w:val="single" w:sz="6" w:space="0" w:color="auto"/>
              <w:bottom w:val="single" w:sz="6" w:space="0" w:color="auto"/>
              <w:right w:val="single" w:sz="6" w:space="0" w:color="auto"/>
            </w:tcBorders>
            <w:vAlign w:val="center"/>
          </w:tcPr>
          <w:p w14:paraId="2629BC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w:t>
            </w:r>
          </w:p>
        </w:tc>
        <w:tc>
          <w:tcPr>
            <w:tcW w:w="0" w:type="auto"/>
            <w:tcBorders>
              <w:top w:val="single" w:sz="6" w:space="0" w:color="auto"/>
              <w:left w:val="single" w:sz="6" w:space="0" w:color="auto"/>
              <w:bottom w:val="single" w:sz="6" w:space="0" w:color="auto"/>
              <w:right w:val="single" w:sz="6" w:space="0" w:color="auto"/>
            </w:tcBorders>
            <w:vAlign w:val="center"/>
          </w:tcPr>
          <w:p w14:paraId="2A1F30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A60D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1087,1</w:t>
            </w:r>
          </w:p>
        </w:tc>
        <w:tc>
          <w:tcPr>
            <w:tcW w:w="0" w:type="auto"/>
            <w:tcBorders>
              <w:top w:val="single" w:sz="6" w:space="0" w:color="auto"/>
              <w:left w:val="single" w:sz="6" w:space="0" w:color="auto"/>
              <w:bottom w:val="single" w:sz="6" w:space="0" w:color="auto"/>
              <w:right w:val="single" w:sz="6" w:space="0" w:color="auto"/>
            </w:tcBorders>
            <w:vAlign w:val="center"/>
          </w:tcPr>
          <w:p w14:paraId="426999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12627,5</w:t>
            </w:r>
          </w:p>
        </w:tc>
        <w:tc>
          <w:tcPr>
            <w:tcW w:w="0" w:type="auto"/>
            <w:tcBorders>
              <w:top w:val="single" w:sz="6" w:space="0" w:color="auto"/>
              <w:left w:val="single" w:sz="6" w:space="0" w:color="auto"/>
              <w:bottom w:val="single" w:sz="6" w:space="0" w:color="auto"/>
              <w:right w:val="single" w:sz="6" w:space="0" w:color="auto"/>
            </w:tcBorders>
            <w:vAlign w:val="center"/>
          </w:tcPr>
          <w:p w14:paraId="6841D3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61E2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429A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2E50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13714,6</w:t>
            </w:r>
          </w:p>
        </w:tc>
        <w:tc>
          <w:tcPr>
            <w:tcW w:w="0" w:type="auto"/>
            <w:tcBorders>
              <w:top w:val="single" w:sz="6" w:space="0" w:color="auto"/>
              <w:left w:val="single" w:sz="6" w:space="0" w:color="auto"/>
              <w:bottom w:val="single" w:sz="6" w:space="0" w:color="auto"/>
              <w:right w:val="single" w:sz="6" w:space="0" w:color="auto"/>
            </w:tcBorders>
            <w:vAlign w:val="center"/>
          </w:tcPr>
          <w:p w14:paraId="3FE1B7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5915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A9F1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13714,6</w:t>
            </w:r>
          </w:p>
        </w:tc>
      </w:tr>
      <w:tr w:rsidR="00812048" w14:paraId="2C41126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34678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ЗС-21.04.286.286</w:t>
            </w:r>
          </w:p>
        </w:tc>
        <w:tc>
          <w:tcPr>
            <w:tcW w:w="0" w:type="auto"/>
            <w:tcBorders>
              <w:top w:val="single" w:sz="6" w:space="0" w:color="auto"/>
              <w:left w:val="single" w:sz="6" w:space="0" w:color="auto"/>
              <w:bottom w:val="single" w:sz="6" w:space="0" w:color="auto"/>
              <w:right w:val="single" w:sz="6" w:space="0" w:color="auto"/>
            </w:tcBorders>
            <w:vAlign w:val="center"/>
          </w:tcPr>
          <w:p w14:paraId="61891D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11</w:t>
            </w:r>
          </w:p>
        </w:tc>
        <w:tc>
          <w:tcPr>
            <w:tcW w:w="0" w:type="auto"/>
            <w:tcBorders>
              <w:top w:val="single" w:sz="6" w:space="0" w:color="auto"/>
              <w:left w:val="single" w:sz="6" w:space="0" w:color="auto"/>
              <w:bottom w:val="single" w:sz="6" w:space="0" w:color="auto"/>
              <w:right w:val="single" w:sz="6" w:space="0" w:color="auto"/>
            </w:tcBorders>
            <w:vAlign w:val="center"/>
          </w:tcPr>
          <w:p w14:paraId="642FBD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8E6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1702,1</w:t>
            </w:r>
          </w:p>
        </w:tc>
        <w:tc>
          <w:tcPr>
            <w:tcW w:w="0" w:type="auto"/>
            <w:tcBorders>
              <w:top w:val="single" w:sz="6" w:space="0" w:color="auto"/>
              <w:left w:val="single" w:sz="6" w:space="0" w:color="auto"/>
              <w:bottom w:val="single" w:sz="6" w:space="0" w:color="auto"/>
              <w:right w:val="single" w:sz="6" w:space="0" w:color="auto"/>
            </w:tcBorders>
            <w:vAlign w:val="center"/>
          </w:tcPr>
          <w:p w14:paraId="6FDDC2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20707,1</w:t>
            </w:r>
          </w:p>
        </w:tc>
        <w:tc>
          <w:tcPr>
            <w:tcW w:w="0" w:type="auto"/>
            <w:tcBorders>
              <w:top w:val="single" w:sz="6" w:space="0" w:color="auto"/>
              <w:left w:val="single" w:sz="6" w:space="0" w:color="auto"/>
              <w:bottom w:val="single" w:sz="6" w:space="0" w:color="auto"/>
              <w:right w:val="single" w:sz="6" w:space="0" w:color="auto"/>
            </w:tcBorders>
            <w:vAlign w:val="center"/>
          </w:tcPr>
          <w:p w14:paraId="29721F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33A8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CF12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FD69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22409,2</w:t>
            </w:r>
          </w:p>
        </w:tc>
        <w:tc>
          <w:tcPr>
            <w:tcW w:w="0" w:type="auto"/>
            <w:tcBorders>
              <w:top w:val="single" w:sz="6" w:space="0" w:color="auto"/>
              <w:left w:val="single" w:sz="6" w:space="0" w:color="auto"/>
              <w:bottom w:val="single" w:sz="6" w:space="0" w:color="auto"/>
              <w:right w:val="single" w:sz="6" w:space="0" w:color="auto"/>
            </w:tcBorders>
            <w:vAlign w:val="center"/>
          </w:tcPr>
          <w:p w14:paraId="08B93B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1EB2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BAD9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22409,2</w:t>
            </w:r>
          </w:p>
        </w:tc>
      </w:tr>
      <w:tr w:rsidR="00812048" w14:paraId="6886A01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6B4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ЗС-21.04.287.287</w:t>
            </w:r>
          </w:p>
        </w:tc>
        <w:tc>
          <w:tcPr>
            <w:tcW w:w="0" w:type="auto"/>
            <w:tcBorders>
              <w:top w:val="single" w:sz="6" w:space="0" w:color="auto"/>
              <w:left w:val="single" w:sz="6" w:space="0" w:color="auto"/>
              <w:bottom w:val="single" w:sz="6" w:space="0" w:color="auto"/>
              <w:right w:val="single" w:sz="6" w:space="0" w:color="auto"/>
            </w:tcBorders>
            <w:vAlign w:val="center"/>
          </w:tcPr>
          <w:p w14:paraId="496FB0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9</w:t>
            </w:r>
          </w:p>
        </w:tc>
        <w:tc>
          <w:tcPr>
            <w:tcW w:w="0" w:type="auto"/>
            <w:tcBorders>
              <w:top w:val="single" w:sz="6" w:space="0" w:color="auto"/>
              <w:left w:val="single" w:sz="6" w:space="0" w:color="auto"/>
              <w:bottom w:val="single" w:sz="6" w:space="0" w:color="auto"/>
              <w:right w:val="single" w:sz="6" w:space="0" w:color="auto"/>
            </w:tcBorders>
            <w:vAlign w:val="center"/>
          </w:tcPr>
          <w:p w14:paraId="5CC645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67FE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834,8</w:t>
            </w:r>
          </w:p>
        </w:tc>
        <w:tc>
          <w:tcPr>
            <w:tcW w:w="0" w:type="auto"/>
            <w:tcBorders>
              <w:top w:val="single" w:sz="6" w:space="0" w:color="auto"/>
              <w:left w:val="single" w:sz="6" w:space="0" w:color="auto"/>
              <w:bottom w:val="single" w:sz="6" w:space="0" w:color="auto"/>
              <w:right w:val="single" w:sz="6" w:space="0" w:color="auto"/>
            </w:tcBorders>
            <w:vAlign w:val="center"/>
          </w:tcPr>
          <w:p w14:paraId="598B31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9554,5</w:t>
            </w:r>
          </w:p>
        </w:tc>
        <w:tc>
          <w:tcPr>
            <w:tcW w:w="0" w:type="auto"/>
            <w:tcBorders>
              <w:top w:val="single" w:sz="6" w:space="0" w:color="auto"/>
              <w:left w:val="single" w:sz="6" w:space="0" w:color="auto"/>
              <w:bottom w:val="single" w:sz="6" w:space="0" w:color="auto"/>
              <w:right w:val="single" w:sz="6" w:space="0" w:color="auto"/>
            </w:tcBorders>
            <w:vAlign w:val="center"/>
          </w:tcPr>
          <w:p w14:paraId="4C00E0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A8E6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ACF1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BE0B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10389,2</w:t>
            </w:r>
          </w:p>
        </w:tc>
        <w:tc>
          <w:tcPr>
            <w:tcW w:w="0" w:type="auto"/>
            <w:tcBorders>
              <w:top w:val="single" w:sz="6" w:space="0" w:color="auto"/>
              <w:left w:val="single" w:sz="6" w:space="0" w:color="auto"/>
              <w:bottom w:val="single" w:sz="6" w:space="0" w:color="auto"/>
              <w:right w:val="single" w:sz="6" w:space="0" w:color="auto"/>
            </w:tcBorders>
            <w:vAlign w:val="center"/>
          </w:tcPr>
          <w:p w14:paraId="58D0A8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E4E8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B241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10389,2</w:t>
            </w:r>
          </w:p>
        </w:tc>
      </w:tr>
      <w:tr w:rsidR="00812048" w14:paraId="5E92153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B76F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ЗС-21.04.288.288</w:t>
            </w:r>
          </w:p>
        </w:tc>
        <w:tc>
          <w:tcPr>
            <w:tcW w:w="0" w:type="auto"/>
            <w:tcBorders>
              <w:top w:val="single" w:sz="6" w:space="0" w:color="auto"/>
              <w:left w:val="single" w:sz="6" w:space="0" w:color="auto"/>
              <w:bottom w:val="single" w:sz="6" w:space="0" w:color="auto"/>
              <w:right w:val="single" w:sz="6" w:space="0" w:color="auto"/>
            </w:tcBorders>
            <w:vAlign w:val="center"/>
          </w:tcPr>
          <w:p w14:paraId="0B3340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5</w:t>
            </w:r>
          </w:p>
        </w:tc>
        <w:tc>
          <w:tcPr>
            <w:tcW w:w="0" w:type="auto"/>
            <w:tcBorders>
              <w:top w:val="single" w:sz="6" w:space="0" w:color="auto"/>
              <w:left w:val="single" w:sz="6" w:space="0" w:color="auto"/>
              <w:bottom w:val="single" w:sz="6" w:space="0" w:color="auto"/>
              <w:right w:val="single" w:sz="6" w:space="0" w:color="auto"/>
            </w:tcBorders>
            <w:vAlign w:val="center"/>
          </w:tcPr>
          <w:p w14:paraId="483BFB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22BC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595,8</w:t>
            </w:r>
          </w:p>
        </w:tc>
        <w:tc>
          <w:tcPr>
            <w:tcW w:w="0" w:type="auto"/>
            <w:tcBorders>
              <w:top w:val="single" w:sz="6" w:space="0" w:color="auto"/>
              <w:left w:val="single" w:sz="6" w:space="0" w:color="auto"/>
              <w:bottom w:val="single" w:sz="6" w:space="0" w:color="auto"/>
              <w:right w:val="single" w:sz="6" w:space="0" w:color="auto"/>
            </w:tcBorders>
            <w:vAlign w:val="center"/>
          </w:tcPr>
          <w:p w14:paraId="0F9493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6688,9</w:t>
            </w:r>
          </w:p>
        </w:tc>
        <w:tc>
          <w:tcPr>
            <w:tcW w:w="0" w:type="auto"/>
            <w:tcBorders>
              <w:top w:val="single" w:sz="6" w:space="0" w:color="auto"/>
              <w:left w:val="single" w:sz="6" w:space="0" w:color="auto"/>
              <w:bottom w:val="single" w:sz="6" w:space="0" w:color="auto"/>
              <w:right w:val="single" w:sz="6" w:space="0" w:color="auto"/>
            </w:tcBorders>
            <w:vAlign w:val="center"/>
          </w:tcPr>
          <w:p w14:paraId="51F683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122F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BC0F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9C8A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7284,7</w:t>
            </w:r>
          </w:p>
        </w:tc>
        <w:tc>
          <w:tcPr>
            <w:tcW w:w="0" w:type="auto"/>
            <w:tcBorders>
              <w:top w:val="single" w:sz="6" w:space="0" w:color="auto"/>
              <w:left w:val="single" w:sz="6" w:space="0" w:color="auto"/>
              <w:bottom w:val="single" w:sz="6" w:space="0" w:color="auto"/>
              <w:right w:val="single" w:sz="6" w:space="0" w:color="auto"/>
            </w:tcBorders>
            <w:vAlign w:val="center"/>
          </w:tcPr>
          <w:p w14:paraId="667654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855C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3EAD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7284,7</w:t>
            </w:r>
          </w:p>
        </w:tc>
      </w:tr>
      <w:tr w:rsidR="00812048" w14:paraId="38D4912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54578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ЗС-21.04.289.289</w:t>
            </w:r>
          </w:p>
        </w:tc>
        <w:tc>
          <w:tcPr>
            <w:tcW w:w="0" w:type="auto"/>
            <w:tcBorders>
              <w:top w:val="single" w:sz="6" w:space="0" w:color="auto"/>
              <w:left w:val="single" w:sz="6" w:space="0" w:color="auto"/>
              <w:bottom w:val="single" w:sz="6" w:space="0" w:color="auto"/>
              <w:right w:val="single" w:sz="6" w:space="0" w:color="auto"/>
            </w:tcBorders>
            <w:vAlign w:val="center"/>
          </w:tcPr>
          <w:p w14:paraId="7531D6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13</w:t>
            </w:r>
          </w:p>
        </w:tc>
        <w:tc>
          <w:tcPr>
            <w:tcW w:w="0" w:type="auto"/>
            <w:tcBorders>
              <w:top w:val="single" w:sz="6" w:space="0" w:color="auto"/>
              <w:left w:val="single" w:sz="6" w:space="0" w:color="auto"/>
              <w:bottom w:val="single" w:sz="6" w:space="0" w:color="auto"/>
              <w:right w:val="single" w:sz="6" w:space="0" w:color="auto"/>
            </w:tcBorders>
            <w:vAlign w:val="center"/>
          </w:tcPr>
          <w:p w14:paraId="140D9B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20EE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F7840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354C1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9B90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FE37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966D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000C4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7C2B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A4F1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2208680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D195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ЗС-21.04.290.290</w:t>
            </w:r>
          </w:p>
        </w:tc>
        <w:tc>
          <w:tcPr>
            <w:tcW w:w="0" w:type="auto"/>
            <w:tcBorders>
              <w:top w:val="single" w:sz="6" w:space="0" w:color="auto"/>
              <w:left w:val="single" w:sz="6" w:space="0" w:color="auto"/>
              <w:bottom w:val="single" w:sz="6" w:space="0" w:color="auto"/>
              <w:right w:val="single" w:sz="6" w:space="0" w:color="auto"/>
            </w:tcBorders>
            <w:vAlign w:val="center"/>
          </w:tcPr>
          <w:p w14:paraId="7C71A2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7</w:t>
            </w:r>
          </w:p>
        </w:tc>
        <w:tc>
          <w:tcPr>
            <w:tcW w:w="0" w:type="auto"/>
            <w:tcBorders>
              <w:top w:val="single" w:sz="6" w:space="0" w:color="auto"/>
              <w:left w:val="single" w:sz="6" w:space="0" w:color="auto"/>
              <w:bottom w:val="single" w:sz="6" w:space="0" w:color="auto"/>
              <w:right w:val="single" w:sz="6" w:space="0" w:color="auto"/>
            </w:tcBorders>
            <w:vAlign w:val="center"/>
          </w:tcPr>
          <w:p w14:paraId="2E77D1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A54B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14B16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8ACC8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83C1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9545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A41E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C2731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A833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C7B8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30E2E3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8BEE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ЗС-21.04.291.291</w:t>
            </w:r>
          </w:p>
        </w:tc>
        <w:tc>
          <w:tcPr>
            <w:tcW w:w="0" w:type="auto"/>
            <w:tcBorders>
              <w:top w:val="single" w:sz="6" w:space="0" w:color="auto"/>
              <w:left w:val="single" w:sz="6" w:space="0" w:color="auto"/>
              <w:bottom w:val="single" w:sz="6" w:space="0" w:color="auto"/>
              <w:right w:val="single" w:sz="6" w:space="0" w:color="auto"/>
            </w:tcBorders>
            <w:vAlign w:val="center"/>
          </w:tcPr>
          <w:p w14:paraId="0E4A48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Институтская д. 15</w:t>
            </w:r>
          </w:p>
        </w:tc>
        <w:tc>
          <w:tcPr>
            <w:tcW w:w="0" w:type="auto"/>
            <w:tcBorders>
              <w:top w:val="single" w:sz="6" w:space="0" w:color="auto"/>
              <w:left w:val="single" w:sz="6" w:space="0" w:color="auto"/>
              <w:bottom w:val="single" w:sz="6" w:space="0" w:color="auto"/>
              <w:right w:val="single" w:sz="6" w:space="0" w:color="auto"/>
            </w:tcBorders>
            <w:vAlign w:val="center"/>
          </w:tcPr>
          <w:p w14:paraId="52CEE4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1661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131,4</w:t>
            </w:r>
          </w:p>
        </w:tc>
        <w:tc>
          <w:tcPr>
            <w:tcW w:w="0" w:type="auto"/>
            <w:tcBorders>
              <w:top w:val="single" w:sz="6" w:space="0" w:color="auto"/>
              <w:left w:val="single" w:sz="6" w:space="0" w:color="auto"/>
              <w:bottom w:val="single" w:sz="6" w:space="0" w:color="auto"/>
              <w:right w:val="single" w:sz="6" w:space="0" w:color="auto"/>
            </w:tcBorders>
            <w:vAlign w:val="center"/>
          </w:tcPr>
          <w:p w14:paraId="03973E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1343,7</w:t>
            </w:r>
          </w:p>
        </w:tc>
        <w:tc>
          <w:tcPr>
            <w:tcW w:w="0" w:type="auto"/>
            <w:tcBorders>
              <w:top w:val="single" w:sz="6" w:space="0" w:color="auto"/>
              <w:left w:val="single" w:sz="6" w:space="0" w:color="auto"/>
              <w:bottom w:val="single" w:sz="6" w:space="0" w:color="auto"/>
              <w:right w:val="single" w:sz="6" w:space="0" w:color="auto"/>
            </w:tcBorders>
            <w:vAlign w:val="center"/>
          </w:tcPr>
          <w:p w14:paraId="5C4815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7334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9FEF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B883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1475,1</w:t>
            </w:r>
          </w:p>
        </w:tc>
        <w:tc>
          <w:tcPr>
            <w:tcW w:w="0" w:type="auto"/>
            <w:tcBorders>
              <w:top w:val="single" w:sz="6" w:space="0" w:color="auto"/>
              <w:left w:val="single" w:sz="6" w:space="0" w:color="auto"/>
              <w:bottom w:val="single" w:sz="6" w:space="0" w:color="auto"/>
              <w:right w:val="single" w:sz="6" w:space="0" w:color="auto"/>
            </w:tcBorders>
            <w:vAlign w:val="center"/>
          </w:tcPr>
          <w:p w14:paraId="3D8661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5674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B815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1475,1</w:t>
            </w:r>
          </w:p>
        </w:tc>
      </w:tr>
      <w:tr w:rsidR="00812048" w14:paraId="0E0FADC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1078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ЗС-21.04.292.292</w:t>
            </w:r>
          </w:p>
        </w:tc>
        <w:tc>
          <w:tcPr>
            <w:tcW w:w="0" w:type="auto"/>
            <w:tcBorders>
              <w:top w:val="single" w:sz="6" w:space="0" w:color="auto"/>
              <w:left w:val="single" w:sz="6" w:space="0" w:color="auto"/>
              <w:bottom w:val="single" w:sz="6" w:space="0" w:color="auto"/>
              <w:right w:val="single" w:sz="6" w:space="0" w:color="auto"/>
            </w:tcBorders>
            <w:vAlign w:val="center"/>
          </w:tcPr>
          <w:p w14:paraId="5CF19C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Юбилейная д. 13 В(1)</w:t>
            </w:r>
          </w:p>
        </w:tc>
        <w:tc>
          <w:tcPr>
            <w:tcW w:w="0" w:type="auto"/>
            <w:tcBorders>
              <w:top w:val="single" w:sz="6" w:space="0" w:color="auto"/>
              <w:left w:val="single" w:sz="6" w:space="0" w:color="auto"/>
              <w:bottom w:val="single" w:sz="6" w:space="0" w:color="auto"/>
              <w:right w:val="single" w:sz="6" w:space="0" w:color="auto"/>
            </w:tcBorders>
            <w:vAlign w:val="center"/>
          </w:tcPr>
          <w:p w14:paraId="3BFE5E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7B17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296,0</w:t>
            </w:r>
          </w:p>
        </w:tc>
        <w:tc>
          <w:tcPr>
            <w:tcW w:w="0" w:type="auto"/>
            <w:tcBorders>
              <w:top w:val="single" w:sz="6" w:space="0" w:color="auto"/>
              <w:left w:val="single" w:sz="6" w:space="0" w:color="auto"/>
              <w:bottom w:val="single" w:sz="6" w:space="0" w:color="auto"/>
              <w:right w:val="single" w:sz="6" w:space="0" w:color="auto"/>
            </w:tcBorders>
            <w:vAlign w:val="center"/>
          </w:tcPr>
          <w:p w14:paraId="1539F2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3214,6</w:t>
            </w:r>
          </w:p>
        </w:tc>
        <w:tc>
          <w:tcPr>
            <w:tcW w:w="0" w:type="auto"/>
            <w:tcBorders>
              <w:top w:val="single" w:sz="6" w:space="0" w:color="auto"/>
              <w:left w:val="single" w:sz="6" w:space="0" w:color="auto"/>
              <w:bottom w:val="single" w:sz="6" w:space="0" w:color="auto"/>
              <w:right w:val="single" w:sz="6" w:space="0" w:color="auto"/>
            </w:tcBorders>
            <w:vAlign w:val="center"/>
          </w:tcPr>
          <w:p w14:paraId="6B27C9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6468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FE32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E778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3510,6</w:t>
            </w:r>
          </w:p>
        </w:tc>
        <w:tc>
          <w:tcPr>
            <w:tcW w:w="0" w:type="auto"/>
            <w:tcBorders>
              <w:top w:val="single" w:sz="6" w:space="0" w:color="auto"/>
              <w:left w:val="single" w:sz="6" w:space="0" w:color="auto"/>
              <w:bottom w:val="single" w:sz="6" w:space="0" w:color="auto"/>
              <w:right w:val="single" w:sz="6" w:space="0" w:color="auto"/>
            </w:tcBorders>
            <w:vAlign w:val="center"/>
          </w:tcPr>
          <w:p w14:paraId="7AF4DF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2BBF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6F8A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3510,6</w:t>
            </w:r>
          </w:p>
        </w:tc>
      </w:tr>
      <w:tr w:rsidR="00812048" w14:paraId="11B0678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896C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ЗС-21.04.293.293</w:t>
            </w:r>
          </w:p>
        </w:tc>
        <w:tc>
          <w:tcPr>
            <w:tcW w:w="0" w:type="auto"/>
            <w:tcBorders>
              <w:top w:val="single" w:sz="6" w:space="0" w:color="auto"/>
              <w:left w:val="single" w:sz="6" w:space="0" w:color="auto"/>
              <w:bottom w:val="single" w:sz="6" w:space="0" w:color="auto"/>
              <w:right w:val="single" w:sz="6" w:space="0" w:color="auto"/>
            </w:tcBorders>
            <w:vAlign w:val="center"/>
          </w:tcPr>
          <w:p w14:paraId="550120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18.2</w:t>
            </w:r>
          </w:p>
        </w:tc>
        <w:tc>
          <w:tcPr>
            <w:tcW w:w="0" w:type="auto"/>
            <w:tcBorders>
              <w:top w:val="single" w:sz="6" w:space="0" w:color="auto"/>
              <w:left w:val="single" w:sz="6" w:space="0" w:color="auto"/>
              <w:bottom w:val="single" w:sz="6" w:space="0" w:color="auto"/>
              <w:right w:val="single" w:sz="6" w:space="0" w:color="auto"/>
            </w:tcBorders>
            <w:vAlign w:val="center"/>
          </w:tcPr>
          <w:p w14:paraId="273F38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72EC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E72C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DB594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93,3</w:t>
            </w:r>
          </w:p>
        </w:tc>
        <w:tc>
          <w:tcPr>
            <w:tcW w:w="0" w:type="auto"/>
            <w:tcBorders>
              <w:top w:val="single" w:sz="6" w:space="0" w:color="auto"/>
              <w:left w:val="single" w:sz="6" w:space="0" w:color="auto"/>
              <w:bottom w:val="single" w:sz="6" w:space="0" w:color="auto"/>
              <w:right w:val="single" w:sz="6" w:space="0" w:color="auto"/>
            </w:tcBorders>
            <w:vAlign w:val="center"/>
          </w:tcPr>
          <w:p w14:paraId="1A0F65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A42F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C735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103,3</w:t>
            </w:r>
          </w:p>
        </w:tc>
        <w:tc>
          <w:tcPr>
            <w:tcW w:w="0" w:type="auto"/>
            <w:tcBorders>
              <w:top w:val="single" w:sz="6" w:space="0" w:color="auto"/>
              <w:left w:val="single" w:sz="6" w:space="0" w:color="auto"/>
              <w:bottom w:val="single" w:sz="6" w:space="0" w:color="auto"/>
              <w:right w:val="single" w:sz="6" w:space="0" w:color="auto"/>
            </w:tcBorders>
            <w:vAlign w:val="center"/>
          </w:tcPr>
          <w:p w14:paraId="2956AE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72AC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59A8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103,3</w:t>
            </w:r>
          </w:p>
        </w:tc>
      </w:tr>
      <w:tr w:rsidR="00812048" w14:paraId="216B333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806A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ЗС-21.04.294.294</w:t>
            </w:r>
          </w:p>
        </w:tc>
        <w:tc>
          <w:tcPr>
            <w:tcW w:w="0" w:type="auto"/>
            <w:tcBorders>
              <w:top w:val="single" w:sz="6" w:space="0" w:color="auto"/>
              <w:left w:val="single" w:sz="6" w:space="0" w:color="auto"/>
              <w:bottom w:val="single" w:sz="6" w:space="0" w:color="auto"/>
              <w:right w:val="single" w:sz="6" w:space="0" w:color="auto"/>
            </w:tcBorders>
            <w:vAlign w:val="center"/>
          </w:tcPr>
          <w:p w14:paraId="548F17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Школьная д. 20.2</w:t>
            </w:r>
          </w:p>
        </w:tc>
        <w:tc>
          <w:tcPr>
            <w:tcW w:w="0" w:type="auto"/>
            <w:tcBorders>
              <w:top w:val="single" w:sz="6" w:space="0" w:color="auto"/>
              <w:left w:val="single" w:sz="6" w:space="0" w:color="auto"/>
              <w:bottom w:val="single" w:sz="6" w:space="0" w:color="auto"/>
              <w:right w:val="single" w:sz="6" w:space="0" w:color="auto"/>
            </w:tcBorders>
            <w:vAlign w:val="center"/>
          </w:tcPr>
          <w:p w14:paraId="107694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1A42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58,7</w:t>
            </w:r>
          </w:p>
        </w:tc>
        <w:tc>
          <w:tcPr>
            <w:tcW w:w="0" w:type="auto"/>
            <w:tcBorders>
              <w:top w:val="single" w:sz="6" w:space="0" w:color="auto"/>
              <w:left w:val="single" w:sz="6" w:space="0" w:color="auto"/>
              <w:bottom w:val="single" w:sz="6" w:space="0" w:color="auto"/>
              <w:right w:val="single" w:sz="6" w:space="0" w:color="auto"/>
            </w:tcBorders>
            <w:vAlign w:val="center"/>
          </w:tcPr>
          <w:p w14:paraId="7A643D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566,3</w:t>
            </w:r>
          </w:p>
        </w:tc>
        <w:tc>
          <w:tcPr>
            <w:tcW w:w="0" w:type="auto"/>
            <w:tcBorders>
              <w:top w:val="single" w:sz="6" w:space="0" w:color="auto"/>
              <w:left w:val="single" w:sz="6" w:space="0" w:color="auto"/>
              <w:bottom w:val="single" w:sz="6" w:space="0" w:color="auto"/>
              <w:right w:val="single" w:sz="6" w:space="0" w:color="auto"/>
            </w:tcBorders>
            <w:vAlign w:val="center"/>
          </w:tcPr>
          <w:p w14:paraId="7298E0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EA39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BF79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A4EE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625,1</w:t>
            </w:r>
          </w:p>
        </w:tc>
        <w:tc>
          <w:tcPr>
            <w:tcW w:w="0" w:type="auto"/>
            <w:tcBorders>
              <w:top w:val="single" w:sz="6" w:space="0" w:color="auto"/>
              <w:left w:val="single" w:sz="6" w:space="0" w:color="auto"/>
              <w:bottom w:val="single" w:sz="6" w:space="0" w:color="auto"/>
              <w:right w:val="single" w:sz="6" w:space="0" w:color="auto"/>
            </w:tcBorders>
            <w:vAlign w:val="center"/>
          </w:tcPr>
          <w:p w14:paraId="63531E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C223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CFDD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625,1</w:t>
            </w:r>
          </w:p>
        </w:tc>
      </w:tr>
      <w:tr w:rsidR="00812048" w14:paraId="6A3CA98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9797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ЗС-21.04.295.295</w:t>
            </w:r>
          </w:p>
        </w:tc>
        <w:tc>
          <w:tcPr>
            <w:tcW w:w="0" w:type="auto"/>
            <w:tcBorders>
              <w:top w:val="single" w:sz="6" w:space="0" w:color="auto"/>
              <w:left w:val="single" w:sz="6" w:space="0" w:color="auto"/>
              <w:bottom w:val="single" w:sz="6" w:space="0" w:color="auto"/>
              <w:right w:val="single" w:sz="6" w:space="0" w:color="auto"/>
            </w:tcBorders>
            <w:vAlign w:val="center"/>
          </w:tcPr>
          <w:p w14:paraId="5A99D6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w:t>
            </w:r>
          </w:p>
        </w:tc>
        <w:tc>
          <w:tcPr>
            <w:tcW w:w="0" w:type="auto"/>
            <w:tcBorders>
              <w:top w:val="single" w:sz="6" w:space="0" w:color="auto"/>
              <w:left w:val="single" w:sz="6" w:space="0" w:color="auto"/>
              <w:bottom w:val="single" w:sz="6" w:space="0" w:color="auto"/>
              <w:right w:val="single" w:sz="6" w:space="0" w:color="auto"/>
            </w:tcBorders>
            <w:vAlign w:val="center"/>
          </w:tcPr>
          <w:p w14:paraId="5AC85C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812C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A758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7EC8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125,1</w:t>
            </w:r>
          </w:p>
        </w:tc>
        <w:tc>
          <w:tcPr>
            <w:tcW w:w="0" w:type="auto"/>
            <w:tcBorders>
              <w:top w:val="single" w:sz="6" w:space="0" w:color="auto"/>
              <w:left w:val="single" w:sz="6" w:space="0" w:color="auto"/>
              <w:bottom w:val="single" w:sz="6" w:space="0" w:color="auto"/>
              <w:right w:val="single" w:sz="6" w:space="0" w:color="auto"/>
            </w:tcBorders>
            <w:vAlign w:val="center"/>
          </w:tcPr>
          <w:p w14:paraId="08F4CB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3CB1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829B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135,1</w:t>
            </w:r>
          </w:p>
        </w:tc>
        <w:tc>
          <w:tcPr>
            <w:tcW w:w="0" w:type="auto"/>
            <w:tcBorders>
              <w:top w:val="single" w:sz="6" w:space="0" w:color="auto"/>
              <w:left w:val="single" w:sz="6" w:space="0" w:color="auto"/>
              <w:bottom w:val="single" w:sz="6" w:space="0" w:color="auto"/>
              <w:right w:val="single" w:sz="6" w:space="0" w:color="auto"/>
            </w:tcBorders>
            <w:vAlign w:val="center"/>
          </w:tcPr>
          <w:p w14:paraId="768606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A6AC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2FF7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135,1</w:t>
            </w:r>
          </w:p>
        </w:tc>
      </w:tr>
      <w:tr w:rsidR="00812048" w14:paraId="3E44AB4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44023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ЗС-21.04.296.296</w:t>
            </w:r>
          </w:p>
        </w:tc>
        <w:tc>
          <w:tcPr>
            <w:tcW w:w="0" w:type="auto"/>
            <w:tcBorders>
              <w:top w:val="single" w:sz="6" w:space="0" w:color="auto"/>
              <w:left w:val="single" w:sz="6" w:space="0" w:color="auto"/>
              <w:bottom w:val="single" w:sz="6" w:space="0" w:color="auto"/>
              <w:right w:val="single" w:sz="6" w:space="0" w:color="auto"/>
            </w:tcBorders>
            <w:vAlign w:val="center"/>
          </w:tcPr>
          <w:p w14:paraId="1BA6F9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w:t>
            </w:r>
          </w:p>
        </w:tc>
        <w:tc>
          <w:tcPr>
            <w:tcW w:w="0" w:type="auto"/>
            <w:tcBorders>
              <w:top w:val="single" w:sz="6" w:space="0" w:color="auto"/>
              <w:left w:val="single" w:sz="6" w:space="0" w:color="auto"/>
              <w:bottom w:val="single" w:sz="6" w:space="0" w:color="auto"/>
              <w:right w:val="single" w:sz="6" w:space="0" w:color="auto"/>
            </w:tcBorders>
            <w:vAlign w:val="center"/>
          </w:tcPr>
          <w:p w14:paraId="6FBE6B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1DE3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BA44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4CFF4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91,4</w:t>
            </w:r>
          </w:p>
        </w:tc>
        <w:tc>
          <w:tcPr>
            <w:tcW w:w="0" w:type="auto"/>
            <w:tcBorders>
              <w:top w:val="single" w:sz="6" w:space="0" w:color="auto"/>
              <w:left w:val="single" w:sz="6" w:space="0" w:color="auto"/>
              <w:bottom w:val="single" w:sz="6" w:space="0" w:color="auto"/>
              <w:right w:val="single" w:sz="6" w:space="0" w:color="auto"/>
            </w:tcBorders>
            <w:vAlign w:val="center"/>
          </w:tcPr>
          <w:p w14:paraId="08E91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4B27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3DCF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101,4</w:t>
            </w:r>
          </w:p>
        </w:tc>
        <w:tc>
          <w:tcPr>
            <w:tcW w:w="0" w:type="auto"/>
            <w:tcBorders>
              <w:top w:val="single" w:sz="6" w:space="0" w:color="auto"/>
              <w:left w:val="single" w:sz="6" w:space="0" w:color="auto"/>
              <w:bottom w:val="single" w:sz="6" w:space="0" w:color="auto"/>
              <w:right w:val="single" w:sz="6" w:space="0" w:color="auto"/>
            </w:tcBorders>
            <w:vAlign w:val="center"/>
          </w:tcPr>
          <w:p w14:paraId="743ADA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DCBC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F66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101,4</w:t>
            </w:r>
          </w:p>
        </w:tc>
      </w:tr>
      <w:tr w:rsidR="00812048" w14:paraId="3EC0694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6BC7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ЗС-21.04.297.297</w:t>
            </w:r>
          </w:p>
        </w:tc>
        <w:tc>
          <w:tcPr>
            <w:tcW w:w="0" w:type="auto"/>
            <w:tcBorders>
              <w:top w:val="single" w:sz="6" w:space="0" w:color="auto"/>
              <w:left w:val="single" w:sz="6" w:space="0" w:color="auto"/>
              <w:bottom w:val="single" w:sz="6" w:space="0" w:color="auto"/>
              <w:right w:val="single" w:sz="6" w:space="0" w:color="auto"/>
            </w:tcBorders>
            <w:vAlign w:val="center"/>
          </w:tcPr>
          <w:p w14:paraId="20C57B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д.2</w:t>
            </w:r>
          </w:p>
        </w:tc>
        <w:tc>
          <w:tcPr>
            <w:tcW w:w="0" w:type="auto"/>
            <w:tcBorders>
              <w:top w:val="single" w:sz="6" w:space="0" w:color="auto"/>
              <w:left w:val="single" w:sz="6" w:space="0" w:color="auto"/>
              <w:bottom w:val="single" w:sz="6" w:space="0" w:color="auto"/>
              <w:right w:val="single" w:sz="6" w:space="0" w:color="auto"/>
            </w:tcBorders>
            <w:vAlign w:val="center"/>
          </w:tcPr>
          <w:p w14:paraId="530F14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838D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DF0A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9C02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77,6</w:t>
            </w:r>
          </w:p>
        </w:tc>
        <w:tc>
          <w:tcPr>
            <w:tcW w:w="0" w:type="auto"/>
            <w:tcBorders>
              <w:top w:val="single" w:sz="6" w:space="0" w:color="auto"/>
              <w:left w:val="single" w:sz="6" w:space="0" w:color="auto"/>
              <w:bottom w:val="single" w:sz="6" w:space="0" w:color="auto"/>
              <w:right w:val="single" w:sz="6" w:space="0" w:color="auto"/>
            </w:tcBorders>
            <w:vAlign w:val="center"/>
          </w:tcPr>
          <w:p w14:paraId="340EFA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AE36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7A53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87,6</w:t>
            </w:r>
          </w:p>
        </w:tc>
        <w:tc>
          <w:tcPr>
            <w:tcW w:w="0" w:type="auto"/>
            <w:tcBorders>
              <w:top w:val="single" w:sz="6" w:space="0" w:color="auto"/>
              <w:left w:val="single" w:sz="6" w:space="0" w:color="auto"/>
              <w:bottom w:val="single" w:sz="6" w:space="0" w:color="auto"/>
              <w:right w:val="single" w:sz="6" w:space="0" w:color="auto"/>
            </w:tcBorders>
            <w:vAlign w:val="center"/>
          </w:tcPr>
          <w:p w14:paraId="72ED07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4B96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D462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87,6</w:t>
            </w:r>
          </w:p>
        </w:tc>
      </w:tr>
      <w:tr w:rsidR="00812048" w14:paraId="7F84B9A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9383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ЗС-21.04.298.298</w:t>
            </w:r>
          </w:p>
        </w:tc>
        <w:tc>
          <w:tcPr>
            <w:tcW w:w="0" w:type="auto"/>
            <w:tcBorders>
              <w:top w:val="single" w:sz="6" w:space="0" w:color="auto"/>
              <w:left w:val="single" w:sz="6" w:space="0" w:color="auto"/>
              <w:bottom w:val="single" w:sz="6" w:space="0" w:color="auto"/>
              <w:right w:val="single" w:sz="6" w:space="0" w:color="auto"/>
            </w:tcBorders>
            <w:vAlign w:val="center"/>
          </w:tcPr>
          <w:p w14:paraId="1415E9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д.4</w:t>
            </w:r>
          </w:p>
        </w:tc>
        <w:tc>
          <w:tcPr>
            <w:tcW w:w="0" w:type="auto"/>
            <w:tcBorders>
              <w:top w:val="single" w:sz="6" w:space="0" w:color="auto"/>
              <w:left w:val="single" w:sz="6" w:space="0" w:color="auto"/>
              <w:bottom w:val="single" w:sz="6" w:space="0" w:color="auto"/>
              <w:right w:val="single" w:sz="6" w:space="0" w:color="auto"/>
            </w:tcBorders>
            <w:vAlign w:val="center"/>
          </w:tcPr>
          <w:p w14:paraId="279C4A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D7C3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683D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30232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76,5</w:t>
            </w:r>
          </w:p>
        </w:tc>
        <w:tc>
          <w:tcPr>
            <w:tcW w:w="0" w:type="auto"/>
            <w:tcBorders>
              <w:top w:val="single" w:sz="6" w:space="0" w:color="auto"/>
              <w:left w:val="single" w:sz="6" w:space="0" w:color="auto"/>
              <w:bottom w:val="single" w:sz="6" w:space="0" w:color="auto"/>
              <w:right w:val="single" w:sz="6" w:space="0" w:color="auto"/>
            </w:tcBorders>
            <w:vAlign w:val="center"/>
          </w:tcPr>
          <w:p w14:paraId="6656C8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6575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4BED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w:t>
            </w:r>
          </w:p>
        </w:tc>
        <w:tc>
          <w:tcPr>
            <w:tcW w:w="0" w:type="auto"/>
            <w:tcBorders>
              <w:top w:val="single" w:sz="6" w:space="0" w:color="auto"/>
              <w:left w:val="single" w:sz="6" w:space="0" w:color="auto"/>
              <w:bottom w:val="single" w:sz="6" w:space="0" w:color="auto"/>
              <w:right w:val="single" w:sz="6" w:space="0" w:color="auto"/>
            </w:tcBorders>
            <w:vAlign w:val="center"/>
          </w:tcPr>
          <w:p w14:paraId="28E7DD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1C0C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1FAE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86,5</w:t>
            </w:r>
          </w:p>
        </w:tc>
      </w:tr>
      <w:tr w:rsidR="00812048" w14:paraId="28589ED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D2A2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ЗС-21.04.299.299</w:t>
            </w:r>
          </w:p>
        </w:tc>
        <w:tc>
          <w:tcPr>
            <w:tcW w:w="0" w:type="auto"/>
            <w:tcBorders>
              <w:top w:val="single" w:sz="6" w:space="0" w:color="auto"/>
              <w:left w:val="single" w:sz="6" w:space="0" w:color="auto"/>
              <w:bottom w:val="single" w:sz="6" w:space="0" w:color="auto"/>
              <w:right w:val="single" w:sz="6" w:space="0" w:color="auto"/>
            </w:tcBorders>
            <w:vAlign w:val="center"/>
          </w:tcPr>
          <w:p w14:paraId="28B094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д.6</w:t>
            </w:r>
          </w:p>
        </w:tc>
        <w:tc>
          <w:tcPr>
            <w:tcW w:w="0" w:type="auto"/>
            <w:tcBorders>
              <w:top w:val="single" w:sz="6" w:space="0" w:color="auto"/>
              <w:left w:val="single" w:sz="6" w:space="0" w:color="auto"/>
              <w:bottom w:val="single" w:sz="6" w:space="0" w:color="auto"/>
              <w:right w:val="single" w:sz="6" w:space="0" w:color="auto"/>
            </w:tcBorders>
            <w:vAlign w:val="center"/>
          </w:tcPr>
          <w:p w14:paraId="193A7B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AB4F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24CC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4C328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81,1</w:t>
            </w:r>
          </w:p>
        </w:tc>
        <w:tc>
          <w:tcPr>
            <w:tcW w:w="0" w:type="auto"/>
            <w:tcBorders>
              <w:top w:val="single" w:sz="6" w:space="0" w:color="auto"/>
              <w:left w:val="single" w:sz="6" w:space="0" w:color="auto"/>
              <w:bottom w:val="single" w:sz="6" w:space="0" w:color="auto"/>
              <w:right w:val="single" w:sz="6" w:space="0" w:color="auto"/>
            </w:tcBorders>
            <w:vAlign w:val="center"/>
          </w:tcPr>
          <w:p w14:paraId="3E0794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E632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1D17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c>
          <w:tcPr>
            <w:tcW w:w="0" w:type="auto"/>
            <w:tcBorders>
              <w:top w:val="single" w:sz="6" w:space="0" w:color="auto"/>
              <w:left w:val="single" w:sz="6" w:space="0" w:color="auto"/>
              <w:bottom w:val="single" w:sz="6" w:space="0" w:color="auto"/>
              <w:right w:val="single" w:sz="6" w:space="0" w:color="auto"/>
            </w:tcBorders>
            <w:vAlign w:val="center"/>
          </w:tcPr>
          <w:p w14:paraId="041BF7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EED2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19FF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r>
      <w:tr w:rsidR="00812048" w14:paraId="4DFDCD2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D31B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ЗС-21.04.300.300</w:t>
            </w:r>
          </w:p>
        </w:tc>
        <w:tc>
          <w:tcPr>
            <w:tcW w:w="0" w:type="auto"/>
            <w:tcBorders>
              <w:top w:val="single" w:sz="6" w:space="0" w:color="auto"/>
              <w:left w:val="single" w:sz="6" w:space="0" w:color="auto"/>
              <w:bottom w:val="single" w:sz="6" w:space="0" w:color="auto"/>
              <w:right w:val="single" w:sz="6" w:space="0" w:color="auto"/>
            </w:tcBorders>
            <w:vAlign w:val="center"/>
          </w:tcPr>
          <w:p w14:paraId="3FC217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д.9</w:t>
            </w:r>
          </w:p>
        </w:tc>
        <w:tc>
          <w:tcPr>
            <w:tcW w:w="0" w:type="auto"/>
            <w:tcBorders>
              <w:top w:val="single" w:sz="6" w:space="0" w:color="auto"/>
              <w:left w:val="single" w:sz="6" w:space="0" w:color="auto"/>
              <w:bottom w:val="single" w:sz="6" w:space="0" w:color="auto"/>
              <w:right w:val="single" w:sz="6" w:space="0" w:color="auto"/>
            </w:tcBorders>
            <w:vAlign w:val="center"/>
          </w:tcPr>
          <w:p w14:paraId="13FADF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6D8C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B87D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BB1FF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c>
          <w:tcPr>
            <w:tcW w:w="0" w:type="auto"/>
            <w:tcBorders>
              <w:top w:val="single" w:sz="6" w:space="0" w:color="auto"/>
              <w:left w:val="single" w:sz="6" w:space="0" w:color="auto"/>
              <w:bottom w:val="single" w:sz="6" w:space="0" w:color="auto"/>
              <w:right w:val="single" w:sz="6" w:space="0" w:color="auto"/>
            </w:tcBorders>
            <w:vAlign w:val="center"/>
          </w:tcPr>
          <w:p w14:paraId="76A646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EB7A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431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w:t>
            </w:r>
          </w:p>
        </w:tc>
        <w:tc>
          <w:tcPr>
            <w:tcW w:w="0" w:type="auto"/>
            <w:tcBorders>
              <w:top w:val="single" w:sz="6" w:space="0" w:color="auto"/>
              <w:left w:val="single" w:sz="6" w:space="0" w:color="auto"/>
              <w:bottom w:val="single" w:sz="6" w:space="0" w:color="auto"/>
              <w:right w:val="single" w:sz="6" w:space="0" w:color="auto"/>
            </w:tcBorders>
            <w:vAlign w:val="center"/>
          </w:tcPr>
          <w:p w14:paraId="767F63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18B9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8BB7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w:t>
            </w:r>
          </w:p>
        </w:tc>
      </w:tr>
      <w:tr w:rsidR="00812048" w14:paraId="2E64581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B4FC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ЗС-21.04.301.301</w:t>
            </w:r>
          </w:p>
        </w:tc>
        <w:tc>
          <w:tcPr>
            <w:tcW w:w="0" w:type="auto"/>
            <w:tcBorders>
              <w:top w:val="single" w:sz="6" w:space="0" w:color="auto"/>
              <w:left w:val="single" w:sz="6" w:space="0" w:color="auto"/>
              <w:bottom w:val="single" w:sz="6" w:space="0" w:color="auto"/>
              <w:right w:val="single" w:sz="6" w:space="0" w:color="auto"/>
            </w:tcBorders>
            <w:vAlign w:val="center"/>
          </w:tcPr>
          <w:p w14:paraId="665353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ул.1 Мая д.7</w:t>
            </w:r>
          </w:p>
        </w:tc>
        <w:tc>
          <w:tcPr>
            <w:tcW w:w="0" w:type="auto"/>
            <w:tcBorders>
              <w:top w:val="single" w:sz="6" w:space="0" w:color="auto"/>
              <w:left w:val="single" w:sz="6" w:space="0" w:color="auto"/>
              <w:bottom w:val="single" w:sz="6" w:space="0" w:color="auto"/>
              <w:right w:val="single" w:sz="6" w:space="0" w:color="auto"/>
            </w:tcBorders>
            <w:vAlign w:val="center"/>
          </w:tcPr>
          <w:p w14:paraId="25AEF9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9EDA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2CD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B9507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104,3</w:t>
            </w:r>
          </w:p>
        </w:tc>
        <w:tc>
          <w:tcPr>
            <w:tcW w:w="0" w:type="auto"/>
            <w:tcBorders>
              <w:top w:val="single" w:sz="6" w:space="0" w:color="auto"/>
              <w:left w:val="single" w:sz="6" w:space="0" w:color="auto"/>
              <w:bottom w:val="single" w:sz="6" w:space="0" w:color="auto"/>
              <w:right w:val="single" w:sz="6" w:space="0" w:color="auto"/>
            </w:tcBorders>
            <w:vAlign w:val="center"/>
          </w:tcPr>
          <w:p w14:paraId="7F5C8B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70AB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66EA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w:t>
            </w:r>
          </w:p>
        </w:tc>
        <w:tc>
          <w:tcPr>
            <w:tcW w:w="0" w:type="auto"/>
            <w:tcBorders>
              <w:top w:val="single" w:sz="6" w:space="0" w:color="auto"/>
              <w:left w:val="single" w:sz="6" w:space="0" w:color="auto"/>
              <w:bottom w:val="single" w:sz="6" w:space="0" w:color="auto"/>
              <w:right w:val="single" w:sz="6" w:space="0" w:color="auto"/>
            </w:tcBorders>
            <w:vAlign w:val="center"/>
          </w:tcPr>
          <w:p w14:paraId="6C42F7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2955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CF79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w:t>
            </w:r>
          </w:p>
        </w:tc>
      </w:tr>
      <w:tr w:rsidR="00812048" w14:paraId="67F80E2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945F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ЗС-21.04.302.302</w:t>
            </w:r>
          </w:p>
        </w:tc>
        <w:tc>
          <w:tcPr>
            <w:tcW w:w="0" w:type="auto"/>
            <w:tcBorders>
              <w:top w:val="single" w:sz="6" w:space="0" w:color="auto"/>
              <w:left w:val="single" w:sz="6" w:space="0" w:color="auto"/>
              <w:bottom w:val="single" w:sz="6" w:space="0" w:color="auto"/>
              <w:right w:val="single" w:sz="6" w:space="0" w:color="auto"/>
            </w:tcBorders>
            <w:vAlign w:val="center"/>
          </w:tcPr>
          <w:p w14:paraId="0913D5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w:t>
            </w:r>
          </w:p>
        </w:tc>
        <w:tc>
          <w:tcPr>
            <w:tcW w:w="0" w:type="auto"/>
            <w:tcBorders>
              <w:top w:val="single" w:sz="6" w:space="0" w:color="auto"/>
              <w:left w:val="single" w:sz="6" w:space="0" w:color="auto"/>
              <w:bottom w:val="single" w:sz="6" w:space="0" w:color="auto"/>
              <w:right w:val="single" w:sz="6" w:space="0" w:color="auto"/>
            </w:tcBorders>
            <w:vAlign w:val="center"/>
          </w:tcPr>
          <w:p w14:paraId="58E9EA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E069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3EF6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67DE5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56DE88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305F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DBDE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020546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6033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AE7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21DBCE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4514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ЗС-21.04.303.303</w:t>
            </w:r>
          </w:p>
        </w:tc>
        <w:tc>
          <w:tcPr>
            <w:tcW w:w="0" w:type="auto"/>
            <w:tcBorders>
              <w:top w:val="single" w:sz="6" w:space="0" w:color="auto"/>
              <w:left w:val="single" w:sz="6" w:space="0" w:color="auto"/>
              <w:bottom w:val="single" w:sz="6" w:space="0" w:color="auto"/>
              <w:right w:val="single" w:sz="6" w:space="0" w:color="auto"/>
            </w:tcBorders>
            <w:vAlign w:val="center"/>
          </w:tcPr>
          <w:p w14:paraId="1F34A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д.5</w:t>
            </w:r>
          </w:p>
        </w:tc>
        <w:tc>
          <w:tcPr>
            <w:tcW w:w="0" w:type="auto"/>
            <w:tcBorders>
              <w:top w:val="single" w:sz="6" w:space="0" w:color="auto"/>
              <w:left w:val="single" w:sz="6" w:space="0" w:color="auto"/>
              <w:bottom w:val="single" w:sz="6" w:space="0" w:color="auto"/>
              <w:right w:val="single" w:sz="6" w:space="0" w:color="auto"/>
            </w:tcBorders>
            <w:vAlign w:val="center"/>
          </w:tcPr>
          <w:p w14:paraId="422A31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AA67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59DD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58BBC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5CCD1E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07A9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F3E6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4BD4C0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D693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F868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0B027A2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82C4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ЗС-21.04.304.304</w:t>
            </w:r>
          </w:p>
        </w:tc>
        <w:tc>
          <w:tcPr>
            <w:tcW w:w="0" w:type="auto"/>
            <w:tcBorders>
              <w:top w:val="single" w:sz="6" w:space="0" w:color="auto"/>
              <w:left w:val="single" w:sz="6" w:space="0" w:color="auto"/>
              <w:bottom w:val="single" w:sz="6" w:space="0" w:color="auto"/>
              <w:right w:val="single" w:sz="6" w:space="0" w:color="auto"/>
            </w:tcBorders>
            <w:vAlign w:val="center"/>
          </w:tcPr>
          <w:p w14:paraId="1BCBC9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Техздание 19</w:t>
            </w:r>
          </w:p>
        </w:tc>
        <w:tc>
          <w:tcPr>
            <w:tcW w:w="0" w:type="auto"/>
            <w:tcBorders>
              <w:top w:val="single" w:sz="6" w:space="0" w:color="auto"/>
              <w:left w:val="single" w:sz="6" w:space="0" w:color="auto"/>
              <w:bottom w:val="single" w:sz="6" w:space="0" w:color="auto"/>
              <w:right w:val="single" w:sz="6" w:space="0" w:color="auto"/>
            </w:tcBorders>
            <w:vAlign w:val="center"/>
          </w:tcPr>
          <w:p w14:paraId="73FBE2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2732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BD75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A42C8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129,8</w:t>
            </w:r>
          </w:p>
        </w:tc>
        <w:tc>
          <w:tcPr>
            <w:tcW w:w="0" w:type="auto"/>
            <w:tcBorders>
              <w:top w:val="single" w:sz="6" w:space="0" w:color="auto"/>
              <w:left w:val="single" w:sz="6" w:space="0" w:color="auto"/>
              <w:bottom w:val="single" w:sz="6" w:space="0" w:color="auto"/>
              <w:right w:val="single" w:sz="6" w:space="0" w:color="auto"/>
            </w:tcBorders>
            <w:vAlign w:val="center"/>
          </w:tcPr>
          <w:p w14:paraId="2F0A37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046A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75F8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139,8</w:t>
            </w:r>
          </w:p>
        </w:tc>
        <w:tc>
          <w:tcPr>
            <w:tcW w:w="0" w:type="auto"/>
            <w:tcBorders>
              <w:top w:val="single" w:sz="6" w:space="0" w:color="auto"/>
              <w:left w:val="single" w:sz="6" w:space="0" w:color="auto"/>
              <w:bottom w:val="single" w:sz="6" w:space="0" w:color="auto"/>
              <w:right w:val="single" w:sz="6" w:space="0" w:color="auto"/>
            </w:tcBorders>
            <w:vAlign w:val="center"/>
          </w:tcPr>
          <w:p w14:paraId="62D7B8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CB1E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5E7D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139,8</w:t>
            </w:r>
          </w:p>
        </w:tc>
      </w:tr>
      <w:tr w:rsidR="00812048" w14:paraId="1491E14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145F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ЗС-21.04.305.305</w:t>
            </w:r>
          </w:p>
        </w:tc>
        <w:tc>
          <w:tcPr>
            <w:tcW w:w="0" w:type="auto"/>
            <w:tcBorders>
              <w:top w:val="single" w:sz="6" w:space="0" w:color="auto"/>
              <w:left w:val="single" w:sz="6" w:space="0" w:color="auto"/>
              <w:bottom w:val="single" w:sz="6" w:space="0" w:color="auto"/>
              <w:right w:val="single" w:sz="6" w:space="0" w:color="auto"/>
            </w:tcBorders>
            <w:vAlign w:val="center"/>
          </w:tcPr>
          <w:p w14:paraId="1D996E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Техздание 18</w:t>
            </w:r>
          </w:p>
        </w:tc>
        <w:tc>
          <w:tcPr>
            <w:tcW w:w="0" w:type="auto"/>
            <w:tcBorders>
              <w:top w:val="single" w:sz="6" w:space="0" w:color="auto"/>
              <w:left w:val="single" w:sz="6" w:space="0" w:color="auto"/>
              <w:bottom w:val="single" w:sz="6" w:space="0" w:color="auto"/>
              <w:right w:val="single" w:sz="6" w:space="0" w:color="auto"/>
            </w:tcBorders>
            <w:vAlign w:val="center"/>
          </w:tcPr>
          <w:p w14:paraId="223700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2541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603D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21BAE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99,9</w:t>
            </w:r>
          </w:p>
        </w:tc>
        <w:tc>
          <w:tcPr>
            <w:tcW w:w="0" w:type="auto"/>
            <w:tcBorders>
              <w:top w:val="single" w:sz="6" w:space="0" w:color="auto"/>
              <w:left w:val="single" w:sz="6" w:space="0" w:color="auto"/>
              <w:bottom w:val="single" w:sz="6" w:space="0" w:color="auto"/>
              <w:right w:val="single" w:sz="6" w:space="0" w:color="auto"/>
            </w:tcBorders>
            <w:vAlign w:val="center"/>
          </w:tcPr>
          <w:p w14:paraId="7B0238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4F6A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B909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109,9</w:t>
            </w:r>
          </w:p>
        </w:tc>
        <w:tc>
          <w:tcPr>
            <w:tcW w:w="0" w:type="auto"/>
            <w:tcBorders>
              <w:top w:val="single" w:sz="6" w:space="0" w:color="auto"/>
              <w:left w:val="single" w:sz="6" w:space="0" w:color="auto"/>
              <w:bottom w:val="single" w:sz="6" w:space="0" w:color="auto"/>
              <w:right w:val="single" w:sz="6" w:space="0" w:color="auto"/>
            </w:tcBorders>
            <w:vAlign w:val="center"/>
          </w:tcPr>
          <w:p w14:paraId="09A034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1908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673C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109,9</w:t>
            </w:r>
          </w:p>
        </w:tc>
      </w:tr>
      <w:tr w:rsidR="00812048" w14:paraId="0606B82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B7C00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ЗС-21.04.306.306</w:t>
            </w:r>
          </w:p>
        </w:tc>
        <w:tc>
          <w:tcPr>
            <w:tcW w:w="0" w:type="auto"/>
            <w:tcBorders>
              <w:top w:val="single" w:sz="6" w:space="0" w:color="auto"/>
              <w:left w:val="single" w:sz="6" w:space="0" w:color="auto"/>
              <w:bottom w:val="single" w:sz="6" w:space="0" w:color="auto"/>
              <w:right w:val="single" w:sz="6" w:space="0" w:color="auto"/>
            </w:tcBorders>
            <w:vAlign w:val="center"/>
          </w:tcPr>
          <w:p w14:paraId="1F25CF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д.13</w:t>
            </w:r>
          </w:p>
        </w:tc>
        <w:tc>
          <w:tcPr>
            <w:tcW w:w="0" w:type="auto"/>
            <w:tcBorders>
              <w:top w:val="single" w:sz="6" w:space="0" w:color="auto"/>
              <w:left w:val="single" w:sz="6" w:space="0" w:color="auto"/>
              <w:bottom w:val="single" w:sz="6" w:space="0" w:color="auto"/>
              <w:right w:val="single" w:sz="6" w:space="0" w:color="auto"/>
            </w:tcBorders>
            <w:vAlign w:val="center"/>
          </w:tcPr>
          <w:p w14:paraId="088861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0333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C8D5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FC1DF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BB549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DBDE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045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9B573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0F4B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C8A2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DB319D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D30C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ЗС-21.04.307.307</w:t>
            </w:r>
          </w:p>
        </w:tc>
        <w:tc>
          <w:tcPr>
            <w:tcW w:w="0" w:type="auto"/>
            <w:tcBorders>
              <w:top w:val="single" w:sz="6" w:space="0" w:color="auto"/>
              <w:left w:val="single" w:sz="6" w:space="0" w:color="auto"/>
              <w:bottom w:val="single" w:sz="6" w:space="0" w:color="auto"/>
              <w:right w:val="single" w:sz="6" w:space="0" w:color="auto"/>
            </w:tcBorders>
            <w:vAlign w:val="center"/>
          </w:tcPr>
          <w:p w14:paraId="1DA4B8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д.11</w:t>
            </w:r>
          </w:p>
        </w:tc>
        <w:tc>
          <w:tcPr>
            <w:tcW w:w="0" w:type="auto"/>
            <w:tcBorders>
              <w:top w:val="single" w:sz="6" w:space="0" w:color="auto"/>
              <w:left w:val="single" w:sz="6" w:space="0" w:color="auto"/>
              <w:bottom w:val="single" w:sz="6" w:space="0" w:color="auto"/>
              <w:right w:val="single" w:sz="6" w:space="0" w:color="auto"/>
            </w:tcBorders>
            <w:vAlign w:val="center"/>
          </w:tcPr>
          <w:p w14:paraId="533D06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3F9B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41,5</w:t>
            </w:r>
          </w:p>
        </w:tc>
        <w:tc>
          <w:tcPr>
            <w:tcW w:w="0" w:type="auto"/>
            <w:tcBorders>
              <w:top w:val="single" w:sz="6" w:space="0" w:color="auto"/>
              <w:left w:val="single" w:sz="6" w:space="0" w:color="auto"/>
              <w:bottom w:val="single" w:sz="6" w:space="0" w:color="auto"/>
              <w:right w:val="single" w:sz="6" w:space="0" w:color="auto"/>
            </w:tcBorders>
            <w:vAlign w:val="center"/>
          </w:tcPr>
          <w:p w14:paraId="0E32AD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433,1</w:t>
            </w:r>
          </w:p>
        </w:tc>
        <w:tc>
          <w:tcPr>
            <w:tcW w:w="0" w:type="auto"/>
            <w:tcBorders>
              <w:top w:val="single" w:sz="6" w:space="0" w:color="auto"/>
              <w:left w:val="single" w:sz="6" w:space="0" w:color="auto"/>
              <w:bottom w:val="single" w:sz="6" w:space="0" w:color="auto"/>
              <w:right w:val="single" w:sz="6" w:space="0" w:color="auto"/>
            </w:tcBorders>
            <w:vAlign w:val="center"/>
          </w:tcPr>
          <w:p w14:paraId="4935FE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5E60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AEBC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9213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474,6</w:t>
            </w:r>
          </w:p>
        </w:tc>
        <w:tc>
          <w:tcPr>
            <w:tcW w:w="0" w:type="auto"/>
            <w:tcBorders>
              <w:top w:val="single" w:sz="6" w:space="0" w:color="auto"/>
              <w:left w:val="single" w:sz="6" w:space="0" w:color="auto"/>
              <w:bottom w:val="single" w:sz="6" w:space="0" w:color="auto"/>
              <w:right w:val="single" w:sz="6" w:space="0" w:color="auto"/>
            </w:tcBorders>
            <w:vAlign w:val="center"/>
          </w:tcPr>
          <w:p w14:paraId="6AF3D2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D384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8B65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474,6</w:t>
            </w:r>
          </w:p>
        </w:tc>
      </w:tr>
      <w:tr w:rsidR="00812048" w14:paraId="7188267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F36D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ЗС-21.04.308.308</w:t>
            </w:r>
          </w:p>
        </w:tc>
        <w:tc>
          <w:tcPr>
            <w:tcW w:w="0" w:type="auto"/>
            <w:tcBorders>
              <w:top w:val="single" w:sz="6" w:space="0" w:color="auto"/>
              <w:left w:val="single" w:sz="6" w:space="0" w:color="auto"/>
              <w:bottom w:val="single" w:sz="6" w:space="0" w:color="auto"/>
              <w:right w:val="single" w:sz="6" w:space="0" w:color="auto"/>
            </w:tcBorders>
            <w:vAlign w:val="center"/>
          </w:tcPr>
          <w:p w14:paraId="17BDA9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w:t>
            </w:r>
          </w:p>
        </w:tc>
        <w:tc>
          <w:tcPr>
            <w:tcW w:w="0" w:type="auto"/>
            <w:tcBorders>
              <w:top w:val="single" w:sz="6" w:space="0" w:color="auto"/>
              <w:left w:val="single" w:sz="6" w:space="0" w:color="auto"/>
              <w:bottom w:val="single" w:sz="6" w:space="0" w:color="auto"/>
              <w:right w:val="single" w:sz="6" w:space="0" w:color="auto"/>
            </w:tcBorders>
            <w:vAlign w:val="center"/>
          </w:tcPr>
          <w:p w14:paraId="62266F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9F2D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9AF5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3D6EC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80,1</w:t>
            </w:r>
          </w:p>
        </w:tc>
        <w:tc>
          <w:tcPr>
            <w:tcW w:w="0" w:type="auto"/>
            <w:tcBorders>
              <w:top w:val="single" w:sz="6" w:space="0" w:color="auto"/>
              <w:left w:val="single" w:sz="6" w:space="0" w:color="auto"/>
              <w:bottom w:val="single" w:sz="6" w:space="0" w:color="auto"/>
              <w:right w:val="single" w:sz="6" w:space="0" w:color="auto"/>
            </w:tcBorders>
            <w:vAlign w:val="center"/>
          </w:tcPr>
          <w:p w14:paraId="274E67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DBC4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1658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90,1</w:t>
            </w:r>
          </w:p>
        </w:tc>
        <w:tc>
          <w:tcPr>
            <w:tcW w:w="0" w:type="auto"/>
            <w:tcBorders>
              <w:top w:val="single" w:sz="6" w:space="0" w:color="auto"/>
              <w:left w:val="single" w:sz="6" w:space="0" w:color="auto"/>
              <w:bottom w:val="single" w:sz="6" w:space="0" w:color="auto"/>
              <w:right w:val="single" w:sz="6" w:space="0" w:color="auto"/>
            </w:tcBorders>
            <w:vAlign w:val="center"/>
          </w:tcPr>
          <w:p w14:paraId="034948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5DC0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B9C3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90,1</w:t>
            </w:r>
          </w:p>
        </w:tc>
      </w:tr>
      <w:tr w:rsidR="00812048" w14:paraId="318FECC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397E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ЗС-21.04.309.309</w:t>
            </w:r>
          </w:p>
        </w:tc>
        <w:tc>
          <w:tcPr>
            <w:tcW w:w="0" w:type="auto"/>
            <w:tcBorders>
              <w:top w:val="single" w:sz="6" w:space="0" w:color="auto"/>
              <w:left w:val="single" w:sz="6" w:space="0" w:color="auto"/>
              <w:bottom w:val="single" w:sz="6" w:space="0" w:color="auto"/>
              <w:right w:val="single" w:sz="6" w:space="0" w:color="auto"/>
            </w:tcBorders>
            <w:vAlign w:val="center"/>
          </w:tcPr>
          <w:p w14:paraId="2BBA9C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w:t>
            </w:r>
          </w:p>
        </w:tc>
        <w:tc>
          <w:tcPr>
            <w:tcW w:w="0" w:type="auto"/>
            <w:tcBorders>
              <w:top w:val="single" w:sz="6" w:space="0" w:color="auto"/>
              <w:left w:val="single" w:sz="6" w:space="0" w:color="auto"/>
              <w:bottom w:val="single" w:sz="6" w:space="0" w:color="auto"/>
              <w:right w:val="single" w:sz="6" w:space="0" w:color="auto"/>
            </w:tcBorders>
            <w:vAlign w:val="center"/>
          </w:tcPr>
          <w:p w14:paraId="310960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C039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5866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66ECA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79,7</w:t>
            </w:r>
          </w:p>
        </w:tc>
        <w:tc>
          <w:tcPr>
            <w:tcW w:w="0" w:type="auto"/>
            <w:tcBorders>
              <w:top w:val="single" w:sz="6" w:space="0" w:color="auto"/>
              <w:left w:val="single" w:sz="6" w:space="0" w:color="auto"/>
              <w:bottom w:val="single" w:sz="6" w:space="0" w:color="auto"/>
              <w:right w:val="single" w:sz="6" w:space="0" w:color="auto"/>
            </w:tcBorders>
            <w:vAlign w:val="center"/>
          </w:tcPr>
          <w:p w14:paraId="636BF1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1B36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01DA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6C1691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D1A8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3BA7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r>
      <w:tr w:rsidR="00812048" w14:paraId="7DCBC3C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7B7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ЗС-21.04.310.310</w:t>
            </w:r>
          </w:p>
        </w:tc>
        <w:tc>
          <w:tcPr>
            <w:tcW w:w="0" w:type="auto"/>
            <w:tcBorders>
              <w:top w:val="single" w:sz="6" w:space="0" w:color="auto"/>
              <w:left w:val="single" w:sz="6" w:space="0" w:color="auto"/>
              <w:bottom w:val="single" w:sz="6" w:space="0" w:color="auto"/>
              <w:right w:val="single" w:sz="6" w:space="0" w:color="auto"/>
            </w:tcBorders>
            <w:vAlign w:val="center"/>
          </w:tcPr>
          <w:p w14:paraId="110E52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w:t>
            </w:r>
          </w:p>
        </w:tc>
        <w:tc>
          <w:tcPr>
            <w:tcW w:w="0" w:type="auto"/>
            <w:tcBorders>
              <w:top w:val="single" w:sz="6" w:space="0" w:color="auto"/>
              <w:left w:val="single" w:sz="6" w:space="0" w:color="auto"/>
              <w:bottom w:val="single" w:sz="6" w:space="0" w:color="auto"/>
              <w:right w:val="single" w:sz="6" w:space="0" w:color="auto"/>
            </w:tcBorders>
            <w:vAlign w:val="center"/>
          </w:tcPr>
          <w:p w14:paraId="6D8883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1AA5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4597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EE153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35504C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A20D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F5AF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6756CE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3E99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8C84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2663E39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22BA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ЗС-21.04.311.311</w:t>
            </w:r>
          </w:p>
        </w:tc>
        <w:tc>
          <w:tcPr>
            <w:tcW w:w="0" w:type="auto"/>
            <w:tcBorders>
              <w:top w:val="single" w:sz="6" w:space="0" w:color="auto"/>
              <w:left w:val="single" w:sz="6" w:space="0" w:color="auto"/>
              <w:bottom w:val="single" w:sz="6" w:space="0" w:color="auto"/>
              <w:right w:val="single" w:sz="6" w:space="0" w:color="auto"/>
            </w:tcBorders>
            <w:vAlign w:val="center"/>
          </w:tcPr>
          <w:p w14:paraId="084882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,16</w:t>
            </w:r>
          </w:p>
        </w:tc>
        <w:tc>
          <w:tcPr>
            <w:tcW w:w="0" w:type="auto"/>
            <w:tcBorders>
              <w:top w:val="single" w:sz="6" w:space="0" w:color="auto"/>
              <w:left w:val="single" w:sz="6" w:space="0" w:color="auto"/>
              <w:bottom w:val="single" w:sz="6" w:space="0" w:color="auto"/>
              <w:right w:val="single" w:sz="6" w:space="0" w:color="auto"/>
            </w:tcBorders>
            <w:vAlign w:val="center"/>
          </w:tcPr>
          <w:p w14:paraId="60B8CE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D3FF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0CB4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E85E5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89,3</w:t>
            </w:r>
          </w:p>
        </w:tc>
        <w:tc>
          <w:tcPr>
            <w:tcW w:w="0" w:type="auto"/>
            <w:tcBorders>
              <w:top w:val="single" w:sz="6" w:space="0" w:color="auto"/>
              <w:left w:val="single" w:sz="6" w:space="0" w:color="auto"/>
              <w:bottom w:val="single" w:sz="6" w:space="0" w:color="auto"/>
              <w:right w:val="single" w:sz="6" w:space="0" w:color="auto"/>
            </w:tcBorders>
            <w:vAlign w:val="center"/>
          </w:tcPr>
          <w:p w14:paraId="21D1A7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1E8D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39A6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99,3</w:t>
            </w:r>
          </w:p>
        </w:tc>
        <w:tc>
          <w:tcPr>
            <w:tcW w:w="0" w:type="auto"/>
            <w:tcBorders>
              <w:top w:val="single" w:sz="6" w:space="0" w:color="auto"/>
              <w:left w:val="single" w:sz="6" w:space="0" w:color="auto"/>
              <w:bottom w:val="single" w:sz="6" w:space="0" w:color="auto"/>
              <w:right w:val="single" w:sz="6" w:space="0" w:color="auto"/>
            </w:tcBorders>
            <w:vAlign w:val="center"/>
          </w:tcPr>
          <w:p w14:paraId="2CAFD8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12EA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C269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99,3</w:t>
            </w:r>
          </w:p>
        </w:tc>
      </w:tr>
      <w:tr w:rsidR="00812048" w14:paraId="073A1DD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1E89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ЗС-21.04.312.312</w:t>
            </w:r>
          </w:p>
        </w:tc>
        <w:tc>
          <w:tcPr>
            <w:tcW w:w="0" w:type="auto"/>
            <w:tcBorders>
              <w:top w:val="single" w:sz="6" w:space="0" w:color="auto"/>
              <w:left w:val="single" w:sz="6" w:space="0" w:color="auto"/>
              <w:bottom w:val="single" w:sz="6" w:space="0" w:color="auto"/>
              <w:right w:val="single" w:sz="6" w:space="0" w:color="auto"/>
            </w:tcBorders>
            <w:vAlign w:val="center"/>
          </w:tcPr>
          <w:p w14:paraId="6B953E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 14а</w:t>
            </w:r>
          </w:p>
        </w:tc>
        <w:tc>
          <w:tcPr>
            <w:tcW w:w="0" w:type="auto"/>
            <w:tcBorders>
              <w:top w:val="single" w:sz="6" w:space="0" w:color="auto"/>
              <w:left w:val="single" w:sz="6" w:space="0" w:color="auto"/>
              <w:bottom w:val="single" w:sz="6" w:space="0" w:color="auto"/>
              <w:right w:val="single" w:sz="6" w:space="0" w:color="auto"/>
            </w:tcBorders>
            <w:vAlign w:val="center"/>
          </w:tcPr>
          <w:p w14:paraId="57989B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8E2A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096A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D5016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647DBC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B335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0948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533E24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197B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99D9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66CA976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B9814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ЗС-21.04.313.313</w:t>
            </w:r>
          </w:p>
        </w:tc>
        <w:tc>
          <w:tcPr>
            <w:tcW w:w="0" w:type="auto"/>
            <w:tcBorders>
              <w:top w:val="single" w:sz="6" w:space="0" w:color="auto"/>
              <w:left w:val="single" w:sz="6" w:space="0" w:color="auto"/>
              <w:bottom w:val="single" w:sz="6" w:space="0" w:color="auto"/>
              <w:right w:val="single" w:sz="6" w:space="0" w:color="auto"/>
            </w:tcBorders>
            <w:vAlign w:val="center"/>
          </w:tcPr>
          <w:p w14:paraId="7467B5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w:t>
            </w:r>
          </w:p>
        </w:tc>
        <w:tc>
          <w:tcPr>
            <w:tcW w:w="0" w:type="auto"/>
            <w:tcBorders>
              <w:top w:val="single" w:sz="6" w:space="0" w:color="auto"/>
              <w:left w:val="single" w:sz="6" w:space="0" w:color="auto"/>
              <w:bottom w:val="single" w:sz="6" w:space="0" w:color="auto"/>
              <w:right w:val="single" w:sz="6" w:space="0" w:color="auto"/>
            </w:tcBorders>
            <w:vAlign w:val="center"/>
          </w:tcPr>
          <w:p w14:paraId="499944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F45C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8DA8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99404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96,0</w:t>
            </w:r>
          </w:p>
        </w:tc>
        <w:tc>
          <w:tcPr>
            <w:tcW w:w="0" w:type="auto"/>
            <w:tcBorders>
              <w:top w:val="single" w:sz="6" w:space="0" w:color="auto"/>
              <w:left w:val="single" w:sz="6" w:space="0" w:color="auto"/>
              <w:bottom w:val="single" w:sz="6" w:space="0" w:color="auto"/>
              <w:right w:val="single" w:sz="6" w:space="0" w:color="auto"/>
            </w:tcBorders>
            <w:vAlign w:val="center"/>
          </w:tcPr>
          <w:p w14:paraId="5E8215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8117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6D08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106,0</w:t>
            </w:r>
          </w:p>
        </w:tc>
        <w:tc>
          <w:tcPr>
            <w:tcW w:w="0" w:type="auto"/>
            <w:tcBorders>
              <w:top w:val="single" w:sz="6" w:space="0" w:color="auto"/>
              <w:left w:val="single" w:sz="6" w:space="0" w:color="auto"/>
              <w:bottom w:val="single" w:sz="6" w:space="0" w:color="auto"/>
              <w:right w:val="single" w:sz="6" w:space="0" w:color="auto"/>
            </w:tcBorders>
            <w:vAlign w:val="center"/>
          </w:tcPr>
          <w:p w14:paraId="2FE7C2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2F41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DE14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106,0</w:t>
            </w:r>
          </w:p>
        </w:tc>
      </w:tr>
      <w:tr w:rsidR="00812048" w14:paraId="1BF9EA8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51FB4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ЗС-21.04.314.314</w:t>
            </w:r>
          </w:p>
        </w:tc>
        <w:tc>
          <w:tcPr>
            <w:tcW w:w="0" w:type="auto"/>
            <w:tcBorders>
              <w:top w:val="single" w:sz="6" w:space="0" w:color="auto"/>
              <w:left w:val="single" w:sz="6" w:space="0" w:color="auto"/>
              <w:bottom w:val="single" w:sz="6" w:space="0" w:color="auto"/>
              <w:right w:val="single" w:sz="6" w:space="0" w:color="auto"/>
            </w:tcBorders>
            <w:vAlign w:val="center"/>
          </w:tcPr>
          <w:p w14:paraId="2C5950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w:t>
            </w:r>
          </w:p>
        </w:tc>
        <w:tc>
          <w:tcPr>
            <w:tcW w:w="0" w:type="auto"/>
            <w:tcBorders>
              <w:top w:val="single" w:sz="6" w:space="0" w:color="auto"/>
              <w:left w:val="single" w:sz="6" w:space="0" w:color="auto"/>
              <w:bottom w:val="single" w:sz="6" w:space="0" w:color="auto"/>
              <w:right w:val="single" w:sz="6" w:space="0" w:color="auto"/>
            </w:tcBorders>
            <w:vAlign w:val="center"/>
          </w:tcPr>
          <w:p w14:paraId="797E94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0D47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6A18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13BD6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74,3</w:t>
            </w:r>
          </w:p>
        </w:tc>
        <w:tc>
          <w:tcPr>
            <w:tcW w:w="0" w:type="auto"/>
            <w:tcBorders>
              <w:top w:val="single" w:sz="6" w:space="0" w:color="auto"/>
              <w:left w:val="single" w:sz="6" w:space="0" w:color="auto"/>
              <w:bottom w:val="single" w:sz="6" w:space="0" w:color="auto"/>
              <w:right w:val="single" w:sz="6" w:space="0" w:color="auto"/>
            </w:tcBorders>
            <w:vAlign w:val="center"/>
          </w:tcPr>
          <w:p w14:paraId="6F915B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7E30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127A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84,3</w:t>
            </w:r>
          </w:p>
        </w:tc>
        <w:tc>
          <w:tcPr>
            <w:tcW w:w="0" w:type="auto"/>
            <w:tcBorders>
              <w:top w:val="single" w:sz="6" w:space="0" w:color="auto"/>
              <w:left w:val="single" w:sz="6" w:space="0" w:color="auto"/>
              <w:bottom w:val="single" w:sz="6" w:space="0" w:color="auto"/>
              <w:right w:val="single" w:sz="6" w:space="0" w:color="auto"/>
            </w:tcBorders>
            <w:vAlign w:val="center"/>
          </w:tcPr>
          <w:p w14:paraId="39E751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2779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636A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84,3</w:t>
            </w:r>
          </w:p>
        </w:tc>
      </w:tr>
      <w:tr w:rsidR="00812048" w14:paraId="4D1F878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A7D7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ЗС-21.04.315.315</w:t>
            </w:r>
          </w:p>
        </w:tc>
        <w:tc>
          <w:tcPr>
            <w:tcW w:w="0" w:type="auto"/>
            <w:tcBorders>
              <w:top w:val="single" w:sz="6" w:space="0" w:color="auto"/>
              <w:left w:val="single" w:sz="6" w:space="0" w:color="auto"/>
              <w:bottom w:val="single" w:sz="6" w:space="0" w:color="auto"/>
              <w:right w:val="single" w:sz="6" w:space="0" w:color="auto"/>
            </w:tcBorders>
            <w:vAlign w:val="center"/>
          </w:tcPr>
          <w:p w14:paraId="0AF881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,13</w:t>
            </w:r>
          </w:p>
        </w:tc>
        <w:tc>
          <w:tcPr>
            <w:tcW w:w="0" w:type="auto"/>
            <w:tcBorders>
              <w:top w:val="single" w:sz="6" w:space="0" w:color="auto"/>
              <w:left w:val="single" w:sz="6" w:space="0" w:color="auto"/>
              <w:bottom w:val="single" w:sz="6" w:space="0" w:color="auto"/>
              <w:right w:val="single" w:sz="6" w:space="0" w:color="auto"/>
            </w:tcBorders>
            <w:vAlign w:val="center"/>
          </w:tcPr>
          <w:p w14:paraId="7A982B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CF76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027F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EE1E0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89,1</w:t>
            </w:r>
          </w:p>
        </w:tc>
        <w:tc>
          <w:tcPr>
            <w:tcW w:w="0" w:type="auto"/>
            <w:tcBorders>
              <w:top w:val="single" w:sz="6" w:space="0" w:color="auto"/>
              <w:left w:val="single" w:sz="6" w:space="0" w:color="auto"/>
              <w:bottom w:val="single" w:sz="6" w:space="0" w:color="auto"/>
              <w:right w:val="single" w:sz="6" w:space="0" w:color="auto"/>
            </w:tcBorders>
            <w:vAlign w:val="center"/>
          </w:tcPr>
          <w:p w14:paraId="2A7F1A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3011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25F2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w:t>
            </w:r>
          </w:p>
        </w:tc>
        <w:tc>
          <w:tcPr>
            <w:tcW w:w="0" w:type="auto"/>
            <w:tcBorders>
              <w:top w:val="single" w:sz="6" w:space="0" w:color="auto"/>
              <w:left w:val="single" w:sz="6" w:space="0" w:color="auto"/>
              <w:bottom w:val="single" w:sz="6" w:space="0" w:color="auto"/>
              <w:right w:val="single" w:sz="6" w:space="0" w:color="auto"/>
            </w:tcBorders>
            <w:vAlign w:val="center"/>
          </w:tcPr>
          <w:p w14:paraId="6EE64C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0A72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DB5A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w:t>
            </w:r>
          </w:p>
        </w:tc>
      </w:tr>
      <w:tr w:rsidR="00812048" w14:paraId="4084AF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A01B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ЗС-21.04.316.316</w:t>
            </w:r>
          </w:p>
        </w:tc>
        <w:tc>
          <w:tcPr>
            <w:tcW w:w="0" w:type="auto"/>
            <w:tcBorders>
              <w:top w:val="single" w:sz="6" w:space="0" w:color="auto"/>
              <w:left w:val="single" w:sz="6" w:space="0" w:color="auto"/>
              <w:bottom w:val="single" w:sz="6" w:space="0" w:color="auto"/>
              <w:right w:val="single" w:sz="6" w:space="0" w:color="auto"/>
            </w:tcBorders>
            <w:vAlign w:val="center"/>
          </w:tcPr>
          <w:p w14:paraId="1245C0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,12</w:t>
            </w:r>
          </w:p>
        </w:tc>
        <w:tc>
          <w:tcPr>
            <w:tcW w:w="0" w:type="auto"/>
            <w:tcBorders>
              <w:top w:val="single" w:sz="6" w:space="0" w:color="auto"/>
              <w:left w:val="single" w:sz="6" w:space="0" w:color="auto"/>
              <w:bottom w:val="single" w:sz="6" w:space="0" w:color="auto"/>
              <w:right w:val="single" w:sz="6" w:space="0" w:color="auto"/>
            </w:tcBorders>
            <w:vAlign w:val="center"/>
          </w:tcPr>
          <w:p w14:paraId="190098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E2D3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D89E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F478B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36B5C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5372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6B03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c>
          <w:tcPr>
            <w:tcW w:w="0" w:type="auto"/>
            <w:tcBorders>
              <w:top w:val="single" w:sz="6" w:space="0" w:color="auto"/>
              <w:left w:val="single" w:sz="6" w:space="0" w:color="auto"/>
              <w:bottom w:val="single" w:sz="6" w:space="0" w:color="auto"/>
              <w:right w:val="single" w:sz="6" w:space="0" w:color="auto"/>
            </w:tcBorders>
            <w:vAlign w:val="center"/>
          </w:tcPr>
          <w:p w14:paraId="3F61A1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8095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E183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r>
      <w:tr w:rsidR="00812048" w14:paraId="0708D44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5287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ЗС-21.04.317.317</w:t>
            </w:r>
          </w:p>
        </w:tc>
        <w:tc>
          <w:tcPr>
            <w:tcW w:w="0" w:type="auto"/>
            <w:tcBorders>
              <w:top w:val="single" w:sz="6" w:space="0" w:color="auto"/>
              <w:left w:val="single" w:sz="6" w:space="0" w:color="auto"/>
              <w:bottom w:val="single" w:sz="6" w:space="0" w:color="auto"/>
              <w:right w:val="single" w:sz="6" w:space="0" w:color="auto"/>
            </w:tcBorders>
            <w:vAlign w:val="center"/>
          </w:tcPr>
          <w:p w14:paraId="22132C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 10</w:t>
            </w:r>
          </w:p>
        </w:tc>
        <w:tc>
          <w:tcPr>
            <w:tcW w:w="0" w:type="auto"/>
            <w:tcBorders>
              <w:top w:val="single" w:sz="6" w:space="0" w:color="auto"/>
              <w:left w:val="single" w:sz="6" w:space="0" w:color="auto"/>
              <w:bottom w:val="single" w:sz="6" w:space="0" w:color="auto"/>
              <w:right w:val="single" w:sz="6" w:space="0" w:color="auto"/>
            </w:tcBorders>
            <w:vAlign w:val="center"/>
          </w:tcPr>
          <w:p w14:paraId="548DC9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654D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4FD1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41C87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358C08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33B3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79F3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c>
          <w:tcPr>
            <w:tcW w:w="0" w:type="auto"/>
            <w:tcBorders>
              <w:top w:val="single" w:sz="6" w:space="0" w:color="auto"/>
              <w:left w:val="single" w:sz="6" w:space="0" w:color="auto"/>
              <w:bottom w:val="single" w:sz="6" w:space="0" w:color="auto"/>
              <w:right w:val="single" w:sz="6" w:space="0" w:color="auto"/>
            </w:tcBorders>
            <w:vAlign w:val="center"/>
          </w:tcPr>
          <w:p w14:paraId="2B6CBF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EE78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9213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r>
      <w:tr w:rsidR="00812048" w14:paraId="16E141B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C341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ЗС-21.04.318.318</w:t>
            </w:r>
          </w:p>
        </w:tc>
        <w:tc>
          <w:tcPr>
            <w:tcW w:w="0" w:type="auto"/>
            <w:tcBorders>
              <w:top w:val="single" w:sz="6" w:space="0" w:color="auto"/>
              <w:left w:val="single" w:sz="6" w:space="0" w:color="auto"/>
              <w:bottom w:val="single" w:sz="6" w:space="0" w:color="auto"/>
              <w:right w:val="single" w:sz="6" w:space="0" w:color="auto"/>
            </w:tcBorders>
            <w:vAlign w:val="center"/>
          </w:tcPr>
          <w:p w14:paraId="75C47D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 1</w:t>
            </w:r>
          </w:p>
        </w:tc>
        <w:tc>
          <w:tcPr>
            <w:tcW w:w="0" w:type="auto"/>
            <w:tcBorders>
              <w:top w:val="single" w:sz="6" w:space="0" w:color="auto"/>
              <w:left w:val="single" w:sz="6" w:space="0" w:color="auto"/>
              <w:bottom w:val="single" w:sz="6" w:space="0" w:color="auto"/>
              <w:right w:val="single" w:sz="6" w:space="0" w:color="auto"/>
            </w:tcBorders>
            <w:vAlign w:val="center"/>
          </w:tcPr>
          <w:p w14:paraId="0E09F3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D662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8DD8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9AC78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188FA5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D280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AA24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49575D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AA19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9A05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6995A4D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A2D8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ЗС-21.04.319.319</w:t>
            </w:r>
          </w:p>
        </w:tc>
        <w:tc>
          <w:tcPr>
            <w:tcW w:w="0" w:type="auto"/>
            <w:tcBorders>
              <w:top w:val="single" w:sz="6" w:space="0" w:color="auto"/>
              <w:left w:val="single" w:sz="6" w:space="0" w:color="auto"/>
              <w:bottom w:val="single" w:sz="6" w:space="0" w:color="auto"/>
              <w:right w:val="single" w:sz="6" w:space="0" w:color="auto"/>
            </w:tcBorders>
            <w:vAlign w:val="center"/>
          </w:tcPr>
          <w:p w14:paraId="345105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w:t>
            </w:r>
          </w:p>
        </w:tc>
        <w:tc>
          <w:tcPr>
            <w:tcW w:w="0" w:type="auto"/>
            <w:tcBorders>
              <w:top w:val="single" w:sz="6" w:space="0" w:color="auto"/>
              <w:left w:val="single" w:sz="6" w:space="0" w:color="auto"/>
              <w:bottom w:val="single" w:sz="6" w:space="0" w:color="auto"/>
              <w:right w:val="single" w:sz="6" w:space="0" w:color="auto"/>
            </w:tcBorders>
            <w:vAlign w:val="center"/>
          </w:tcPr>
          <w:p w14:paraId="234BC4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B7AE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AA37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61C34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94,4</w:t>
            </w:r>
          </w:p>
        </w:tc>
        <w:tc>
          <w:tcPr>
            <w:tcW w:w="0" w:type="auto"/>
            <w:tcBorders>
              <w:top w:val="single" w:sz="6" w:space="0" w:color="auto"/>
              <w:left w:val="single" w:sz="6" w:space="0" w:color="auto"/>
              <w:bottom w:val="single" w:sz="6" w:space="0" w:color="auto"/>
              <w:right w:val="single" w:sz="6" w:space="0" w:color="auto"/>
            </w:tcBorders>
            <w:vAlign w:val="center"/>
          </w:tcPr>
          <w:p w14:paraId="231D84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72D5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2F6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104,4</w:t>
            </w:r>
          </w:p>
        </w:tc>
        <w:tc>
          <w:tcPr>
            <w:tcW w:w="0" w:type="auto"/>
            <w:tcBorders>
              <w:top w:val="single" w:sz="6" w:space="0" w:color="auto"/>
              <w:left w:val="single" w:sz="6" w:space="0" w:color="auto"/>
              <w:bottom w:val="single" w:sz="6" w:space="0" w:color="auto"/>
              <w:right w:val="single" w:sz="6" w:space="0" w:color="auto"/>
            </w:tcBorders>
            <w:vAlign w:val="center"/>
          </w:tcPr>
          <w:p w14:paraId="136F99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6D41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7932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104,4</w:t>
            </w:r>
          </w:p>
        </w:tc>
      </w:tr>
      <w:tr w:rsidR="00812048" w14:paraId="4249F6B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CE0AB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ЗС-21.04.320.320</w:t>
            </w:r>
          </w:p>
        </w:tc>
        <w:tc>
          <w:tcPr>
            <w:tcW w:w="0" w:type="auto"/>
            <w:tcBorders>
              <w:top w:val="single" w:sz="6" w:space="0" w:color="auto"/>
              <w:left w:val="single" w:sz="6" w:space="0" w:color="auto"/>
              <w:bottom w:val="single" w:sz="6" w:space="0" w:color="auto"/>
              <w:right w:val="single" w:sz="6" w:space="0" w:color="auto"/>
            </w:tcBorders>
            <w:vAlign w:val="center"/>
          </w:tcPr>
          <w:p w14:paraId="4232B6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w:t>
            </w:r>
          </w:p>
        </w:tc>
        <w:tc>
          <w:tcPr>
            <w:tcW w:w="0" w:type="auto"/>
            <w:tcBorders>
              <w:top w:val="single" w:sz="6" w:space="0" w:color="auto"/>
              <w:left w:val="single" w:sz="6" w:space="0" w:color="auto"/>
              <w:bottom w:val="single" w:sz="6" w:space="0" w:color="auto"/>
              <w:right w:val="single" w:sz="6" w:space="0" w:color="auto"/>
            </w:tcBorders>
            <w:vAlign w:val="center"/>
          </w:tcPr>
          <w:p w14:paraId="2E7D9E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3B64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9AA0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046E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0D02D9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6310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87C4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437979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4534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FFFA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0522E9F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89BE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ЗС-21.04.321.321</w:t>
            </w:r>
          </w:p>
        </w:tc>
        <w:tc>
          <w:tcPr>
            <w:tcW w:w="0" w:type="auto"/>
            <w:tcBorders>
              <w:top w:val="single" w:sz="6" w:space="0" w:color="auto"/>
              <w:left w:val="single" w:sz="6" w:space="0" w:color="auto"/>
              <w:bottom w:val="single" w:sz="6" w:space="0" w:color="auto"/>
              <w:right w:val="single" w:sz="6" w:space="0" w:color="auto"/>
            </w:tcBorders>
            <w:vAlign w:val="center"/>
          </w:tcPr>
          <w:p w14:paraId="01645B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w:t>
            </w:r>
          </w:p>
        </w:tc>
        <w:tc>
          <w:tcPr>
            <w:tcW w:w="0" w:type="auto"/>
            <w:tcBorders>
              <w:top w:val="single" w:sz="6" w:space="0" w:color="auto"/>
              <w:left w:val="single" w:sz="6" w:space="0" w:color="auto"/>
              <w:bottom w:val="single" w:sz="6" w:space="0" w:color="auto"/>
              <w:right w:val="single" w:sz="6" w:space="0" w:color="auto"/>
            </w:tcBorders>
            <w:vAlign w:val="center"/>
          </w:tcPr>
          <w:p w14:paraId="022450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2C43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2EF5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38065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2FD090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4BEC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BB1E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7B9367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EADF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893E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337ED64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7663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ЗС-21.04.322.322</w:t>
            </w:r>
          </w:p>
        </w:tc>
        <w:tc>
          <w:tcPr>
            <w:tcW w:w="0" w:type="auto"/>
            <w:tcBorders>
              <w:top w:val="single" w:sz="6" w:space="0" w:color="auto"/>
              <w:left w:val="single" w:sz="6" w:space="0" w:color="auto"/>
              <w:bottom w:val="single" w:sz="6" w:space="0" w:color="auto"/>
              <w:right w:val="single" w:sz="6" w:space="0" w:color="auto"/>
            </w:tcBorders>
            <w:vAlign w:val="center"/>
          </w:tcPr>
          <w:p w14:paraId="03CA62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w:t>
            </w:r>
          </w:p>
        </w:tc>
        <w:tc>
          <w:tcPr>
            <w:tcW w:w="0" w:type="auto"/>
            <w:tcBorders>
              <w:top w:val="single" w:sz="6" w:space="0" w:color="auto"/>
              <w:left w:val="single" w:sz="6" w:space="0" w:color="auto"/>
              <w:bottom w:val="single" w:sz="6" w:space="0" w:color="auto"/>
              <w:right w:val="single" w:sz="6" w:space="0" w:color="auto"/>
            </w:tcBorders>
            <w:vAlign w:val="center"/>
          </w:tcPr>
          <w:p w14:paraId="063BF5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3AE3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DFD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838CF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0674A7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5B97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D0DA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4F64E7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081A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E021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55390ED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3F00D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ЗС-21.04.323.323</w:t>
            </w:r>
          </w:p>
        </w:tc>
        <w:tc>
          <w:tcPr>
            <w:tcW w:w="0" w:type="auto"/>
            <w:tcBorders>
              <w:top w:val="single" w:sz="6" w:space="0" w:color="auto"/>
              <w:left w:val="single" w:sz="6" w:space="0" w:color="auto"/>
              <w:bottom w:val="single" w:sz="6" w:space="0" w:color="auto"/>
              <w:right w:val="single" w:sz="6" w:space="0" w:color="auto"/>
            </w:tcBorders>
            <w:vAlign w:val="center"/>
          </w:tcPr>
          <w:p w14:paraId="4B401D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 1</w:t>
            </w:r>
          </w:p>
        </w:tc>
        <w:tc>
          <w:tcPr>
            <w:tcW w:w="0" w:type="auto"/>
            <w:tcBorders>
              <w:top w:val="single" w:sz="6" w:space="0" w:color="auto"/>
              <w:left w:val="single" w:sz="6" w:space="0" w:color="auto"/>
              <w:bottom w:val="single" w:sz="6" w:space="0" w:color="auto"/>
              <w:right w:val="single" w:sz="6" w:space="0" w:color="auto"/>
            </w:tcBorders>
            <w:vAlign w:val="center"/>
          </w:tcPr>
          <w:p w14:paraId="75B526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A32D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15C5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A38EC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91,5</w:t>
            </w:r>
          </w:p>
        </w:tc>
        <w:tc>
          <w:tcPr>
            <w:tcW w:w="0" w:type="auto"/>
            <w:tcBorders>
              <w:top w:val="single" w:sz="6" w:space="0" w:color="auto"/>
              <w:left w:val="single" w:sz="6" w:space="0" w:color="auto"/>
              <w:bottom w:val="single" w:sz="6" w:space="0" w:color="auto"/>
              <w:right w:val="single" w:sz="6" w:space="0" w:color="auto"/>
            </w:tcBorders>
            <w:vAlign w:val="center"/>
          </w:tcPr>
          <w:p w14:paraId="54C32B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6A68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335F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c>
          <w:tcPr>
            <w:tcW w:w="0" w:type="auto"/>
            <w:tcBorders>
              <w:top w:val="single" w:sz="6" w:space="0" w:color="auto"/>
              <w:left w:val="single" w:sz="6" w:space="0" w:color="auto"/>
              <w:bottom w:val="single" w:sz="6" w:space="0" w:color="auto"/>
              <w:right w:val="single" w:sz="6" w:space="0" w:color="auto"/>
            </w:tcBorders>
            <w:vAlign w:val="center"/>
          </w:tcPr>
          <w:p w14:paraId="54D915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2B07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CAC0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r>
      <w:tr w:rsidR="00812048" w14:paraId="3E1AE1E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FB6D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ЗС-21.04.324.324</w:t>
            </w:r>
          </w:p>
        </w:tc>
        <w:tc>
          <w:tcPr>
            <w:tcW w:w="0" w:type="auto"/>
            <w:tcBorders>
              <w:top w:val="single" w:sz="6" w:space="0" w:color="auto"/>
              <w:left w:val="single" w:sz="6" w:space="0" w:color="auto"/>
              <w:bottom w:val="single" w:sz="6" w:space="0" w:color="auto"/>
              <w:right w:val="single" w:sz="6" w:space="0" w:color="auto"/>
            </w:tcBorders>
            <w:vAlign w:val="center"/>
          </w:tcPr>
          <w:p w14:paraId="30A0E8B4" w14:textId="7DF729F8"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280C04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167F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1E28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1FDEE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79,7</w:t>
            </w:r>
          </w:p>
        </w:tc>
        <w:tc>
          <w:tcPr>
            <w:tcW w:w="0" w:type="auto"/>
            <w:tcBorders>
              <w:top w:val="single" w:sz="6" w:space="0" w:color="auto"/>
              <w:left w:val="single" w:sz="6" w:space="0" w:color="auto"/>
              <w:bottom w:val="single" w:sz="6" w:space="0" w:color="auto"/>
              <w:right w:val="single" w:sz="6" w:space="0" w:color="auto"/>
            </w:tcBorders>
            <w:vAlign w:val="center"/>
          </w:tcPr>
          <w:p w14:paraId="65B21D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2E21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D1D2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2589A1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FD35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0104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r>
      <w:tr w:rsidR="00812048" w14:paraId="7AB029C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5990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ЗС-21.04.325.325</w:t>
            </w:r>
          </w:p>
        </w:tc>
        <w:tc>
          <w:tcPr>
            <w:tcW w:w="0" w:type="auto"/>
            <w:tcBorders>
              <w:top w:val="single" w:sz="6" w:space="0" w:color="auto"/>
              <w:left w:val="single" w:sz="6" w:space="0" w:color="auto"/>
              <w:bottom w:val="single" w:sz="6" w:space="0" w:color="auto"/>
              <w:right w:val="single" w:sz="6" w:space="0" w:color="auto"/>
            </w:tcBorders>
            <w:vAlign w:val="center"/>
          </w:tcPr>
          <w:p w14:paraId="0F0B09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,5</w:t>
            </w:r>
          </w:p>
        </w:tc>
        <w:tc>
          <w:tcPr>
            <w:tcW w:w="0" w:type="auto"/>
            <w:tcBorders>
              <w:top w:val="single" w:sz="6" w:space="0" w:color="auto"/>
              <w:left w:val="single" w:sz="6" w:space="0" w:color="auto"/>
              <w:bottom w:val="single" w:sz="6" w:space="0" w:color="auto"/>
              <w:right w:val="single" w:sz="6" w:space="0" w:color="auto"/>
            </w:tcBorders>
            <w:vAlign w:val="center"/>
          </w:tcPr>
          <w:p w14:paraId="3580E7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349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44,0</w:t>
            </w:r>
          </w:p>
        </w:tc>
        <w:tc>
          <w:tcPr>
            <w:tcW w:w="0" w:type="auto"/>
            <w:tcBorders>
              <w:top w:val="single" w:sz="6" w:space="0" w:color="auto"/>
              <w:left w:val="single" w:sz="6" w:space="0" w:color="auto"/>
              <w:bottom w:val="single" w:sz="6" w:space="0" w:color="auto"/>
              <w:right w:val="single" w:sz="6" w:space="0" w:color="auto"/>
            </w:tcBorders>
            <w:vAlign w:val="center"/>
          </w:tcPr>
          <w:p w14:paraId="564902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452,2</w:t>
            </w:r>
          </w:p>
        </w:tc>
        <w:tc>
          <w:tcPr>
            <w:tcW w:w="0" w:type="auto"/>
            <w:tcBorders>
              <w:top w:val="single" w:sz="6" w:space="0" w:color="auto"/>
              <w:left w:val="single" w:sz="6" w:space="0" w:color="auto"/>
              <w:bottom w:val="single" w:sz="6" w:space="0" w:color="auto"/>
              <w:right w:val="single" w:sz="6" w:space="0" w:color="auto"/>
            </w:tcBorders>
            <w:vAlign w:val="center"/>
          </w:tcPr>
          <w:p w14:paraId="49E26C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7C4C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8BD6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A240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496,2</w:t>
            </w:r>
          </w:p>
        </w:tc>
        <w:tc>
          <w:tcPr>
            <w:tcW w:w="0" w:type="auto"/>
            <w:tcBorders>
              <w:top w:val="single" w:sz="6" w:space="0" w:color="auto"/>
              <w:left w:val="single" w:sz="6" w:space="0" w:color="auto"/>
              <w:bottom w:val="single" w:sz="6" w:space="0" w:color="auto"/>
              <w:right w:val="single" w:sz="6" w:space="0" w:color="auto"/>
            </w:tcBorders>
            <w:vAlign w:val="center"/>
          </w:tcPr>
          <w:p w14:paraId="779BB9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32FD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20F6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496,2</w:t>
            </w:r>
          </w:p>
        </w:tc>
      </w:tr>
      <w:tr w:rsidR="00812048" w14:paraId="04B2188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33F26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ЗС-21.04.326.326</w:t>
            </w:r>
          </w:p>
        </w:tc>
        <w:tc>
          <w:tcPr>
            <w:tcW w:w="0" w:type="auto"/>
            <w:tcBorders>
              <w:top w:val="single" w:sz="6" w:space="0" w:color="auto"/>
              <w:left w:val="single" w:sz="6" w:space="0" w:color="auto"/>
              <w:bottom w:val="single" w:sz="6" w:space="0" w:color="auto"/>
              <w:right w:val="single" w:sz="6" w:space="0" w:color="auto"/>
            </w:tcBorders>
            <w:vAlign w:val="center"/>
          </w:tcPr>
          <w:p w14:paraId="38B80F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,14</w:t>
            </w:r>
          </w:p>
        </w:tc>
        <w:tc>
          <w:tcPr>
            <w:tcW w:w="0" w:type="auto"/>
            <w:tcBorders>
              <w:top w:val="single" w:sz="6" w:space="0" w:color="auto"/>
              <w:left w:val="single" w:sz="6" w:space="0" w:color="auto"/>
              <w:bottom w:val="single" w:sz="6" w:space="0" w:color="auto"/>
              <w:right w:val="single" w:sz="6" w:space="0" w:color="auto"/>
            </w:tcBorders>
            <w:vAlign w:val="center"/>
          </w:tcPr>
          <w:p w14:paraId="082449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348A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BE7A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37F7C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92,1</w:t>
            </w:r>
          </w:p>
        </w:tc>
        <w:tc>
          <w:tcPr>
            <w:tcW w:w="0" w:type="auto"/>
            <w:tcBorders>
              <w:top w:val="single" w:sz="6" w:space="0" w:color="auto"/>
              <w:left w:val="single" w:sz="6" w:space="0" w:color="auto"/>
              <w:bottom w:val="single" w:sz="6" w:space="0" w:color="auto"/>
              <w:right w:val="single" w:sz="6" w:space="0" w:color="auto"/>
            </w:tcBorders>
            <w:vAlign w:val="center"/>
          </w:tcPr>
          <w:p w14:paraId="0CC67B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7F9E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EF93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102,1</w:t>
            </w:r>
          </w:p>
        </w:tc>
        <w:tc>
          <w:tcPr>
            <w:tcW w:w="0" w:type="auto"/>
            <w:tcBorders>
              <w:top w:val="single" w:sz="6" w:space="0" w:color="auto"/>
              <w:left w:val="single" w:sz="6" w:space="0" w:color="auto"/>
              <w:bottom w:val="single" w:sz="6" w:space="0" w:color="auto"/>
              <w:right w:val="single" w:sz="6" w:space="0" w:color="auto"/>
            </w:tcBorders>
            <w:vAlign w:val="center"/>
          </w:tcPr>
          <w:p w14:paraId="30FF2A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1903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A4BB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102,1</w:t>
            </w:r>
          </w:p>
        </w:tc>
      </w:tr>
      <w:tr w:rsidR="00812048" w14:paraId="51E1FCD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636B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ЗС-21.04.327.327</w:t>
            </w:r>
          </w:p>
        </w:tc>
        <w:tc>
          <w:tcPr>
            <w:tcW w:w="0" w:type="auto"/>
            <w:tcBorders>
              <w:top w:val="single" w:sz="6" w:space="0" w:color="auto"/>
              <w:left w:val="single" w:sz="6" w:space="0" w:color="auto"/>
              <w:bottom w:val="single" w:sz="6" w:space="0" w:color="auto"/>
              <w:right w:val="single" w:sz="6" w:space="0" w:color="auto"/>
            </w:tcBorders>
            <w:vAlign w:val="center"/>
          </w:tcPr>
          <w:p w14:paraId="642D6A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д.14</w:t>
            </w:r>
          </w:p>
        </w:tc>
        <w:tc>
          <w:tcPr>
            <w:tcW w:w="0" w:type="auto"/>
            <w:tcBorders>
              <w:top w:val="single" w:sz="6" w:space="0" w:color="auto"/>
              <w:left w:val="single" w:sz="6" w:space="0" w:color="auto"/>
              <w:bottom w:val="single" w:sz="6" w:space="0" w:color="auto"/>
              <w:right w:val="single" w:sz="6" w:space="0" w:color="auto"/>
            </w:tcBorders>
            <w:vAlign w:val="center"/>
          </w:tcPr>
          <w:p w14:paraId="3D51B8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1430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9C46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E57B3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74,8</w:t>
            </w:r>
          </w:p>
        </w:tc>
        <w:tc>
          <w:tcPr>
            <w:tcW w:w="0" w:type="auto"/>
            <w:tcBorders>
              <w:top w:val="single" w:sz="6" w:space="0" w:color="auto"/>
              <w:left w:val="single" w:sz="6" w:space="0" w:color="auto"/>
              <w:bottom w:val="single" w:sz="6" w:space="0" w:color="auto"/>
              <w:right w:val="single" w:sz="6" w:space="0" w:color="auto"/>
            </w:tcBorders>
            <w:vAlign w:val="center"/>
          </w:tcPr>
          <w:p w14:paraId="6594DC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D9F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0478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84,8</w:t>
            </w:r>
          </w:p>
        </w:tc>
        <w:tc>
          <w:tcPr>
            <w:tcW w:w="0" w:type="auto"/>
            <w:tcBorders>
              <w:top w:val="single" w:sz="6" w:space="0" w:color="auto"/>
              <w:left w:val="single" w:sz="6" w:space="0" w:color="auto"/>
              <w:bottom w:val="single" w:sz="6" w:space="0" w:color="auto"/>
              <w:right w:val="single" w:sz="6" w:space="0" w:color="auto"/>
            </w:tcBorders>
            <w:vAlign w:val="center"/>
          </w:tcPr>
          <w:p w14:paraId="649077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57C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7D1D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84,8</w:t>
            </w:r>
          </w:p>
        </w:tc>
      </w:tr>
      <w:tr w:rsidR="00812048" w14:paraId="382ACC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AE6E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ЗС-21.04.328.328</w:t>
            </w:r>
          </w:p>
        </w:tc>
        <w:tc>
          <w:tcPr>
            <w:tcW w:w="0" w:type="auto"/>
            <w:tcBorders>
              <w:top w:val="single" w:sz="6" w:space="0" w:color="auto"/>
              <w:left w:val="single" w:sz="6" w:space="0" w:color="auto"/>
              <w:bottom w:val="single" w:sz="6" w:space="0" w:color="auto"/>
              <w:right w:val="single" w:sz="6" w:space="0" w:color="auto"/>
            </w:tcBorders>
            <w:vAlign w:val="center"/>
          </w:tcPr>
          <w:p w14:paraId="6FD976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д.14</w:t>
            </w:r>
          </w:p>
        </w:tc>
        <w:tc>
          <w:tcPr>
            <w:tcW w:w="0" w:type="auto"/>
            <w:tcBorders>
              <w:top w:val="single" w:sz="6" w:space="0" w:color="auto"/>
              <w:left w:val="single" w:sz="6" w:space="0" w:color="auto"/>
              <w:bottom w:val="single" w:sz="6" w:space="0" w:color="auto"/>
              <w:right w:val="single" w:sz="6" w:space="0" w:color="auto"/>
            </w:tcBorders>
            <w:vAlign w:val="center"/>
          </w:tcPr>
          <w:p w14:paraId="049B9D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ED36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4951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2BB71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114,8</w:t>
            </w:r>
          </w:p>
        </w:tc>
        <w:tc>
          <w:tcPr>
            <w:tcW w:w="0" w:type="auto"/>
            <w:tcBorders>
              <w:top w:val="single" w:sz="6" w:space="0" w:color="auto"/>
              <w:left w:val="single" w:sz="6" w:space="0" w:color="auto"/>
              <w:bottom w:val="single" w:sz="6" w:space="0" w:color="auto"/>
              <w:right w:val="single" w:sz="6" w:space="0" w:color="auto"/>
            </w:tcBorders>
            <w:vAlign w:val="center"/>
          </w:tcPr>
          <w:p w14:paraId="0BF593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248B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0465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124,8</w:t>
            </w:r>
          </w:p>
        </w:tc>
        <w:tc>
          <w:tcPr>
            <w:tcW w:w="0" w:type="auto"/>
            <w:tcBorders>
              <w:top w:val="single" w:sz="6" w:space="0" w:color="auto"/>
              <w:left w:val="single" w:sz="6" w:space="0" w:color="auto"/>
              <w:bottom w:val="single" w:sz="6" w:space="0" w:color="auto"/>
              <w:right w:val="single" w:sz="6" w:space="0" w:color="auto"/>
            </w:tcBorders>
            <w:vAlign w:val="center"/>
          </w:tcPr>
          <w:p w14:paraId="43AE28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5419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54E6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124,8</w:t>
            </w:r>
          </w:p>
        </w:tc>
      </w:tr>
      <w:tr w:rsidR="00812048" w14:paraId="2DF10B0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E918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ЗС-21.04.329.329</w:t>
            </w:r>
          </w:p>
        </w:tc>
        <w:tc>
          <w:tcPr>
            <w:tcW w:w="0" w:type="auto"/>
            <w:tcBorders>
              <w:top w:val="single" w:sz="6" w:space="0" w:color="auto"/>
              <w:left w:val="single" w:sz="6" w:space="0" w:color="auto"/>
              <w:bottom w:val="single" w:sz="6" w:space="0" w:color="auto"/>
              <w:right w:val="single" w:sz="6" w:space="0" w:color="auto"/>
            </w:tcBorders>
            <w:vAlign w:val="center"/>
          </w:tcPr>
          <w:p w14:paraId="755CA029" w14:textId="0E121871"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7D794C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7EF4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7E09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440A1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114,7</w:t>
            </w:r>
          </w:p>
        </w:tc>
        <w:tc>
          <w:tcPr>
            <w:tcW w:w="0" w:type="auto"/>
            <w:tcBorders>
              <w:top w:val="single" w:sz="6" w:space="0" w:color="auto"/>
              <w:left w:val="single" w:sz="6" w:space="0" w:color="auto"/>
              <w:bottom w:val="single" w:sz="6" w:space="0" w:color="auto"/>
              <w:right w:val="single" w:sz="6" w:space="0" w:color="auto"/>
            </w:tcBorders>
            <w:vAlign w:val="center"/>
          </w:tcPr>
          <w:p w14:paraId="6E7E29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07BE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2C72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124,7</w:t>
            </w:r>
          </w:p>
        </w:tc>
        <w:tc>
          <w:tcPr>
            <w:tcW w:w="0" w:type="auto"/>
            <w:tcBorders>
              <w:top w:val="single" w:sz="6" w:space="0" w:color="auto"/>
              <w:left w:val="single" w:sz="6" w:space="0" w:color="auto"/>
              <w:bottom w:val="single" w:sz="6" w:space="0" w:color="auto"/>
              <w:right w:val="single" w:sz="6" w:space="0" w:color="auto"/>
            </w:tcBorders>
            <w:vAlign w:val="center"/>
          </w:tcPr>
          <w:p w14:paraId="792CF5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E003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F65A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124,7</w:t>
            </w:r>
          </w:p>
        </w:tc>
      </w:tr>
      <w:tr w:rsidR="00812048" w14:paraId="3FA8FB6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4144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ЗС-21.04.330.330</w:t>
            </w:r>
          </w:p>
        </w:tc>
        <w:tc>
          <w:tcPr>
            <w:tcW w:w="0" w:type="auto"/>
            <w:tcBorders>
              <w:top w:val="single" w:sz="6" w:space="0" w:color="auto"/>
              <w:left w:val="single" w:sz="6" w:space="0" w:color="auto"/>
              <w:bottom w:val="single" w:sz="6" w:space="0" w:color="auto"/>
              <w:right w:val="single" w:sz="6" w:space="0" w:color="auto"/>
            </w:tcBorders>
            <w:vAlign w:val="center"/>
          </w:tcPr>
          <w:p w14:paraId="49EF4E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25</w:t>
            </w:r>
          </w:p>
        </w:tc>
        <w:tc>
          <w:tcPr>
            <w:tcW w:w="0" w:type="auto"/>
            <w:tcBorders>
              <w:top w:val="single" w:sz="6" w:space="0" w:color="auto"/>
              <w:left w:val="single" w:sz="6" w:space="0" w:color="auto"/>
              <w:bottom w:val="single" w:sz="6" w:space="0" w:color="auto"/>
              <w:right w:val="single" w:sz="6" w:space="0" w:color="auto"/>
            </w:tcBorders>
            <w:vAlign w:val="center"/>
          </w:tcPr>
          <w:p w14:paraId="7C9151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0228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C670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ED5F3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116,8</w:t>
            </w:r>
          </w:p>
        </w:tc>
        <w:tc>
          <w:tcPr>
            <w:tcW w:w="0" w:type="auto"/>
            <w:tcBorders>
              <w:top w:val="single" w:sz="6" w:space="0" w:color="auto"/>
              <w:left w:val="single" w:sz="6" w:space="0" w:color="auto"/>
              <w:bottom w:val="single" w:sz="6" w:space="0" w:color="auto"/>
              <w:right w:val="single" w:sz="6" w:space="0" w:color="auto"/>
            </w:tcBorders>
            <w:vAlign w:val="center"/>
          </w:tcPr>
          <w:p w14:paraId="00F406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AF23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E1B9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126,8</w:t>
            </w:r>
          </w:p>
        </w:tc>
        <w:tc>
          <w:tcPr>
            <w:tcW w:w="0" w:type="auto"/>
            <w:tcBorders>
              <w:top w:val="single" w:sz="6" w:space="0" w:color="auto"/>
              <w:left w:val="single" w:sz="6" w:space="0" w:color="auto"/>
              <w:bottom w:val="single" w:sz="6" w:space="0" w:color="auto"/>
              <w:right w:val="single" w:sz="6" w:space="0" w:color="auto"/>
            </w:tcBorders>
            <w:vAlign w:val="center"/>
          </w:tcPr>
          <w:p w14:paraId="4F8C51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31F3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4D11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126,8</w:t>
            </w:r>
          </w:p>
        </w:tc>
      </w:tr>
      <w:tr w:rsidR="00812048" w14:paraId="3FAC54C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C0F8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ЗС-21.04.331.331</w:t>
            </w:r>
          </w:p>
        </w:tc>
        <w:tc>
          <w:tcPr>
            <w:tcW w:w="0" w:type="auto"/>
            <w:tcBorders>
              <w:top w:val="single" w:sz="6" w:space="0" w:color="auto"/>
              <w:left w:val="single" w:sz="6" w:space="0" w:color="auto"/>
              <w:bottom w:val="single" w:sz="6" w:space="0" w:color="auto"/>
              <w:right w:val="single" w:sz="6" w:space="0" w:color="auto"/>
            </w:tcBorders>
            <w:vAlign w:val="center"/>
          </w:tcPr>
          <w:p w14:paraId="1618A9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27</w:t>
            </w:r>
          </w:p>
        </w:tc>
        <w:tc>
          <w:tcPr>
            <w:tcW w:w="0" w:type="auto"/>
            <w:tcBorders>
              <w:top w:val="single" w:sz="6" w:space="0" w:color="auto"/>
              <w:left w:val="single" w:sz="6" w:space="0" w:color="auto"/>
              <w:bottom w:val="single" w:sz="6" w:space="0" w:color="auto"/>
              <w:right w:val="single" w:sz="6" w:space="0" w:color="auto"/>
            </w:tcBorders>
            <w:vAlign w:val="center"/>
          </w:tcPr>
          <w:p w14:paraId="4B2B84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898C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AD3DB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151,2</w:t>
            </w:r>
          </w:p>
        </w:tc>
        <w:tc>
          <w:tcPr>
            <w:tcW w:w="0" w:type="auto"/>
            <w:tcBorders>
              <w:top w:val="single" w:sz="6" w:space="0" w:color="auto"/>
              <w:left w:val="single" w:sz="6" w:space="0" w:color="auto"/>
              <w:bottom w:val="single" w:sz="6" w:space="0" w:color="auto"/>
              <w:right w:val="single" w:sz="6" w:space="0" w:color="auto"/>
            </w:tcBorders>
            <w:vAlign w:val="center"/>
          </w:tcPr>
          <w:p w14:paraId="6C9075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EB60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D317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3DF5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161,2</w:t>
            </w:r>
          </w:p>
        </w:tc>
        <w:tc>
          <w:tcPr>
            <w:tcW w:w="0" w:type="auto"/>
            <w:tcBorders>
              <w:top w:val="single" w:sz="6" w:space="0" w:color="auto"/>
              <w:left w:val="single" w:sz="6" w:space="0" w:color="auto"/>
              <w:bottom w:val="single" w:sz="6" w:space="0" w:color="auto"/>
              <w:right w:val="single" w:sz="6" w:space="0" w:color="auto"/>
            </w:tcBorders>
            <w:vAlign w:val="center"/>
          </w:tcPr>
          <w:p w14:paraId="5902AE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EECF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9B6C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161,2</w:t>
            </w:r>
          </w:p>
        </w:tc>
      </w:tr>
      <w:tr w:rsidR="00812048" w14:paraId="4621824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3DC8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ЗС-21.04.332.332</w:t>
            </w:r>
          </w:p>
        </w:tc>
        <w:tc>
          <w:tcPr>
            <w:tcW w:w="0" w:type="auto"/>
            <w:tcBorders>
              <w:top w:val="single" w:sz="6" w:space="0" w:color="auto"/>
              <w:left w:val="single" w:sz="6" w:space="0" w:color="auto"/>
              <w:bottom w:val="single" w:sz="6" w:space="0" w:color="auto"/>
              <w:right w:val="single" w:sz="6" w:space="0" w:color="auto"/>
            </w:tcBorders>
            <w:vAlign w:val="center"/>
          </w:tcPr>
          <w:p w14:paraId="4A5172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д.23</w:t>
            </w:r>
          </w:p>
        </w:tc>
        <w:tc>
          <w:tcPr>
            <w:tcW w:w="0" w:type="auto"/>
            <w:tcBorders>
              <w:top w:val="single" w:sz="6" w:space="0" w:color="auto"/>
              <w:left w:val="single" w:sz="6" w:space="0" w:color="auto"/>
              <w:bottom w:val="single" w:sz="6" w:space="0" w:color="auto"/>
              <w:right w:val="single" w:sz="6" w:space="0" w:color="auto"/>
            </w:tcBorders>
            <w:vAlign w:val="center"/>
          </w:tcPr>
          <w:p w14:paraId="319BD8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D289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9A9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1F562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82,8</w:t>
            </w:r>
          </w:p>
        </w:tc>
        <w:tc>
          <w:tcPr>
            <w:tcW w:w="0" w:type="auto"/>
            <w:tcBorders>
              <w:top w:val="single" w:sz="6" w:space="0" w:color="auto"/>
              <w:left w:val="single" w:sz="6" w:space="0" w:color="auto"/>
              <w:bottom w:val="single" w:sz="6" w:space="0" w:color="auto"/>
              <w:right w:val="single" w:sz="6" w:space="0" w:color="auto"/>
            </w:tcBorders>
            <w:vAlign w:val="center"/>
          </w:tcPr>
          <w:p w14:paraId="3DD8D6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A9EC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DF1E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c>
          <w:tcPr>
            <w:tcW w:w="0" w:type="auto"/>
            <w:tcBorders>
              <w:top w:val="single" w:sz="6" w:space="0" w:color="auto"/>
              <w:left w:val="single" w:sz="6" w:space="0" w:color="auto"/>
              <w:bottom w:val="single" w:sz="6" w:space="0" w:color="auto"/>
              <w:right w:val="single" w:sz="6" w:space="0" w:color="auto"/>
            </w:tcBorders>
            <w:vAlign w:val="center"/>
          </w:tcPr>
          <w:p w14:paraId="09A51A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0736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CBCA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r>
      <w:tr w:rsidR="00812048" w14:paraId="0129EA2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90A1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ЗС-21.04.333.333</w:t>
            </w:r>
          </w:p>
        </w:tc>
        <w:tc>
          <w:tcPr>
            <w:tcW w:w="0" w:type="auto"/>
            <w:tcBorders>
              <w:top w:val="single" w:sz="6" w:space="0" w:color="auto"/>
              <w:left w:val="single" w:sz="6" w:space="0" w:color="auto"/>
              <w:bottom w:val="single" w:sz="6" w:space="0" w:color="auto"/>
              <w:right w:val="single" w:sz="6" w:space="0" w:color="auto"/>
            </w:tcBorders>
            <w:vAlign w:val="center"/>
          </w:tcPr>
          <w:p w14:paraId="5D8FDF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д.17</w:t>
            </w:r>
          </w:p>
        </w:tc>
        <w:tc>
          <w:tcPr>
            <w:tcW w:w="0" w:type="auto"/>
            <w:tcBorders>
              <w:top w:val="single" w:sz="6" w:space="0" w:color="auto"/>
              <w:left w:val="single" w:sz="6" w:space="0" w:color="auto"/>
              <w:bottom w:val="single" w:sz="6" w:space="0" w:color="auto"/>
              <w:right w:val="single" w:sz="6" w:space="0" w:color="auto"/>
            </w:tcBorders>
            <w:vAlign w:val="center"/>
          </w:tcPr>
          <w:p w14:paraId="738D49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562A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AD0E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C187C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85,8</w:t>
            </w:r>
          </w:p>
        </w:tc>
        <w:tc>
          <w:tcPr>
            <w:tcW w:w="0" w:type="auto"/>
            <w:tcBorders>
              <w:top w:val="single" w:sz="6" w:space="0" w:color="auto"/>
              <w:left w:val="single" w:sz="6" w:space="0" w:color="auto"/>
              <w:bottom w:val="single" w:sz="6" w:space="0" w:color="auto"/>
              <w:right w:val="single" w:sz="6" w:space="0" w:color="auto"/>
            </w:tcBorders>
            <w:vAlign w:val="center"/>
          </w:tcPr>
          <w:p w14:paraId="527AA3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CCB8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E137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95,8</w:t>
            </w:r>
          </w:p>
        </w:tc>
        <w:tc>
          <w:tcPr>
            <w:tcW w:w="0" w:type="auto"/>
            <w:tcBorders>
              <w:top w:val="single" w:sz="6" w:space="0" w:color="auto"/>
              <w:left w:val="single" w:sz="6" w:space="0" w:color="auto"/>
              <w:bottom w:val="single" w:sz="6" w:space="0" w:color="auto"/>
              <w:right w:val="single" w:sz="6" w:space="0" w:color="auto"/>
            </w:tcBorders>
            <w:vAlign w:val="center"/>
          </w:tcPr>
          <w:p w14:paraId="301DB3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758E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F467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95,8</w:t>
            </w:r>
          </w:p>
        </w:tc>
      </w:tr>
      <w:tr w:rsidR="00812048" w14:paraId="73F5392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0997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ЗС-21.04.334.334</w:t>
            </w:r>
          </w:p>
        </w:tc>
        <w:tc>
          <w:tcPr>
            <w:tcW w:w="0" w:type="auto"/>
            <w:tcBorders>
              <w:top w:val="single" w:sz="6" w:space="0" w:color="auto"/>
              <w:left w:val="single" w:sz="6" w:space="0" w:color="auto"/>
              <w:bottom w:val="single" w:sz="6" w:space="0" w:color="auto"/>
              <w:right w:val="single" w:sz="6" w:space="0" w:color="auto"/>
            </w:tcBorders>
            <w:vAlign w:val="center"/>
          </w:tcPr>
          <w:p w14:paraId="4B10F940" w14:textId="67405894"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6536DB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908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2EDD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BEE85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2882C9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7702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A75A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7B4FE8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894F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B7B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4A4910D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9E23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ЗС-21.04.335.335</w:t>
            </w:r>
          </w:p>
        </w:tc>
        <w:tc>
          <w:tcPr>
            <w:tcW w:w="0" w:type="auto"/>
            <w:tcBorders>
              <w:top w:val="single" w:sz="6" w:space="0" w:color="auto"/>
              <w:left w:val="single" w:sz="6" w:space="0" w:color="auto"/>
              <w:bottom w:val="single" w:sz="6" w:space="0" w:color="auto"/>
              <w:right w:val="single" w:sz="6" w:space="0" w:color="auto"/>
            </w:tcBorders>
            <w:vAlign w:val="center"/>
          </w:tcPr>
          <w:p w14:paraId="4ACD3D9C" w14:textId="2A930214"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3EC155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F9E2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710C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5ECEF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4DA2EF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D069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76D3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158F73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55C5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812A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53DAECE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1746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ЗС-21.04.336.336</w:t>
            </w:r>
          </w:p>
        </w:tc>
        <w:tc>
          <w:tcPr>
            <w:tcW w:w="0" w:type="auto"/>
            <w:tcBorders>
              <w:top w:val="single" w:sz="6" w:space="0" w:color="auto"/>
              <w:left w:val="single" w:sz="6" w:space="0" w:color="auto"/>
              <w:bottom w:val="single" w:sz="6" w:space="0" w:color="auto"/>
              <w:right w:val="single" w:sz="6" w:space="0" w:color="auto"/>
            </w:tcBorders>
            <w:vAlign w:val="center"/>
          </w:tcPr>
          <w:p w14:paraId="47FFDE8D" w14:textId="64C38AB6"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3E0990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FC50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B9D2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CCCF4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1DC52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8C51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1BA0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FF5B8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B913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3FC0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25167B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BFD2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ЗС-21.04.337.337</w:t>
            </w:r>
          </w:p>
        </w:tc>
        <w:tc>
          <w:tcPr>
            <w:tcW w:w="0" w:type="auto"/>
            <w:tcBorders>
              <w:top w:val="single" w:sz="6" w:space="0" w:color="auto"/>
              <w:left w:val="single" w:sz="6" w:space="0" w:color="auto"/>
              <w:bottom w:val="single" w:sz="6" w:space="0" w:color="auto"/>
              <w:right w:val="single" w:sz="6" w:space="0" w:color="auto"/>
            </w:tcBorders>
            <w:vAlign w:val="center"/>
          </w:tcPr>
          <w:p w14:paraId="2A0518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4</w:t>
            </w:r>
          </w:p>
        </w:tc>
        <w:tc>
          <w:tcPr>
            <w:tcW w:w="0" w:type="auto"/>
            <w:tcBorders>
              <w:top w:val="single" w:sz="6" w:space="0" w:color="auto"/>
              <w:left w:val="single" w:sz="6" w:space="0" w:color="auto"/>
              <w:bottom w:val="single" w:sz="6" w:space="0" w:color="auto"/>
              <w:right w:val="single" w:sz="6" w:space="0" w:color="auto"/>
            </w:tcBorders>
            <w:vAlign w:val="center"/>
          </w:tcPr>
          <w:p w14:paraId="209226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CF9C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B9D3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7E3EF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E577D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87A9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70D0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AF8B3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0072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331F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C54774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0587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ЗС-21.04.338.338</w:t>
            </w:r>
          </w:p>
        </w:tc>
        <w:tc>
          <w:tcPr>
            <w:tcW w:w="0" w:type="auto"/>
            <w:tcBorders>
              <w:top w:val="single" w:sz="6" w:space="0" w:color="auto"/>
              <w:left w:val="single" w:sz="6" w:space="0" w:color="auto"/>
              <w:bottom w:val="single" w:sz="6" w:space="0" w:color="auto"/>
              <w:right w:val="single" w:sz="6" w:space="0" w:color="auto"/>
            </w:tcBorders>
            <w:vAlign w:val="center"/>
          </w:tcPr>
          <w:p w14:paraId="373ED5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5</w:t>
            </w:r>
          </w:p>
        </w:tc>
        <w:tc>
          <w:tcPr>
            <w:tcW w:w="0" w:type="auto"/>
            <w:tcBorders>
              <w:top w:val="single" w:sz="6" w:space="0" w:color="auto"/>
              <w:left w:val="single" w:sz="6" w:space="0" w:color="auto"/>
              <w:bottom w:val="single" w:sz="6" w:space="0" w:color="auto"/>
              <w:right w:val="single" w:sz="6" w:space="0" w:color="auto"/>
            </w:tcBorders>
            <w:vAlign w:val="center"/>
          </w:tcPr>
          <w:p w14:paraId="00A261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7057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CB58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41B28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10EA1F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D4FA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AD7B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97,4</w:t>
            </w:r>
          </w:p>
        </w:tc>
        <w:tc>
          <w:tcPr>
            <w:tcW w:w="0" w:type="auto"/>
            <w:tcBorders>
              <w:top w:val="single" w:sz="6" w:space="0" w:color="auto"/>
              <w:left w:val="single" w:sz="6" w:space="0" w:color="auto"/>
              <w:bottom w:val="single" w:sz="6" w:space="0" w:color="auto"/>
              <w:right w:val="single" w:sz="6" w:space="0" w:color="auto"/>
            </w:tcBorders>
            <w:vAlign w:val="center"/>
          </w:tcPr>
          <w:p w14:paraId="6B5486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BC41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1C5E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97,4</w:t>
            </w:r>
          </w:p>
        </w:tc>
      </w:tr>
      <w:tr w:rsidR="00812048" w14:paraId="574B405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709D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ЗС-21.04.339.339</w:t>
            </w:r>
          </w:p>
        </w:tc>
        <w:tc>
          <w:tcPr>
            <w:tcW w:w="0" w:type="auto"/>
            <w:tcBorders>
              <w:top w:val="single" w:sz="6" w:space="0" w:color="auto"/>
              <w:left w:val="single" w:sz="6" w:space="0" w:color="auto"/>
              <w:bottom w:val="single" w:sz="6" w:space="0" w:color="auto"/>
              <w:right w:val="single" w:sz="6" w:space="0" w:color="auto"/>
            </w:tcBorders>
            <w:vAlign w:val="center"/>
          </w:tcPr>
          <w:p w14:paraId="3E519F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,11</w:t>
            </w:r>
          </w:p>
        </w:tc>
        <w:tc>
          <w:tcPr>
            <w:tcW w:w="0" w:type="auto"/>
            <w:tcBorders>
              <w:top w:val="single" w:sz="6" w:space="0" w:color="auto"/>
              <w:left w:val="single" w:sz="6" w:space="0" w:color="auto"/>
              <w:bottom w:val="single" w:sz="6" w:space="0" w:color="auto"/>
              <w:right w:val="single" w:sz="6" w:space="0" w:color="auto"/>
            </w:tcBorders>
            <w:vAlign w:val="center"/>
          </w:tcPr>
          <w:p w14:paraId="5C648D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A35C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31FE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F02B9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89,0</w:t>
            </w:r>
          </w:p>
        </w:tc>
        <w:tc>
          <w:tcPr>
            <w:tcW w:w="0" w:type="auto"/>
            <w:tcBorders>
              <w:top w:val="single" w:sz="6" w:space="0" w:color="auto"/>
              <w:left w:val="single" w:sz="6" w:space="0" w:color="auto"/>
              <w:bottom w:val="single" w:sz="6" w:space="0" w:color="auto"/>
              <w:right w:val="single" w:sz="6" w:space="0" w:color="auto"/>
            </w:tcBorders>
            <w:vAlign w:val="center"/>
          </w:tcPr>
          <w:p w14:paraId="568177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DF70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F5B3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99,0</w:t>
            </w:r>
          </w:p>
        </w:tc>
        <w:tc>
          <w:tcPr>
            <w:tcW w:w="0" w:type="auto"/>
            <w:tcBorders>
              <w:top w:val="single" w:sz="6" w:space="0" w:color="auto"/>
              <w:left w:val="single" w:sz="6" w:space="0" w:color="auto"/>
              <w:bottom w:val="single" w:sz="6" w:space="0" w:color="auto"/>
              <w:right w:val="single" w:sz="6" w:space="0" w:color="auto"/>
            </w:tcBorders>
            <w:vAlign w:val="center"/>
          </w:tcPr>
          <w:p w14:paraId="61FE58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9A8D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2C80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99,0</w:t>
            </w:r>
          </w:p>
        </w:tc>
      </w:tr>
      <w:tr w:rsidR="00812048" w14:paraId="7FB5C61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F105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ЗС-21.04.340.340</w:t>
            </w:r>
          </w:p>
        </w:tc>
        <w:tc>
          <w:tcPr>
            <w:tcW w:w="0" w:type="auto"/>
            <w:tcBorders>
              <w:top w:val="single" w:sz="6" w:space="0" w:color="auto"/>
              <w:left w:val="single" w:sz="6" w:space="0" w:color="auto"/>
              <w:bottom w:val="single" w:sz="6" w:space="0" w:color="auto"/>
              <w:right w:val="single" w:sz="6" w:space="0" w:color="auto"/>
            </w:tcBorders>
            <w:vAlign w:val="center"/>
          </w:tcPr>
          <w:p w14:paraId="4572B7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w:t>
            </w:r>
          </w:p>
        </w:tc>
        <w:tc>
          <w:tcPr>
            <w:tcW w:w="0" w:type="auto"/>
            <w:tcBorders>
              <w:top w:val="single" w:sz="6" w:space="0" w:color="auto"/>
              <w:left w:val="single" w:sz="6" w:space="0" w:color="auto"/>
              <w:bottom w:val="single" w:sz="6" w:space="0" w:color="auto"/>
              <w:right w:val="single" w:sz="6" w:space="0" w:color="auto"/>
            </w:tcBorders>
            <w:vAlign w:val="center"/>
          </w:tcPr>
          <w:p w14:paraId="5CFC4F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DB0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F65D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C73D4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42A408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D5CD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39FE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6DF55F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5E95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AACE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2EE7F62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B7DE7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ЗС-21.04.341.341</w:t>
            </w:r>
          </w:p>
        </w:tc>
        <w:tc>
          <w:tcPr>
            <w:tcW w:w="0" w:type="auto"/>
            <w:tcBorders>
              <w:top w:val="single" w:sz="6" w:space="0" w:color="auto"/>
              <w:left w:val="single" w:sz="6" w:space="0" w:color="auto"/>
              <w:bottom w:val="single" w:sz="6" w:space="0" w:color="auto"/>
              <w:right w:val="single" w:sz="6" w:space="0" w:color="auto"/>
            </w:tcBorders>
            <w:vAlign w:val="center"/>
          </w:tcPr>
          <w:p w14:paraId="282716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Больничный переулок ,3</w:t>
            </w:r>
          </w:p>
        </w:tc>
        <w:tc>
          <w:tcPr>
            <w:tcW w:w="0" w:type="auto"/>
            <w:tcBorders>
              <w:top w:val="single" w:sz="6" w:space="0" w:color="auto"/>
              <w:left w:val="single" w:sz="6" w:space="0" w:color="auto"/>
              <w:bottom w:val="single" w:sz="6" w:space="0" w:color="auto"/>
              <w:right w:val="single" w:sz="6" w:space="0" w:color="auto"/>
            </w:tcBorders>
            <w:vAlign w:val="center"/>
          </w:tcPr>
          <w:p w14:paraId="7E9EE5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CFF3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BB3E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E481F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79,8</w:t>
            </w:r>
          </w:p>
        </w:tc>
        <w:tc>
          <w:tcPr>
            <w:tcW w:w="0" w:type="auto"/>
            <w:tcBorders>
              <w:top w:val="single" w:sz="6" w:space="0" w:color="auto"/>
              <w:left w:val="single" w:sz="6" w:space="0" w:color="auto"/>
              <w:bottom w:val="single" w:sz="6" w:space="0" w:color="auto"/>
              <w:right w:val="single" w:sz="6" w:space="0" w:color="auto"/>
            </w:tcBorders>
            <w:vAlign w:val="center"/>
          </w:tcPr>
          <w:p w14:paraId="7FFA27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CBA7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F73F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w:t>
            </w:r>
          </w:p>
        </w:tc>
        <w:tc>
          <w:tcPr>
            <w:tcW w:w="0" w:type="auto"/>
            <w:tcBorders>
              <w:top w:val="single" w:sz="6" w:space="0" w:color="auto"/>
              <w:left w:val="single" w:sz="6" w:space="0" w:color="auto"/>
              <w:bottom w:val="single" w:sz="6" w:space="0" w:color="auto"/>
              <w:right w:val="single" w:sz="6" w:space="0" w:color="auto"/>
            </w:tcBorders>
            <w:vAlign w:val="center"/>
          </w:tcPr>
          <w:p w14:paraId="753E19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6334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E7EF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89,8</w:t>
            </w:r>
          </w:p>
        </w:tc>
      </w:tr>
      <w:tr w:rsidR="00812048" w14:paraId="735929C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DAE5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ЗС-21.04.342.342</w:t>
            </w:r>
          </w:p>
        </w:tc>
        <w:tc>
          <w:tcPr>
            <w:tcW w:w="0" w:type="auto"/>
            <w:tcBorders>
              <w:top w:val="single" w:sz="6" w:space="0" w:color="auto"/>
              <w:left w:val="single" w:sz="6" w:space="0" w:color="auto"/>
              <w:bottom w:val="single" w:sz="6" w:space="0" w:color="auto"/>
              <w:right w:val="single" w:sz="6" w:space="0" w:color="auto"/>
            </w:tcBorders>
            <w:vAlign w:val="center"/>
          </w:tcPr>
          <w:p w14:paraId="4FACB7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д.15</w:t>
            </w:r>
          </w:p>
        </w:tc>
        <w:tc>
          <w:tcPr>
            <w:tcW w:w="0" w:type="auto"/>
            <w:tcBorders>
              <w:top w:val="single" w:sz="6" w:space="0" w:color="auto"/>
              <w:left w:val="single" w:sz="6" w:space="0" w:color="auto"/>
              <w:bottom w:val="single" w:sz="6" w:space="0" w:color="auto"/>
              <w:right w:val="single" w:sz="6" w:space="0" w:color="auto"/>
            </w:tcBorders>
            <w:vAlign w:val="center"/>
          </w:tcPr>
          <w:p w14:paraId="30024E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7B69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82B2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0FBD7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117,3</w:t>
            </w:r>
          </w:p>
        </w:tc>
        <w:tc>
          <w:tcPr>
            <w:tcW w:w="0" w:type="auto"/>
            <w:tcBorders>
              <w:top w:val="single" w:sz="6" w:space="0" w:color="auto"/>
              <w:left w:val="single" w:sz="6" w:space="0" w:color="auto"/>
              <w:bottom w:val="single" w:sz="6" w:space="0" w:color="auto"/>
              <w:right w:val="single" w:sz="6" w:space="0" w:color="auto"/>
            </w:tcBorders>
            <w:vAlign w:val="center"/>
          </w:tcPr>
          <w:p w14:paraId="588BE1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5022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594B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127,3</w:t>
            </w:r>
          </w:p>
        </w:tc>
        <w:tc>
          <w:tcPr>
            <w:tcW w:w="0" w:type="auto"/>
            <w:tcBorders>
              <w:top w:val="single" w:sz="6" w:space="0" w:color="auto"/>
              <w:left w:val="single" w:sz="6" w:space="0" w:color="auto"/>
              <w:bottom w:val="single" w:sz="6" w:space="0" w:color="auto"/>
              <w:right w:val="single" w:sz="6" w:space="0" w:color="auto"/>
            </w:tcBorders>
            <w:vAlign w:val="center"/>
          </w:tcPr>
          <w:p w14:paraId="16A5A5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D3F3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2FF1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127,3</w:t>
            </w:r>
          </w:p>
        </w:tc>
      </w:tr>
      <w:tr w:rsidR="00812048" w14:paraId="791ECA0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EA4ED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ЗС-21.04.343.343</w:t>
            </w:r>
          </w:p>
        </w:tc>
        <w:tc>
          <w:tcPr>
            <w:tcW w:w="0" w:type="auto"/>
            <w:tcBorders>
              <w:top w:val="single" w:sz="6" w:space="0" w:color="auto"/>
              <w:left w:val="single" w:sz="6" w:space="0" w:color="auto"/>
              <w:bottom w:val="single" w:sz="6" w:space="0" w:color="auto"/>
              <w:right w:val="single" w:sz="6" w:space="0" w:color="auto"/>
            </w:tcBorders>
            <w:vAlign w:val="center"/>
          </w:tcPr>
          <w:p w14:paraId="582D58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д.12</w:t>
            </w:r>
          </w:p>
        </w:tc>
        <w:tc>
          <w:tcPr>
            <w:tcW w:w="0" w:type="auto"/>
            <w:tcBorders>
              <w:top w:val="single" w:sz="6" w:space="0" w:color="auto"/>
              <w:left w:val="single" w:sz="6" w:space="0" w:color="auto"/>
              <w:bottom w:val="single" w:sz="6" w:space="0" w:color="auto"/>
              <w:right w:val="single" w:sz="6" w:space="0" w:color="auto"/>
            </w:tcBorders>
            <w:vAlign w:val="center"/>
          </w:tcPr>
          <w:p w14:paraId="5E98F6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29AA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48,0</w:t>
            </w:r>
          </w:p>
        </w:tc>
        <w:tc>
          <w:tcPr>
            <w:tcW w:w="0" w:type="auto"/>
            <w:tcBorders>
              <w:top w:val="single" w:sz="6" w:space="0" w:color="auto"/>
              <w:left w:val="single" w:sz="6" w:space="0" w:color="auto"/>
              <w:bottom w:val="single" w:sz="6" w:space="0" w:color="auto"/>
              <w:right w:val="single" w:sz="6" w:space="0" w:color="auto"/>
            </w:tcBorders>
            <w:vAlign w:val="center"/>
          </w:tcPr>
          <w:p w14:paraId="327D69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480,8</w:t>
            </w:r>
          </w:p>
        </w:tc>
        <w:tc>
          <w:tcPr>
            <w:tcW w:w="0" w:type="auto"/>
            <w:tcBorders>
              <w:top w:val="single" w:sz="6" w:space="0" w:color="auto"/>
              <w:left w:val="single" w:sz="6" w:space="0" w:color="auto"/>
              <w:bottom w:val="single" w:sz="6" w:space="0" w:color="auto"/>
              <w:right w:val="single" w:sz="6" w:space="0" w:color="auto"/>
            </w:tcBorders>
            <w:vAlign w:val="center"/>
          </w:tcPr>
          <w:p w14:paraId="10567D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1952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7ABD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CBF0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528,9</w:t>
            </w:r>
          </w:p>
        </w:tc>
        <w:tc>
          <w:tcPr>
            <w:tcW w:w="0" w:type="auto"/>
            <w:tcBorders>
              <w:top w:val="single" w:sz="6" w:space="0" w:color="auto"/>
              <w:left w:val="single" w:sz="6" w:space="0" w:color="auto"/>
              <w:bottom w:val="single" w:sz="6" w:space="0" w:color="auto"/>
              <w:right w:val="single" w:sz="6" w:space="0" w:color="auto"/>
            </w:tcBorders>
            <w:vAlign w:val="center"/>
          </w:tcPr>
          <w:p w14:paraId="48D006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9864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4DD6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528,9</w:t>
            </w:r>
          </w:p>
        </w:tc>
      </w:tr>
      <w:tr w:rsidR="00812048" w14:paraId="336174B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D3939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ЗС-21.04.344.344</w:t>
            </w:r>
          </w:p>
        </w:tc>
        <w:tc>
          <w:tcPr>
            <w:tcW w:w="0" w:type="auto"/>
            <w:tcBorders>
              <w:top w:val="single" w:sz="6" w:space="0" w:color="auto"/>
              <w:left w:val="single" w:sz="6" w:space="0" w:color="auto"/>
              <w:bottom w:val="single" w:sz="6" w:space="0" w:color="auto"/>
              <w:right w:val="single" w:sz="6" w:space="0" w:color="auto"/>
            </w:tcBorders>
            <w:vAlign w:val="center"/>
          </w:tcPr>
          <w:p w14:paraId="07532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ул.Горького,д.10</w:t>
            </w:r>
          </w:p>
        </w:tc>
        <w:tc>
          <w:tcPr>
            <w:tcW w:w="0" w:type="auto"/>
            <w:tcBorders>
              <w:top w:val="single" w:sz="6" w:space="0" w:color="auto"/>
              <w:left w:val="single" w:sz="6" w:space="0" w:color="auto"/>
              <w:bottom w:val="single" w:sz="6" w:space="0" w:color="auto"/>
              <w:right w:val="single" w:sz="6" w:space="0" w:color="auto"/>
            </w:tcBorders>
            <w:vAlign w:val="center"/>
          </w:tcPr>
          <w:p w14:paraId="1B86C4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1A9C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ED0C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810E1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AB05A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8B3C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9180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B088B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E80D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4EE2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859521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C6D7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ЗС-21.04.345.345</w:t>
            </w:r>
          </w:p>
        </w:tc>
        <w:tc>
          <w:tcPr>
            <w:tcW w:w="0" w:type="auto"/>
            <w:tcBorders>
              <w:top w:val="single" w:sz="6" w:space="0" w:color="auto"/>
              <w:left w:val="single" w:sz="6" w:space="0" w:color="auto"/>
              <w:bottom w:val="single" w:sz="6" w:space="0" w:color="auto"/>
              <w:right w:val="single" w:sz="6" w:space="0" w:color="auto"/>
            </w:tcBorders>
            <w:vAlign w:val="center"/>
          </w:tcPr>
          <w:p w14:paraId="33391B75" w14:textId="3CAD52F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30DF2F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4110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34D0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59,8</w:t>
            </w:r>
          </w:p>
        </w:tc>
        <w:tc>
          <w:tcPr>
            <w:tcW w:w="0" w:type="auto"/>
            <w:tcBorders>
              <w:top w:val="single" w:sz="6" w:space="0" w:color="auto"/>
              <w:left w:val="single" w:sz="6" w:space="0" w:color="auto"/>
              <w:bottom w:val="single" w:sz="6" w:space="0" w:color="auto"/>
              <w:right w:val="single" w:sz="6" w:space="0" w:color="auto"/>
            </w:tcBorders>
            <w:vAlign w:val="center"/>
          </w:tcPr>
          <w:p w14:paraId="39404E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331,8</w:t>
            </w:r>
          </w:p>
        </w:tc>
        <w:tc>
          <w:tcPr>
            <w:tcW w:w="0" w:type="auto"/>
            <w:tcBorders>
              <w:top w:val="single" w:sz="6" w:space="0" w:color="auto"/>
              <w:left w:val="single" w:sz="6" w:space="0" w:color="auto"/>
              <w:bottom w:val="single" w:sz="6" w:space="0" w:color="auto"/>
              <w:right w:val="single" w:sz="6" w:space="0" w:color="auto"/>
            </w:tcBorders>
            <w:vAlign w:val="center"/>
          </w:tcPr>
          <w:p w14:paraId="7319BA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1EF9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4527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391,6</w:t>
            </w:r>
          </w:p>
        </w:tc>
        <w:tc>
          <w:tcPr>
            <w:tcW w:w="0" w:type="auto"/>
            <w:tcBorders>
              <w:top w:val="single" w:sz="6" w:space="0" w:color="auto"/>
              <w:left w:val="single" w:sz="6" w:space="0" w:color="auto"/>
              <w:bottom w:val="single" w:sz="6" w:space="0" w:color="auto"/>
              <w:right w:val="single" w:sz="6" w:space="0" w:color="auto"/>
            </w:tcBorders>
            <w:vAlign w:val="center"/>
          </w:tcPr>
          <w:p w14:paraId="4002F0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C791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1A5C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391,6</w:t>
            </w:r>
          </w:p>
        </w:tc>
      </w:tr>
      <w:tr w:rsidR="00812048" w14:paraId="37B82E8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AFEE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ЗС-21.04.346.346</w:t>
            </w:r>
          </w:p>
        </w:tc>
        <w:tc>
          <w:tcPr>
            <w:tcW w:w="0" w:type="auto"/>
            <w:tcBorders>
              <w:top w:val="single" w:sz="6" w:space="0" w:color="auto"/>
              <w:left w:val="single" w:sz="6" w:space="0" w:color="auto"/>
              <w:bottom w:val="single" w:sz="6" w:space="0" w:color="auto"/>
              <w:right w:val="single" w:sz="6" w:space="0" w:color="auto"/>
            </w:tcBorders>
            <w:vAlign w:val="center"/>
          </w:tcPr>
          <w:p w14:paraId="294CB9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2к2</w:t>
            </w:r>
          </w:p>
        </w:tc>
        <w:tc>
          <w:tcPr>
            <w:tcW w:w="0" w:type="auto"/>
            <w:tcBorders>
              <w:top w:val="single" w:sz="6" w:space="0" w:color="auto"/>
              <w:left w:val="single" w:sz="6" w:space="0" w:color="auto"/>
              <w:bottom w:val="single" w:sz="6" w:space="0" w:color="auto"/>
              <w:right w:val="single" w:sz="6" w:space="0" w:color="auto"/>
            </w:tcBorders>
            <w:vAlign w:val="center"/>
          </w:tcPr>
          <w:p w14:paraId="7F6B93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F852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D8B49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3960E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BBBA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DBCD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5AE0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A6E43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2646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5FAE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7D017C5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DD48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ЗС-21.04.347.347</w:t>
            </w:r>
          </w:p>
        </w:tc>
        <w:tc>
          <w:tcPr>
            <w:tcW w:w="0" w:type="auto"/>
            <w:tcBorders>
              <w:top w:val="single" w:sz="6" w:space="0" w:color="auto"/>
              <w:left w:val="single" w:sz="6" w:space="0" w:color="auto"/>
              <w:bottom w:val="single" w:sz="6" w:space="0" w:color="auto"/>
              <w:right w:val="single" w:sz="6" w:space="0" w:color="auto"/>
            </w:tcBorders>
            <w:vAlign w:val="center"/>
          </w:tcPr>
          <w:p w14:paraId="5744B206" w14:textId="6054A851"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016E73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6182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D515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1A19B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w:t>
            </w:r>
          </w:p>
        </w:tc>
        <w:tc>
          <w:tcPr>
            <w:tcW w:w="0" w:type="auto"/>
            <w:tcBorders>
              <w:top w:val="single" w:sz="6" w:space="0" w:color="auto"/>
              <w:left w:val="single" w:sz="6" w:space="0" w:color="auto"/>
              <w:bottom w:val="single" w:sz="6" w:space="0" w:color="auto"/>
              <w:right w:val="single" w:sz="6" w:space="0" w:color="auto"/>
            </w:tcBorders>
            <w:vAlign w:val="center"/>
          </w:tcPr>
          <w:p w14:paraId="5FE8FA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E48C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FDF7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c>
          <w:tcPr>
            <w:tcW w:w="0" w:type="auto"/>
            <w:tcBorders>
              <w:top w:val="single" w:sz="6" w:space="0" w:color="auto"/>
              <w:left w:val="single" w:sz="6" w:space="0" w:color="auto"/>
              <w:bottom w:val="single" w:sz="6" w:space="0" w:color="auto"/>
              <w:right w:val="single" w:sz="6" w:space="0" w:color="auto"/>
            </w:tcBorders>
            <w:vAlign w:val="center"/>
          </w:tcPr>
          <w:p w14:paraId="5B1909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9B0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B605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r>
      <w:tr w:rsidR="00812048" w14:paraId="7121AB7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0B49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ЗС-21.04.348.348</w:t>
            </w:r>
          </w:p>
        </w:tc>
        <w:tc>
          <w:tcPr>
            <w:tcW w:w="0" w:type="auto"/>
            <w:tcBorders>
              <w:top w:val="single" w:sz="6" w:space="0" w:color="auto"/>
              <w:left w:val="single" w:sz="6" w:space="0" w:color="auto"/>
              <w:bottom w:val="single" w:sz="6" w:space="0" w:color="auto"/>
              <w:right w:val="single" w:sz="6" w:space="0" w:color="auto"/>
            </w:tcBorders>
            <w:vAlign w:val="center"/>
          </w:tcPr>
          <w:p w14:paraId="750BD8BE" w14:textId="2ACA1C6B"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6286F9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2021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B36F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4B6DC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80,2</w:t>
            </w:r>
          </w:p>
        </w:tc>
        <w:tc>
          <w:tcPr>
            <w:tcW w:w="0" w:type="auto"/>
            <w:tcBorders>
              <w:top w:val="single" w:sz="6" w:space="0" w:color="auto"/>
              <w:left w:val="single" w:sz="6" w:space="0" w:color="auto"/>
              <w:bottom w:val="single" w:sz="6" w:space="0" w:color="auto"/>
              <w:right w:val="single" w:sz="6" w:space="0" w:color="auto"/>
            </w:tcBorders>
            <w:vAlign w:val="center"/>
          </w:tcPr>
          <w:p w14:paraId="762957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0164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862E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90,2</w:t>
            </w:r>
          </w:p>
        </w:tc>
        <w:tc>
          <w:tcPr>
            <w:tcW w:w="0" w:type="auto"/>
            <w:tcBorders>
              <w:top w:val="single" w:sz="6" w:space="0" w:color="auto"/>
              <w:left w:val="single" w:sz="6" w:space="0" w:color="auto"/>
              <w:bottom w:val="single" w:sz="6" w:space="0" w:color="auto"/>
              <w:right w:val="single" w:sz="6" w:space="0" w:color="auto"/>
            </w:tcBorders>
            <w:vAlign w:val="center"/>
          </w:tcPr>
          <w:p w14:paraId="09ACE6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1557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B7D2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90,2</w:t>
            </w:r>
          </w:p>
        </w:tc>
      </w:tr>
      <w:tr w:rsidR="00812048" w14:paraId="3DA2485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BC21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ЗС-21.04.349.349</w:t>
            </w:r>
          </w:p>
        </w:tc>
        <w:tc>
          <w:tcPr>
            <w:tcW w:w="0" w:type="auto"/>
            <w:tcBorders>
              <w:top w:val="single" w:sz="6" w:space="0" w:color="auto"/>
              <w:left w:val="single" w:sz="6" w:space="0" w:color="auto"/>
              <w:bottom w:val="single" w:sz="6" w:space="0" w:color="auto"/>
              <w:right w:val="single" w:sz="6" w:space="0" w:color="auto"/>
            </w:tcBorders>
            <w:vAlign w:val="center"/>
          </w:tcPr>
          <w:p w14:paraId="535CAA45" w14:textId="26B10B6A"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24FD03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7503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1923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463D6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85,7</w:t>
            </w:r>
          </w:p>
        </w:tc>
        <w:tc>
          <w:tcPr>
            <w:tcW w:w="0" w:type="auto"/>
            <w:tcBorders>
              <w:top w:val="single" w:sz="6" w:space="0" w:color="auto"/>
              <w:left w:val="single" w:sz="6" w:space="0" w:color="auto"/>
              <w:bottom w:val="single" w:sz="6" w:space="0" w:color="auto"/>
              <w:right w:val="single" w:sz="6" w:space="0" w:color="auto"/>
            </w:tcBorders>
            <w:vAlign w:val="center"/>
          </w:tcPr>
          <w:p w14:paraId="552A33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1672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2BA2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w:t>
            </w:r>
          </w:p>
        </w:tc>
        <w:tc>
          <w:tcPr>
            <w:tcW w:w="0" w:type="auto"/>
            <w:tcBorders>
              <w:top w:val="single" w:sz="6" w:space="0" w:color="auto"/>
              <w:left w:val="single" w:sz="6" w:space="0" w:color="auto"/>
              <w:bottom w:val="single" w:sz="6" w:space="0" w:color="auto"/>
              <w:right w:val="single" w:sz="6" w:space="0" w:color="auto"/>
            </w:tcBorders>
            <w:vAlign w:val="center"/>
          </w:tcPr>
          <w:p w14:paraId="440EA0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3DE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DA9C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w:t>
            </w:r>
          </w:p>
        </w:tc>
      </w:tr>
      <w:tr w:rsidR="00812048" w14:paraId="4DA2BE9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5BE05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ЗС-21.04.350.350</w:t>
            </w:r>
          </w:p>
        </w:tc>
        <w:tc>
          <w:tcPr>
            <w:tcW w:w="0" w:type="auto"/>
            <w:tcBorders>
              <w:top w:val="single" w:sz="6" w:space="0" w:color="auto"/>
              <w:left w:val="single" w:sz="6" w:space="0" w:color="auto"/>
              <w:bottom w:val="single" w:sz="6" w:space="0" w:color="auto"/>
              <w:right w:val="single" w:sz="6" w:space="0" w:color="auto"/>
            </w:tcBorders>
            <w:vAlign w:val="center"/>
          </w:tcPr>
          <w:p w14:paraId="35EF6F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7</w:t>
            </w:r>
          </w:p>
        </w:tc>
        <w:tc>
          <w:tcPr>
            <w:tcW w:w="0" w:type="auto"/>
            <w:tcBorders>
              <w:top w:val="single" w:sz="6" w:space="0" w:color="auto"/>
              <w:left w:val="single" w:sz="6" w:space="0" w:color="auto"/>
              <w:bottom w:val="single" w:sz="6" w:space="0" w:color="auto"/>
              <w:right w:val="single" w:sz="6" w:space="0" w:color="auto"/>
            </w:tcBorders>
            <w:vAlign w:val="center"/>
          </w:tcPr>
          <w:p w14:paraId="3DA543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22B5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9694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9D468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4BFBA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67F5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45EE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2DAE7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E7A6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D822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F14C59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771F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ЗС-21.04.351.351</w:t>
            </w:r>
          </w:p>
        </w:tc>
        <w:tc>
          <w:tcPr>
            <w:tcW w:w="0" w:type="auto"/>
            <w:tcBorders>
              <w:top w:val="single" w:sz="6" w:space="0" w:color="auto"/>
              <w:left w:val="single" w:sz="6" w:space="0" w:color="auto"/>
              <w:bottom w:val="single" w:sz="6" w:space="0" w:color="auto"/>
              <w:right w:val="single" w:sz="6" w:space="0" w:color="auto"/>
            </w:tcBorders>
            <w:vAlign w:val="center"/>
          </w:tcPr>
          <w:p w14:paraId="30132B64" w14:textId="710FB37A"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w:t>
            </w:r>
          </w:p>
        </w:tc>
        <w:tc>
          <w:tcPr>
            <w:tcW w:w="0" w:type="auto"/>
            <w:tcBorders>
              <w:top w:val="single" w:sz="6" w:space="0" w:color="auto"/>
              <w:left w:val="single" w:sz="6" w:space="0" w:color="auto"/>
              <w:bottom w:val="single" w:sz="6" w:space="0" w:color="auto"/>
              <w:right w:val="single" w:sz="6" w:space="0" w:color="auto"/>
            </w:tcBorders>
            <w:vAlign w:val="center"/>
          </w:tcPr>
          <w:p w14:paraId="6A7466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80DE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D790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CF74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79C402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8DC7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3E16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97,4</w:t>
            </w:r>
          </w:p>
        </w:tc>
        <w:tc>
          <w:tcPr>
            <w:tcW w:w="0" w:type="auto"/>
            <w:tcBorders>
              <w:top w:val="single" w:sz="6" w:space="0" w:color="auto"/>
              <w:left w:val="single" w:sz="6" w:space="0" w:color="auto"/>
              <w:bottom w:val="single" w:sz="6" w:space="0" w:color="auto"/>
              <w:right w:val="single" w:sz="6" w:space="0" w:color="auto"/>
            </w:tcBorders>
            <w:vAlign w:val="center"/>
          </w:tcPr>
          <w:p w14:paraId="41FF1F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696D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A1C5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97,4</w:t>
            </w:r>
          </w:p>
        </w:tc>
      </w:tr>
      <w:tr w:rsidR="00812048" w14:paraId="468B685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EC8D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ЗС-21.04.352.352</w:t>
            </w:r>
          </w:p>
        </w:tc>
        <w:tc>
          <w:tcPr>
            <w:tcW w:w="0" w:type="auto"/>
            <w:tcBorders>
              <w:top w:val="single" w:sz="6" w:space="0" w:color="auto"/>
              <w:left w:val="single" w:sz="6" w:space="0" w:color="auto"/>
              <w:bottom w:val="single" w:sz="6" w:space="0" w:color="auto"/>
              <w:right w:val="single" w:sz="6" w:space="0" w:color="auto"/>
            </w:tcBorders>
            <w:vAlign w:val="center"/>
          </w:tcPr>
          <w:p w14:paraId="500C36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д.2А</w:t>
            </w:r>
          </w:p>
        </w:tc>
        <w:tc>
          <w:tcPr>
            <w:tcW w:w="0" w:type="auto"/>
            <w:tcBorders>
              <w:top w:val="single" w:sz="6" w:space="0" w:color="auto"/>
              <w:left w:val="single" w:sz="6" w:space="0" w:color="auto"/>
              <w:bottom w:val="single" w:sz="6" w:space="0" w:color="auto"/>
              <w:right w:val="single" w:sz="6" w:space="0" w:color="auto"/>
            </w:tcBorders>
            <w:vAlign w:val="center"/>
          </w:tcPr>
          <w:p w14:paraId="7F92A7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2581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EAF4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DB490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1321F3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7B3F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3BE0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30F55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435B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290A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993BF9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2D9A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ЗС-21.04.353.353</w:t>
            </w:r>
          </w:p>
        </w:tc>
        <w:tc>
          <w:tcPr>
            <w:tcW w:w="0" w:type="auto"/>
            <w:tcBorders>
              <w:top w:val="single" w:sz="6" w:space="0" w:color="auto"/>
              <w:left w:val="single" w:sz="6" w:space="0" w:color="auto"/>
              <w:bottom w:val="single" w:sz="6" w:space="0" w:color="auto"/>
              <w:right w:val="single" w:sz="6" w:space="0" w:color="auto"/>
            </w:tcBorders>
            <w:vAlign w:val="center"/>
          </w:tcPr>
          <w:p w14:paraId="09839D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д.19</w:t>
            </w:r>
          </w:p>
        </w:tc>
        <w:tc>
          <w:tcPr>
            <w:tcW w:w="0" w:type="auto"/>
            <w:tcBorders>
              <w:top w:val="single" w:sz="6" w:space="0" w:color="auto"/>
              <w:left w:val="single" w:sz="6" w:space="0" w:color="auto"/>
              <w:bottom w:val="single" w:sz="6" w:space="0" w:color="auto"/>
              <w:right w:val="single" w:sz="6" w:space="0" w:color="auto"/>
            </w:tcBorders>
            <w:vAlign w:val="center"/>
          </w:tcPr>
          <w:p w14:paraId="194236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1F61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58,2</w:t>
            </w:r>
          </w:p>
        </w:tc>
        <w:tc>
          <w:tcPr>
            <w:tcW w:w="0" w:type="auto"/>
            <w:tcBorders>
              <w:top w:val="single" w:sz="6" w:space="0" w:color="auto"/>
              <w:left w:val="single" w:sz="6" w:space="0" w:color="auto"/>
              <w:bottom w:val="single" w:sz="6" w:space="0" w:color="auto"/>
              <w:right w:val="single" w:sz="6" w:space="0" w:color="auto"/>
            </w:tcBorders>
            <w:vAlign w:val="center"/>
          </w:tcPr>
          <w:p w14:paraId="7AEDD1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555,4</w:t>
            </w:r>
          </w:p>
        </w:tc>
        <w:tc>
          <w:tcPr>
            <w:tcW w:w="0" w:type="auto"/>
            <w:tcBorders>
              <w:top w:val="single" w:sz="6" w:space="0" w:color="auto"/>
              <w:left w:val="single" w:sz="6" w:space="0" w:color="auto"/>
              <w:bottom w:val="single" w:sz="6" w:space="0" w:color="auto"/>
              <w:right w:val="single" w:sz="6" w:space="0" w:color="auto"/>
            </w:tcBorders>
            <w:vAlign w:val="center"/>
          </w:tcPr>
          <w:p w14:paraId="108780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5FB3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6B9E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9DF4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613,7</w:t>
            </w:r>
          </w:p>
        </w:tc>
        <w:tc>
          <w:tcPr>
            <w:tcW w:w="0" w:type="auto"/>
            <w:tcBorders>
              <w:top w:val="single" w:sz="6" w:space="0" w:color="auto"/>
              <w:left w:val="single" w:sz="6" w:space="0" w:color="auto"/>
              <w:bottom w:val="single" w:sz="6" w:space="0" w:color="auto"/>
              <w:right w:val="single" w:sz="6" w:space="0" w:color="auto"/>
            </w:tcBorders>
            <w:vAlign w:val="center"/>
          </w:tcPr>
          <w:p w14:paraId="54AF8D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E72E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E44E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613,7</w:t>
            </w:r>
          </w:p>
        </w:tc>
      </w:tr>
      <w:tr w:rsidR="00812048" w14:paraId="5952B6A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42AB0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ЗС-21.04.354.354</w:t>
            </w:r>
          </w:p>
        </w:tc>
        <w:tc>
          <w:tcPr>
            <w:tcW w:w="0" w:type="auto"/>
            <w:tcBorders>
              <w:top w:val="single" w:sz="6" w:space="0" w:color="auto"/>
              <w:left w:val="single" w:sz="6" w:space="0" w:color="auto"/>
              <w:bottom w:val="single" w:sz="6" w:space="0" w:color="auto"/>
              <w:right w:val="single" w:sz="6" w:space="0" w:color="auto"/>
            </w:tcBorders>
            <w:vAlign w:val="center"/>
          </w:tcPr>
          <w:p w14:paraId="34D1FA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д.17</w:t>
            </w:r>
          </w:p>
        </w:tc>
        <w:tc>
          <w:tcPr>
            <w:tcW w:w="0" w:type="auto"/>
            <w:tcBorders>
              <w:top w:val="single" w:sz="6" w:space="0" w:color="auto"/>
              <w:left w:val="single" w:sz="6" w:space="0" w:color="auto"/>
              <w:bottom w:val="single" w:sz="6" w:space="0" w:color="auto"/>
              <w:right w:val="single" w:sz="6" w:space="0" w:color="auto"/>
            </w:tcBorders>
            <w:vAlign w:val="center"/>
          </w:tcPr>
          <w:p w14:paraId="768E11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3EC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1880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5FE8B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115,8</w:t>
            </w:r>
          </w:p>
        </w:tc>
        <w:tc>
          <w:tcPr>
            <w:tcW w:w="0" w:type="auto"/>
            <w:tcBorders>
              <w:top w:val="single" w:sz="6" w:space="0" w:color="auto"/>
              <w:left w:val="single" w:sz="6" w:space="0" w:color="auto"/>
              <w:bottom w:val="single" w:sz="6" w:space="0" w:color="auto"/>
              <w:right w:val="single" w:sz="6" w:space="0" w:color="auto"/>
            </w:tcBorders>
            <w:vAlign w:val="center"/>
          </w:tcPr>
          <w:p w14:paraId="214AAB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B2C9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E6B0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125,8</w:t>
            </w:r>
          </w:p>
        </w:tc>
        <w:tc>
          <w:tcPr>
            <w:tcW w:w="0" w:type="auto"/>
            <w:tcBorders>
              <w:top w:val="single" w:sz="6" w:space="0" w:color="auto"/>
              <w:left w:val="single" w:sz="6" w:space="0" w:color="auto"/>
              <w:bottom w:val="single" w:sz="6" w:space="0" w:color="auto"/>
              <w:right w:val="single" w:sz="6" w:space="0" w:color="auto"/>
            </w:tcBorders>
            <w:vAlign w:val="center"/>
          </w:tcPr>
          <w:p w14:paraId="661A27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710B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CBD2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125,8</w:t>
            </w:r>
          </w:p>
        </w:tc>
      </w:tr>
      <w:tr w:rsidR="00812048" w14:paraId="1B3A1D0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53699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ЗС-21.04.355.355</w:t>
            </w:r>
          </w:p>
        </w:tc>
        <w:tc>
          <w:tcPr>
            <w:tcW w:w="0" w:type="auto"/>
            <w:tcBorders>
              <w:top w:val="single" w:sz="6" w:space="0" w:color="auto"/>
              <w:left w:val="single" w:sz="6" w:space="0" w:color="auto"/>
              <w:bottom w:val="single" w:sz="6" w:space="0" w:color="auto"/>
              <w:right w:val="single" w:sz="6" w:space="0" w:color="auto"/>
            </w:tcBorders>
            <w:vAlign w:val="center"/>
          </w:tcPr>
          <w:p w14:paraId="2AA72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д.17</w:t>
            </w:r>
          </w:p>
        </w:tc>
        <w:tc>
          <w:tcPr>
            <w:tcW w:w="0" w:type="auto"/>
            <w:tcBorders>
              <w:top w:val="single" w:sz="6" w:space="0" w:color="auto"/>
              <w:left w:val="single" w:sz="6" w:space="0" w:color="auto"/>
              <w:bottom w:val="single" w:sz="6" w:space="0" w:color="auto"/>
              <w:right w:val="single" w:sz="6" w:space="0" w:color="auto"/>
            </w:tcBorders>
            <w:vAlign w:val="center"/>
          </w:tcPr>
          <w:p w14:paraId="69A656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6257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BA54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74A42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82,1</w:t>
            </w:r>
          </w:p>
        </w:tc>
        <w:tc>
          <w:tcPr>
            <w:tcW w:w="0" w:type="auto"/>
            <w:tcBorders>
              <w:top w:val="single" w:sz="6" w:space="0" w:color="auto"/>
              <w:left w:val="single" w:sz="6" w:space="0" w:color="auto"/>
              <w:bottom w:val="single" w:sz="6" w:space="0" w:color="auto"/>
              <w:right w:val="single" w:sz="6" w:space="0" w:color="auto"/>
            </w:tcBorders>
            <w:vAlign w:val="center"/>
          </w:tcPr>
          <w:p w14:paraId="76F802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7964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2F4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92,1</w:t>
            </w:r>
          </w:p>
        </w:tc>
        <w:tc>
          <w:tcPr>
            <w:tcW w:w="0" w:type="auto"/>
            <w:tcBorders>
              <w:top w:val="single" w:sz="6" w:space="0" w:color="auto"/>
              <w:left w:val="single" w:sz="6" w:space="0" w:color="auto"/>
              <w:bottom w:val="single" w:sz="6" w:space="0" w:color="auto"/>
              <w:right w:val="single" w:sz="6" w:space="0" w:color="auto"/>
            </w:tcBorders>
            <w:vAlign w:val="center"/>
          </w:tcPr>
          <w:p w14:paraId="2365A4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6C25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F0DC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92,1</w:t>
            </w:r>
          </w:p>
        </w:tc>
      </w:tr>
      <w:tr w:rsidR="00812048" w14:paraId="4562468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7982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ЗС-21.04.356.356</w:t>
            </w:r>
          </w:p>
        </w:tc>
        <w:tc>
          <w:tcPr>
            <w:tcW w:w="0" w:type="auto"/>
            <w:tcBorders>
              <w:top w:val="single" w:sz="6" w:space="0" w:color="auto"/>
              <w:left w:val="single" w:sz="6" w:space="0" w:color="auto"/>
              <w:bottom w:val="single" w:sz="6" w:space="0" w:color="auto"/>
              <w:right w:val="single" w:sz="6" w:space="0" w:color="auto"/>
            </w:tcBorders>
            <w:vAlign w:val="center"/>
          </w:tcPr>
          <w:p w14:paraId="13A238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w:t>
            </w:r>
          </w:p>
        </w:tc>
        <w:tc>
          <w:tcPr>
            <w:tcW w:w="0" w:type="auto"/>
            <w:tcBorders>
              <w:top w:val="single" w:sz="6" w:space="0" w:color="auto"/>
              <w:left w:val="single" w:sz="6" w:space="0" w:color="auto"/>
              <w:bottom w:val="single" w:sz="6" w:space="0" w:color="auto"/>
              <w:right w:val="single" w:sz="6" w:space="0" w:color="auto"/>
            </w:tcBorders>
            <w:vAlign w:val="center"/>
          </w:tcPr>
          <w:p w14:paraId="5162B4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BA42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8DEA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5784C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130,8</w:t>
            </w:r>
          </w:p>
        </w:tc>
        <w:tc>
          <w:tcPr>
            <w:tcW w:w="0" w:type="auto"/>
            <w:tcBorders>
              <w:top w:val="single" w:sz="6" w:space="0" w:color="auto"/>
              <w:left w:val="single" w:sz="6" w:space="0" w:color="auto"/>
              <w:bottom w:val="single" w:sz="6" w:space="0" w:color="auto"/>
              <w:right w:val="single" w:sz="6" w:space="0" w:color="auto"/>
            </w:tcBorders>
            <w:vAlign w:val="center"/>
          </w:tcPr>
          <w:p w14:paraId="632040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66F9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830D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140,8</w:t>
            </w:r>
          </w:p>
        </w:tc>
        <w:tc>
          <w:tcPr>
            <w:tcW w:w="0" w:type="auto"/>
            <w:tcBorders>
              <w:top w:val="single" w:sz="6" w:space="0" w:color="auto"/>
              <w:left w:val="single" w:sz="6" w:space="0" w:color="auto"/>
              <w:bottom w:val="single" w:sz="6" w:space="0" w:color="auto"/>
              <w:right w:val="single" w:sz="6" w:space="0" w:color="auto"/>
            </w:tcBorders>
            <w:vAlign w:val="center"/>
          </w:tcPr>
          <w:p w14:paraId="62A8A4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ABC4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A2DF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140,8</w:t>
            </w:r>
          </w:p>
        </w:tc>
      </w:tr>
      <w:tr w:rsidR="00812048" w14:paraId="0F89E0C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3821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ЗС-21.04.357.357</w:t>
            </w:r>
          </w:p>
        </w:tc>
        <w:tc>
          <w:tcPr>
            <w:tcW w:w="0" w:type="auto"/>
            <w:tcBorders>
              <w:top w:val="single" w:sz="6" w:space="0" w:color="auto"/>
              <w:left w:val="single" w:sz="6" w:space="0" w:color="auto"/>
              <w:bottom w:val="single" w:sz="6" w:space="0" w:color="auto"/>
              <w:right w:val="single" w:sz="6" w:space="0" w:color="auto"/>
            </w:tcBorders>
            <w:vAlign w:val="center"/>
          </w:tcPr>
          <w:p w14:paraId="1271B1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д.16</w:t>
            </w:r>
          </w:p>
        </w:tc>
        <w:tc>
          <w:tcPr>
            <w:tcW w:w="0" w:type="auto"/>
            <w:tcBorders>
              <w:top w:val="single" w:sz="6" w:space="0" w:color="auto"/>
              <w:left w:val="single" w:sz="6" w:space="0" w:color="auto"/>
              <w:bottom w:val="single" w:sz="6" w:space="0" w:color="auto"/>
              <w:right w:val="single" w:sz="6" w:space="0" w:color="auto"/>
            </w:tcBorders>
            <w:vAlign w:val="center"/>
          </w:tcPr>
          <w:p w14:paraId="2EB3AE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2C03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7CF1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94E1E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89,4</w:t>
            </w:r>
          </w:p>
        </w:tc>
        <w:tc>
          <w:tcPr>
            <w:tcW w:w="0" w:type="auto"/>
            <w:tcBorders>
              <w:top w:val="single" w:sz="6" w:space="0" w:color="auto"/>
              <w:left w:val="single" w:sz="6" w:space="0" w:color="auto"/>
              <w:bottom w:val="single" w:sz="6" w:space="0" w:color="auto"/>
              <w:right w:val="single" w:sz="6" w:space="0" w:color="auto"/>
            </w:tcBorders>
            <w:vAlign w:val="center"/>
          </w:tcPr>
          <w:p w14:paraId="14F7E7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8B8E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ED84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99,4</w:t>
            </w:r>
          </w:p>
        </w:tc>
        <w:tc>
          <w:tcPr>
            <w:tcW w:w="0" w:type="auto"/>
            <w:tcBorders>
              <w:top w:val="single" w:sz="6" w:space="0" w:color="auto"/>
              <w:left w:val="single" w:sz="6" w:space="0" w:color="auto"/>
              <w:bottom w:val="single" w:sz="6" w:space="0" w:color="auto"/>
              <w:right w:val="single" w:sz="6" w:space="0" w:color="auto"/>
            </w:tcBorders>
            <w:vAlign w:val="center"/>
          </w:tcPr>
          <w:p w14:paraId="140B78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178E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C527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99,4</w:t>
            </w:r>
          </w:p>
        </w:tc>
      </w:tr>
      <w:tr w:rsidR="00812048" w14:paraId="69D5253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81D7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ЗС-21.04.358.358</w:t>
            </w:r>
          </w:p>
        </w:tc>
        <w:tc>
          <w:tcPr>
            <w:tcW w:w="0" w:type="auto"/>
            <w:tcBorders>
              <w:top w:val="single" w:sz="6" w:space="0" w:color="auto"/>
              <w:left w:val="single" w:sz="6" w:space="0" w:color="auto"/>
              <w:bottom w:val="single" w:sz="6" w:space="0" w:color="auto"/>
              <w:right w:val="single" w:sz="6" w:space="0" w:color="auto"/>
            </w:tcBorders>
            <w:vAlign w:val="center"/>
          </w:tcPr>
          <w:p w14:paraId="0B2367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№7</w:t>
            </w:r>
          </w:p>
        </w:tc>
        <w:tc>
          <w:tcPr>
            <w:tcW w:w="0" w:type="auto"/>
            <w:tcBorders>
              <w:top w:val="single" w:sz="6" w:space="0" w:color="auto"/>
              <w:left w:val="single" w:sz="6" w:space="0" w:color="auto"/>
              <w:bottom w:val="single" w:sz="6" w:space="0" w:color="auto"/>
              <w:right w:val="single" w:sz="6" w:space="0" w:color="auto"/>
            </w:tcBorders>
            <w:vAlign w:val="center"/>
          </w:tcPr>
          <w:p w14:paraId="68524D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736D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3717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F94E7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156,3</w:t>
            </w:r>
          </w:p>
        </w:tc>
        <w:tc>
          <w:tcPr>
            <w:tcW w:w="0" w:type="auto"/>
            <w:tcBorders>
              <w:top w:val="single" w:sz="6" w:space="0" w:color="auto"/>
              <w:left w:val="single" w:sz="6" w:space="0" w:color="auto"/>
              <w:bottom w:val="single" w:sz="6" w:space="0" w:color="auto"/>
              <w:right w:val="single" w:sz="6" w:space="0" w:color="auto"/>
            </w:tcBorders>
            <w:vAlign w:val="center"/>
          </w:tcPr>
          <w:p w14:paraId="4E7379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15DD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F0EA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166,3</w:t>
            </w:r>
          </w:p>
        </w:tc>
        <w:tc>
          <w:tcPr>
            <w:tcW w:w="0" w:type="auto"/>
            <w:tcBorders>
              <w:top w:val="single" w:sz="6" w:space="0" w:color="auto"/>
              <w:left w:val="single" w:sz="6" w:space="0" w:color="auto"/>
              <w:bottom w:val="single" w:sz="6" w:space="0" w:color="auto"/>
              <w:right w:val="single" w:sz="6" w:space="0" w:color="auto"/>
            </w:tcBorders>
            <w:vAlign w:val="center"/>
          </w:tcPr>
          <w:p w14:paraId="695A68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6F0F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AF29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166,3</w:t>
            </w:r>
          </w:p>
        </w:tc>
      </w:tr>
      <w:tr w:rsidR="00812048" w14:paraId="2DA0158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01C1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ЗС-21.04.359.359</w:t>
            </w:r>
          </w:p>
        </w:tc>
        <w:tc>
          <w:tcPr>
            <w:tcW w:w="0" w:type="auto"/>
            <w:tcBorders>
              <w:top w:val="single" w:sz="6" w:space="0" w:color="auto"/>
              <w:left w:val="single" w:sz="6" w:space="0" w:color="auto"/>
              <w:bottom w:val="single" w:sz="6" w:space="0" w:color="auto"/>
              <w:right w:val="single" w:sz="6" w:space="0" w:color="auto"/>
            </w:tcBorders>
            <w:vAlign w:val="center"/>
          </w:tcPr>
          <w:p w14:paraId="2B64F0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д.8</w:t>
            </w:r>
          </w:p>
        </w:tc>
        <w:tc>
          <w:tcPr>
            <w:tcW w:w="0" w:type="auto"/>
            <w:tcBorders>
              <w:top w:val="single" w:sz="6" w:space="0" w:color="auto"/>
              <w:left w:val="single" w:sz="6" w:space="0" w:color="auto"/>
              <w:bottom w:val="single" w:sz="6" w:space="0" w:color="auto"/>
              <w:right w:val="single" w:sz="6" w:space="0" w:color="auto"/>
            </w:tcBorders>
            <w:vAlign w:val="center"/>
          </w:tcPr>
          <w:p w14:paraId="5A644F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3F80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3CAB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29529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81,1</w:t>
            </w:r>
          </w:p>
        </w:tc>
        <w:tc>
          <w:tcPr>
            <w:tcW w:w="0" w:type="auto"/>
            <w:tcBorders>
              <w:top w:val="single" w:sz="6" w:space="0" w:color="auto"/>
              <w:left w:val="single" w:sz="6" w:space="0" w:color="auto"/>
              <w:bottom w:val="single" w:sz="6" w:space="0" w:color="auto"/>
              <w:right w:val="single" w:sz="6" w:space="0" w:color="auto"/>
            </w:tcBorders>
            <w:vAlign w:val="center"/>
          </w:tcPr>
          <w:p w14:paraId="1F70B9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843F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96A1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c>
          <w:tcPr>
            <w:tcW w:w="0" w:type="auto"/>
            <w:tcBorders>
              <w:top w:val="single" w:sz="6" w:space="0" w:color="auto"/>
              <w:left w:val="single" w:sz="6" w:space="0" w:color="auto"/>
              <w:bottom w:val="single" w:sz="6" w:space="0" w:color="auto"/>
              <w:right w:val="single" w:sz="6" w:space="0" w:color="auto"/>
            </w:tcBorders>
            <w:vAlign w:val="center"/>
          </w:tcPr>
          <w:p w14:paraId="3BAC49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7F65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6729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r>
      <w:tr w:rsidR="00812048" w14:paraId="55AB80A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676C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ЗС-21.04.360.360</w:t>
            </w:r>
          </w:p>
        </w:tc>
        <w:tc>
          <w:tcPr>
            <w:tcW w:w="0" w:type="auto"/>
            <w:tcBorders>
              <w:top w:val="single" w:sz="6" w:space="0" w:color="auto"/>
              <w:left w:val="single" w:sz="6" w:space="0" w:color="auto"/>
              <w:bottom w:val="single" w:sz="6" w:space="0" w:color="auto"/>
              <w:right w:val="single" w:sz="6" w:space="0" w:color="auto"/>
            </w:tcBorders>
            <w:vAlign w:val="center"/>
          </w:tcPr>
          <w:p w14:paraId="27BC75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д.5</w:t>
            </w:r>
          </w:p>
        </w:tc>
        <w:tc>
          <w:tcPr>
            <w:tcW w:w="0" w:type="auto"/>
            <w:tcBorders>
              <w:top w:val="single" w:sz="6" w:space="0" w:color="auto"/>
              <w:left w:val="single" w:sz="6" w:space="0" w:color="auto"/>
              <w:bottom w:val="single" w:sz="6" w:space="0" w:color="auto"/>
              <w:right w:val="single" w:sz="6" w:space="0" w:color="auto"/>
            </w:tcBorders>
            <w:vAlign w:val="center"/>
          </w:tcPr>
          <w:p w14:paraId="03F3A6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5127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5FC7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6817D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92,9</w:t>
            </w:r>
          </w:p>
        </w:tc>
        <w:tc>
          <w:tcPr>
            <w:tcW w:w="0" w:type="auto"/>
            <w:tcBorders>
              <w:top w:val="single" w:sz="6" w:space="0" w:color="auto"/>
              <w:left w:val="single" w:sz="6" w:space="0" w:color="auto"/>
              <w:bottom w:val="single" w:sz="6" w:space="0" w:color="auto"/>
              <w:right w:val="single" w:sz="6" w:space="0" w:color="auto"/>
            </w:tcBorders>
            <w:vAlign w:val="center"/>
          </w:tcPr>
          <w:p w14:paraId="70AA63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C6A9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604E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102,9</w:t>
            </w:r>
          </w:p>
        </w:tc>
        <w:tc>
          <w:tcPr>
            <w:tcW w:w="0" w:type="auto"/>
            <w:tcBorders>
              <w:top w:val="single" w:sz="6" w:space="0" w:color="auto"/>
              <w:left w:val="single" w:sz="6" w:space="0" w:color="auto"/>
              <w:bottom w:val="single" w:sz="6" w:space="0" w:color="auto"/>
              <w:right w:val="single" w:sz="6" w:space="0" w:color="auto"/>
            </w:tcBorders>
            <w:vAlign w:val="center"/>
          </w:tcPr>
          <w:p w14:paraId="14BC62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27E3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474E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102,9</w:t>
            </w:r>
          </w:p>
        </w:tc>
      </w:tr>
      <w:tr w:rsidR="00812048" w14:paraId="51227BB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74A8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ЗС-21.04.361.361</w:t>
            </w:r>
          </w:p>
        </w:tc>
        <w:tc>
          <w:tcPr>
            <w:tcW w:w="0" w:type="auto"/>
            <w:tcBorders>
              <w:top w:val="single" w:sz="6" w:space="0" w:color="auto"/>
              <w:left w:val="single" w:sz="6" w:space="0" w:color="auto"/>
              <w:bottom w:val="single" w:sz="6" w:space="0" w:color="auto"/>
              <w:right w:val="single" w:sz="6" w:space="0" w:color="auto"/>
            </w:tcBorders>
            <w:vAlign w:val="center"/>
          </w:tcPr>
          <w:p w14:paraId="296A17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д.4</w:t>
            </w:r>
          </w:p>
        </w:tc>
        <w:tc>
          <w:tcPr>
            <w:tcW w:w="0" w:type="auto"/>
            <w:tcBorders>
              <w:top w:val="single" w:sz="6" w:space="0" w:color="auto"/>
              <w:left w:val="single" w:sz="6" w:space="0" w:color="auto"/>
              <w:bottom w:val="single" w:sz="6" w:space="0" w:color="auto"/>
              <w:right w:val="single" w:sz="6" w:space="0" w:color="auto"/>
            </w:tcBorders>
            <w:vAlign w:val="center"/>
          </w:tcPr>
          <w:p w14:paraId="6604F4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2855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5B06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C0931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7AAF8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1370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D55B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52B18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4760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3BBF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B1F45D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EFFF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ЗС-21.04.362.362</w:t>
            </w:r>
          </w:p>
        </w:tc>
        <w:tc>
          <w:tcPr>
            <w:tcW w:w="0" w:type="auto"/>
            <w:tcBorders>
              <w:top w:val="single" w:sz="6" w:space="0" w:color="auto"/>
              <w:left w:val="single" w:sz="6" w:space="0" w:color="auto"/>
              <w:bottom w:val="single" w:sz="6" w:space="0" w:color="auto"/>
              <w:right w:val="single" w:sz="6" w:space="0" w:color="auto"/>
            </w:tcBorders>
            <w:vAlign w:val="center"/>
          </w:tcPr>
          <w:p w14:paraId="3C35D4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д.3</w:t>
            </w:r>
          </w:p>
        </w:tc>
        <w:tc>
          <w:tcPr>
            <w:tcW w:w="0" w:type="auto"/>
            <w:tcBorders>
              <w:top w:val="single" w:sz="6" w:space="0" w:color="auto"/>
              <w:left w:val="single" w:sz="6" w:space="0" w:color="auto"/>
              <w:bottom w:val="single" w:sz="6" w:space="0" w:color="auto"/>
              <w:right w:val="single" w:sz="6" w:space="0" w:color="auto"/>
            </w:tcBorders>
            <w:vAlign w:val="center"/>
          </w:tcPr>
          <w:p w14:paraId="781BDD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0ACA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1244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CD622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6DF238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6AE5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E57D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420E84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FE3E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C344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3DFA864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9C802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ЗС-21.04.363.363</w:t>
            </w:r>
          </w:p>
        </w:tc>
        <w:tc>
          <w:tcPr>
            <w:tcW w:w="0" w:type="auto"/>
            <w:tcBorders>
              <w:top w:val="single" w:sz="6" w:space="0" w:color="auto"/>
              <w:left w:val="single" w:sz="6" w:space="0" w:color="auto"/>
              <w:bottom w:val="single" w:sz="6" w:space="0" w:color="auto"/>
              <w:right w:val="single" w:sz="6" w:space="0" w:color="auto"/>
            </w:tcBorders>
            <w:vAlign w:val="center"/>
          </w:tcPr>
          <w:p w14:paraId="5918CD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Строителей</w:t>
            </w:r>
          </w:p>
        </w:tc>
        <w:tc>
          <w:tcPr>
            <w:tcW w:w="0" w:type="auto"/>
            <w:tcBorders>
              <w:top w:val="single" w:sz="6" w:space="0" w:color="auto"/>
              <w:left w:val="single" w:sz="6" w:space="0" w:color="auto"/>
              <w:bottom w:val="single" w:sz="6" w:space="0" w:color="auto"/>
              <w:right w:val="single" w:sz="6" w:space="0" w:color="auto"/>
            </w:tcBorders>
            <w:vAlign w:val="center"/>
          </w:tcPr>
          <w:p w14:paraId="27925A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A727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A670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B3F2A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11589E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D608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1969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66E34B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E529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7322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5B789E4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FF38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ЗС-21.04.364.364</w:t>
            </w:r>
          </w:p>
        </w:tc>
        <w:tc>
          <w:tcPr>
            <w:tcW w:w="0" w:type="auto"/>
            <w:tcBorders>
              <w:top w:val="single" w:sz="6" w:space="0" w:color="auto"/>
              <w:left w:val="single" w:sz="6" w:space="0" w:color="auto"/>
              <w:bottom w:val="single" w:sz="6" w:space="0" w:color="auto"/>
              <w:right w:val="single" w:sz="6" w:space="0" w:color="auto"/>
            </w:tcBorders>
            <w:vAlign w:val="center"/>
          </w:tcPr>
          <w:p w14:paraId="302667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д.10</w:t>
            </w:r>
          </w:p>
        </w:tc>
        <w:tc>
          <w:tcPr>
            <w:tcW w:w="0" w:type="auto"/>
            <w:tcBorders>
              <w:top w:val="single" w:sz="6" w:space="0" w:color="auto"/>
              <w:left w:val="single" w:sz="6" w:space="0" w:color="auto"/>
              <w:bottom w:val="single" w:sz="6" w:space="0" w:color="auto"/>
              <w:right w:val="single" w:sz="6" w:space="0" w:color="auto"/>
            </w:tcBorders>
            <w:vAlign w:val="center"/>
          </w:tcPr>
          <w:p w14:paraId="4C5D88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54BD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EEA3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A130E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81,1</w:t>
            </w:r>
          </w:p>
        </w:tc>
        <w:tc>
          <w:tcPr>
            <w:tcW w:w="0" w:type="auto"/>
            <w:tcBorders>
              <w:top w:val="single" w:sz="6" w:space="0" w:color="auto"/>
              <w:left w:val="single" w:sz="6" w:space="0" w:color="auto"/>
              <w:bottom w:val="single" w:sz="6" w:space="0" w:color="auto"/>
              <w:right w:val="single" w:sz="6" w:space="0" w:color="auto"/>
            </w:tcBorders>
            <w:vAlign w:val="center"/>
          </w:tcPr>
          <w:p w14:paraId="381815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F45F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0BA7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c>
          <w:tcPr>
            <w:tcW w:w="0" w:type="auto"/>
            <w:tcBorders>
              <w:top w:val="single" w:sz="6" w:space="0" w:color="auto"/>
              <w:left w:val="single" w:sz="6" w:space="0" w:color="auto"/>
              <w:bottom w:val="single" w:sz="6" w:space="0" w:color="auto"/>
              <w:right w:val="single" w:sz="6" w:space="0" w:color="auto"/>
            </w:tcBorders>
            <w:vAlign w:val="center"/>
          </w:tcPr>
          <w:p w14:paraId="6A35AC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2970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C6BE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r>
      <w:tr w:rsidR="00812048" w14:paraId="6FDA286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5CDC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ЗС-21.04.365.365</w:t>
            </w:r>
          </w:p>
        </w:tc>
        <w:tc>
          <w:tcPr>
            <w:tcW w:w="0" w:type="auto"/>
            <w:tcBorders>
              <w:top w:val="single" w:sz="6" w:space="0" w:color="auto"/>
              <w:left w:val="single" w:sz="6" w:space="0" w:color="auto"/>
              <w:bottom w:val="single" w:sz="6" w:space="0" w:color="auto"/>
              <w:right w:val="single" w:sz="6" w:space="0" w:color="auto"/>
            </w:tcBorders>
            <w:vAlign w:val="center"/>
          </w:tcPr>
          <w:p w14:paraId="2E8A3B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д.10а</w:t>
            </w:r>
          </w:p>
        </w:tc>
        <w:tc>
          <w:tcPr>
            <w:tcW w:w="0" w:type="auto"/>
            <w:tcBorders>
              <w:top w:val="single" w:sz="6" w:space="0" w:color="auto"/>
              <w:left w:val="single" w:sz="6" w:space="0" w:color="auto"/>
              <w:bottom w:val="single" w:sz="6" w:space="0" w:color="auto"/>
              <w:right w:val="single" w:sz="6" w:space="0" w:color="auto"/>
            </w:tcBorders>
            <w:vAlign w:val="center"/>
          </w:tcPr>
          <w:p w14:paraId="081B69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A11A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9216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07B5B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143,1</w:t>
            </w:r>
          </w:p>
        </w:tc>
        <w:tc>
          <w:tcPr>
            <w:tcW w:w="0" w:type="auto"/>
            <w:tcBorders>
              <w:top w:val="single" w:sz="6" w:space="0" w:color="auto"/>
              <w:left w:val="single" w:sz="6" w:space="0" w:color="auto"/>
              <w:bottom w:val="single" w:sz="6" w:space="0" w:color="auto"/>
              <w:right w:val="single" w:sz="6" w:space="0" w:color="auto"/>
            </w:tcBorders>
            <w:vAlign w:val="center"/>
          </w:tcPr>
          <w:p w14:paraId="477914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1C05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1922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153,1</w:t>
            </w:r>
          </w:p>
        </w:tc>
        <w:tc>
          <w:tcPr>
            <w:tcW w:w="0" w:type="auto"/>
            <w:tcBorders>
              <w:top w:val="single" w:sz="6" w:space="0" w:color="auto"/>
              <w:left w:val="single" w:sz="6" w:space="0" w:color="auto"/>
              <w:bottom w:val="single" w:sz="6" w:space="0" w:color="auto"/>
              <w:right w:val="single" w:sz="6" w:space="0" w:color="auto"/>
            </w:tcBorders>
            <w:vAlign w:val="center"/>
          </w:tcPr>
          <w:p w14:paraId="583E62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5818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B8D5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153,1</w:t>
            </w:r>
          </w:p>
        </w:tc>
      </w:tr>
      <w:tr w:rsidR="00812048" w14:paraId="662241D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F4CF9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ЗС-21.04.366.366</w:t>
            </w:r>
          </w:p>
        </w:tc>
        <w:tc>
          <w:tcPr>
            <w:tcW w:w="0" w:type="auto"/>
            <w:tcBorders>
              <w:top w:val="single" w:sz="6" w:space="0" w:color="auto"/>
              <w:left w:val="single" w:sz="6" w:space="0" w:color="auto"/>
              <w:bottom w:val="single" w:sz="6" w:space="0" w:color="auto"/>
              <w:right w:val="single" w:sz="6" w:space="0" w:color="auto"/>
            </w:tcBorders>
            <w:vAlign w:val="center"/>
          </w:tcPr>
          <w:p w14:paraId="66FAFE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д.10б</w:t>
            </w:r>
          </w:p>
        </w:tc>
        <w:tc>
          <w:tcPr>
            <w:tcW w:w="0" w:type="auto"/>
            <w:tcBorders>
              <w:top w:val="single" w:sz="6" w:space="0" w:color="auto"/>
              <w:left w:val="single" w:sz="6" w:space="0" w:color="auto"/>
              <w:bottom w:val="single" w:sz="6" w:space="0" w:color="auto"/>
              <w:right w:val="single" w:sz="6" w:space="0" w:color="auto"/>
            </w:tcBorders>
            <w:vAlign w:val="center"/>
          </w:tcPr>
          <w:p w14:paraId="45F3F7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6611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B40C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7609D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143,1</w:t>
            </w:r>
          </w:p>
        </w:tc>
        <w:tc>
          <w:tcPr>
            <w:tcW w:w="0" w:type="auto"/>
            <w:tcBorders>
              <w:top w:val="single" w:sz="6" w:space="0" w:color="auto"/>
              <w:left w:val="single" w:sz="6" w:space="0" w:color="auto"/>
              <w:bottom w:val="single" w:sz="6" w:space="0" w:color="auto"/>
              <w:right w:val="single" w:sz="6" w:space="0" w:color="auto"/>
            </w:tcBorders>
            <w:vAlign w:val="center"/>
          </w:tcPr>
          <w:p w14:paraId="507A2F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7DE4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B1CF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153,1</w:t>
            </w:r>
          </w:p>
        </w:tc>
        <w:tc>
          <w:tcPr>
            <w:tcW w:w="0" w:type="auto"/>
            <w:tcBorders>
              <w:top w:val="single" w:sz="6" w:space="0" w:color="auto"/>
              <w:left w:val="single" w:sz="6" w:space="0" w:color="auto"/>
              <w:bottom w:val="single" w:sz="6" w:space="0" w:color="auto"/>
              <w:right w:val="single" w:sz="6" w:space="0" w:color="auto"/>
            </w:tcBorders>
            <w:vAlign w:val="center"/>
          </w:tcPr>
          <w:p w14:paraId="226571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CE5C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B677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153,1</w:t>
            </w:r>
          </w:p>
        </w:tc>
      </w:tr>
      <w:tr w:rsidR="00812048" w14:paraId="501A8AF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44B1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ЗС-21.04.367.367</w:t>
            </w:r>
          </w:p>
        </w:tc>
        <w:tc>
          <w:tcPr>
            <w:tcW w:w="0" w:type="auto"/>
            <w:tcBorders>
              <w:top w:val="single" w:sz="6" w:space="0" w:color="auto"/>
              <w:left w:val="single" w:sz="6" w:space="0" w:color="auto"/>
              <w:bottom w:val="single" w:sz="6" w:space="0" w:color="auto"/>
              <w:right w:val="single" w:sz="6" w:space="0" w:color="auto"/>
            </w:tcBorders>
            <w:vAlign w:val="center"/>
          </w:tcPr>
          <w:p w14:paraId="2548C7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ул.Горького, 3</w:t>
            </w:r>
          </w:p>
        </w:tc>
        <w:tc>
          <w:tcPr>
            <w:tcW w:w="0" w:type="auto"/>
            <w:tcBorders>
              <w:top w:val="single" w:sz="6" w:space="0" w:color="auto"/>
              <w:left w:val="single" w:sz="6" w:space="0" w:color="auto"/>
              <w:bottom w:val="single" w:sz="6" w:space="0" w:color="auto"/>
              <w:right w:val="single" w:sz="6" w:space="0" w:color="auto"/>
            </w:tcBorders>
            <w:vAlign w:val="center"/>
          </w:tcPr>
          <w:p w14:paraId="742C27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007C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A20E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67,7</w:t>
            </w:r>
          </w:p>
        </w:tc>
        <w:tc>
          <w:tcPr>
            <w:tcW w:w="0" w:type="auto"/>
            <w:tcBorders>
              <w:top w:val="single" w:sz="6" w:space="0" w:color="auto"/>
              <w:left w:val="single" w:sz="6" w:space="0" w:color="auto"/>
              <w:bottom w:val="single" w:sz="6" w:space="0" w:color="auto"/>
              <w:right w:val="single" w:sz="6" w:space="0" w:color="auto"/>
            </w:tcBorders>
            <w:vAlign w:val="center"/>
          </w:tcPr>
          <w:p w14:paraId="4216F4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384,4</w:t>
            </w:r>
          </w:p>
        </w:tc>
        <w:tc>
          <w:tcPr>
            <w:tcW w:w="0" w:type="auto"/>
            <w:tcBorders>
              <w:top w:val="single" w:sz="6" w:space="0" w:color="auto"/>
              <w:left w:val="single" w:sz="6" w:space="0" w:color="auto"/>
              <w:bottom w:val="single" w:sz="6" w:space="0" w:color="auto"/>
              <w:right w:val="single" w:sz="6" w:space="0" w:color="auto"/>
            </w:tcBorders>
            <w:vAlign w:val="center"/>
          </w:tcPr>
          <w:p w14:paraId="05ABC2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4BDE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B0F0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452,1</w:t>
            </w:r>
          </w:p>
        </w:tc>
        <w:tc>
          <w:tcPr>
            <w:tcW w:w="0" w:type="auto"/>
            <w:tcBorders>
              <w:top w:val="single" w:sz="6" w:space="0" w:color="auto"/>
              <w:left w:val="single" w:sz="6" w:space="0" w:color="auto"/>
              <w:bottom w:val="single" w:sz="6" w:space="0" w:color="auto"/>
              <w:right w:val="single" w:sz="6" w:space="0" w:color="auto"/>
            </w:tcBorders>
            <w:vAlign w:val="center"/>
          </w:tcPr>
          <w:p w14:paraId="45106E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6E2D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C15D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452,1</w:t>
            </w:r>
          </w:p>
        </w:tc>
      </w:tr>
      <w:tr w:rsidR="00812048" w14:paraId="181BF4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55213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ЗС-21.04.368.368</w:t>
            </w:r>
          </w:p>
        </w:tc>
        <w:tc>
          <w:tcPr>
            <w:tcW w:w="0" w:type="auto"/>
            <w:tcBorders>
              <w:top w:val="single" w:sz="6" w:space="0" w:color="auto"/>
              <w:left w:val="single" w:sz="6" w:space="0" w:color="auto"/>
              <w:bottom w:val="single" w:sz="6" w:space="0" w:color="auto"/>
              <w:right w:val="single" w:sz="6" w:space="0" w:color="auto"/>
            </w:tcBorders>
            <w:vAlign w:val="center"/>
          </w:tcPr>
          <w:p w14:paraId="58B773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25</w:t>
            </w:r>
          </w:p>
        </w:tc>
        <w:tc>
          <w:tcPr>
            <w:tcW w:w="0" w:type="auto"/>
            <w:tcBorders>
              <w:top w:val="single" w:sz="6" w:space="0" w:color="auto"/>
              <w:left w:val="single" w:sz="6" w:space="0" w:color="auto"/>
              <w:bottom w:val="single" w:sz="6" w:space="0" w:color="auto"/>
              <w:right w:val="single" w:sz="6" w:space="0" w:color="auto"/>
            </w:tcBorders>
            <w:vAlign w:val="center"/>
          </w:tcPr>
          <w:p w14:paraId="10E35F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E15E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F61D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1D940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069525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D996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6145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7EB307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289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9264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3141EA6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37C5D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ЗС-21.04.369.369</w:t>
            </w:r>
          </w:p>
        </w:tc>
        <w:tc>
          <w:tcPr>
            <w:tcW w:w="0" w:type="auto"/>
            <w:tcBorders>
              <w:top w:val="single" w:sz="6" w:space="0" w:color="auto"/>
              <w:left w:val="single" w:sz="6" w:space="0" w:color="auto"/>
              <w:bottom w:val="single" w:sz="6" w:space="0" w:color="auto"/>
              <w:right w:val="single" w:sz="6" w:space="0" w:color="auto"/>
            </w:tcBorders>
            <w:vAlign w:val="center"/>
          </w:tcPr>
          <w:p w14:paraId="55160D2D" w14:textId="02654496"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w:t>
            </w:r>
          </w:p>
        </w:tc>
        <w:tc>
          <w:tcPr>
            <w:tcW w:w="0" w:type="auto"/>
            <w:tcBorders>
              <w:top w:val="single" w:sz="6" w:space="0" w:color="auto"/>
              <w:left w:val="single" w:sz="6" w:space="0" w:color="auto"/>
              <w:bottom w:val="single" w:sz="6" w:space="0" w:color="auto"/>
              <w:right w:val="single" w:sz="6" w:space="0" w:color="auto"/>
            </w:tcBorders>
            <w:vAlign w:val="center"/>
          </w:tcPr>
          <w:p w14:paraId="4A045C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4F1D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211F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3C60F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130,3</w:t>
            </w:r>
          </w:p>
        </w:tc>
        <w:tc>
          <w:tcPr>
            <w:tcW w:w="0" w:type="auto"/>
            <w:tcBorders>
              <w:top w:val="single" w:sz="6" w:space="0" w:color="auto"/>
              <w:left w:val="single" w:sz="6" w:space="0" w:color="auto"/>
              <w:bottom w:val="single" w:sz="6" w:space="0" w:color="auto"/>
              <w:right w:val="single" w:sz="6" w:space="0" w:color="auto"/>
            </w:tcBorders>
            <w:vAlign w:val="center"/>
          </w:tcPr>
          <w:p w14:paraId="503FBA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EC86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FB8C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140,3</w:t>
            </w:r>
          </w:p>
        </w:tc>
        <w:tc>
          <w:tcPr>
            <w:tcW w:w="0" w:type="auto"/>
            <w:tcBorders>
              <w:top w:val="single" w:sz="6" w:space="0" w:color="auto"/>
              <w:left w:val="single" w:sz="6" w:space="0" w:color="auto"/>
              <w:bottom w:val="single" w:sz="6" w:space="0" w:color="auto"/>
              <w:right w:val="single" w:sz="6" w:space="0" w:color="auto"/>
            </w:tcBorders>
            <w:vAlign w:val="center"/>
          </w:tcPr>
          <w:p w14:paraId="584945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ED62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D916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140,3</w:t>
            </w:r>
          </w:p>
        </w:tc>
      </w:tr>
      <w:tr w:rsidR="00812048" w14:paraId="4E549A8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8CAFF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ЗС-21.04.370.370</w:t>
            </w:r>
          </w:p>
        </w:tc>
        <w:tc>
          <w:tcPr>
            <w:tcW w:w="0" w:type="auto"/>
            <w:tcBorders>
              <w:top w:val="single" w:sz="6" w:space="0" w:color="auto"/>
              <w:left w:val="single" w:sz="6" w:space="0" w:color="auto"/>
              <w:bottom w:val="single" w:sz="6" w:space="0" w:color="auto"/>
              <w:right w:val="single" w:sz="6" w:space="0" w:color="auto"/>
            </w:tcBorders>
            <w:vAlign w:val="center"/>
          </w:tcPr>
          <w:p w14:paraId="2EBCDD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1</w:t>
            </w:r>
          </w:p>
        </w:tc>
        <w:tc>
          <w:tcPr>
            <w:tcW w:w="0" w:type="auto"/>
            <w:tcBorders>
              <w:top w:val="single" w:sz="6" w:space="0" w:color="auto"/>
              <w:left w:val="single" w:sz="6" w:space="0" w:color="auto"/>
              <w:bottom w:val="single" w:sz="6" w:space="0" w:color="auto"/>
              <w:right w:val="single" w:sz="6" w:space="0" w:color="auto"/>
            </w:tcBorders>
            <w:vAlign w:val="center"/>
          </w:tcPr>
          <w:p w14:paraId="1E84FC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D85B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D4C46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2432D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2475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B44D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0C56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B5E39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BF5A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EF67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B871F7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EBA28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ЗС-21.04.371.371</w:t>
            </w:r>
          </w:p>
        </w:tc>
        <w:tc>
          <w:tcPr>
            <w:tcW w:w="0" w:type="auto"/>
            <w:tcBorders>
              <w:top w:val="single" w:sz="6" w:space="0" w:color="auto"/>
              <w:left w:val="single" w:sz="6" w:space="0" w:color="auto"/>
              <w:bottom w:val="single" w:sz="6" w:space="0" w:color="auto"/>
              <w:right w:val="single" w:sz="6" w:space="0" w:color="auto"/>
            </w:tcBorders>
            <w:vAlign w:val="center"/>
          </w:tcPr>
          <w:p w14:paraId="66B869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11</w:t>
            </w:r>
          </w:p>
        </w:tc>
        <w:tc>
          <w:tcPr>
            <w:tcW w:w="0" w:type="auto"/>
            <w:tcBorders>
              <w:top w:val="single" w:sz="6" w:space="0" w:color="auto"/>
              <w:left w:val="single" w:sz="6" w:space="0" w:color="auto"/>
              <w:bottom w:val="single" w:sz="6" w:space="0" w:color="auto"/>
              <w:right w:val="single" w:sz="6" w:space="0" w:color="auto"/>
            </w:tcBorders>
            <w:vAlign w:val="center"/>
          </w:tcPr>
          <w:p w14:paraId="4BB5BF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7CBE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9DF2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90,8</w:t>
            </w:r>
          </w:p>
        </w:tc>
        <w:tc>
          <w:tcPr>
            <w:tcW w:w="0" w:type="auto"/>
            <w:tcBorders>
              <w:top w:val="single" w:sz="6" w:space="0" w:color="auto"/>
              <w:left w:val="single" w:sz="6" w:space="0" w:color="auto"/>
              <w:bottom w:val="single" w:sz="6" w:space="0" w:color="auto"/>
              <w:right w:val="single" w:sz="6" w:space="0" w:color="auto"/>
            </w:tcBorders>
            <w:vAlign w:val="center"/>
          </w:tcPr>
          <w:p w14:paraId="286C36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6DA9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163E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68E2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90,8</w:t>
            </w:r>
          </w:p>
        </w:tc>
        <w:tc>
          <w:tcPr>
            <w:tcW w:w="0" w:type="auto"/>
            <w:tcBorders>
              <w:top w:val="single" w:sz="6" w:space="0" w:color="auto"/>
              <w:left w:val="single" w:sz="6" w:space="0" w:color="auto"/>
              <w:bottom w:val="single" w:sz="6" w:space="0" w:color="auto"/>
              <w:right w:val="single" w:sz="6" w:space="0" w:color="auto"/>
            </w:tcBorders>
            <w:vAlign w:val="center"/>
          </w:tcPr>
          <w:p w14:paraId="1EC85F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1477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311F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90,8</w:t>
            </w:r>
          </w:p>
        </w:tc>
      </w:tr>
      <w:tr w:rsidR="00812048" w14:paraId="33D6F51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CF62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ЗС-21.04.372.372</w:t>
            </w:r>
          </w:p>
        </w:tc>
        <w:tc>
          <w:tcPr>
            <w:tcW w:w="0" w:type="auto"/>
            <w:tcBorders>
              <w:top w:val="single" w:sz="6" w:space="0" w:color="auto"/>
              <w:left w:val="single" w:sz="6" w:space="0" w:color="auto"/>
              <w:bottom w:val="single" w:sz="6" w:space="0" w:color="auto"/>
              <w:right w:val="single" w:sz="6" w:space="0" w:color="auto"/>
            </w:tcBorders>
            <w:vAlign w:val="center"/>
          </w:tcPr>
          <w:p w14:paraId="33FE4C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Победы,2</w:t>
            </w:r>
          </w:p>
        </w:tc>
        <w:tc>
          <w:tcPr>
            <w:tcW w:w="0" w:type="auto"/>
            <w:tcBorders>
              <w:top w:val="single" w:sz="6" w:space="0" w:color="auto"/>
              <w:left w:val="single" w:sz="6" w:space="0" w:color="auto"/>
              <w:bottom w:val="single" w:sz="6" w:space="0" w:color="auto"/>
              <w:right w:val="single" w:sz="6" w:space="0" w:color="auto"/>
            </w:tcBorders>
            <w:vAlign w:val="center"/>
          </w:tcPr>
          <w:p w14:paraId="3DC3F1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05A5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BA43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4BD0C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113,8</w:t>
            </w:r>
          </w:p>
        </w:tc>
        <w:tc>
          <w:tcPr>
            <w:tcW w:w="0" w:type="auto"/>
            <w:tcBorders>
              <w:top w:val="single" w:sz="6" w:space="0" w:color="auto"/>
              <w:left w:val="single" w:sz="6" w:space="0" w:color="auto"/>
              <w:bottom w:val="single" w:sz="6" w:space="0" w:color="auto"/>
              <w:right w:val="single" w:sz="6" w:space="0" w:color="auto"/>
            </w:tcBorders>
            <w:vAlign w:val="center"/>
          </w:tcPr>
          <w:p w14:paraId="539273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6A02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EE2E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123,8</w:t>
            </w:r>
          </w:p>
        </w:tc>
        <w:tc>
          <w:tcPr>
            <w:tcW w:w="0" w:type="auto"/>
            <w:tcBorders>
              <w:top w:val="single" w:sz="6" w:space="0" w:color="auto"/>
              <w:left w:val="single" w:sz="6" w:space="0" w:color="auto"/>
              <w:bottom w:val="single" w:sz="6" w:space="0" w:color="auto"/>
              <w:right w:val="single" w:sz="6" w:space="0" w:color="auto"/>
            </w:tcBorders>
            <w:vAlign w:val="center"/>
          </w:tcPr>
          <w:p w14:paraId="097DD4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46AD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862F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123,8</w:t>
            </w:r>
          </w:p>
        </w:tc>
      </w:tr>
      <w:tr w:rsidR="00812048" w14:paraId="0ED0106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8460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ЗС-21.04.373.373</w:t>
            </w:r>
          </w:p>
        </w:tc>
        <w:tc>
          <w:tcPr>
            <w:tcW w:w="0" w:type="auto"/>
            <w:tcBorders>
              <w:top w:val="single" w:sz="6" w:space="0" w:color="auto"/>
              <w:left w:val="single" w:sz="6" w:space="0" w:color="auto"/>
              <w:bottom w:val="single" w:sz="6" w:space="0" w:color="auto"/>
              <w:right w:val="single" w:sz="6" w:space="0" w:color="auto"/>
            </w:tcBorders>
            <w:vAlign w:val="center"/>
          </w:tcPr>
          <w:p w14:paraId="696582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5</w:t>
            </w:r>
          </w:p>
        </w:tc>
        <w:tc>
          <w:tcPr>
            <w:tcW w:w="0" w:type="auto"/>
            <w:tcBorders>
              <w:top w:val="single" w:sz="6" w:space="0" w:color="auto"/>
              <w:left w:val="single" w:sz="6" w:space="0" w:color="auto"/>
              <w:bottom w:val="single" w:sz="6" w:space="0" w:color="auto"/>
              <w:right w:val="single" w:sz="6" w:space="0" w:color="auto"/>
            </w:tcBorders>
            <w:vAlign w:val="center"/>
          </w:tcPr>
          <w:p w14:paraId="763EEB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D13B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F0C7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72AD5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99,8</w:t>
            </w:r>
          </w:p>
        </w:tc>
        <w:tc>
          <w:tcPr>
            <w:tcW w:w="0" w:type="auto"/>
            <w:tcBorders>
              <w:top w:val="single" w:sz="6" w:space="0" w:color="auto"/>
              <w:left w:val="single" w:sz="6" w:space="0" w:color="auto"/>
              <w:bottom w:val="single" w:sz="6" w:space="0" w:color="auto"/>
              <w:right w:val="single" w:sz="6" w:space="0" w:color="auto"/>
            </w:tcBorders>
            <w:vAlign w:val="center"/>
          </w:tcPr>
          <w:p w14:paraId="5144F3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315B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804A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w:t>
            </w:r>
          </w:p>
        </w:tc>
        <w:tc>
          <w:tcPr>
            <w:tcW w:w="0" w:type="auto"/>
            <w:tcBorders>
              <w:top w:val="single" w:sz="6" w:space="0" w:color="auto"/>
              <w:left w:val="single" w:sz="6" w:space="0" w:color="auto"/>
              <w:bottom w:val="single" w:sz="6" w:space="0" w:color="auto"/>
              <w:right w:val="single" w:sz="6" w:space="0" w:color="auto"/>
            </w:tcBorders>
            <w:vAlign w:val="center"/>
          </w:tcPr>
          <w:p w14:paraId="59A7FC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87C2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2CA5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w:t>
            </w:r>
          </w:p>
        </w:tc>
      </w:tr>
      <w:tr w:rsidR="00812048" w14:paraId="0628F04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1183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ЗС-21.04.374.374</w:t>
            </w:r>
          </w:p>
        </w:tc>
        <w:tc>
          <w:tcPr>
            <w:tcW w:w="0" w:type="auto"/>
            <w:tcBorders>
              <w:top w:val="single" w:sz="6" w:space="0" w:color="auto"/>
              <w:left w:val="single" w:sz="6" w:space="0" w:color="auto"/>
              <w:bottom w:val="single" w:sz="6" w:space="0" w:color="auto"/>
              <w:right w:val="single" w:sz="6" w:space="0" w:color="auto"/>
            </w:tcBorders>
            <w:vAlign w:val="center"/>
          </w:tcPr>
          <w:p w14:paraId="3DF36C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7</w:t>
            </w:r>
          </w:p>
        </w:tc>
        <w:tc>
          <w:tcPr>
            <w:tcW w:w="0" w:type="auto"/>
            <w:tcBorders>
              <w:top w:val="single" w:sz="6" w:space="0" w:color="auto"/>
              <w:left w:val="single" w:sz="6" w:space="0" w:color="auto"/>
              <w:bottom w:val="single" w:sz="6" w:space="0" w:color="auto"/>
              <w:right w:val="single" w:sz="6" w:space="0" w:color="auto"/>
            </w:tcBorders>
            <w:vAlign w:val="center"/>
          </w:tcPr>
          <w:p w14:paraId="3EA614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5BA4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AD46F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2CDE2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882B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EFAE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01BC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8AFC8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ABFB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E1A9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51A3047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9781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ЗС-21.04.375.375</w:t>
            </w:r>
          </w:p>
        </w:tc>
        <w:tc>
          <w:tcPr>
            <w:tcW w:w="0" w:type="auto"/>
            <w:tcBorders>
              <w:top w:val="single" w:sz="6" w:space="0" w:color="auto"/>
              <w:left w:val="single" w:sz="6" w:space="0" w:color="auto"/>
              <w:bottom w:val="single" w:sz="6" w:space="0" w:color="auto"/>
              <w:right w:val="single" w:sz="6" w:space="0" w:color="auto"/>
            </w:tcBorders>
            <w:vAlign w:val="center"/>
          </w:tcPr>
          <w:p w14:paraId="2E3FC4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1а</w:t>
            </w:r>
          </w:p>
        </w:tc>
        <w:tc>
          <w:tcPr>
            <w:tcW w:w="0" w:type="auto"/>
            <w:tcBorders>
              <w:top w:val="single" w:sz="6" w:space="0" w:color="auto"/>
              <w:left w:val="single" w:sz="6" w:space="0" w:color="auto"/>
              <w:bottom w:val="single" w:sz="6" w:space="0" w:color="auto"/>
              <w:right w:val="single" w:sz="6" w:space="0" w:color="auto"/>
            </w:tcBorders>
            <w:vAlign w:val="center"/>
          </w:tcPr>
          <w:p w14:paraId="5F64C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874B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7A59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98,2</w:t>
            </w:r>
          </w:p>
        </w:tc>
        <w:tc>
          <w:tcPr>
            <w:tcW w:w="0" w:type="auto"/>
            <w:tcBorders>
              <w:top w:val="single" w:sz="6" w:space="0" w:color="auto"/>
              <w:left w:val="single" w:sz="6" w:space="0" w:color="auto"/>
              <w:bottom w:val="single" w:sz="6" w:space="0" w:color="auto"/>
              <w:right w:val="single" w:sz="6" w:space="0" w:color="auto"/>
            </w:tcBorders>
            <w:vAlign w:val="center"/>
          </w:tcPr>
          <w:p w14:paraId="5CBF35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85D0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AD9E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ADD0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98,2</w:t>
            </w:r>
          </w:p>
        </w:tc>
        <w:tc>
          <w:tcPr>
            <w:tcW w:w="0" w:type="auto"/>
            <w:tcBorders>
              <w:top w:val="single" w:sz="6" w:space="0" w:color="auto"/>
              <w:left w:val="single" w:sz="6" w:space="0" w:color="auto"/>
              <w:bottom w:val="single" w:sz="6" w:space="0" w:color="auto"/>
              <w:right w:val="single" w:sz="6" w:space="0" w:color="auto"/>
            </w:tcBorders>
            <w:vAlign w:val="center"/>
          </w:tcPr>
          <w:p w14:paraId="382F52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786F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5EB7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98,2</w:t>
            </w:r>
          </w:p>
        </w:tc>
      </w:tr>
      <w:tr w:rsidR="00812048" w14:paraId="48911AB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EFF1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ЗС-21.04.376.376</w:t>
            </w:r>
          </w:p>
        </w:tc>
        <w:tc>
          <w:tcPr>
            <w:tcW w:w="0" w:type="auto"/>
            <w:tcBorders>
              <w:top w:val="single" w:sz="6" w:space="0" w:color="auto"/>
              <w:left w:val="single" w:sz="6" w:space="0" w:color="auto"/>
              <w:bottom w:val="single" w:sz="6" w:space="0" w:color="auto"/>
              <w:right w:val="single" w:sz="6" w:space="0" w:color="auto"/>
            </w:tcBorders>
            <w:vAlign w:val="center"/>
          </w:tcPr>
          <w:p w14:paraId="10FF37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w:t>
            </w:r>
          </w:p>
        </w:tc>
        <w:tc>
          <w:tcPr>
            <w:tcW w:w="0" w:type="auto"/>
            <w:tcBorders>
              <w:top w:val="single" w:sz="6" w:space="0" w:color="auto"/>
              <w:left w:val="single" w:sz="6" w:space="0" w:color="auto"/>
              <w:bottom w:val="single" w:sz="6" w:space="0" w:color="auto"/>
              <w:right w:val="single" w:sz="6" w:space="0" w:color="auto"/>
            </w:tcBorders>
            <w:vAlign w:val="center"/>
          </w:tcPr>
          <w:p w14:paraId="2A0875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9118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5B49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91,8</w:t>
            </w:r>
          </w:p>
        </w:tc>
        <w:tc>
          <w:tcPr>
            <w:tcW w:w="0" w:type="auto"/>
            <w:tcBorders>
              <w:top w:val="single" w:sz="6" w:space="0" w:color="auto"/>
              <w:left w:val="single" w:sz="6" w:space="0" w:color="auto"/>
              <w:bottom w:val="single" w:sz="6" w:space="0" w:color="auto"/>
              <w:right w:val="single" w:sz="6" w:space="0" w:color="auto"/>
            </w:tcBorders>
            <w:vAlign w:val="center"/>
          </w:tcPr>
          <w:p w14:paraId="07256A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7A54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1AC4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ED65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91,8</w:t>
            </w:r>
          </w:p>
        </w:tc>
        <w:tc>
          <w:tcPr>
            <w:tcW w:w="0" w:type="auto"/>
            <w:tcBorders>
              <w:top w:val="single" w:sz="6" w:space="0" w:color="auto"/>
              <w:left w:val="single" w:sz="6" w:space="0" w:color="auto"/>
              <w:bottom w:val="single" w:sz="6" w:space="0" w:color="auto"/>
              <w:right w:val="single" w:sz="6" w:space="0" w:color="auto"/>
            </w:tcBorders>
            <w:vAlign w:val="center"/>
          </w:tcPr>
          <w:p w14:paraId="6C4D88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726E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155C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91,8</w:t>
            </w:r>
          </w:p>
        </w:tc>
      </w:tr>
      <w:tr w:rsidR="00812048" w14:paraId="3B5225B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BA84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ЗС-21.04.377.377</w:t>
            </w:r>
          </w:p>
        </w:tc>
        <w:tc>
          <w:tcPr>
            <w:tcW w:w="0" w:type="auto"/>
            <w:tcBorders>
              <w:top w:val="single" w:sz="6" w:space="0" w:color="auto"/>
              <w:left w:val="single" w:sz="6" w:space="0" w:color="auto"/>
              <w:bottom w:val="single" w:sz="6" w:space="0" w:color="auto"/>
              <w:right w:val="single" w:sz="6" w:space="0" w:color="auto"/>
            </w:tcBorders>
            <w:vAlign w:val="center"/>
          </w:tcPr>
          <w:p w14:paraId="6B8CEC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7</w:t>
            </w:r>
          </w:p>
        </w:tc>
        <w:tc>
          <w:tcPr>
            <w:tcW w:w="0" w:type="auto"/>
            <w:tcBorders>
              <w:top w:val="single" w:sz="6" w:space="0" w:color="auto"/>
              <w:left w:val="single" w:sz="6" w:space="0" w:color="auto"/>
              <w:bottom w:val="single" w:sz="6" w:space="0" w:color="auto"/>
              <w:right w:val="single" w:sz="6" w:space="0" w:color="auto"/>
            </w:tcBorders>
            <w:vAlign w:val="center"/>
          </w:tcPr>
          <w:p w14:paraId="184878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3661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42D8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36730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105,1</w:t>
            </w:r>
          </w:p>
        </w:tc>
        <w:tc>
          <w:tcPr>
            <w:tcW w:w="0" w:type="auto"/>
            <w:tcBorders>
              <w:top w:val="single" w:sz="6" w:space="0" w:color="auto"/>
              <w:left w:val="single" w:sz="6" w:space="0" w:color="auto"/>
              <w:bottom w:val="single" w:sz="6" w:space="0" w:color="auto"/>
              <w:right w:val="single" w:sz="6" w:space="0" w:color="auto"/>
            </w:tcBorders>
            <w:vAlign w:val="center"/>
          </w:tcPr>
          <w:p w14:paraId="48B5FC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B403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F57B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115,1</w:t>
            </w:r>
          </w:p>
        </w:tc>
        <w:tc>
          <w:tcPr>
            <w:tcW w:w="0" w:type="auto"/>
            <w:tcBorders>
              <w:top w:val="single" w:sz="6" w:space="0" w:color="auto"/>
              <w:left w:val="single" w:sz="6" w:space="0" w:color="auto"/>
              <w:bottom w:val="single" w:sz="6" w:space="0" w:color="auto"/>
              <w:right w:val="single" w:sz="6" w:space="0" w:color="auto"/>
            </w:tcBorders>
            <w:vAlign w:val="center"/>
          </w:tcPr>
          <w:p w14:paraId="709612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559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8DF0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115,1</w:t>
            </w:r>
          </w:p>
        </w:tc>
      </w:tr>
      <w:tr w:rsidR="00812048" w14:paraId="5FF607C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7EBF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ЗС-21.04.378.378</w:t>
            </w:r>
          </w:p>
        </w:tc>
        <w:tc>
          <w:tcPr>
            <w:tcW w:w="0" w:type="auto"/>
            <w:tcBorders>
              <w:top w:val="single" w:sz="6" w:space="0" w:color="auto"/>
              <w:left w:val="single" w:sz="6" w:space="0" w:color="auto"/>
              <w:bottom w:val="single" w:sz="6" w:space="0" w:color="auto"/>
              <w:right w:val="single" w:sz="6" w:space="0" w:color="auto"/>
            </w:tcBorders>
            <w:vAlign w:val="center"/>
          </w:tcPr>
          <w:p w14:paraId="6E8BCE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Победы,3а</w:t>
            </w:r>
          </w:p>
        </w:tc>
        <w:tc>
          <w:tcPr>
            <w:tcW w:w="0" w:type="auto"/>
            <w:tcBorders>
              <w:top w:val="single" w:sz="6" w:space="0" w:color="auto"/>
              <w:left w:val="single" w:sz="6" w:space="0" w:color="auto"/>
              <w:bottom w:val="single" w:sz="6" w:space="0" w:color="auto"/>
              <w:right w:val="single" w:sz="6" w:space="0" w:color="auto"/>
            </w:tcBorders>
            <w:vAlign w:val="center"/>
          </w:tcPr>
          <w:p w14:paraId="047254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212B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93E4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c>
          <w:tcPr>
            <w:tcW w:w="0" w:type="auto"/>
            <w:tcBorders>
              <w:top w:val="single" w:sz="6" w:space="0" w:color="auto"/>
              <w:left w:val="single" w:sz="6" w:space="0" w:color="auto"/>
              <w:bottom w:val="single" w:sz="6" w:space="0" w:color="auto"/>
              <w:right w:val="single" w:sz="6" w:space="0" w:color="auto"/>
            </w:tcBorders>
            <w:vAlign w:val="center"/>
          </w:tcPr>
          <w:p w14:paraId="24AB5B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EB00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7A75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EF68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c>
          <w:tcPr>
            <w:tcW w:w="0" w:type="auto"/>
            <w:tcBorders>
              <w:top w:val="single" w:sz="6" w:space="0" w:color="auto"/>
              <w:left w:val="single" w:sz="6" w:space="0" w:color="auto"/>
              <w:bottom w:val="single" w:sz="6" w:space="0" w:color="auto"/>
              <w:right w:val="single" w:sz="6" w:space="0" w:color="auto"/>
            </w:tcBorders>
            <w:vAlign w:val="center"/>
          </w:tcPr>
          <w:p w14:paraId="4D8E35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989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AAB5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r>
      <w:tr w:rsidR="00812048" w14:paraId="5E271E9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94EA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ЗС-21.04.379.379</w:t>
            </w:r>
          </w:p>
        </w:tc>
        <w:tc>
          <w:tcPr>
            <w:tcW w:w="0" w:type="auto"/>
            <w:tcBorders>
              <w:top w:val="single" w:sz="6" w:space="0" w:color="auto"/>
              <w:left w:val="single" w:sz="6" w:space="0" w:color="auto"/>
              <w:bottom w:val="single" w:sz="6" w:space="0" w:color="auto"/>
              <w:right w:val="single" w:sz="6" w:space="0" w:color="auto"/>
            </w:tcBorders>
            <w:vAlign w:val="center"/>
          </w:tcPr>
          <w:p w14:paraId="7802A8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Победы,3</w:t>
            </w:r>
          </w:p>
        </w:tc>
        <w:tc>
          <w:tcPr>
            <w:tcW w:w="0" w:type="auto"/>
            <w:tcBorders>
              <w:top w:val="single" w:sz="6" w:space="0" w:color="auto"/>
              <w:left w:val="single" w:sz="6" w:space="0" w:color="auto"/>
              <w:bottom w:val="single" w:sz="6" w:space="0" w:color="auto"/>
              <w:right w:val="single" w:sz="6" w:space="0" w:color="auto"/>
            </w:tcBorders>
            <w:vAlign w:val="center"/>
          </w:tcPr>
          <w:p w14:paraId="190DDB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B8F0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FF71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c>
          <w:tcPr>
            <w:tcW w:w="0" w:type="auto"/>
            <w:tcBorders>
              <w:top w:val="single" w:sz="6" w:space="0" w:color="auto"/>
              <w:left w:val="single" w:sz="6" w:space="0" w:color="auto"/>
              <w:bottom w:val="single" w:sz="6" w:space="0" w:color="auto"/>
              <w:right w:val="single" w:sz="6" w:space="0" w:color="auto"/>
            </w:tcBorders>
            <w:vAlign w:val="center"/>
          </w:tcPr>
          <w:p w14:paraId="6AB952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A33D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7C64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3595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c>
          <w:tcPr>
            <w:tcW w:w="0" w:type="auto"/>
            <w:tcBorders>
              <w:top w:val="single" w:sz="6" w:space="0" w:color="auto"/>
              <w:left w:val="single" w:sz="6" w:space="0" w:color="auto"/>
              <w:bottom w:val="single" w:sz="6" w:space="0" w:color="auto"/>
              <w:right w:val="single" w:sz="6" w:space="0" w:color="auto"/>
            </w:tcBorders>
            <w:vAlign w:val="center"/>
          </w:tcPr>
          <w:p w14:paraId="48B614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3BEA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9E3A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81,9</w:t>
            </w:r>
          </w:p>
        </w:tc>
      </w:tr>
      <w:tr w:rsidR="00812048" w14:paraId="13B6A7B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CD03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ЗС-21.04.380.380</w:t>
            </w:r>
          </w:p>
        </w:tc>
        <w:tc>
          <w:tcPr>
            <w:tcW w:w="0" w:type="auto"/>
            <w:tcBorders>
              <w:top w:val="single" w:sz="6" w:space="0" w:color="auto"/>
              <w:left w:val="single" w:sz="6" w:space="0" w:color="auto"/>
              <w:bottom w:val="single" w:sz="6" w:space="0" w:color="auto"/>
              <w:right w:val="single" w:sz="6" w:space="0" w:color="auto"/>
            </w:tcBorders>
            <w:vAlign w:val="center"/>
          </w:tcPr>
          <w:p w14:paraId="5D16FE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Победы,8а</w:t>
            </w:r>
          </w:p>
        </w:tc>
        <w:tc>
          <w:tcPr>
            <w:tcW w:w="0" w:type="auto"/>
            <w:tcBorders>
              <w:top w:val="single" w:sz="6" w:space="0" w:color="auto"/>
              <w:left w:val="single" w:sz="6" w:space="0" w:color="auto"/>
              <w:bottom w:val="single" w:sz="6" w:space="0" w:color="auto"/>
              <w:right w:val="single" w:sz="6" w:space="0" w:color="auto"/>
            </w:tcBorders>
            <w:vAlign w:val="center"/>
          </w:tcPr>
          <w:p w14:paraId="5635FA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CB3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14AC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03291D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6C39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F8DB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0016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55631D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909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70F0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r>
      <w:tr w:rsidR="00812048" w14:paraId="7913A0E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4C4A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ЗС-21.04.381.381</w:t>
            </w:r>
          </w:p>
        </w:tc>
        <w:tc>
          <w:tcPr>
            <w:tcW w:w="0" w:type="auto"/>
            <w:tcBorders>
              <w:top w:val="single" w:sz="6" w:space="0" w:color="auto"/>
              <w:left w:val="single" w:sz="6" w:space="0" w:color="auto"/>
              <w:bottom w:val="single" w:sz="6" w:space="0" w:color="auto"/>
              <w:right w:val="single" w:sz="6" w:space="0" w:color="auto"/>
            </w:tcBorders>
            <w:vAlign w:val="center"/>
          </w:tcPr>
          <w:p w14:paraId="46D9C8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7а</w:t>
            </w:r>
          </w:p>
        </w:tc>
        <w:tc>
          <w:tcPr>
            <w:tcW w:w="0" w:type="auto"/>
            <w:tcBorders>
              <w:top w:val="single" w:sz="6" w:space="0" w:color="auto"/>
              <w:left w:val="single" w:sz="6" w:space="0" w:color="auto"/>
              <w:bottom w:val="single" w:sz="6" w:space="0" w:color="auto"/>
              <w:right w:val="single" w:sz="6" w:space="0" w:color="auto"/>
            </w:tcBorders>
            <w:vAlign w:val="center"/>
          </w:tcPr>
          <w:p w14:paraId="2BDDA3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D33F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2E4B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522656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C0C1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D34B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1414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c>
          <w:tcPr>
            <w:tcW w:w="0" w:type="auto"/>
            <w:tcBorders>
              <w:top w:val="single" w:sz="6" w:space="0" w:color="auto"/>
              <w:left w:val="single" w:sz="6" w:space="0" w:color="auto"/>
              <w:bottom w:val="single" w:sz="6" w:space="0" w:color="auto"/>
              <w:right w:val="single" w:sz="6" w:space="0" w:color="auto"/>
            </w:tcBorders>
            <w:vAlign w:val="center"/>
          </w:tcPr>
          <w:p w14:paraId="026B9F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E4F8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0E3B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87,4</w:t>
            </w:r>
          </w:p>
        </w:tc>
      </w:tr>
      <w:tr w:rsidR="00812048" w14:paraId="19DDFDB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0FB3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ЗС-21.04.382.382</w:t>
            </w:r>
          </w:p>
        </w:tc>
        <w:tc>
          <w:tcPr>
            <w:tcW w:w="0" w:type="auto"/>
            <w:tcBorders>
              <w:top w:val="single" w:sz="6" w:space="0" w:color="auto"/>
              <w:left w:val="single" w:sz="6" w:space="0" w:color="auto"/>
              <w:bottom w:val="single" w:sz="6" w:space="0" w:color="auto"/>
              <w:right w:val="single" w:sz="6" w:space="0" w:color="auto"/>
            </w:tcBorders>
            <w:vAlign w:val="center"/>
          </w:tcPr>
          <w:p w14:paraId="526709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8</w:t>
            </w:r>
          </w:p>
        </w:tc>
        <w:tc>
          <w:tcPr>
            <w:tcW w:w="0" w:type="auto"/>
            <w:tcBorders>
              <w:top w:val="single" w:sz="6" w:space="0" w:color="auto"/>
              <w:left w:val="single" w:sz="6" w:space="0" w:color="auto"/>
              <w:bottom w:val="single" w:sz="6" w:space="0" w:color="auto"/>
              <w:right w:val="single" w:sz="6" w:space="0" w:color="auto"/>
            </w:tcBorders>
            <w:vAlign w:val="center"/>
          </w:tcPr>
          <w:p w14:paraId="55D6DF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39EE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70D0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46,1</w:t>
            </w:r>
          </w:p>
        </w:tc>
        <w:tc>
          <w:tcPr>
            <w:tcW w:w="0" w:type="auto"/>
            <w:tcBorders>
              <w:top w:val="single" w:sz="6" w:space="0" w:color="auto"/>
              <w:left w:val="single" w:sz="6" w:space="0" w:color="auto"/>
              <w:bottom w:val="single" w:sz="6" w:space="0" w:color="auto"/>
              <w:right w:val="single" w:sz="6" w:space="0" w:color="auto"/>
            </w:tcBorders>
            <w:vAlign w:val="center"/>
          </w:tcPr>
          <w:p w14:paraId="6EFCF7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240,7</w:t>
            </w:r>
          </w:p>
        </w:tc>
        <w:tc>
          <w:tcPr>
            <w:tcW w:w="0" w:type="auto"/>
            <w:tcBorders>
              <w:top w:val="single" w:sz="6" w:space="0" w:color="auto"/>
              <w:left w:val="single" w:sz="6" w:space="0" w:color="auto"/>
              <w:bottom w:val="single" w:sz="6" w:space="0" w:color="auto"/>
              <w:right w:val="single" w:sz="6" w:space="0" w:color="auto"/>
            </w:tcBorders>
            <w:vAlign w:val="center"/>
          </w:tcPr>
          <w:p w14:paraId="79A555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D372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D232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286,8</w:t>
            </w:r>
          </w:p>
        </w:tc>
        <w:tc>
          <w:tcPr>
            <w:tcW w:w="0" w:type="auto"/>
            <w:tcBorders>
              <w:top w:val="single" w:sz="6" w:space="0" w:color="auto"/>
              <w:left w:val="single" w:sz="6" w:space="0" w:color="auto"/>
              <w:bottom w:val="single" w:sz="6" w:space="0" w:color="auto"/>
              <w:right w:val="single" w:sz="6" w:space="0" w:color="auto"/>
            </w:tcBorders>
            <w:vAlign w:val="center"/>
          </w:tcPr>
          <w:p w14:paraId="02F3B5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8686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E2D3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286,8</w:t>
            </w:r>
          </w:p>
        </w:tc>
      </w:tr>
      <w:tr w:rsidR="00812048" w14:paraId="2B9AFBF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5B25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ЗС-21.04.383.383</w:t>
            </w:r>
          </w:p>
        </w:tc>
        <w:tc>
          <w:tcPr>
            <w:tcW w:w="0" w:type="auto"/>
            <w:tcBorders>
              <w:top w:val="single" w:sz="6" w:space="0" w:color="auto"/>
              <w:left w:val="single" w:sz="6" w:space="0" w:color="auto"/>
              <w:bottom w:val="single" w:sz="6" w:space="0" w:color="auto"/>
              <w:right w:val="single" w:sz="6" w:space="0" w:color="auto"/>
            </w:tcBorders>
            <w:vAlign w:val="center"/>
          </w:tcPr>
          <w:p w14:paraId="67C33F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6</w:t>
            </w:r>
          </w:p>
        </w:tc>
        <w:tc>
          <w:tcPr>
            <w:tcW w:w="0" w:type="auto"/>
            <w:tcBorders>
              <w:top w:val="single" w:sz="6" w:space="0" w:color="auto"/>
              <w:left w:val="single" w:sz="6" w:space="0" w:color="auto"/>
              <w:bottom w:val="single" w:sz="6" w:space="0" w:color="auto"/>
              <w:right w:val="single" w:sz="6" w:space="0" w:color="auto"/>
            </w:tcBorders>
            <w:vAlign w:val="center"/>
          </w:tcPr>
          <w:p w14:paraId="48554C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60DD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3113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BBA28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129,3</w:t>
            </w:r>
          </w:p>
        </w:tc>
        <w:tc>
          <w:tcPr>
            <w:tcW w:w="0" w:type="auto"/>
            <w:tcBorders>
              <w:top w:val="single" w:sz="6" w:space="0" w:color="auto"/>
              <w:left w:val="single" w:sz="6" w:space="0" w:color="auto"/>
              <w:bottom w:val="single" w:sz="6" w:space="0" w:color="auto"/>
              <w:right w:val="single" w:sz="6" w:space="0" w:color="auto"/>
            </w:tcBorders>
            <w:vAlign w:val="center"/>
          </w:tcPr>
          <w:p w14:paraId="0FA8E2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FB6C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8951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139,3</w:t>
            </w:r>
          </w:p>
        </w:tc>
        <w:tc>
          <w:tcPr>
            <w:tcW w:w="0" w:type="auto"/>
            <w:tcBorders>
              <w:top w:val="single" w:sz="6" w:space="0" w:color="auto"/>
              <w:left w:val="single" w:sz="6" w:space="0" w:color="auto"/>
              <w:bottom w:val="single" w:sz="6" w:space="0" w:color="auto"/>
              <w:right w:val="single" w:sz="6" w:space="0" w:color="auto"/>
            </w:tcBorders>
            <w:vAlign w:val="center"/>
          </w:tcPr>
          <w:p w14:paraId="12FC3C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B1D4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2990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139,3</w:t>
            </w:r>
          </w:p>
        </w:tc>
      </w:tr>
      <w:tr w:rsidR="00812048" w14:paraId="6222BB5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BFFF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ЗС-21.04.384.384</w:t>
            </w:r>
          </w:p>
        </w:tc>
        <w:tc>
          <w:tcPr>
            <w:tcW w:w="0" w:type="auto"/>
            <w:tcBorders>
              <w:top w:val="single" w:sz="6" w:space="0" w:color="auto"/>
              <w:left w:val="single" w:sz="6" w:space="0" w:color="auto"/>
              <w:bottom w:val="single" w:sz="6" w:space="0" w:color="auto"/>
              <w:right w:val="single" w:sz="6" w:space="0" w:color="auto"/>
            </w:tcBorders>
            <w:vAlign w:val="center"/>
          </w:tcPr>
          <w:p w14:paraId="27A87F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д.13</w:t>
            </w:r>
          </w:p>
        </w:tc>
        <w:tc>
          <w:tcPr>
            <w:tcW w:w="0" w:type="auto"/>
            <w:tcBorders>
              <w:top w:val="single" w:sz="6" w:space="0" w:color="auto"/>
              <w:left w:val="single" w:sz="6" w:space="0" w:color="auto"/>
              <w:bottom w:val="single" w:sz="6" w:space="0" w:color="auto"/>
              <w:right w:val="single" w:sz="6" w:space="0" w:color="auto"/>
            </w:tcBorders>
            <w:vAlign w:val="center"/>
          </w:tcPr>
          <w:p w14:paraId="063F5C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DA80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929F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7FE09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83,8</w:t>
            </w:r>
          </w:p>
        </w:tc>
        <w:tc>
          <w:tcPr>
            <w:tcW w:w="0" w:type="auto"/>
            <w:tcBorders>
              <w:top w:val="single" w:sz="6" w:space="0" w:color="auto"/>
              <w:left w:val="single" w:sz="6" w:space="0" w:color="auto"/>
              <w:bottom w:val="single" w:sz="6" w:space="0" w:color="auto"/>
              <w:right w:val="single" w:sz="6" w:space="0" w:color="auto"/>
            </w:tcBorders>
            <w:vAlign w:val="center"/>
          </w:tcPr>
          <w:p w14:paraId="57CECE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CCD1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9CC5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93,8</w:t>
            </w:r>
          </w:p>
        </w:tc>
        <w:tc>
          <w:tcPr>
            <w:tcW w:w="0" w:type="auto"/>
            <w:tcBorders>
              <w:top w:val="single" w:sz="6" w:space="0" w:color="auto"/>
              <w:left w:val="single" w:sz="6" w:space="0" w:color="auto"/>
              <w:bottom w:val="single" w:sz="6" w:space="0" w:color="auto"/>
              <w:right w:val="single" w:sz="6" w:space="0" w:color="auto"/>
            </w:tcBorders>
            <w:vAlign w:val="center"/>
          </w:tcPr>
          <w:p w14:paraId="4055CA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5353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B454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93,8</w:t>
            </w:r>
          </w:p>
        </w:tc>
      </w:tr>
      <w:tr w:rsidR="00812048" w14:paraId="29333E6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7997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ЗС-21.04.385.385</w:t>
            </w:r>
          </w:p>
        </w:tc>
        <w:tc>
          <w:tcPr>
            <w:tcW w:w="0" w:type="auto"/>
            <w:tcBorders>
              <w:top w:val="single" w:sz="6" w:space="0" w:color="auto"/>
              <w:left w:val="single" w:sz="6" w:space="0" w:color="auto"/>
              <w:bottom w:val="single" w:sz="6" w:space="0" w:color="auto"/>
              <w:right w:val="single" w:sz="6" w:space="0" w:color="auto"/>
            </w:tcBorders>
            <w:vAlign w:val="center"/>
          </w:tcPr>
          <w:p w14:paraId="78AF37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д.16</w:t>
            </w:r>
          </w:p>
        </w:tc>
        <w:tc>
          <w:tcPr>
            <w:tcW w:w="0" w:type="auto"/>
            <w:tcBorders>
              <w:top w:val="single" w:sz="6" w:space="0" w:color="auto"/>
              <w:left w:val="single" w:sz="6" w:space="0" w:color="auto"/>
              <w:bottom w:val="single" w:sz="6" w:space="0" w:color="auto"/>
              <w:right w:val="single" w:sz="6" w:space="0" w:color="auto"/>
            </w:tcBorders>
            <w:vAlign w:val="center"/>
          </w:tcPr>
          <w:p w14:paraId="74E296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BA37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FD35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79,3</w:t>
            </w:r>
          </w:p>
        </w:tc>
        <w:tc>
          <w:tcPr>
            <w:tcW w:w="0" w:type="auto"/>
            <w:tcBorders>
              <w:top w:val="single" w:sz="6" w:space="0" w:color="auto"/>
              <w:left w:val="single" w:sz="6" w:space="0" w:color="auto"/>
              <w:bottom w:val="single" w:sz="6" w:space="0" w:color="auto"/>
              <w:right w:val="single" w:sz="6" w:space="0" w:color="auto"/>
            </w:tcBorders>
            <w:vAlign w:val="center"/>
          </w:tcPr>
          <w:p w14:paraId="52022B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4165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DBFA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2AE7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79,3</w:t>
            </w:r>
          </w:p>
        </w:tc>
        <w:tc>
          <w:tcPr>
            <w:tcW w:w="0" w:type="auto"/>
            <w:tcBorders>
              <w:top w:val="single" w:sz="6" w:space="0" w:color="auto"/>
              <w:left w:val="single" w:sz="6" w:space="0" w:color="auto"/>
              <w:bottom w:val="single" w:sz="6" w:space="0" w:color="auto"/>
              <w:right w:val="single" w:sz="6" w:space="0" w:color="auto"/>
            </w:tcBorders>
            <w:vAlign w:val="center"/>
          </w:tcPr>
          <w:p w14:paraId="09ECD6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E040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0621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79,3</w:t>
            </w:r>
          </w:p>
        </w:tc>
      </w:tr>
      <w:tr w:rsidR="00812048" w14:paraId="459572D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DEE79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ЗС-21.04.386.386</w:t>
            </w:r>
          </w:p>
        </w:tc>
        <w:tc>
          <w:tcPr>
            <w:tcW w:w="0" w:type="auto"/>
            <w:tcBorders>
              <w:top w:val="single" w:sz="6" w:space="0" w:color="auto"/>
              <w:left w:val="single" w:sz="6" w:space="0" w:color="auto"/>
              <w:bottom w:val="single" w:sz="6" w:space="0" w:color="auto"/>
              <w:right w:val="single" w:sz="6" w:space="0" w:color="auto"/>
            </w:tcBorders>
            <w:vAlign w:val="center"/>
          </w:tcPr>
          <w:p w14:paraId="30C902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д.14</w:t>
            </w:r>
          </w:p>
        </w:tc>
        <w:tc>
          <w:tcPr>
            <w:tcW w:w="0" w:type="auto"/>
            <w:tcBorders>
              <w:top w:val="single" w:sz="6" w:space="0" w:color="auto"/>
              <w:left w:val="single" w:sz="6" w:space="0" w:color="auto"/>
              <w:bottom w:val="single" w:sz="6" w:space="0" w:color="auto"/>
              <w:right w:val="single" w:sz="6" w:space="0" w:color="auto"/>
            </w:tcBorders>
            <w:vAlign w:val="center"/>
          </w:tcPr>
          <w:p w14:paraId="2A6044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3585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5A84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58CA9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87,1</w:t>
            </w:r>
          </w:p>
        </w:tc>
        <w:tc>
          <w:tcPr>
            <w:tcW w:w="0" w:type="auto"/>
            <w:tcBorders>
              <w:top w:val="single" w:sz="6" w:space="0" w:color="auto"/>
              <w:left w:val="single" w:sz="6" w:space="0" w:color="auto"/>
              <w:bottom w:val="single" w:sz="6" w:space="0" w:color="auto"/>
              <w:right w:val="single" w:sz="6" w:space="0" w:color="auto"/>
            </w:tcBorders>
            <w:vAlign w:val="center"/>
          </w:tcPr>
          <w:p w14:paraId="6061C5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E461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831C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97,1</w:t>
            </w:r>
          </w:p>
        </w:tc>
        <w:tc>
          <w:tcPr>
            <w:tcW w:w="0" w:type="auto"/>
            <w:tcBorders>
              <w:top w:val="single" w:sz="6" w:space="0" w:color="auto"/>
              <w:left w:val="single" w:sz="6" w:space="0" w:color="auto"/>
              <w:bottom w:val="single" w:sz="6" w:space="0" w:color="auto"/>
              <w:right w:val="single" w:sz="6" w:space="0" w:color="auto"/>
            </w:tcBorders>
            <w:vAlign w:val="center"/>
          </w:tcPr>
          <w:p w14:paraId="2DF037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8725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A8EC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97,1</w:t>
            </w:r>
          </w:p>
        </w:tc>
      </w:tr>
      <w:tr w:rsidR="00812048" w14:paraId="4E4ACDC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63BE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ЗС-21.04.387.387</w:t>
            </w:r>
          </w:p>
        </w:tc>
        <w:tc>
          <w:tcPr>
            <w:tcW w:w="0" w:type="auto"/>
            <w:tcBorders>
              <w:top w:val="single" w:sz="6" w:space="0" w:color="auto"/>
              <w:left w:val="single" w:sz="6" w:space="0" w:color="auto"/>
              <w:bottom w:val="single" w:sz="6" w:space="0" w:color="auto"/>
              <w:right w:val="single" w:sz="6" w:space="0" w:color="auto"/>
            </w:tcBorders>
            <w:vAlign w:val="center"/>
          </w:tcPr>
          <w:p w14:paraId="3A86B2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д.12</w:t>
            </w:r>
          </w:p>
        </w:tc>
        <w:tc>
          <w:tcPr>
            <w:tcW w:w="0" w:type="auto"/>
            <w:tcBorders>
              <w:top w:val="single" w:sz="6" w:space="0" w:color="auto"/>
              <w:left w:val="single" w:sz="6" w:space="0" w:color="auto"/>
              <w:bottom w:val="single" w:sz="6" w:space="0" w:color="auto"/>
              <w:right w:val="single" w:sz="6" w:space="0" w:color="auto"/>
            </w:tcBorders>
            <w:vAlign w:val="center"/>
          </w:tcPr>
          <w:p w14:paraId="5C6C99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3AFA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B366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F7CB8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114,8</w:t>
            </w:r>
          </w:p>
        </w:tc>
        <w:tc>
          <w:tcPr>
            <w:tcW w:w="0" w:type="auto"/>
            <w:tcBorders>
              <w:top w:val="single" w:sz="6" w:space="0" w:color="auto"/>
              <w:left w:val="single" w:sz="6" w:space="0" w:color="auto"/>
              <w:bottom w:val="single" w:sz="6" w:space="0" w:color="auto"/>
              <w:right w:val="single" w:sz="6" w:space="0" w:color="auto"/>
            </w:tcBorders>
            <w:vAlign w:val="center"/>
          </w:tcPr>
          <w:p w14:paraId="6EB50B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89D3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7E12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124,8</w:t>
            </w:r>
          </w:p>
        </w:tc>
        <w:tc>
          <w:tcPr>
            <w:tcW w:w="0" w:type="auto"/>
            <w:tcBorders>
              <w:top w:val="single" w:sz="6" w:space="0" w:color="auto"/>
              <w:left w:val="single" w:sz="6" w:space="0" w:color="auto"/>
              <w:bottom w:val="single" w:sz="6" w:space="0" w:color="auto"/>
              <w:right w:val="single" w:sz="6" w:space="0" w:color="auto"/>
            </w:tcBorders>
            <w:vAlign w:val="center"/>
          </w:tcPr>
          <w:p w14:paraId="3B991E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2993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1EAF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124,8</w:t>
            </w:r>
          </w:p>
        </w:tc>
      </w:tr>
      <w:tr w:rsidR="00812048" w14:paraId="427A80C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C5D6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ЗС-21.04.388.388</w:t>
            </w:r>
          </w:p>
        </w:tc>
        <w:tc>
          <w:tcPr>
            <w:tcW w:w="0" w:type="auto"/>
            <w:tcBorders>
              <w:top w:val="single" w:sz="6" w:space="0" w:color="auto"/>
              <w:left w:val="single" w:sz="6" w:space="0" w:color="auto"/>
              <w:bottom w:val="single" w:sz="6" w:space="0" w:color="auto"/>
              <w:right w:val="single" w:sz="6" w:space="0" w:color="auto"/>
            </w:tcBorders>
            <w:vAlign w:val="center"/>
          </w:tcPr>
          <w:p w14:paraId="0ECDC8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д.11</w:t>
            </w:r>
          </w:p>
        </w:tc>
        <w:tc>
          <w:tcPr>
            <w:tcW w:w="0" w:type="auto"/>
            <w:tcBorders>
              <w:top w:val="single" w:sz="6" w:space="0" w:color="auto"/>
              <w:left w:val="single" w:sz="6" w:space="0" w:color="auto"/>
              <w:bottom w:val="single" w:sz="6" w:space="0" w:color="auto"/>
              <w:right w:val="single" w:sz="6" w:space="0" w:color="auto"/>
            </w:tcBorders>
            <w:vAlign w:val="center"/>
          </w:tcPr>
          <w:p w14:paraId="078D89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A56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22FD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35DF8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w:t>
            </w:r>
          </w:p>
        </w:tc>
        <w:tc>
          <w:tcPr>
            <w:tcW w:w="0" w:type="auto"/>
            <w:tcBorders>
              <w:top w:val="single" w:sz="6" w:space="0" w:color="auto"/>
              <w:left w:val="single" w:sz="6" w:space="0" w:color="auto"/>
              <w:bottom w:val="single" w:sz="6" w:space="0" w:color="auto"/>
              <w:right w:val="single" w:sz="6" w:space="0" w:color="auto"/>
            </w:tcBorders>
            <w:vAlign w:val="center"/>
          </w:tcPr>
          <w:p w14:paraId="7718F6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C047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9221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c>
          <w:tcPr>
            <w:tcW w:w="0" w:type="auto"/>
            <w:tcBorders>
              <w:top w:val="single" w:sz="6" w:space="0" w:color="auto"/>
              <w:left w:val="single" w:sz="6" w:space="0" w:color="auto"/>
              <w:bottom w:val="single" w:sz="6" w:space="0" w:color="auto"/>
              <w:right w:val="single" w:sz="6" w:space="0" w:color="auto"/>
            </w:tcBorders>
            <w:vAlign w:val="center"/>
          </w:tcPr>
          <w:p w14:paraId="4B1D5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C68F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71CA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r>
      <w:tr w:rsidR="00812048" w14:paraId="160E5E1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AA67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ЗС-21.04.389.389</w:t>
            </w:r>
          </w:p>
        </w:tc>
        <w:tc>
          <w:tcPr>
            <w:tcW w:w="0" w:type="auto"/>
            <w:tcBorders>
              <w:top w:val="single" w:sz="6" w:space="0" w:color="auto"/>
              <w:left w:val="single" w:sz="6" w:space="0" w:color="auto"/>
              <w:bottom w:val="single" w:sz="6" w:space="0" w:color="auto"/>
              <w:right w:val="single" w:sz="6" w:space="0" w:color="auto"/>
            </w:tcBorders>
            <w:vAlign w:val="center"/>
          </w:tcPr>
          <w:p w14:paraId="545AD8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д.12</w:t>
            </w:r>
          </w:p>
        </w:tc>
        <w:tc>
          <w:tcPr>
            <w:tcW w:w="0" w:type="auto"/>
            <w:tcBorders>
              <w:top w:val="single" w:sz="6" w:space="0" w:color="auto"/>
              <w:left w:val="single" w:sz="6" w:space="0" w:color="auto"/>
              <w:bottom w:val="single" w:sz="6" w:space="0" w:color="auto"/>
              <w:right w:val="single" w:sz="6" w:space="0" w:color="auto"/>
            </w:tcBorders>
            <w:vAlign w:val="center"/>
          </w:tcPr>
          <w:p w14:paraId="3C432A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B764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9E6C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5AA16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82,8</w:t>
            </w:r>
          </w:p>
        </w:tc>
        <w:tc>
          <w:tcPr>
            <w:tcW w:w="0" w:type="auto"/>
            <w:tcBorders>
              <w:top w:val="single" w:sz="6" w:space="0" w:color="auto"/>
              <w:left w:val="single" w:sz="6" w:space="0" w:color="auto"/>
              <w:bottom w:val="single" w:sz="6" w:space="0" w:color="auto"/>
              <w:right w:val="single" w:sz="6" w:space="0" w:color="auto"/>
            </w:tcBorders>
            <w:vAlign w:val="center"/>
          </w:tcPr>
          <w:p w14:paraId="294059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C887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048A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c>
          <w:tcPr>
            <w:tcW w:w="0" w:type="auto"/>
            <w:tcBorders>
              <w:top w:val="single" w:sz="6" w:space="0" w:color="auto"/>
              <w:left w:val="single" w:sz="6" w:space="0" w:color="auto"/>
              <w:bottom w:val="single" w:sz="6" w:space="0" w:color="auto"/>
              <w:right w:val="single" w:sz="6" w:space="0" w:color="auto"/>
            </w:tcBorders>
            <w:vAlign w:val="center"/>
          </w:tcPr>
          <w:p w14:paraId="15311B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F98E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D85A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r>
      <w:tr w:rsidR="00812048" w14:paraId="27FFEF9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03BC7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ЗС-21.04.390.390</w:t>
            </w:r>
          </w:p>
        </w:tc>
        <w:tc>
          <w:tcPr>
            <w:tcW w:w="0" w:type="auto"/>
            <w:tcBorders>
              <w:top w:val="single" w:sz="6" w:space="0" w:color="auto"/>
              <w:left w:val="single" w:sz="6" w:space="0" w:color="auto"/>
              <w:bottom w:val="single" w:sz="6" w:space="0" w:color="auto"/>
              <w:right w:val="single" w:sz="6" w:space="0" w:color="auto"/>
            </w:tcBorders>
            <w:vAlign w:val="center"/>
          </w:tcPr>
          <w:p w14:paraId="506760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д.14</w:t>
            </w:r>
          </w:p>
        </w:tc>
        <w:tc>
          <w:tcPr>
            <w:tcW w:w="0" w:type="auto"/>
            <w:tcBorders>
              <w:top w:val="single" w:sz="6" w:space="0" w:color="auto"/>
              <w:left w:val="single" w:sz="6" w:space="0" w:color="auto"/>
              <w:bottom w:val="single" w:sz="6" w:space="0" w:color="auto"/>
              <w:right w:val="single" w:sz="6" w:space="0" w:color="auto"/>
            </w:tcBorders>
            <w:vAlign w:val="center"/>
          </w:tcPr>
          <w:p w14:paraId="28E1B0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4F79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E4E3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BFF8E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123,6</w:t>
            </w:r>
          </w:p>
        </w:tc>
        <w:tc>
          <w:tcPr>
            <w:tcW w:w="0" w:type="auto"/>
            <w:tcBorders>
              <w:top w:val="single" w:sz="6" w:space="0" w:color="auto"/>
              <w:left w:val="single" w:sz="6" w:space="0" w:color="auto"/>
              <w:bottom w:val="single" w:sz="6" w:space="0" w:color="auto"/>
              <w:right w:val="single" w:sz="6" w:space="0" w:color="auto"/>
            </w:tcBorders>
            <w:vAlign w:val="center"/>
          </w:tcPr>
          <w:p w14:paraId="76034F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0BFE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2C0A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133,6</w:t>
            </w:r>
          </w:p>
        </w:tc>
        <w:tc>
          <w:tcPr>
            <w:tcW w:w="0" w:type="auto"/>
            <w:tcBorders>
              <w:top w:val="single" w:sz="6" w:space="0" w:color="auto"/>
              <w:left w:val="single" w:sz="6" w:space="0" w:color="auto"/>
              <w:bottom w:val="single" w:sz="6" w:space="0" w:color="auto"/>
              <w:right w:val="single" w:sz="6" w:space="0" w:color="auto"/>
            </w:tcBorders>
            <w:vAlign w:val="center"/>
          </w:tcPr>
          <w:p w14:paraId="579394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AFD2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1C4E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133,6</w:t>
            </w:r>
          </w:p>
        </w:tc>
      </w:tr>
      <w:tr w:rsidR="00812048" w14:paraId="39EB6D8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9659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ЗС-21.04.391.391</w:t>
            </w:r>
          </w:p>
        </w:tc>
        <w:tc>
          <w:tcPr>
            <w:tcW w:w="0" w:type="auto"/>
            <w:tcBorders>
              <w:top w:val="single" w:sz="6" w:space="0" w:color="auto"/>
              <w:left w:val="single" w:sz="6" w:space="0" w:color="auto"/>
              <w:bottom w:val="single" w:sz="6" w:space="0" w:color="auto"/>
              <w:right w:val="single" w:sz="6" w:space="0" w:color="auto"/>
            </w:tcBorders>
            <w:vAlign w:val="center"/>
          </w:tcPr>
          <w:p w14:paraId="42E33D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д.27</w:t>
            </w:r>
          </w:p>
        </w:tc>
        <w:tc>
          <w:tcPr>
            <w:tcW w:w="0" w:type="auto"/>
            <w:tcBorders>
              <w:top w:val="single" w:sz="6" w:space="0" w:color="auto"/>
              <w:left w:val="single" w:sz="6" w:space="0" w:color="auto"/>
              <w:bottom w:val="single" w:sz="6" w:space="0" w:color="auto"/>
              <w:right w:val="single" w:sz="6" w:space="0" w:color="auto"/>
            </w:tcBorders>
            <w:vAlign w:val="center"/>
          </w:tcPr>
          <w:p w14:paraId="22BE72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FEA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028F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73E49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97,6</w:t>
            </w:r>
          </w:p>
        </w:tc>
        <w:tc>
          <w:tcPr>
            <w:tcW w:w="0" w:type="auto"/>
            <w:tcBorders>
              <w:top w:val="single" w:sz="6" w:space="0" w:color="auto"/>
              <w:left w:val="single" w:sz="6" w:space="0" w:color="auto"/>
              <w:bottom w:val="single" w:sz="6" w:space="0" w:color="auto"/>
              <w:right w:val="single" w:sz="6" w:space="0" w:color="auto"/>
            </w:tcBorders>
            <w:vAlign w:val="center"/>
          </w:tcPr>
          <w:p w14:paraId="3B9346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F3DC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6C9F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107,6</w:t>
            </w:r>
          </w:p>
        </w:tc>
        <w:tc>
          <w:tcPr>
            <w:tcW w:w="0" w:type="auto"/>
            <w:tcBorders>
              <w:top w:val="single" w:sz="6" w:space="0" w:color="auto"/>
              <w:left w:val="single" w:sz="6" w:space="0" w:color="auto"/>
              <w:bottom w:val="single" w:sz="6" w:space="0" w:color="auto"/>
              <w:right w:val="single" w:sz="6" w:space="0" w:color="auto"/>
            </w:tcBorders>
            <w:vAlign w:val="center"/>
          </w:tcPr>
          <w:p w14:paraId="633DC7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0C77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5827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107,6</w:t>
            </w:r>
          </w:p>
        </w:tc>
      </w:tr>
      <w:tr w:rsidR="00812048" w14:paraId="4D9B5E5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7D6DF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ЗС-21.04.392.392</w:t>
            </w:r>
          </w:p>
        </w:tc>
        <w:tc>
          <w:tcPr>
            <w:tcW w:w="0" w:type="auto"/>
            <w:tcBorders>
              <w:top w:val="single" w:sz="6" w:space="0" w:color="auto"/>
              <w:left w:val="single" w:sz="6" w:space="0" w:color="auto"/>
              <w:bottom w:val="single" w:sz="6" w:space="0" w:color="auto"/>
              <w:right w:val="single" w:sz="6" w:space="0" w:color="auto"/>
            </w:tcBorders>
            <w:vAlign w:val="center"/>
          </w:tcPr>
          <w:p w14:paraId="293B39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д.23</w:t>
            </w:r>
          </w:p>
        </w:tc>
        <w:tc>
          <w:tcPr>
            <w:tcW w:w="0" w:type="auto"/>
            <w:tcBorders>
              <w:top w:val="single" w:sz="6" w:space="0" w:color="auto"/>
              <w:left w:val="single" w:sz="6" w:space="0" w:color="auto"/>
              <w:bottom w:val="single" w:sz="6" w:space="0" w:color="auto"/>
              <w:right w:val="single" w:sz="6" w:space="0" w:color="auto"/>
            </w:tcBorders>
            <w:vAlign w:val="center"/>
          </w:tcPr>
          <w:p w14:paraId="602913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EC8B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A097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6E0A8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439C98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9617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16D3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0CCC74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AB95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9531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681C7AD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801C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ЗС-21.04.393.393</w:t>
            </w:r>
          </w:p>
        </w:tc>
        <w:tc>
          <w:tcPr>
            <w:tcW w:w="0" w:type="auto"/>
            <w:tcBorders>
              <w:top w:val="single" w:sz="6" w:space="0" w:color="auto"/>
              <w:left w:val="single" w:sz="6" w:space="0" w:color="auto"/>
              <w:bottom w:val="single" w:sz="6" w:space="0" w:color="auto"/>
              <w:right w:val="single" w:sz="6" w:space="0" w:color="auto"/>
            </w:tcBorders>
            <w:vAlign w:val="center"/>
          </w:tcPr>
          <w:p w14:paraId="39C132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д.19</w:t>
            </w:r>
          </w:p>
        </w:tc>
        <w:tc>
          <w:tcPr>
            <w:tcW w:w="0" w:type="auto"/>
            <w:tcBorders>
              <w:top w:val="single" w:sz="6" w:space="0" w:color="auto"/>
              <w:left w:val="single" w:sz="6" w:space="0" w:color="auto"/>
              <w:bottom w:val="single" w:sz="6" w:space="0" w:color="auto"/>
              <w:right w:val="single" w:sz="6" w:space="0" w:color="auto"/>
            </w:tcBorders>
            <w:vAlign w:val="center"/>
          </w:tcPr>
          <w:p w14:paraId="43AC1A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87B1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C332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76747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84,1</w:t>
            </w:r>
          </w:p>
        </w:tc>
        <w:tc>
          <w:tcPr>
            <w:tcW w:w="0" w:type="auto"/>
            <w:tcBorders>
              <w:top w:val="single" w:sz="6" w:space="0" w:color="auto"/>
              <w:left w:val="single" w:sz="6" w:space="0" w:color="auto"/>
              <w:bottom w:val="single" w:sz="6" w:space="0" w:color="auto"/>
              <w:right w:val="single" w:sz="6" w:space="0" w:color="auto"/>
            </w:tcBorders>
            <w:vAlign w:val="center"/>
          </w:tcPr>
          <w:p w14:paraId="40348A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B0C4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7FC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w:t>
            </w:r>
          </w:p>
        </w:tc>
        <w:tc>
          <w:tcPr>
            <w:tcW w:w="0" w:type="auto"/>
            <w:tcBorders>
              <w:top w:val="single" w:sz="6" w:space="0" w:color="auto"/>
              <w:left w:val="single" w:sz="6" w:space="0" w:color="auto"/>
              <w:bottom w:val="single" w:sz="6" w:space="0" w:color="auto"/>
              <w:right w:val="single" w:sz="6" w:space="0" w:color="auto"/>
            </w:tcBorders>
            <w:vAlign w:val="center"/>
          </w:tcPr>
          <w:p w14:paraId="02E1FB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82A0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44F2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w:t>
            </w:r>
          </w:p>
        </w:tc>
      </w:tr>
      <w:tr w:rsidR="00812048" w14:paraId="34861D2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A0F2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ЗС-21.04.394.394</w:t>
            </w:r>
          </w:p>
        </w:tc>
        <w:tc>
          <w:tcPr>
            <w:tcW w:w="0" w:type="auto"/>
            <w:tcBorders>
              <w:top w:val="single" w:sz="6" w:space="0" w:color="auto"/>
              <w:left w:val="single" w:sz="6" w:space="0" w:color="auto"/>
              <w:bottom w:val="single" w:sz="6" w:space="0" w:color="auto"/>
              <w:right w:val="single" w:sz="6" w:space="0" w:color="auto"/>
            </w:tcBorders>
            <w:vAlign w:val="center"/>
          </w:tcPr>
          <w:p w14:paraId="647B70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д.21</w:t>
            </w:r>
          </w:p>
        </w:tc>
        <w:tc>
          <w:tcPr>
            <w:tcW w:w="0" w:type="auto"/>
            <w:tcBorders>
              <w:top w:val="single" w:sz="6" w:space="0" w:color="auto"/>
              <w:left w:val="single" w:sz="6" w:space="0" w:color="auto"/>
              <w:bottom w:val="single" w:sz="6" w:space="0" w:color="auto"/>
              <w:right w:val="single" w:sz="6" w:space="0" w:color="auto"/>
            </w:tcBorders>
            <w:vAlign w:val="center"/>
          </w:tcPr>
          <w:p w14:paraId="6EA233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A7FB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710A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DAF9A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76,6</w:t>
            </w:r>
          </w:p>
        </w:tc>
        <w:tc>
          <w:tcPr>
            <w:tcW w:w="0" w:type="auto"/>
            <w:tcBorders>
              <w:top w:val="single" w:sz="6" w:space="0" w:color="auto"/>
              <w:left w:val="single" w:sz="6" w:space="0" w:color="auto"/>
              <w:bottom w:val="single" w:sz="6" w:space="0" w:color="auto"/>
              <w:right w:val="single" w:sz="6" w:space="0" w:color="auto"/>
            </w:tcBorders>
            <w:vAlign w:val="center"/>
          </w:tcPr>
          <w:p w14:paraId="04D42A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6DAA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26CB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86,6</w:t>
            </w:r>
          </w:p>
        </w:tc>
        <w:tc>
          <w:tcPr>
            <w:tcW w:w="0" w:type="auto"/>
            <w:tcBorders>
              <w:top w:val="single" w:sz="6" w:space="0" w:color="auto"/>
              <w:left w:val="single" w:sz="6" w:space="0" w:color="auto"/>
              <w:bottom w:val="single" w:sz="6" w:space="0" w:color="auto"/>
              <w:right w:val="single" w:sz="6" w:space="0" w:color="auto"/>
            </w:tcBorders>
            <w:vAlign w:val="center"/>
          </w:tcPr>
          <w:p w14:paraId="375BD1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7EA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F881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86,6</w:t>
            </w:r>
          </w:p>
        </w:tc>
      </w:tr>
      <w:tr w:rsidR="00812048" w14:paraId="5D9A0CA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1A20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ЗС-21.04.395.395</w:t>
            </w:r>
          </w:p>
        </w:tc>
        <w:tc>
          <w:tcPr>
            <w:tcW w:w="0" w:type="auto"/>
            <w:tcBorders>
              <w:top w:val="single" w:sz="6" w:space="0" w:color="auto"/>
              <w:left w:val="single" w:sz="6" w:space="0" w:color="auto"/>
              <w:bottom w:val="single" w:sz="6" w:space="0" w:color="auto"/>
              <w:right w:val="single" w:sz="6" w:space="0" w:color="auto"/>
            </w:tcBorders>
            <w:vAlign w:val="center"/>
          </w:tcPr>
          <w:p w14:paraId="3D6C80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д.15</w:t>
            </w:r>
          </w:p>
        </w:tc>
        <w:tc>
          <w:tcPr>
            <w:tcW w:w="0" w:type="auto"/>
            <w:tcBorders>
              <w:top w:val="single" w:sz="6" w:space="0" w:color="auto"/>
              <w:left w:val="single" w:sz="6" w:space="0" w:color="auto"/>
              <w:bottom w:val="single" w:sz="6" w:space="0" w:color="auto"/>
              <w:right w:val="single" w:sz="6" w:space="0" w:color="auto"/>
            </w:tcBorders>
            <w:vAlign w:val="center"/>
          </w:tcPr>
          <w:p w14:paraId="068F64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FC20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8059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AF2E2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91,5</w:t>
            </w:r>
          </w:p>
        </w:tc>
        <w:tc>
          <w:tcPr>
            <w:tcW w:w="0" w:type="auto"/>
            <w:tcBorders>
              <w:top w:val="single" w:sz="6" w:space="0" w:color="auto"/>
              <w:left w:val="single" w:sz="6" w:space="0" w:color="auto"/>
              <w:bottom w:val="single" w:sz="6" w:space="0" w:color="auto"/>
              <w:right w:val="single" w:sz="6" w:space="0" w:color="auto"/>
            </w:tcBorders>
            <w:vAlign w:val="center"/>
          </w:tcPr>
          <w:p w14:paraId="52F445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19C2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4640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c>
          <w:tcPr>
            <w:tcW w:w="0" w:type="auto"/>
            <w:tcBorders>
              <w:top w:val="single" w:sz="6" w:space="0" w:color="auto"/>
              <w:left w:val="single" w:sz="6" w:space="0" w:color="auto"/>
              <w:bottom w:val="single" w:sz="6" w:space="0" w:color="auto"/>
              <w:right w:val="single" w:sz="6" w:space="0" w:color="auto"/>
            </w:tcBorders>
            <w:vAlign w:val="center"/>
          </w:tcPr>
          <w:p w14:paraId="5D14E1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1C20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0A4F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101,5</w:t>
            </w:r>
          </w:p>
        </w:tc>
      </w:tr>
      <w:tr w:rsidR="00812048" w14:paraId="4940B9A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E4C4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ЗС-21.04.396.396</w:t>
            </w:r>
          </w:p>
        </w:tc>
        <w:tc>
          <w:tcPr>
            <w:tcW w:w="0" w:type="auto"/>
            <w:tcBorders>
              <w:top w:val="single" w:sz="6" w:space="0" w:color="auto"/>
              <w:left w:val="single" w:sz="6" w:space="0" w:color="auto"/>
              <w:bottom w:val="single" w:sz="6" w:space="0" w:color="auto"/>
              <w:right w:val="single" w:sz="6" w:space="0" w:color="auto"/>
            </w:tcBorders>
            <w:vAlign w:val="center"/>
          </w:tcPr>
          <w:p w14:paraId="58420E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д.17</w:t>
            </w:r>
          </w:p>
        </w:tc>
        <w:tc>
          <w:tcPr>
            <w:tcW w:w="0" w:type="auto"/>
            <w:tcBorders>
              <w:top w:val="single" w:sz="6" w:space="0" w:color="auto"/>
              <w:left w:val="single" w:sz="6" w:space="0" w:color="auto"/>
              <w:bottom w:val="single" w:sz="6" w:space="0" w:color="auto"/>
              <w:right w:val="single" w:sz="6" w:space="0" w:color="auto"/>
            </w:tcBorders>
            <w:vAlign w:val="center"/>
          </w:tcPr>
          <w:p w14:paraId="79444D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5398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1A4F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2644B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84,1</w:t>
            </w:r>
          </w:p>
        </w:tc>
        <w:tc>
          <w:tcPr>
            <w:tcW w:w="0" w:type="auto"/>
            <w:tcBorders>
              <w:top w:val="single" w:sz="6" w:space="0" w:color="auto"/>
              <w:left w:val="single" w:sz="6" w:space="0" w:color="auto"/>
              <w:bottom w:val="single" w:sz="6" w:space="0" w:color="auto"/>
              <w:right w:val="single" w:sz="6" w:space="0" w:color="auto"/>
            </w:tcBorders>
            <w:vAlign w:val="center"/>
          </w:tcPr>
          <w:p w14:paraId="2CA013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1917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9EC9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w:t>
            </w:r>
          </w:p>
        </w:tc>
        <w:tc>
          <w:tcPr>
            <w:tcW w:w="0" w:type="auto"/>
            <w:tcBorders>
              <w:top w:val="single" w:sz="6" w:space="0" w:color="auto"/>
              <w:left w:val="single" w:sz="6" w:space="0" w:color="auto"/>
              <w:bottom w:val="single" w:sz="6" w:space="0" w:color="auto"/>
              <w:right w:val="single" w:sz="6" w:space="0" w:color="auto"/>
            </w:tcBorders>
            <w:vAlign w:val="center"/>
          </w:tcPr>
          <w:p w14:paraId="639F2A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3DDC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3C1D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94,1</w:t>
            </w:r>
          </w:p>
        </w:tc>
      </w:tr>
      <w:tr w:rsidR="00812048" w14:paraId="181FDE1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3202A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ЗС-21.04.397.397</w:t>
            </w:r>
          </w:p>
        </w:tc>
        <w:tc>
          <w:tcPr>
            <w:tcW w:w="0" w:type="auto"/>
            <w:tcBorders>
              <w:top w:val="single" w:sz="6" w:space="0" w:color="auto"/>
              <w:left w:val="single" w:sz="6" w:space="0" w:color="auto"/>
              <w:bottom w:val="single" w:sz="6" w:space="0" w:color="auto"/>
              <w:right w:val="single" w:sz="6" w:space="0" w:color="auto"/>
            </w:tcBorders>
            <w:vAlign w:val="center"/>
          </w:tcPr>
          <w:p w14:paraId="13FAB0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искусств</w:t>
            </w:r>
          </w:p>
        </w:tc>
        <w:tc>
          <w:tcPr>
            <w:tcW w:w="0" w:type="auto"/>
            <w:tcBorders>
              <w:top w:val="single" w:sz="6" w:space="0" w:color="auto"/>
              <w:left w:val="single" w:sz="6" w:space="0" w:color="auto"/>
              <w:bottom w:val="single" w:sz="6" w:space="0" w:color="auto"/>
              <w:right w:val="single" w:sz="6" w:space="0" w:color="auto"/>
            </w:tcBorders>
            <w:vAlign w:val="center"/>
          </w:tcPr>
          <w:p w14:paraId="135424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0493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9D5A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FB0FE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640E3C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2242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5432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3B3423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51CC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2BA3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5C03981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983C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ЗС-21.04.398.398</w:t>
            </w:r>
          </w:p>
        </w:tc>
        <w:tc>
          <w:tcPr>
            <w:tcW w:w="0" w:type="auto"/>
            <w:tcBorders>
              <w:top w:val="single" w:sz="6" w:space="0" w:color="auto"/>
              <w:left w:val="single" w:sz="6" w:space="0" w:color="auto"/>
              <w:bottom w:val="single" w:sz="6" w:space="0" w:color="auto"/>
              <w:right w:val="single" w:sz="6" w:space="0" w:color="auto"/>
            </w:tcBorders>
            <w:vAlign w:val="center"/>
          </w:tcPr>
          <w:p w14:paraId="0050F9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ул.Трудовых резервов, д.1</w:t>
            </w:r>
          </w:p>
        </w:tc>
        <w:tc>
          <w:tcPr>
            <w:tcW w:w="0" w:type="auto"/>
            <w:tcBorders>
              <w:top w:val="single" w:sz="6" w:space="0" w:color="auto"/>
              <w:left w:val="single" w:sz="6" w:space="0" w:color="auto"/>
              <w:bottom w:val="single" w:sz="6" w:space="0" w:color="auto"/>
              <w:right w:val="single" w:sz="6" w:space="0" w:color="auto"/>
            </w:tcBorders>
            <w:vAlign w:val="center"/>
          </w:tcPr>
          <w:p w14:paraId="3D8C1F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B02F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1415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27E89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7B7AD3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FF5A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3B58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7BBF7D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4023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923B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26D0CA8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EDAA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ЗС-21.04.399.399</w:t>
            </w:r>
          </w:p>
        </w:tc>
        <w:tc>
          <w:tcPr>
            <w:tcW w:w="0" w:type="auto"/>
            <w:tcBorders>
              <w:top w:val="single" w:sz="6" w:space="0" w:color="auto"/>
              <w:left w:val="single" w:sz="6" w:space="0" w:color="auto"/>
              <w:bottom w:val="single" w:sz="6" w:space="0" w:color="auto"/>
              <w:right w:val="single" w:sz="6" w:space="0" w:color="auto"/>
            </w:tcBorders>
            <w:vAlign w:val="center"/>
          </w:tcPr>
          <w:p w14:paraId="08A29C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резервы,д.3</w:t>
            </w:r>
          </w:p>
        </w:tc>
        <w:tc>
          <w:tcPr>
            <w:tcW w:w="0" w:type="auto"/>
            <w:tcBorders>
              <w:top w:val="single" w:sz="6" w:space="0" w:color="auto"/>
              <w:left w:val="single" w:sz="6" w:space="0" w:color="auto"/>
              <w:bottom w:val="single" w:sz="6" w:space="0" w:color="auto"/>
              <w:right w:val="single" w:sz="6" w:space="0" w:color="auto"/>
            </w:tcBorders>
            <w:vAlign w:val="center"/>
          </w:tcPr>
          <w:p w14:paraId="61532A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8EE2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8D5E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C6A42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w:t>
            </w:r>
          </w:p>
        </w:tc>
        <w:tc>
          <w:tcPr>
            <w:tcW w:w="0" w:type="auto"/>
            <w:tcBorders>
              <w:top w:val="single" w:sz="6" w:space="0" w:color="auto"/>
              <w:left w:val="single" w:sz="6" w:space="0" w:color="auto"/>
              <w:bottom w:val="single" w:sz="6" w:space="0" w:color="auto"/>
              <w:right w:val="single" w:sz="6" w:space="0" w:color="auto"/>
            </w:tcBorders>
            <w:vAlign w:val="center"/>
          </w:tcPr>
          <w:p w14:paraId="138B8F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0D20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A4CA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c>
          <w:tcPr>
            <w:tcW w:w="0" w:type="auto"/>
            <w:tcBorders>
              <w:top w:val="single" w:sz="6" w:space="0" w:color="auto"/>
              <w:left w:val="single" w:sz="6" w:space="0" w:color="auto"/>
              <w:bottom w:val="single" w:sz="6" w:space="0" w:color="auto"/>
              <w:right w:val="single" w:sz="6" w:space="0" w:color="auto"/>
            </w:tcBorders>
            <w:vAlign w:val="center"/>
          </w:tcPr>
          <w:p w14:paraId="22EB49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6040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9B9C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r>
      <w:tr w:rsidR="00812048" w14:paraId="741B41F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F73F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ЗС-21.04.400.400</w:t>
            </w:r>
          </w:p>
        </w:tc>
        <w:tc>
          <w:tcPr>
            <w:tcW w:w="0" w:type="auto"/>
            <w:tcBorders>
              <w:top w:val="single" w:sz="6" w:space="0" w:color="auto"/>
              <w:left w:val="single" w:sz="6" w:space="0" w:color="auto"/>
              <w:bottom w:val="single" w:sz="6" w:space="0" w:color="auto"/>
              <w:right w:val="single" w:sz="6" w:space="0" w:color="auto"/>
            </w:tcBorders>
            <w:vAlign w:val="center"/>
          </w:tcPr>
          <w:p w14:paraId="523C4B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д.10</w:t>
            </w:r>
          </w:p>
        </w:tc>
        <w:tc>
          <w:tcPr>
            <w:tcW w:w="0" w:type="auto"/>
            <w:tcBorders>
              <w:top w:val="single" w:sz="6" w:space="0" w:color="auto"/>
              <w:left w:val="single" w:sz="6" w:space="0" w:color="auto"/>
              <w:bottom w:val="single" w:sz="6" w:space="0" w:color="auto"/>
              <w:right w:val="single" w:sz="6" w:space="0" w:color="auto"/>
            </w:tcBorders>
            <w:vAlign w:val="center"/>
          </w:tcPr>
          <w:p w14:paraId="6E1E72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1A38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EC63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8B178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2B6487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A34E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F7F3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44369E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5E8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E891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2DCF89E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4BE78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ЗС-21.04.401.401</w:t>
            </w:r>
          </w:p>
        </w:tc>
        <w:tc>
          <w:tcPr>
            <w:tcW w:w="0" w:type="auto"/>
            <w:tcBorders>
              <w:top w:val="single" w:sz="6" w:space="0" w:color="auto"/>
              <w:left w:val="single" w:sz="6" w:space="0" w:color="auto"/>
              <w:bottom w:val="single" w:sz="6" w:space="0" w:color="auto"/>
              <w:right w:val="single" w:sz="6" w:space="0" w:color="auto"/>
            </w:tcBorders>
            <w:vAlign w:val="center"/>
          </w:tcPr>
          <w:p w14:paraId="2A1DA8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2</w:t>
            </w:r>
          </w:p>
        </w:tc>
        <w:tc>
          <w:tcPr>
            <w:tcW w:w="0" w:type="auto"/>
            <w:tcBorders>
              <w:top w:val="single" w:sz="6" w:space="0" w:color="auto"/>
              <w:left w:val="single" w:sz="6" w:space="0" w:color="auto"/>
              <w:bottom w:val="single" w:sz="6" w:space="0" w:color="auto"/>
              <w:right w:val="single" w:sz="6" w:space="0" w:color="auto"/>
            </w:tcBorders>
            <w:vAlign w:val="center"/>
          </w:tcPr>
          <w:p w14:paraId="4EDA54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E56E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C758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E9EC0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c>
          <w:tcPr>
            <w:tcW w:w="0" w:type="auto"/>
            <w:tcBorders>
              <w:top w:val="single" w:sz="6" w:space="0" w:color="auto"/>
              <w:left w:val="single" w:sz="6" w:space="0" w:color="auto"/>
              <w:bottom w:val="single" w:sz="6" w:space="0" w:color="auto"/>
              <w:right w:val="single" w:sz="6" w:space="0" w:color="auto"/>
            </w:tcBorders>
            <w:vAlign w:val="center"/>
          </w:tcPr>
          <w:p w14:paraId="5B5061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C633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A21B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c>
          <w:tcPr>
            <w:tcW w:w="0" w:type="auto"/>
            <w:tcBorders>
              <w:top w:val="single" w:sz="6" w:space="0" w:color="auto"/>
              <w:left w:val="single" w:sz="6" w:space="0" w:color="auto"/>
              <w:bottom w:val="single" w:sz="6" w:space="0" w:color="auto"/>
              <w:right w:val="single" w:sz="6" w:space="0" w:color="auto"/>
            </w:tcBorders>
            <w:vAlign w:val="center"/>
          </w:tcPr>
          <w:p w14:paraId="590D53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4B4A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852B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r>
      <w:tr w:rsidR="00812048" w14:paraId="3242E47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EB04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ЗС-21.04.402.402</w:t>
            </w:r>
          </w:p>
        </w:tc>
        <w:tc>
          <w:tcPr>
            <w:tcW w:w="0" w:type="auto"/>
            <w:tcBorders>
              <w:top w:val="single" w:sz="6" w:space="0" w:color="auto"/>
              <w:left w:val="single" w:sz="6" w:space="0" w:color="auto"/>
              <w:bottom w:val="single" w:sz="6" w:space="0" w:color="auto"/>
              <w:right w:val="single" w:sz="6" w:space="0" w:color="auto"/>
            </w:tcBorders>
            <w:vAlign w:val="center"/>
          </w:tcPr>
          <w:p w14:paraId="0C1077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2а</w:t>
            </w:r>
          </w:p>
        </w:tc>
        <w:tc>
          <w:tcPr>
            <w:tcW w:w="0" w:type="auto"/>
            <w:tcBorders>
              <w:top w:val="single" w:sz="6" w:space="0" w:color="auto"/>
              <w:left w:val="single" w:sz="6" w:space="0" w:color="auto"/>
              <w:bottom w:val="single" w:sz="6" w:space="0" w:color="auto"/>
              <w:right w:val="single" w:sz="6" w:space="0" w:color="auto"/>
            </w:tcBorders>
            <w:vAlign w:val="center"/>
          </w:tcPr>
          <w:p w14:paraId="6ECEFE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F447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624E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1758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c>
          <w:tcPr>
            <w:tcW w:w="0" w:type="auto"/>
            <w:tcBorders>
              <w:top w:val="single" w:sz="6" w:space="0" w:color="auto"/>
              <w:left w:val="single" w:sz="6" w:space="0" w:color="auto"/>
              <w:bottom w:val="single" w:sz="6" w:space="0" w:color="auto"/>
              <w:right w:val="single" w:sz="6" w:space="0" w:color="auto"/>
            </w:tcBorders>
            <w:vAlign w:val="center"/>
          </w:tcPr>
          <w:p w14:paraId="44FBDC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4325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0ED1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c>
          <w:tcPr>
            <w:tcW w:w="0" w:type="auto"/>
            <w:tcBorders>
              <w:top w:val="single" w:sz="6" w:space="0" w:color="auto"/>
              <w:left w:val="single" w:sz="6" w:space="0" w:color="auto"/>
              <w:bottom w:val="single" w:sz="6" w:space="0" w:color="auto"/>
              <w:right w:val="single" w:sz="6" w:space="0" w:color="auto"/>
            </w:tcBorders>
            <w:vAlign w:val="center"/>
          </w:tcPr>
          <w:p w14:paraId="277FE2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164C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7309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r>
      <w:tr w:rsidR="00812048" w14:paraId="70CFDCC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431B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ЗС-21.04.403.403</w:t>
            </w:r>
          </w:p>
        </w:tc>
        <w:tc>
          <w:tcPr>
            <w:tcW w:w="0" w:type="auto"/>
            <w:tcBorders>
              <w:top w:val="single" w:sz="6" w:space="0" w:color="auto"/>
              <w:left w:val="single" w:sz="6" w:space="0" w:color="auto"/>
              <w:bottom w:val="single" w:sz="6" w:space="0" w:color="auto"/>
              <w:right w:val="single" w:sz="6" w:space="0" w:color="auto"/>
            </w:tcBorders>
            <w:vAlign w:val="center"/>
          </w:tcPr>
          <w:p w14:paraId="688C2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ул.Строителей, д.15</w:t>
            </w:r>
          </w:p>
        </w:tc>
        <w:tc>
          <w:tcPr>
            <w:tcW w:w="0" w:type="auto"/>
            <w:tcBorders>
              <w:top w:val="single" w:sz="6" w:space="0" w:color="auto"/>
              <w:left w:val="single" w:sz="6" w:space="0" w:color="auto"/>
              <w:bottom w:val="single" w:sz="6" w:space="0" w:color="auto"/>
              <w:right w:val="single" w:sz="6" w:space="0" w:color="auto"/>
            </w:tcBorders>
            <w:vAlign w:val="center"/>
          </w:tcPr>
          <w:p w14:paraId="64BC58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A6D3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066C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87F1C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99,8</w:t>
            </w:r>
          </w:p>
        </w:tc>
        <w:tc>
          <w:tcPr>
            <w:tcW w:w="0" w:type="auto"/>
            <w:tcBorders>
              <w:top w:val="single" w:sz="6" w:space="0" w:color="auto"/>
              <w:left w:val="single" w:sz="6" w:space="0" w:color="auto"/>
              <w:bottom w:val="single" w:sz="6" w:space="0" w:color="auto"/>
              <w:right w:val="single" w:sz="6" w:space="0" w:color="auto"/>
            </w:tcBorders>
            <w:vAlign w:val="center"/>
          </w:tcPr>
          <w:p w14:paraId="4F7C60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7BFE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EF87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w:t>
            </w:r>
          </w:p>
        </w:tc>
        <w:tc>
          <w:tcPr>
            <w:tcW w:w="0" w:type="auto"/>
            <w:tcBorders>
              <w:top w:val="single" w:sz="6" w:space="0" w:color="auto"/>
              <w:left w:val="single" w:sz="6" w:space="0" w:color="auto"/>
              <w:bottom w:val="single" w:sz="6" w:space="0" w:color="auto"/>
              <w:right w:val="single" w:sz="6" w:space="0" w:color="auto"/>
            </w:tcBorders>
            <w:vAlign w:val="center"/>
          </w:tcPr>
          <w:p w14:paraId="4C2F90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D5AF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C432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w:t>
            </w:r>
          </w:p>
        </w:tc>
      </w:tr>
      <w:tr w:rsidR="00812048" w14:paraId="7E23756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55EC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ЗС-21.04.404.404</w:t>
            </w:r>
          </w:p>
        </w:tc>
        <w:tc>
          <w:tcPr>
            <w:tcW w:w="0" w:type="auto"/>
            <w:tcBorders>
              <w:top w:val="single" w:sz="6" w:space="0" w:color="auto"/>
              <w:left w:val="single" w:sz="6" w:space="0" w:color="auto"/>
              <w:bottom w:val="single" w:sz="6" w:space="0" w:color="auto"/>
              <w:right w:val="single" w:sz="6" w:space="0" w:color="auto"/>
            </w:tcBorders>
            <w:vAlign w:val="center"/>
          </w:tcPr>
          <w:p w14:paraId="086490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д.18</w:t>
            </w:r>
          </w:p>
        </w:tc>
        <w:tc>
          <w:tcPr>
            <w:tcW w:w="0" w:type="auto"/>
            <w:tcBorders>
              <w:top w:val="single" w:sz="6" w:space="0" w:color="auto"/>
              <w:left w:val="single" w:sz="6" w:space="0" w:color="auto"/>
              <w:bottom w:val="single" w:sz="6" w:space="0" w:color="auto"/>
              <w:right w:val="single" w:sz="6" w:space="0" w:color="auto"/>
            </w:tcBorders>
            <w:vAlign w:val="center"/>
          </w:tcPr>
          <w:p w14:paraId="14FD8E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4472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F2E2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AF2BA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81,1</w:t>
            </w:r>
          </w:p>
        </w:tc>
        <w:tc>
          <w:tcPr>
            <w:tcW w:w="0" w:type="auto"/>
            <w:tcBorders>
              <w:top w:val="single" w:sz="6" w:space="0" w:color="auto"/>
              <w:left w:val="single" w:sz="6" w:space="0" w:color="auto"/>
              <w:bottom w:val="single" w:sz="6" w:space="0" w:color="auto"/>
              <w:right w:val="single" w:sz="6" w:space="0" w:color="auto"/>
            </w:tcBorders>
            <w:vAlign w:val="center"/>
          </w:tcPr>
          <w:p w14:paraId="0CEA4C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7531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F993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c>
          <w:tcPr>
            <w:tcW w:w="0" w:type="auto"/>
            <w:tcBorders>
              <w:top w:val="single" w:sz="6" w:space="0" w:color="auto"/>
              <w:left w:val="single" w:sz="6" w:space="0" w:color="auto"/>
              <w:bottom w:val="single" w:sz="6" w:space="0" w:color="auto"/>
              <w:right w:val="single" w:sz="6" w:space="0" w:color="auto"/>
            </w:tcBorders>
            <w:vAlign w:val="center"/>
          </w:tcPr>
          <w:p w14:paraId="2E8E54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5406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7FEF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r>
      <w:tr w:rsidR="00812048" w14:paraId="1A8E367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5B5C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ЗС-21.04.405.405</w:t>
            </w:r>
          </w:p>
        </w:tc>
        <w:tc>
          <w:tcPr>
            <w:tcW w:w="0" w:type="auto"/>
            <w:tcBorders>
              <w:top w:val="single" w:sz="6" w:space="0" w:color="auto"/>
              <w:left w:val="single" w:sz="6" w:space="0" w:color="auto"/>
              <w:bottom w:val="single" w:sz="6" w:space="0" w:color="auto"/>
              <w:right w:val="single" w:sz="6" w:space="0" w:color="auto"/>
            </w:tcBorders>
            <w:vAlign w:val="center"/>
          </w:tcPr>
          <w:p w14:paraId="18FAD5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д.33</w:t>
            </w:r>
          </w:p>
        </w:tc>
        <w:tc>
          <w:tcPr>
            <w:tcW w:w="0" w:type="auto"/>
            <w:tcBorders>
              <w:top w:val="single" w:sz="6" w:space="0" w:color="auto"/>
              <w:left w:val="single" w:sz="6" w:space="0" w:color="auto"/>
              <w:bottom w:val="single" w:sz="6" w:space="0" w:color="auto"/>
              <w:right w:val="single" w:sz="6" w:space="0" w:color="auto"/>
            </w:tcBorders>
            <w:vAlign w:val="center"/>
          </w:tcPr>
          <w:p w14:paraId="69CC64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3D7F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61A8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78,3</w:t>
            </w:r>
          </w:p>
        </w:tc>
        <w:tc>
          <w:tcPr>
            <w:tcW w:w="0" w:type="auto"/>
            <w:tcBorders>
              <w:top w:val="single" w:sz="6" w:space="0" w:color="auto"/>
              <w:left w:val="single" w:sz="6" w:space="0" w:color="auto"/>
              <w:bottom w:val="single" w:sz="6" w:space="0" w:color="auto"/>
              <w:right w:val="single" w:sz="6" w:space="0" w:color="auto"/>
            </w:tcBorders>
            <w:vAlign w:val="center"/>
          </w:tcPr>
          <w:p w14:paraId="308CE4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24C9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51FB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2C2C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78,3</w:t>
            </w:r>
          </w:p>
        </w:tc>
        <w:tc>
          <w:tcPr>
            <w:tcW w:w="0" w:type="auto"/>
            <w:tcBorders>
              <w:top w:val="single" w:sz="6" w:space="0" w:color="auto"/>
              <w:left w:val="single" w:sz="6" w:space="0" w:color="auto"/>
              <w:bottom w:val="single" w:sz="6" w:space="0" w:color="auto"/>
              <w:right w:val="single" w:sz="6" w:space="0" w:color="auto"/>
            </w:tcBorders>
            <w:vAlign w:val="center"/>
          </w:tcPr>
          <w:p w14:paraId="63C0D4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ACB1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1E25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78,3</w:t>
            </w:r>
          </w:p>
        </w:tc>
      </w:tr>
      <w:tr w:rsidR="00812048" w14:paraId="22F423B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CD31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ЗС-21.04.406.406</w:t>
            </w:r>
          </w:p>
        </w:tc>
        <w:tc>
          <w:tcPr>
            <w:tcW w:w="0" w:type="auto"/>
            <w:tcBorders>
              <w:top w:val="single" w:sz="6" w:space="0" w:color="auto"/>
              <w:left w:val="single" w:sz="6" w:space="0" w:color="auto"/>
              <w:bottom w:val="single" w:sz="6" w:space="0" w:color="auto"/>
              <w:right w:val="single" w:sz="6" w:space="0" w:color="auto"/>
            </w:tcBorders>
            <w:vAlign w:val="center"/>
          </w:tcPr>
          <w:p w14:paraId="46E653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д.31</w:t>
            </w:r>
          </w:p>
        </w:tc>
        <w:tc>
          <w:tcPr>
            <w:tcW w:w="0" w:type="auto"/>
            <w:tcBorders>
              <w:top w:val="single" w:sz="6" w:space="0" w:color="auto"/>
              <w:left w:val="single" w:sz="6" w:space="0" w:color="auto"/>
              <w:bottom w:val="single" w:sz="6" w:space="0" w:color="auto"/>
              <w:right w:val="single" w:sz="6" w:space="0" w:color="auto"/>
            </w:tcBorders>
            <w:vAlign w:val="center"/>
          </w:tcPr>
          <w:p w14:paraId="0D1ADF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ECC6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832E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BAE58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97,6</w:t>
            </w:r>
          </w:p>
        </w:tc>
        <w:tc>
          <w:tcPr>
            <w:tcW w:w="0" w:type="auto"/>
            <w:tcBorders>
              <w:top w:val="single" w:sz="6" w:space="0" w:color="auto"/>
              <w:left w:val="single" w:sz="6" w:space="0" w:color="auto"/>
              <w:bottom w:val="single" w:sz="6" w:space="0" w:color="auto"/>
              <w:right w:val="single" w:sz="6" w:space="0" w:color="auto"/>
            </w:tcBorders>
            <w:vAlign w:val="center"/>
          </w:tcPr>
          <w:p w14:paraId="1A90C5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EEE4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CF82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107,6</w:t>
            </w:r>
          </w:p>
        </w:tc>
        <w:tc>
          <w:tcPr>
            <w:tcW w:w="0" w:type="auto"/>
            <w:tcBorders>
              <w:top w:val="single" w:sz="6" w:space="0" w:color="auto"/>
              <w:left w:val="single" w:sz="6" w:space="0" w:color="auto"/>
              <w:bottom w:val="single" w:sz="6" w:space="0" w:color="auto"/>
              <w:right w:val="single" w:sz="6" w:space="0" w:color="auto"/>
            </w:tcBorders>
            <w:vAlign w:val="center"/>
          </w:tcPr>
          <w:p w14:paraId="4CDC9D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A14D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2336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107,6</w:t>
            </w:r>
          </w:p>
        </w:tc>
      </w:tr>
      <w:tr w:rsidR="00812048" w14:paraId="5CD4D04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B0A2F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ЗС-21.04.407.407</w:t>
            </w:r>
          </w:p>
        </w:tc>
        <w:tc>
          <w:tcPr>
            <w:tcW w:w="0" w:type="auto"/>
            <w:tcBorders>
              <w:top w:val="single" w:sz="6" w:space="0" w:color="auto"/>
              <w:left w:val="single" w:sz="6" w:space="0" w:color="auto"/>
              <w:bottom w:val="single" w:sz="6" w:space="0" w:color="auto"/>
              <w:right w:val="single" w:sz="6" w:space="0" w:color="auto"/>
            </w:tcBorders>
            <w:vAlign w:val="center"/>
          </w:tcPr>
          <w:p w14:paraId="20D287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д.29</w:t>
            </w:r>
          </w:p>
        </w:tc>
        <w:tc>
          <w:tcPr>
            <w:tcW w:w="0" w:type="auto"/>
            <w:tcBorders>
              <w:top w:val="single" w:sz="6" w:space="0" w:color="auto"/>
              <w:left w:val="single" w:sz="6" w:space="0" w:color="auto"/>
              <w:bottom w:val="single" w:sz="6" w:space="0" w:color="auto"/>
              <w:right w:val="single" w:sz="6" w:space="0" w:color="auto"/>
            </w:tcBorders>
            <w:vAlign w:val="center"/>
          </w:tcPr>
          <w:p w14:paraId="47A38E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9A41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D3C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57C947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D1FD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EE1C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CF0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232C79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5094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68AD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r>
      <w:tr w:rsidR="00812048" w14:paraId="2CB11C3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4635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ЗС-21.04.408.408</w:t>
            </w:r>
          </w:p>
        </w:tc>
        <w:tc>
          <w:tcPr>
            <w:tcW w:w="0" w:type="auto"/>
            <w:tcBorders>
              <w:top w:val="single" w:sz="6" w:space="0" w:color="auto"/>
              <w:left w:val="single" w:sz="6" w:space="0" w:color="auto"/>
              <w:bottom w:val="single" w:sz="6" w:space="0" w:color="auto"/>
              <w:right w:val="single" w:sz="6" w:space="0" w:color="auto"/>
            </w:tcBorders>
            <w:vAlign w:val="center"/>
          </w:tcPr>
          <w:p w14:paraId="7F8966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Трудовые резервы, 8</w:t>
            </w:r>
          </w:p>
        </w:tc>
        <w:tc>
          <w:tcPr>
            <w:tcW w:w="0" w:type="auto"/>
            <w:tcBorders>
              <w:top w:val="single" w:sz="6" w:space="0" w:color="auto"/>
              <w:left w:val="single" w:sz="6" w:space="0" w:color="auto"/>
              <w:bottom w:val="single" w:sz="6" w:space="0" w:color="auto"/>
              <w:right w:val="single" w:sz="6" w:space="0" w:color="auto"/>
            </w:tcBorders>
            <w:vAlign w:val="center"/>
          </w:tcPr>
          <w:p w14:paraId="551F2C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ED57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4429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CFE50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7367A7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9754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97AA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377A27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579A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D2FF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70917BB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9419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ЗС-21.04.409.409</w:t>
            </w:r>
          </w:p>
        </w:tc>
        <w:tc>
          <w:tcPr>
            <w:tcW w:w="0" w:type="auto"/>
            <w:tcBorders>
              <w:top w:val="single" w:sz="6" w:space="0" w:color="auto"/>
              <w:left w:val="single" w:sz="6" w:space="0" w:color="auto"/>
              <w:bottom w:val="single" w:sz="6" w:space="0" w:color="auto"/>
              <w:right w:val="single" w:sz="6" w:space="0" w:color="auto"/>
            </w:tcBorders>
            <w:vAlign w:val="center"/>
          </w:tcPr>
          <w:p w14:paraId="49AE09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резервы,д.11</w:t>
            </w:r>
          </w:p>
        </w:tc>
        <w:tc>
          <w:tcPr>
            <w:tcW w:w="0" w:type="auto"/>
            <w:tcBorders>
              <w:top w:val="single" w:sz="6" w:space="0" w:color="auto"/>
              <w:left w:val="single" w:sz="6" w:space="0" w:color="auto"/>
              <w:bottom w:val="single" w:sz="6" w:space="0" w:color="auto"/>
              <w:right w:val="single" w:sz="6" w:space="0" w:color="auto"/>
            </w:tcBorders>
            <w:vAlign w:val="center"/>
          </w:tcPr>
          <w:p w14:paraId="34AFCA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E8DC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7135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1057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460931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AD99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F106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10A30B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FD65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2CA3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02EE394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4527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ЗС-21.04.410.410</w:t>
            </w:r>
          </w:p>
        </w:tc>
        <w:tc>
          <w:tcPr>
            <w:tcW w:w="0" w:type="auto"/>
            <w:tcBorders>
              <w:top w:val="single" w:sz="6" w:space="0" w:color="auto"/>
              <w:left w:val="single" w:sz="6" w:space="0" w:color="auto"/>
              <w:bottom w:val="single" w:sz="6" w:space="0" w:color="auto"/>
              <w:right w:val="single" w:sz="6" w:space="0" w:color="auto"/>
            </w:tcBorders>
            <w:vAlign w:val="center"/>
          </w:tcPr>
          <w:p w14:paraId="2FFCCC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резервы,д.13</w:t>
            </w:r>
          </w:p>
        </w:tc>
        <w:tc>
          <w:tcPr>
            <w:tcW w:w="0" w:type="auto"/>
            <w:tcBorders>
              <w:top w:val="single" w:sz="6" w:space="0" w:color="auto"/>
              <w:left w:val="single" w:sz="6" w:space="0" w:color="auto"/>
              <w:bottom w:val="single" w:sz="6" w:space="0" w:color="auto"/>
              <w:right w:val="single" w:sz="6" w:space="0" w:color="auto"/>
            </w:tcBorders>
            <w:vAlign w:val="center"/>
          </w:tcPr>
          <w:p w14:paraId="104309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DC5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BA05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161F9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98,0</w:t>
            </w:r>
          </w:p>
        </w:tc>
        <w:tc>
          <w:tcPr>
            <w:tcW w:w="0" w:type="auto"/>
            <w:tcBorders>
              <w:top w:val="single" w:sz="6" w:space="0" w:color="auto"/>
              <w:left w:val="single" w:sz="6" w:space="0" w:color="auto"/>
              <w:bottom w:val="single" w:sz="6" w:space="0" w:color="auto"/>
              <w:right w:val="single" w:sz="6" w:space="0" w:color="auto"/>
            </w:tcBorders>
            <w:vAlign w:val="center"/>
          </w:tcPr>
          <w:p w14:paraId="66AE96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CF5F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7E26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w:t>
            </w:r>
          </w:p>
        </w:tc>
        <w:tc>
          <w:tcPr>
            <w:tcW w:w="0" w:type="auto"/>
            <w:tcBorders>
              <w:top w:val="single" w:sz="6" w:space="0" w:color="auto"/>
              <w:left w:val="single" w:sz="6" w:space="0" w:color="auto"/>
              <w:bottom w:val="single" w:sz="6" w:space="0" w:color="auto"/>
              <w:right w:val="single" w:sz="6" w:space="0" w:color="auto"/>
            </w:tcBorders>
            <w:vAlign w:val="center"/>
          </w:tcPr>
          <w:p w14:paraId="1AA91F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1A24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EB7B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w:t>
            </w:r>
          </w:p>
        </w:tc>
      </w:tr>
      <w:tr w:rsidR="00812048" w14:paraId="25B30D1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17B6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ЗС-21.04.411.411</w:t>
            </w:r>
          </w:p>
        </w:tc>
        <w:tc>
          <w:tcPr>
            <w:tcW w:w="0" w:type="auto"/>
            <w:tcBorders>
              <w:top w:val="single" w:sz="6" w:space="0" w:color="auto"/>
              <w:left w:val="single" w:sz="6" w:space="0" w:color="auto"/>
              <w:bottom w:val="single" w:sz="6" w:space="0" w:color="auto"/>
              <w:right w:val="single" w:sz="6" w:space="0" w:color="auto"/>
            </w:tcBorders>
            <w:vAlign w:val="center"/>
          </w:tcPr>
          <w:p w14:paraId="10AEF9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д.24</w:t>
            </w:r>
          </w:p>
        </w:tc>
        <w:tc>
          <w:tcPr>
            <w:tcW w:w="0" w:type="auto"/>
            <w:tcBorders>
              <w:top w:val="single" w:sz="6" w:space="0" w:color="auto"/>
              <w:left w:val="single" w:sz="6" w:space="0" w:color="auto"/>
              <w:bottom w:val="single" w:sz="6" w:space="0" w:color="auto"/>
              <w:right w:val="single" w:sz="6" w:space="0" w:color="auto"/>
            </w:tcBorders>
            <w:vAlign w:val="center"/>
          </w:tcPr>
          <w:p w14:paraId="23AA1E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6FE3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864F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EA49C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129,8</w:t>
            </w:r>
          </w:p>
        </w:tc>
        <w:tc>
          <w:tcPr>
            <w:tcW w:w="0" w:type="auto"/>
            <w:tcBorders>
              <w:top w:val="single" w:sz="6" w:space="0" w:color="auto"/>
              <w:left w:val="single" w:sz="6" w:space="0" w:color="auto"/>
              <w:bottom w:val="single" w:sz="6" w:space="0" w:color="auto"/>
              <w:right w:val="single" w:sz="6" w:space="0" w:color="auto"/>
            </w:tcBorders>
            <w:vAlign w:val="center"/>
          </w:tcPr>
          <w:p w14:paraId="5C279E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0419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47CD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139,8</w:t>
            </w:r>
          </w:p>
        </w:tc>
        <w:tc>
          <w:tcPr>
            <w:tcW w:w="0" w:type="auto"/>
            <w:tcBorders>
              <w:top w:val="single" w:sz="6" w:space="0" w:color="auto"/>
              <w:left w:val="single" w:sz="6" w:space="0" w:color="auto"/>
              <w:bottom w:val="single" w:sz="6" w:space="0" w:color="auto"/>
              <w:right w:val="single" w:sz="6" w:space="0" w:color="auto"/>
            </w:tcBorders>
            <w:vAlign w:val="center"/>
          </w:tcPr>
          <w:p w14:paraId="24B529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0FFE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94D4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139,8</w:t>
            </w:r>
          </w:p>
        </w:tc>
      </w:tr>
      <w:tr w:rsidR="00812048" w14:paraId="5AB9185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09F3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ЗС-21.04.412.412</w:t>
            </w:r>
          </w:p>
        </w:tc>
        <w:tc>
          <w:tcPr>
            <w:tcW w:w="0" w:type="auto"/>
            <w:tcBorders>
              <w:top w:val="single" w:sz="6" w:space="0" w:color="auto"/>
              <w:left w:val="single" w:sz="6" w:space="0" w:color="auto"/>
              <w:bottom w:val="single" w:sz="6" w:space="0" w:color="auto"/>
              <w:right w:val="single" w:sz="6" w:space="0" w:color="auto"/>
            </w:tcBorders>
            <w:vAlign w:val="center"/>
          </w:tcPr>
          <w:p w14:paraId="55CCDF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д.22</w:t>
            </w:r>
          </w:p>
        </w:tc>
        <w:tc>
          <w:tcPr>
            <w:tcW w:w="0" w:type="auto"/>
            <w:tcBorders>
              <w:top w:val="single" w:sz="6" w:space="0" w:color="auto"/>
              <w:left w:val="single" w:sz="6" w:space="0" w:color="auto"/>
              <w:bottom w:val="single" w:sz="6" w:space="0" w:color="auto"/>
              <w:right w:val="single" w:sz="6" w:space="0" w:color="auto"/>
            </w:tcBorders>
            <w:vAlign w:val="center"/>
          </w:tcPr>
          <w:p w14:paraId="2FA683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E25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F248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2C38B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105,4</w:t>
            </w:r>
          </w:p>
        </w:tc>
        <w:tc>
          <w:tcPr>
            <w:tcW w:w="0" w:type="auto"/>
            <w:tcBorders>
              <w:top w:val="single" w:sz="6" w:space="0" w:color="auto"/>
              <w:left w:val="single" w:sz="6" w:space="0" w:color="auto"/>
              <w:bottom w:val="single" w:sz="6" w:space="0" w:color="auto"/>
              <w:right w:val="single" w:sz="6" w:space="0" w:color="auto"/>
            </w:tcBorders>
            <w:vAlign w:val="center"/>
          </w:tcPr>
          <w:p w14:paraId="62CA45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D9F1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1B7A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115,4</w:t>
            </w:r>
          </w:p>
        </w:tc>
        <w:tc>
          <w:tcPr>
            <w:tcW w:w="0" w:type="auto"/>
            <w:tcBorders>
              <w:top w:val="single" w:sz="6" w:space="0" w:color="auto"/>
              <w:left w:val="single" w:sz="6" w:space="0" w:color="auto"/>
              <w:bottom w:val="single" w:sz="6" w:space="0" w:color="auto"/>
              <w:right w:val="single" w:sz="6" w:space="0" w:color="auto"/>
            </w:tcBorders>
            <w:vAlign w:val="center"/>
          </w:tcPr>
          <w:p w14:paraId="114241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D47B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A1A1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115,4</w:t>
            </w:r>
          </w:p>
        </w:tc>
      </w:tr>
      <w:tr w:rsidR="00812048" w14:paraId="518C603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9E7EF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ЗС-21.04.413.413</w:t>
            </w:r>
          </w:p>
        </w:tc>
        <w:tc>
          <w:tcPr>
            <w:tcW w:w="0" w:type="auto"/>
            <w:tcBorders>
              <w:top w:val="single" w:sz="6" w:space="0" w:color="auto"/>
              <w:left w:val="single" w:sz="6" w:space="0" w:color="auto"/>
              <w:bottom w:val="single" w:sz="6" w:space="0" w:color="auto"/>
              <w:right w:val="single" w:sz="6" w:space="0" w:color="auto"/>
            </w:tcBorders>
            <w:vAlign w:val="center"/>
          </w:tcPr>
          <w:p w14:paraId="21E7E4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резервы,д.9</w:t>
            </w:r>
          </w:p>
        </w:tc>
        <w:tc>
          <w:tcPr>
            <w:tcW w:w="0" w:type="auto"/>
            <w:tcBorders>
              <w:top w:val="single" w:sz="6" w:space="0" w:color="auto"/>
              <w:left w:val="single" w:sz="6" w:space="0" w:color="auto"/>
              <w:bottom w:val="single" w:sz="6" w:space="0" w:color="auto"/>
              <w:right w:val="single" w:sz="6" w:space="0" w:color="auto"/>
            </w:tcBorders>
            <w:vAlign w:val="center"/>
          </w:tcPr>
          <w:p w14:paraId="58348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C319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A85E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A34DE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112,7</w:t>
            </w:r>
          </w:p>
        </w:tc>
        <w:tc>
          <w:tcPr>
            <w:tcW w:w="0" w:type="auto"/>
            <w:tcBorders>
              <w:top w:val="single" w:sz="6" w:space="0" w:color="auto"/>
              <w:left w:val="single" w:sz="6" w:space="0" w:color="auto"/>
              <w:bottom w:val="single" w:sz="6" w:space="0" w:color="auto"/>
              <w:right w:val="single" w:sz="6" w:space="0" w:color="auto"/>
            </w:tcBorders>
            <w:vAlign w:val="center"/>
          </w:tcPr>
          <w:p w14:paraId="493FE4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211D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64C7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c>
          <w:tcPr>
            <w:tcW w:w="0" w:type="auto"/>
            <w:tcBorders>
              <w:top w:val="single" w:sz="6" w:space="0" w:color="auto"/>
              <w:left w:val="single" w:sz="6" w:space="0" w:color="auto"/>
              <w:bottom w:val="single" w:sz="6" w:space="0" w:color="auto"/>
              <w:right w:val="single" w:sz="6" w:space="0" w:color="auto"/>
            </w:tcBorders>
            <w:vAlign w:val="center"/>
          </w:tcPr>
          <w:p w14:paraId="6D4D22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1F02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AC8C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r>
      <w:tr w:rsidR="00812048" w14:paraId="50AC5EB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54F5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ЗС-21.04.414.414</w:t>
            </w:r>
          </w:p>
        </w:tc>
        <w:tc>
          <w:tcPr>
            <w:tcW w:w="0" w:type="auto"/>
            <w:tcBorders>
              <w:top w:val="single" w:sz="6" w:space="0" w:color="auto"/>
              <w:left w:val="single" w:sz="6" w:space="0" w:color="auto"/>
              <w:bottom w:val="single" w:sz="6" w:space="0" w:color="auto"/>
              <w:right w:val="single" w:sz="6" w:space="0" w:color="auto"/>
            </w:tcBorders>
            <w:vAlign w:val="center"/>
          </w:tcPr>
          <w:p w14:paraId="03678E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д.20</w:t>
            </w:r>
          </w:p>
        </w:tc>
        <w:tc>
          <w:tcPr>
            <w:tcW w:w="0" w:type="auto"/>
            <w:tcBorders>
              <w:top w:val="single" w:sz="6" w:space="0" w:color="auto"/>
              <w:left w:val="single" w:sz="6" w:space="0" w:color="auto"/>
              <w:bottom w:val="single" w:sz="6" w:space="0" w:color="auto"/>
              <w:right w:val="single" w:sz="6" w:space="0" w:color="auto"/>
            </w:tcBorders>
            <w:vAlign w:val="center"/>
          </w:tcPr>
          <w:p w14:paraId="36D464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1132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BB14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EFC97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91,1</w:t>
            </w:r>
          </w:p>
        </w:tc>
        <w:tc>
          <w:tcPr>
            <w:tcW w:w="0" w:type="auto"/>
            <w:tcBorders>
              <w:top w:val="single" w:sz="6" w:space="0" w:color="auto"/>
              <w:left w:val="single" w:sz="6" w:space="0" w:color="auto"/>
              <w:bottom w:val="single" w:sz="6" w:space="0" w:color="auto"/>
              <w:right w:val="single" w:sz="6" w:space="0" w:color="auto"/>
            </w:tcBorders>
            <w:vAlign w:val="center"/>
          </w:tcPr>
          <w:p w14:paraId="0B4367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E130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1FD6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101,1</w:t>
            </w:r>
          </w:p>
        </w:tc>
        <w:tc>
          <w:tcPr>
            <w:tcW w:w="0" w:type="auto"/>
            <w:tcBorders>
              <w:top w:val="single" w:sz="6" w:space="0" w:color="auto"/>
              <w:left w:val="single" w:sz="6" w:space="0" w:color="auto"/>
              <w:bottom w:val="single" w:sz="6" w:space="0" w:color="auto"/>
              <w:right w:val="single" w:sz="6" w:space="0" w:color="auto"/>
            </w:tcBorders>
            <w:vAlign w:val="center"/>
          </w:tcPr>
          <w:p w14:paraId="1D66B9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F4E8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936C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101,1</w:t>
            </w:r>
          </w:p>
        </w:tc>
      </w:tr>
      <w:tr w:rsidR="00812048" w14:paraId="09585A8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FBA64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ЗС-21.04.415.415</w:t>
            </w:r>
          </w:p>
        </w:tc>
        <w:tc>
          <w:tcPr>
            <w:tcW w:w="0" w:type="auto"/>
            <w:tcBorders>
              <w:top w:val="single" w:sz="6" w:space="0" w:color="auto"/>
              <w:left w:val="single" w:sz="6" w:space="0" w:color="auto"/>
              <w:bottom w:val="single" w:sz="6" w:space="0" w:color="auto"/>
              <w:right w:val="single" w:sz="6" w:space="0" w:color="auto"/>
            </w:tcBorders>
            <w:vAlign w:val="center"/>
          </w:tcPr>
          <w:p w14:paraId="2CA6C5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резервы,д.7</w:t>
            </w:r>
          </w:p>
        </w:tc>
        <w:tc>
          <w:tcPr>
            <w:tcW w:w="0" w:type="auto"/>
            <w:tcBorders>
              <w:top w:val="single" w:sz="6" w:space="0" w:color="auto"/>
              <w:left w:val="single" w:sz="6" w:space="0" w:color="auto"/>
              <w:bottom w:val="single" w:sz="6" w:space="0" w:color="auto"/>
              <w:right w:val="single" w:sz="6" w:space="0" w:color="auto"/>
            </w:tcBorders>
            <w:vAlign w:val="center"/>
          </w:tcPr>
          <w:p w14:paraId="14EBE1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24C3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6821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6C8CE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5098C3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815A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70C7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31AD1E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8240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F580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111458B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95C9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ЗС-21.04.416.416</w:t>
            </w:r>
          </w:p>
        </w:tc>
        <w:tc>
          <w:tcPr>
            <w:tcW w:w="0" w:type="auto"/>
            <w:tcBorders>
              <w:top w:val="single" w:sz="6" w:space="0" w:color="auto"/>
              <w:left w:val="single" w:sz="6" w:space="0" w:color="auto"/>
              <w:bottom w:val="single" w:sz="6" w:space="0" w:color="auto"/>
              <w:right w:val="single" w:sz="6" w:space="0" w:color="auto"/>
            </w:tcBorders>
            <w:vAlign w:val="center"/>
          </w:tcPr>
          <w:p w14:paraId="1668D8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ул.Трудовые резервы,д.5</w:t>
            </w:r>
          </w:p>
        </w:tc>
        <w:tc>
          <w:tcPr>
            <w:tcW w:w="0" w:type="auto"/>
            <w:tcBorders>
              <w:top w:val="single" w:sz="6" w:space="0" w:color="auto"/>
              <w:left w:val="single" w:sz="6" w:space="0" w:color="auto"/>
              <w:bottom w:val="single" w:sz="6" w:space="0" w:color="auto"/>
              <w:right w:val="single" w:sz="6" w:space="0" w:color="auto"/>
            </w:tcBorders>
            <w:vAlign w:val="center"/>
          </w:tcPr>
          <w:p w14:paraId="4F544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1495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C093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DDCFA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76,3</w:t>
            </w:r>
          </w:p>
        </w:tc>
        <w:tc>
          <w:tcPr>
            <w:tcW w:w="0" w:type="auto"/>
            <w:tcBorders>
              <w:top w:val="single" w:sz="6" w:space="0" w:color="auto"/>
              <w:left w:val="single" w:sz="6" w:space="0" w:color="auto"/>
              <w:bottom w:val="single" w:sz="6" w:space="0" w:color="auto"/>
              <w:right w:val="single" w:sz="6" w:space="0" w:color="auto"/>
            </w:tcBorders>
            <w:vAlign w:val="center"/>
          </w:tcPr>
          <w:p w14:paraId="718C7A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3350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B3F5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c>
          <w:tcPr>
            <w:tcW w:w="0" w:type="auto"/>
            <w:tcBorders>
              <w:top w:val="single" w:sz="6" w:space="0" w:color="auto"/>
              <w:left w:val="single" w:sz="6" w:space="0" w:color="auto"/>
              <w:bottom w:val="single" w:sz="6" w:space="0" w:color="auto"/>
              <w:right w:val="single" w:sz="6" w:space="0" w:color="auto"/>
            </w:tcBorders>
            <w:vAlign w:val="center"/>
          </w:tcPr>
          <w:p w14:paraId="6ED0B2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5646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DDDA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86,3</w:t>
            </w:r>
          </w:p>
        </w:tc>
      </w:tr>
      <w:tr w:rsidR="00812048" w14:paraId="18EC935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49B18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ЗС-21.04.417.417</w:t>
            </w:r>
          </w:p>
        </w:tc>
        <w:tc>
          <w:tcPr>
            <w:tcW w:w="0" w:type="auto"/>
            <w:tcBorders>
              <w:top w:val="single" w:sz="6" w:space="0" w:color="auto"/>
              <w:left w:val="single" w:sz="6" w:space="0" w:color="auto"/>
              <w:bottom w:val="single" w:sz="6" w:space="0" w:color="auto"/>
              <w:right w:val="single" w:sz="6" w:space="0" w:color="auto"/>
            </w:tcBorders>
            <w:vAlign w:val="center"/>
          </w:tcPr>
          <w:p w14:paraId="5D171B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ул.Трудовых резервов, д.7А</w:t>
            </w:r>
          </w:p>
        </w:tc>
        <w:tc>
          <w:tcPr>
            <w:tcW w:w="0" w:type="auto"/>
            <w:tcBorders>
              <w:top w:val="single" w:sz="6" w:space="0" w:color="auto"/>
              <w:left w:val="single" w:sz="6" w:space="0" w:color="auto"/>
              <w:bottom w:val="single" w:sz="6" w:space="0" w:color="auto"/>
              <w:right w:val="single" w:sz="6" w:space="0" w:color="auto"/>
            </w:tcBorders>
            <w:vAlign w:val="center"/>
          </w:tcPr>
          <w:p w14:paraId="5A963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25A9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D7B4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13A69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w:t>
            </w:r>
          </w:p>
        </w:tc>
        <w:tc>
          <w:tcPr>
            <w:tcW w:w="0" w:type="auto"/>
            <w:tcBorders>
              <w:top w:val="single" w:sz="6" w:space="0" w:color="auto"/>
              <w:left w:val="single" w:sz="6" w:space="0" w:color="auto"/>
              <w:bottom w:val="single" w:sz="6" w:space="0" w:color="auto"/>
              <w:right w:val="single" w:sz="6" w:space="0" w:color="auto"/>
            </w:tcBorders>
            <w:vAlign w:val="center"/>
          </w:tcPr>
          <w:p w14:paraId="58E661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3369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59F5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c>
          <w:tcPr>
            <w:tcW w:w="0" w:type="auto"/>
            <w:tcBorders>
              <w:top w:val="single" w:sz="6" w:space="0" w:color="auto"/>
              <w:left w:val="single" w:sz="6" w:space="0" w:color="auto"/>
              <w:bottom w:val="single" w:sz="6" w:space="0" w:color="auto"/>
              <w:right w:val="single" w:sz="6" w:space="0" w:color="auto"/>
            </w:tcBorders>
            <w:vAlign w:val="center"/>
          </w:tcPr>
          <w:p w14:paraId="6A339D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1B2C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83E4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w:t>
            </w:r>
          </w:p>
        </w:tc>
      </w:tr>
      <w:tr w:rsidR="00812048" w14:paraId="5151885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6DC48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ЗС-21.04.418.418</w:t>
            </w:r>
          </w:p>
        </w:tc>
        <w:tc>
          <w:tcPr>
            <w:tcW w:w="0" w:type="auto"/>
            <w:tcBorders>
              <w:top w:val="single" w:sz="6" w:space="0" w:color="auto"/>
              <w:left w:val="single" w:sz="6" w:space="0" w:color="auto"/>
              <w:bottom w:val="single" w:sz="6" w:space="0" w:color="auto"/>
              <w:right w:val="single" w:sz="6" w:space="0" w:color="auto"/>
            </w:tcBorders>
            <w:vAlign w:val="center"/>
          </w:tcPr>
          <w:p w14:paraId="0BE63C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д.35</w:t>
            </w:r>
          </w:p>
        </w:tc>
        <w:tc>
          <w:tcPr>
            <w:tcW w:w="0" w:type="auto"/>
            <w:tcBorders>
              <w:top w:val="single" w:sz="6" w:space="0" w:color="auto"/>
              <w:left w:val="single" w:sz="6" w:space="0" w:color="auto"/>
              <w:bottom w:val="single" w:sz="6" w:space="0" w:color="auto"/>
              <w:right w:val="single" w:sz="6" w:space="0" w:color="auto"/>
            </w:tcBorders>
            <w:vAlign w:val="center"/>
          </w:tcPr>
          <w:p w14:paraId="1AAEF8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7EF3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4AA2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45399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107,1</w:t>
            </w:r>
          </w:p>
        </w:tc>
        <w:tc>
          <w:tcPr>
            <w:tcW w:w="0" w:type="auto"/>
            <w:tcBorders>
              <w:top w:val="single" w:sz="6" w:space="0" w:color="auto"/>
              <w:left w:val="single" w:sz="6" w:space="0" w:color="auto"/>
              <w:bottom w:val="single" w:sz="6" w:space="0" w:color="auto"/>
              <w:right w:val="single" w:sz="6" w:space="0" w:color="auto"/>
            </w:tcBorders>
            <w:vAlign w:val="center"/>
          </w:tcPr>
          <w:p w14:paraId="463056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7E45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3ECE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117,1</w:t>
            </w:r>
          </w:p>
        </w:tc>
        <w:tc>
          <w:tcPr>
            <w:tcW w:w="0" w:type="auto"/>
            <w:tcBorders>
              <w:top w:val="single" w:sz="6" w:space="0" w:color="auto"/>
              <w:left w:val="single" w:sz="6" w:space="0" w:color="auto"/>
              <w:bottom w:val="single" w:sz="6" w:space="0" w:color="auto"/>
              <w:right w:val="single" w:sz="6" w:space="0" w:color="auto"/>
            </w:tcBorders>
            <w:vAlign w:val="center"/>
          </w:tcPr>
          <w:p w14:paraId="4E7B1E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4195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1680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117,1</w:t>
            </w:r>
          </w:p>
        </w:tc>
      </w:tr>
      <w:tr w:rsidR="00812048" w14:paraId="29B9529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E842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ЗС-21.04.419.419</w:t>
            </w:r>
          </w:p>
        </w:tc>
        <w:tc>
          <w:tcPr>
            <w:tcW w:w="0" w:type="auto"/>
            <w:tcBorders>
              <w:top w:val="single" w:sz="6" w:space="0" w:color="auto"/>
              <w:left w:val="single" w:sz="6" w:space="0" w:color="auto"/>
              <w:bottom w:val="single" w:sz="6" w:space="0" w:color="auto"/>
              <w:right w:val="single" w:sz="6" w:space="0" w:color="auto"/>
            </w:tcBorders>
            <w:vAlign w:val="center"/>
          </w:tcPr>
          <w:p w14:paraId="4C38F6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д.37</w:t>
            </w:r>
          </w:p>
        </w:tc>
        <w:tc>
          <w:tcPr>
            <w:tcW w:w="0" w:type="auto"/>
            <w:tcBorders>
              <w:top w:val="single" w:sz="6" w:space="0" w:color="auto"/>
              <w:left w:val="single" w:sz="6" w:space="0" w:color="auto"/>
              <w:bottom w:val="single" w:sz="6" w:space="0" w:color="auto"/>
              <w:right w:val="single" w:sz="6" w:space="0" w:color="auto"/>
            </w:tcBorders>
            <w:vAlign w:val="center"/>
          </w:tcPr>
          <w:p w14:paraId="4050D5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0E4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6AC4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5F897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109,1</w:t>
            </w:r>
          </w:p>
        </w:tc>
        <w:tc>
          <w:tcPr>
            <w:tcW w:w="0" w:type="auto"/>
            <w:tcBorders>
              <w:top w:val="single" w:sz="6" w:space="0" w:color="auto"/>
              <w:left w:val="single" w:sz="6" w:space="0" w:color="auto"/>
              <w:bottom w:val="single" w:sz="6" w:space="0" w:color="auto"/>
              <w:right w:val="single" w:sz="6" w:space="0" w:color="auto"/>
            </w:tcBorders>
            <w:vAlign w:val="center"/>
          </w:tcPr>
          <w:p w14:paraId="1CD552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D5D9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FF9C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119,1</w:t>
            </w:r>
          </w:p>
        </w:tc>
        <w:tc>
          <w:tcPr>
            <w:tcW w:w="0" w:type="auto"/>
            <w:tcBorders>
              <w:top w:val="single" w:sz="6" w:space="0" w:color="auto"/>
              <w:left w:val="single" w:sz="6" w:space="0" w:color="auto"/>
              <w:bottom w:val="single" w:sz="6" w:space="0" w:color="auto"/>
              <w:right w:val="single" w:sz="6" w:space="0" w:color="auto"/>
            </w:tcBorders>
            <w:vAlign w:val="center"/>
          </w:tcPr>
          <w:p w14:paraId="652F0E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57E6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3B4B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119,1</w:t>
            </w:r>
          </w:p>
        </w:tc>
      </w:tr>
      <w:tr w:rsidR="00812048" w14:paraId="10EDFBE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A2FE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ЗС-21.04.420.420</w:t>
            </w:r>
          </w:p>
        </w:tc>
        <w:tc>
          <w:tcPr>
            <w:tcW w:w="0" w:type="auto"/>
            <w:tcBorders>
              <w:top w:val="single" w:sz="6" w:space="0" w:color="auto"/>
              <w:left w:val="single" w:sz="6" w:space="0" w:color="auto"/>
              <w:bottom w:val="single" w:sz="6" w:space="0" w:color="auto"/>
              <w:right w:val="single" w:sz="6" w:space="0" w:color="auto"/>
            </w:tcBorders>
            <w:vAlign w:val="center"/>
          </w:tcPr>
          <w:p w14:paraId="18F9B2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д.26</w:t>
            </w:r>
          </w:p>
        </w:tc>
        <w:tc>
          <w:tcPr>
            <w:tcW w:w="0" w:type="auto"/>
            <w:tcBorders>
              <w:top w:val="single" w:sz="6" w:space="0" w:color="auto"/>
              <w:left w:val="single" w:sz="6" w:space="0" w:color="auto"/>
              <w:bottom w:val="single" w:sz="6" w:space="0" w:color="auto"/>
              <w:right w:val="single" w:sz="6" w:space="0" w:color="auto"/>
            </w:tcBorders>
            <w:vAlign w:val="center"/>
          </w:tcPr>
          <w:p w14:paraId="3E3D3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38B8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11358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E46DC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7F5B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EFE1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B4F0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2C6F9F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5097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BF32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1893F3E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E56E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ЗС-21.04.421.421</w:t>
            </w:r>
          </w:p>
        </w:tc>
        <w:tc>
          <w:tcPr>
            <w:tcW w:w="0" w:type="auto"/>
            <w:tcBorders>
              <w:top w:val="single" w:sz="6" w:space="0" w:color="auto"/>
              <w:left w:val="single" w:sz="6" w:space="0" w:color="auto"/>
              <w:bottom w:val="single" w:sz="6" w:space="0" w:color="auto"/>
              <w:right w:val="single" w:sz="6" w:space="0" w:color="auto"/>
            </w:tcBorders>
            <w:vAlign w:val="center"/>
          </w:tcPr>
          <w:p w14:paraId="40CC73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№1</w:t>
            </w:r>
          </w:p>
        </w:tc>
        <w:tc>
          <w:tcPr>
            <w:tcW w:w="0" w:type="auto"/>
            <w:tcBorders>
              <w:top w:val="single" w:sz="6" w:space="0" w:color="auto"/>
              <w:left w:val="single" w:sz="6" w:space="0" w:color="auto"/>
              <w:bottom w:val="single" w:sz="6" w:space="0" w:color="auto"/>
              <w:right w:val="single" w:sz="6" w:space="0" w:color="auto"/>
            </w:tcBorders>
            <w:vAlign w:val="center"/>
          </w:tcPr>
          <w:p w14:paraId="7E6F11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F7C5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51B3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24E67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c>
          <w:tcPr>
            <w:tcW w:w="0" w:type="auto"/>
            <w:tcBorders>
              <w:top w:val="single" w:sz="6" w:space="0" w:color="auto"/>
              <w:left w:val="single" w:sz="6" w:space="0" w:color="auto"/>
              <w:bottom w:val="single" w:sz="6" w:space="0" w:color="auto"/>
              <w:right w:val="single" w:sz="6" w:space="0" w:color="auto"/>
            </w:tcBorders>
            <w:vAlign w:val="center"/>
          </w:tcPr>
          <w:p w14:paraId="64EEA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8CC0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B909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c>
          <w:tcPr>
            <w:tcW w:w="0" w:type="auto"/>
            <w:tcBorders>
              <w:top w:val="single" w:sz="6" w:space="0" w:color="auto"/>
              <w:left w:val="single" w:sz="6" w:space="0" w:color="auto"/>
              <w:bottom w:val="single" w:sz="6" w:space="0" w:color="auto"/>
              <w:right w:val="single" w:sz="6" w:space="0" w:color="auto"/>
            </w:tcBorders>
            <w:vAlign w:val="center"/>
          </w:tcPr>
          <w:p w14:paraId="41B35B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C17A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9693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r>
      <w:tr w:rsidR="00812048" w14:paraId="0FF0488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EFF9A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ЗС-21.04.422.422</w:t>
            </w:r>
          </w:p>
        </w:tc>
        <w:tc>
          <w:tcPr>
            <w:tcW w:w="0" w:type="auto"/>
            <w:tcBorders>
              <w:top w:val="single" w:sz="6" w:space="0" w:color="auto"/>
              <w:left w:val="single" w:sz="6" w:space="0" w:color="auto"/>
              <w:bottom w:val="single" w:sz="6" w:space="0" w:color="auto"/>
              <w:right w:val="single" w:sz="6" w:space="0" w:color="auto"/>
            </w:tcBorders>
            <w:vAlign w:val="center"/>
          </w:tcPr>
          <w:p w14:paraId="2EE6C1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w:t>
            </w:r>
          </w:p>
        </w:tc>
        <w:tc>
          <w:tcPr>
            <w:tcW w:w="0" w:type="auto"/>
            <w:tcBorders>
              <w:top w:val="single" w:sz="6" w:space="0" w:color="auto"/>
              <w:left w:val="single" w:sz="6" w:space="0" w:color="auto"/>
              <w:bottom w:val="single" w:sz="6" w:space="0" w:color="auto"/>
              <w:right w:val="single" w:sz="6" w:space="0" w:color="auto"/>
            </w:tcBorders>
            <w:vAlign w:val="center"/>
          </w:tcPr>
          <w:p w14:paraId="65A87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091F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09B4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E675E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82,8</w:t>
            </w:r>
          </w:p>
        </w:tc>
        <w:tc>
          <w:tcPr>
            <w:tcW w:w="0" w:type="auto"/>
            <w:tcBorders>
              <w:top w:val="single" w:sz="6" w:space="0" w:color="auto"/>
              <w:left w:val="single" w:sz="6" w:space="0" w:color="auto"/>
              <w:bottom w:val="single" w:sz="6" w:space="0" w:color="auto"/>
              <w:right w:val="single" w:sz="6" w:space="0" w:color="auto"/>
            </w:tcBorders>
            <w:vAlign w:val="center"/>
          </w:tcPr>
          <w:p w14:paraId="3E9686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C3F4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90D6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c>
          <w:tcPr>
            <w:tcW w:w="0" w:type="auto"/>
            <w:tcBorders>
              <w:top w:val="single" w:sz="6" w:space="0" w:color="auto"/>
              <w:left w:val="single" w:sz="6" w:space="0" w:color="auto"/>
              <w:bottom w:val="single" w:sz="6" w:space="0" w:color="auto"/>
              <w:right w:val="single" w:sz="6" w:space="0" w:color="auto"/>
            </w:tcBorders>
            <w:vAlign w:val="center"/>
          </w:tcPr>
          <w:p w14:paraId="4E7046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515D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747D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92,8</w:t>
            </w:r>
          </w:p>
        </w:tc>
      </w:tr>
      <w:tr w:rsidR="00812048" w14:paraId="1F1653A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1A52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ЗС-21.04.423.423</w:t>
            </w:r>
          </w:p>
        </w:tc>
        <w:tc>
          <w:tcPr>
            <w:tcW w:w="0" w:type="auto"/>
            <w:tcBorders>
              <w:top w:val="single" w:sz="6" w:space="0" w:color="auto"/>
              <w:left w:val="single" w:sz="6" w:space="0" w:color="auto"/>
              <w:bottom w:val="single" w:sz="6" w:space="0" w:color="auto"/>
              <w:right w:val="single" w:sz="6" w:space="0" w:color="auto"/>
            </w:tcBorders>
            <w:vAlign w:val="center"/>
          </w:tcPr>
          <w:p w14:paraId="5CDEF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д.35А</w:t>
            </w:r>
          </w:p>
        </w:tc>
        <w:tc>
          <w:tcPr>
            <w:tcW w:w="0" w:type="auto"/>
            <w:tcBorders>
              <w:top w:val="single" w:sz="6" w:space="0" w:color="auto"/>
              <w:left w:val="single" w:sz="6" w:space="0" w:color="auto"/>
              <w:bottom w:val="single" w:sz="6" w:space="0" w:color="auto"/>
              <w:right w:val="single" w:sz="6" w:space="0" w:color="auto"/>
            </w:tcBorders>
            <w:vAlign w:val="center"/>
          </w:tcPr>
          <w:p w14:paraId="716A00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9CD0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E9E5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41DB7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97,3</w:t>
            </w:r>
          </w:p>
        </w:tc>
        <w:tc>
          <w:tcPr>
            <w:tcW w:w="0" w:type="auto"/>
            <w:tcBorders>
              <w:top w:val="single" w:sz="6" w:space="0" w:color="auto"/>
              <w:left w:val="single" w:sz="6" w:space="0" w:color="auto"/>
              <w:bottom w:val="single" w:sz="6" w:space="0" w:color="auto"/>
              <w:right w:val="single" w:sz="6" w:space="0" w:color="auto"/>
            </w:tcBorders>
            <w:vAlign w:val="center"/>
          </w:tcPr>
          <w:p w14:paraId="331E41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B61B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5969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107,3</w:t>
            </w:r>
          </w:p>
        </w:tc>
        <w:tc>
          <w:tcPr>
            <w:tcW w:w="0" w:type="auto"/>
            <w:tcBorders>
              <w:top w:val="single" w:sz="6" w:space="0" w:color="auto"/>
              <w:left w:val="single" w:sz="6" w:space="0" w:color="auto"/>
              <w:bottom w:val="single" w:sz="6" w:space="0" w:color="auto"/>
              <w:right w:val="single" w:sz="6" w:space="0" w:color="auto"/>
            </w:tcBorders>
            <w:vAlign w:val="center"/>
          </w:tcPr>
          <w:p w14:paraId="2C34F6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CEAC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B6D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107,3</w:t>
            </w:r>
          </w:p>
        </w:tc>
      </w:tr>
      <w:tr w:rsidR="00812048" w14:paraId="76FDC13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9476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ЗС-21.04.424.424</w:t>
            </w:r>
          </w:p>
        </w:tc>
        <w:tc>
          <w:tcPr>
            <w:tcW w:w="0" w:type="auto"/>
            <w:tcBorders>
              <w:top w:val="single" w:sz="6" w:space="0" w:color="auto"/>
              <w:left w:val="single" w:sz="6" w:space="0" w:color="auto"/>
              <w:bottom w:val="single" w:sz="6" w:space="0" w:color="auto"/>
              <w:right w:val="single" w:sz="6" w:space="0" w:color="auto"/>
            </w:tcBorders>
            <w:vAlign w:val="center"/>
          </w:tcPr>
          <w:p w14:paraId="788399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д.41</w:t>
            </w:r>
          </w:p>
        </w:tc>
        <w:tc>
          <w:tcPr>
            <w:tcW w:w="0" w:type="auto"/>
            <w:tcBorders>
              <w:top w:val="single" w:sz="6" w:space="0" w:color="auto"/>
              <w:left w:val="single" w:sz="6" w:space="0" w:color="auto"/>
              <w:bottom w:val="single" w:sz="6" w:space="0" w:color="auto"/>
              <w:right w:val="single" w:sz="6" w:space="0" w:color="auto"/>
            </w:tcBorders>
            <w:vAlign w:val="center"/>
          </w:tcPr>
          <w:p w14:paraId="6B91F2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135C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D05A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2296C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98,0</w:t>
            </w:r>
          </w:p>
        </w:tc>
        <w:tc>
          <w:tcPr>
            <w:tcW w:w="0" w:type="auto"/>
            <w:tcBorders>
              <w:top w:val="single" w:sz="6" w:space="0" w:color="auto"/>
              <w:left w:val="single" w:sz="6" w:space="0" w:color="auto"/>
              <w:bottom w:val="single" w:sz="6" w:space="0" w:color="auto"/>
              <w:right w:val="single" w:sz="6" w:space="0" w:color="auto"/>
            </w:tcBorders>
            <w:vAlign w:val="center"/>
          </w:tcPr>
          <w:p w14:paraId="5A2202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B413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4F35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w:t>
            </w:r>
          </w:p>
        </w:tc>
        <w:tc>
          <w:tcPr>
            <w:tcW w:w="0" w:type="auto"/>
            <w:tcBorders>
              <w:top w:val="single" w:sz="6" w:space="0" w:color="auto"/>
              <w:left w:val="single" w:sz="6" w:space="0" w:color="auto"/>
              <w:bottom w:val="single" w:sz="6" w:space="0" w:color="auto"/>
              <w:right w:val="single" w:sz="6" w:space="0" w:color="auto"/>
            </w:tcBorders>
            <w:vAlign w:val="center"/>
          </w:tcPr>
          <w:p w14:paraId="21B31F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DC5F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40DA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w:t>
            </w:r>
          </w:p>
        </w:tc>
      </w:tr>
      <w:tr w:rsidR="00812048" w14:paraId="3BDC7E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FEB2E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ЗС-21.04.425.425</w:t>
            </w:r>
          </w:p>
        </w:tc>
        <w:tc>
          <w:tcPr>
            <w:tcW w:w="0" w:type="auto"/>
            <w:tcBorders>
              <w:top w:val="single" w:sz="6" w:space="0" w:color="auto"/>
              <w:left w:val="single" w:sz="6" w:space="0" w:color="auto"/>
              <w:bottom w:val="single" w:sz="6" w:space="0" w:color="auto"/>
              <w:right w:val="single" w:sz="6" w:space="0" w:color="auto"/>
            </w:tcBorders>
            <w:vAlign w:val="center"/>
          </w:tcPr>
          <w:p w14:paraId="7C62FF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д.43</w:t>
            </w:r>
          </w:p>
        </w:tc>
        <w:tc>
          <w:tcPr>
            <w:tcW w:w="0" w:type="auto"/>
            <w:tcBorders>
              <w:top w:val="single" w:sz="6" w:space="0" w:color="auto"/>
              <w:left w:val="single" w:sz="6" w:space="0" w:color="auto"/>
              <w:bottom w:val="single" w:sz="6" w:space="0" w:color="auto"/>
              <w:right w:val="single" w:sz="6" w:space="0" w:color="auto"/>
            </w:tcBorders>
            <w:vAlign w:val="center"/>
          </w:tcPr>
          <w:p w14:paraId="7CE22B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A781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12AF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BEA59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w:t>
            </w:r>
          </w:p>
        </w:tc>
        <w:tc>
          <w:tcPr>
            <w:tcW w:w="0" w:type="auto"/>
            <w:tcBorders>
              <w:top w:val="single" w:sz="6" w:space="0" w:color="auto"/>
              <w:left w:val="single" w:sz="6" w:space="0" w:color="auto"/>
              <w:bottom w:val="single" w:sz="6" w:space="0" w:color="auto"/>
              <w:right w:val="single" w:sz="6" w:space="0" w:color="auto"/>
            </w:tcBorders>
            <w:vAlign w:val="center"/>
          </w:tcPr>
          <w:p w14:paraId="7865A7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E22F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33AA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c>
          <w:tcPr>
            <w:tcW w:w="0" w:type="auto"/>
            <w:tcBorders>
              <w:top w:val="single" w:sz="6" w:space="0" w:color="auto"/>
              <w:left w:val="single" w:sz="6" w:space="0" w:color="auto"/>
              <w:bottom w:val="single" w:sz="6" w:space="0" w:color="auto"/>
              <w:right w:val="single" w:sz="6" w:space="0" w:color="auto"/>
            </w:tcBorders>
            <w:vAlign w:val="center"/>
          </w:tcPr>
          <w:p w14:paraId="3715C5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38C2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9352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r>
      <w:tr w:rsidR="00812048" w14:paraId="6723A87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F2BF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ЗС-21.04.426.426</w:t>
            </w:r>
          </w:p>
        </w:tc>
        <w:tc>
          <w:tcPr>
            <w:tcW w:w="0" w:type="auto"/>
            <w:tcBorders>
              <w:top w:val="single" w:sz="6" w:space="0" w:color="auto"/>
              <w:left w:val="single" w:sz="6" w:space="0" w:color="auto"/>
              <w:bottom w:val="single" w:sz="6" w:space="0" w:color="auto"/>
              <w:right w:val="single" w:sz="6" w:space="0" w:color="auto"/>
            </w:tcBorders>
            <w:vAlign w:val="center"/>
          </w:tcPr>
          <w:p w14:paraId="3FAC69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д.45</w:t>
            </w:r>
          </w:p>
        </w:tc>
        <w:tc>
          <w:tcPr>
            <w:tcW w:w="0" w:type="auto"/>
            <w:tcBorders>
              <w:top w:val="single" w:sz="6" w:space="0" w:color="auto"/>
              <w:left w:val="single" w:sz="6" w:space="0" w:color="auto"/>
              <w:bottom w:val="single" w:sz="6" w:space="0" w:color="auto"/>
              <w:right w:val="single" w:sz="6" w:space="0" w:color="auto"/>
            </w:tcBorders>
            <w:vAlign w:val="center"/>
          </w:tcPr>
          <w:p w14:paraId="54576F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6D7B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1CB5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06F15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w:t>
            </w:r>
          </w:p>
        </w:tc>
        <w:tc>
          <w:tcPr>
            <w:tcW w:w="0" w:type="auto"/>
            <w:tcBorders>
              <w:top w:val="single" w:sz="6" w:space="0" w:color="auto"/>
              <w:left w:val="single" w:sz="6" w:space="0" w:color="auto"/>
              <w:bottom w:val="single" w:sz="6" w:space="0" w:color="auto"/>
              <w:right w:val="single" w:sz="6" w:space="0" w:color="auto"/>
            </w:tcBorders>
            <w:vAlign w:val="center"/>
          </w:tcPr>
          <w:p w14:paraId="00A08E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971F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8F9F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c>
          <w:tcPr>
            <w:tcW w:w="0" w:type="auto"/>
            <w:tcBorders>
              <w:top w:val="single" w:sz="6" w:space="0" w:color="auto"/>
              <w:left w:val="single" w:sz="6" w:space="0" w:color="auto"/>
              <w:bottom w:val="single" w:sz="6" w:space="0" w:color="auto"/>
              <w:right w:val="single" w:sz="6" w:space="0" w:color="auto"/>
            </w:tcBorders>
            <w:vAlign w:val="center"/>
          </w:tcPr>
          <w:p w14:paraId="5ADE2C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5BAB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CA83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r>
      <w:tr w:rsidR="00812048" w14:paraId="031ABDE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E034E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ЗС-21.04.427.427</w:t>
            </w:r>
          </w:p>
        </w:tc>
        <w:tc>
          <w:tcPr>
            <w:tcW w:w="0" w:type="auto"/>
            <w:tcBorders>
              <w:top w:val="single" w:sz="6" w:space="0" w:color="auto"/>
              <w:left w:val="single" w:sz="6" w:space="0" w:color="auto"/>
              <w:bottom w:val="single" w:sz="6" w:space="0" w:color="auto"/>
              <w:right w:val="single" w:sz="6" w:space="0" w:color="auto"/>
            </w:tcBorders>
            <w:vAlign w:val="center"/>
          </w:tcPr>
          <w:p w14:paraId="3FE759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д.47</w:t>
            </w:r>
          </w:p>
        </w:tc>
        <w:tc>
          <w:tcPr>
            <w:tcW w:w="0" w:type="auto"/>
            <w:tcBorders>
              <w:top w:val="single" w:sz="6" w:space="0" w:color="auto"/>
              <w:left w:val="single" w:sz="6" w:space="0" w:color="auto"/>
              <w:bottom w:val="single" w:sz="6" w:space="0" w:color="auto"/>
              <w:right w:val="single" w:sz="6" w:space="0" w:color="auto"/>
            </w:tcBorders>
            <w:vAlign w:val="center"/>
          </w:tcPr>
          <w:p w14:paraId="296E89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8C08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383F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3DADA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82,6</w:t>
            </w:r>
          </w:p>
        </w:tc>
        <w:tc>
          <w:tcPr>
            <w:tcW w:w="0" w:type="auto"/>
            <w:tcBorders>
              <w:top w:val="single" w:sz="6" w:space="0" w:color="auto"/>
              <w:left w:val="single" w:sz="6" w:space="0" w:color="auto"/>
              <w:bottom w:val="single" w:sz="6" w:space="0" w:color="auto"/>
              <w:right w:val="single" w:sz="6" w:space="0" w:color="auto"/>
            </w:tcBorders>
            <w:vAlign w:val="center"/>
          </w:tcPr>
          <w:p w14:paraId="2E0081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67E5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E0FB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92,6</w:t>
            </w:r>
          </w:p>
        </w:tc>
        <w:tc>
          <w:tcPr>
            <w:tcW w:w="0" w:type="auto"/>
            <w:tcBorders>
              <w:top w:val="single" w:sz="6" w:space="0" w:color="auto"/>
              <w:left w:val="single" w:sz="6" w:space="0" w:color="auto"/>
              <w:bottom w:val="single" w:sz="6" w:space="0" w:color="auto"/>
              <w:right w:val="single" w:sz="6" w:space="0" w:color="auto"/>
            </w:tcBorders>
            <w:vAlign w:val="center"/>
          </w:tcPr>
          <w:p w14:paraId="522C79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2CC1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F66F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92,6</w:t>
            </w:r>
          </w:p>
        </w:tc>
      </w:tr>
      <w:tr w:rsidR="00812048" w14:paraId="4F16D95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F49B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ЗС-21.04.428.428</w:t>
            </w:r>
          </w:p>
        </w:tc>
        <w:tc>
          <w:tcPr>
            <w:tcW w:w="0" w:type="auto"/>
            <w:tcBorders>
              <w:top w:val="single" w:sz="6" w:space="0" w:color="auto"/>
              <w:left w:val="single" w:sz="6" w:space="0" w:color="auto"/>
              <w:bottom w:val="single" w:sz="6" w:space="0" w:color="auto"/>
              <w:right w:val="single" w:sz="6" w:space="0" w:color="auto"/>
            </w:tcBorders>
            <w:vAlign w:val="center"/>
          </w:tcPr>
          <w:p w14:paraId="49F550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д.53</w:t>
            </w:r>
          </w:p>
        </w:tc>
        <w:tc>
          <w:tcPr>
            <w:tcW w:w="0" w:type="auto"/>
            <w:tcBorders>
              <w:top w:val="single" w:sz="6" w:space="0" w:color="auto"/>
              <w:left w:val="single" w:sz="6" w:space="0" w:color="auto"/>
              <w:bottom w:val="single" w:sz="6" w:space="0" w:color="auto"/>
              <w:right w:val="single" w:sz="6" w:space="0" w:color="auto"/>
            </w:tcBorders>
            <w:vAlign w:val="center"/>
          </w:tcPr>
          <w:p w14:paraId="6325E1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4623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C197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DEA3E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w:t>
            </w:r>
          </w:p>
        </w:tc>
        <w:tc>
          <w:tcPr>
            <w:tcW w:w="0" w:type="auto"/>
            <w:tcBorders>
              <w:top w:val="single" w:sz="6" w:space="0" w:color="auto"/>
              <w:left w:val="single" w:sz="6" w:space="0" w:color="auto"/>
              <w:bottom w:val="single" w:sz="6" w:space="0" w:color="auto"/>
              <w:right w:val="single" w:sz="6" w:space="0" w:color="auto"/>
            </w:tcBorders>
            <w:vAlign w:val="center"/>
          </w:tcPr>
          <w:p w14:paraId="3E7B5E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D26C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9461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c>
          <w:tcPr>
            <w:tcW w:w="0" w:type="auto"/>
            <w:tcBorders>
              <w:top w:val="single" w:sz="6" w:space="0" w:color="auto"/>
              <w:left w:val="single" w:sz="6" w:space="0" w:color="auto"/>
              <w:bottom w:val="single" w:sz="6" w:space="0" w:color="auto"/>
              <w:right w:val="single" w:sz="6" w:space="0" w:color="auto"/>
            </w:tcBorders>
            <w:vAlign w:val="center"/>
          </w:tcPr>
          <w:p w14:paraId="5369DE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84CB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48220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r>
      <w:tr w:rsidR="00812048" w14:paraId="5F41961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9CD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ЗС-21.04.429.429</w:t>
            </w:r>
          </w:p>
        </w:tc>
        <w:tc>
          <w:tcPr>
            <w:tcW w:w="0" w:type="auto"/>
            <w:tcBorders>
              <w:top w:val="single" w:sz="6" w:space="0" w:color="auto"/>
              <w:left w:val="single" w:sz="6" w:space="0" w:color="auto"/>
              <w:bottom w:val="single" w:sz="6" w:space="0" w:color="auto"/>
              <w:right w:val="single" w:sz="6" w:space="0" w:color="auto"/>
            </w:tcBorders>
            <w:vAlign w:val="center"/>
          </w:tcPr>
          <w:p w14:paraId="2D4512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д.51</w:t>
            </w:r>
          </w:p>
        </w:tc>
        <w:tc>
          <w:tcPr>
            <w:tcW w:w="0" w:type="auto"/>
            <w:tcBorders>
              <w:top w:val="single" w:sz="6" w:space="0" w:color="auto"/>
              <w:left w:val="single" w:sz="6" w:space="0" w:color="auto"/>
              <w:bottom w:val="single" w:sz="6" w:space="0" w:color="auto"/>
              <w:right w:val="single" w:sz="6" w:space="0" w:color="auto"/>
            </w:tcBorders>
            <w:vAlign w:val="center"/>
          </w:tcPr>
          <w:p w14:paraId="4DD37A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08EC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6186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26561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w:t>
            </w:r>
          </w:p>
        </w:tc>
        <w:tc>
          <w:tcPr>
            <w:tcW w:w="0" w:type="auto"/>
            <w:tcBorders>
              <w:top w:val="single" w:sz="6" w:space="0" w:color="auto"/>
              <w:left w:val="single" w:sz="6" w:space="0" w:color="auto"/>
              <w:bottom w:val="single" w:sz="6" w:space="0" w:color="auto"/>
              <w:right w:val="single" w:sz="6" w:space="0" w:color="auto"/>
            </w:tcBorders>
            <w:vAlign w:val="center"/>
          </w:tcPr>
          <w:p w14:paraId="366CE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05A5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97CE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c>
          <w:tcPr>
            <w:tcW w:w="0" w:type="auto"/>
            <w:tcBorders>
              <w:top w:val="single" w:sz="6" w:space="0" w:color="auto"/>
              <w:left w:val="single" w:sz="6" w:space="0" w:color="auto"/>
              <w:bottom w:val="single" w:sz="6" w:space="0" w:color="auto"/>
              <w:right w:val="single" w:sz="6" w:space="0" w:color="auto"/>
            </w:tcBorders>
            <w:vAlign w:val="center"/>
          </w:tcPr>
          <w:p w14:paraId="7BC906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0053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A2A2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108,1</w:t>
            </w:r>
          </w:p>
        </w:tc>
      </w:tr>
      <w:tr w:rsidR="00812048" w14:paraId="6E07564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227DF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ЗС-21.04.430.430</w:t>
            </w:r>
          </w:p>
        </w:tc>
        <w:tc>
          <w:tcPr>
            <w:tcW w:w="0" w:type="auto"/>
            <w:tcBorders>
              <w:top w:val="single" w:sz="6" w:space="0" w:color="auto"/>
              <w:left w:val="single" w:sz="6" w:space="0" w:color="auto"/>
              <w:bottom w:val="single" w:sz="6" w:space="0" w:color="auto"/>
              <w:right w:val="single" w:sz="6" w:space="0" w:color="auto"/>
            </w:tcBorders>
            <w:vAlign w:val="center"/>
          </w:tcPr>
          <w:p w14:paraId="7EA3CD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д.28</w:t>
            </w:r>
          </w:p>
        </w:tc>
        <w:tc>
          <w:tcPr>
            <w:tcW w:w="0" w:type="auto"/>
            <w:tcBorders>
              <w:top w:val="single" w:sz="6" w:space="0" w:color="auto"/>
              <w:left w:val="single" w:sz="6" w:space="0" w:color="auto"/>
              <w:bottom w:val="single" w:sz="6" w:space="0" w:color="auto"/>
              <w:right w:val="single" w:sz="6" w:space="0" w:color="auto"/>
            </w:tcBorders>
            <w:vAlign w:val="center"/>
          </w:tcPr>
          <w:p w14:paraId="6D1E35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0057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1740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129,8</w:t>
            </w:r>
          </w:p>
        </w:tc>
        <w:tc>
          <w:tcPr>
            <w:tcW w:w="0" w:type="auto"/>
            <w:tcBorders>
              <w:top w:val="single" w:sz="6" w:space="0" w:color="auto"/>
              <w:left w:val="single" w:sz="6" w:space="0" w:color="auto"/>
              <w:bottom w:val="single" w:sz="6" w:space="0" w:color="auto"/>
              <w:right w:val="single" w:sz="6" w:space="0" w:color="auto"/>
            </w:tcBorders>
            <w:vAlign w:val="center"/>
          </w:tcPr>
          <w:p w14:paraId="7200CF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13CC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8C21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F8A3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129,8</w:t>
            </w:r>
          </w:p>
        </w:tc>
        <w:tc>
          <w:tcPr>
            <w:tcW w:w="0" w:type="auto"/>
            <w:tcBorders>
              <w:top w:val="single" w:sz="6" w:space="0" w:color="auto"/>
              <w:left w:val="single" w:sz="6" w:space="0" w:color="auto"/>
              <w:bottom w:val="single" w:sz="6" w:space="0" w:color="auto"/>
              <w:right w:val="single" w:sz="6" w:space="0" w:color="auto"/>
            </w:tcBorders>
            <w:vAlign w:val="center"/>
          </w:tcPr>
          <w:p w14:paraId="25B138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C614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06DA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129,8</w:t>
            </w:r>
          </w:p>
        </w:tc>
      </w:tr>
      <w:tr w:rsidR="00812048" w14:paraId="72D2F19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84F3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ЗС-21.04.431.431</w:t>
            </w:r>
          </w:p>
        </w:tc>
        <w:tc>
          <w:tcPr>
            <w:tcW w:w="0" w:type="auto"/>
            <w:tcBorders>
              <w:top w:val="single" w:sz="6" w:space="0" w:color="auto"/>
              <w:left w:val="single" w:sz="6" w:space="0" w:color="auto"/>
              <w:bottom w:val="single" w:sz="6" w:space="0" w:color="auto"/>
              <w:right w:val="single" w:sz="6" w:space="0" w:color="auto"/>
            </w:tcBorders>
            <w:vAlign w:val="center"/>
          </w:tcPr>
          <w:p w14:paraId="496FE1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1 Мая д.39</w:t>
            </w:r>
          </w:p>
        </w:tc>
        <w:tc>
          <w:tcPr>
            <w:tcW w:w="0" w:type="auto"/>
            <w:tcBorders>
              <w:top w:val="single" w:sz="6" w:space="0" w:color="auto"/>
              <w:left w:val="single" w:sz="6" w:space="0" w:color="auto"/>
              <w:bottom w:val="single" w:sz="6" w:space="0" w:color="auto"/>
              <w:right w:val="single" w:sz="6" w:space="0" w:color="auto"/>
            </w:tcBorders>
            <w:vAlign w:val="center"/>
          </w:tcPr>
          <w:p w14:paraId="643175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7681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41B4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4BF17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113,2</w:t>
            </w:r>
          </w:p>
        </w:tc>
        <w:tc>
          <w:tcPr>
            <w:tcW w:w="0" w:type="auto"/>
            <w:tcBorders>
              <w:top w:val="single" w:sz="6" w:space="0" w:color="auto"/>
              <w:left w:val="single" w:sz="6" w:space="0" w:color="auto"/>
              <w:bottom w:val="single" w:sz="6" w:space="0" w:color="auto"/>
              <w:right w:val="single" w:sz="6" w:space="0" w:color="auto"/>
            </w:tcBorders>
            <w:vAlign w:val="center"/>
          </w:tcPr>
          <w:p w14:paraId="41FDA0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08B9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C607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123,2</w:t>
            </w:r>
          </w:p>
        </w:tc>
        <w:tc>
          <w:tcPr>
            <w:tcW w:w="0" w:type="auto"/>
            <w:tcBorders>
              <w:top w:val="single" w:sz="6" w:space="0" w:color="auto"/>
              <w:left w:val="single" w:sz="6" w:space="0" w:color="auto"/>
              <w:bottom w:val="single" w:sz="6" w:space="0" w:color="auto"/>
              <w:right w:val="single" w:sz="6" w:space="0" w:color="auto"/>
            </w:tcBorders>
            <w:vAlign w:val="center"/>
          </w:tcPr>
          <w:p w14:paraId="7710A0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E56E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C90B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123,2</w:t>
            </w:r>
          </w:p>
        </w:tc>
      </w:tr>
      <w:tr w:rsidR="00812048" w14:paraId="31B1E0F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8C5C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ЗС-21.04.432.432</w:t>
            </w:r>
          </w:p>
        </w:tc>
        <w:tc>
          <w:tcPr>
            <w:tcW w:w="0" w:type="auto"/>
            <w:tcBorders>
              <w:top w:val="single" w:sz="6" w:space="0" w:color="auto"/>
              <w:left w:val="single" w:sz="6" w:space="0" w:color="auto"/>
              <w:bottom w:val="single" w:sz="6" w:space="0" w:color="auto"/>
              <w:right w:val="single" w:sz="6" w:space="0" w:color="auto"/>
            </w:tcBorders>
            <w:vAlign w:val="center"/>
          </w:tcPr>
          <w:p w14:paraId="20D57C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3/5</w:t>
            </w:r>
          </w:p>
        </w:tc>
        <w:tc>
          <w:tcPr>
            <w:tcW w:w="0" w:type="auto"/>
            <w:tcBorders>
              <w:top w:val="single" w:sz="6" w:space="0" w:color="auto"/>
              <w:left w:val="single" w:sz="6" w:space="0" w:color="auto"/>
              <w:bottom w:val="single" w:sz="6" w:space="0" w:color="auto"/>
              <w:right w:val="single" w:sz="6" w:space="0" w:color="auto"/>
            </w:tcBorders>
            <w:vAlign w:val="center"/>
          </w:tcPr>
          <w:p w14:paraId="391493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6E97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B1BB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377D8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07A9EA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A6A0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7A5B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541919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F08B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1C6D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473EC9D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10EC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ЗС-21.04.433.433</w:t>
            </w:r>
          </w:p>
        </w:tc>
        <w:tc>
          <w:tcPr>
            <w:tcW w:w="0" w:type="auto"/>
            <w:tcBorders>
              <w:top w:val="single" w:sz="6" w:space="0" w:color="auto"/>
              <w:left w:val="single" w:sz="6" w:space="0" w:color="auto"/>
              <w:bottom w:val="single" w:sz="6" w:space="0" w:color="auto"/>
              <w:right w:val="single" w:sz="6" w:space="0" w:color="auto"/>
            </w:tcBorders>
            <w:vAlign w:val="center"/>
          </w:tcPr>
          <w:p w14:paraId="74576D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3/4</w:t>
            </w:r>
          </w:p>
        </w:tc>
        <w:tc>
          <w:tcPr>
            <w:tcW w:w="0" w:type="auto"/>
            <w:tcBorders>
              <w:top w:val="single" w:sz="6" w:space="0" w:color="auto"/>
              <w:left w:val="single" w:sz="6" w:space="0" w:color="auto"/>
              <w:bottom w:val="single" w:sz="6" w:space="0" w:color="auto"/>
              <w:right w:val="single" w:sz="6" w:space="0" w:color="auto"/>
            </w:tcBorders>
            <w:vAlign w:val="center"/>
          </w:tcPr>
          <w:p w14:paraId="590AC2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E2F9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8E1D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90DA2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5B18E4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1245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0E0D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7B2394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1186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5CC0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62A1DFE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ED32B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ЗС-21.04.434.434</w:t>
            </w:r>
          </w:p>
        </w:tc>
        <w:tc>
          <w:tcPr>
            <w:tcW w:w="0" w:type="auto"/>
            <w:tcBorders>
              <w:top w:val="single" w:sz="6" w:space="0" w:color="auto"/>
              <w:left w:val="single" w:sz="6" w:space="0" w:color="auto"/>
              <w:bottom w:val="single" w:sz="6" w:space="0" w:color="auto"/>
              <w:right w:val="single" w:sz="6" w:space="0" w:color="auto"/>
            </w:tcBorders>
            <w:vAlign w:val="center"/>
          </w:tcPr>
          <w:p w14:paraId="164735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3/7</w:t>
            </w:r>
          </w:p>
        </w:tc>
        <w:tc>
          <w:tcPr>
            <w:tcW w:w="0" w:type="auto"/>
            <w:tcBorders>
              <w:top w:val="single" w:sz="6" w:space="0" w:color="auto"/>
              <w:left w:val="single" w:sz="6" w:space="0" w:color="auto"/>
              <w:bottom w:val="single" w:sz="6" w:space="0" w:color="auto"/>
              <w:right w:val="single" w:sz="6" w:space="0" w:color="auto"/>
            </w:tcBorders>
            <w:vAlign w:val="center"/>
          </w:tcPr>
          <w:p w14:paraId="44E006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70AB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79CC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D96E1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504C20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9151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E1F7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1FD7BF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E7C0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E3D6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294BBC9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1792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ЗС-21.04.435.435</w:t>
            </w:r>
          </w:p>
        </w:tc>
        <w:tc>
          <w:tcPr>
            <w:tcW w:w="0" w:type="auto"/>
            <w:tcBorders>
              <w:top w:val="single" w:sz="6" w:space="0" w:color="auto"/>
              <w:left w:val="single" w:sz="6" w:space="0" w:color="auto"/>
              <w:bottom w:val="single" w:sz="6" w:space="0" w:color="auto"/>
              <w:right w:val="single" w:sz="6" w:space="0" w:color="auto"/>
            </w:tcBorders>
            <w:vAlign w:val="center"/>
          </w:tcPr>
          <w:p w14:paraId="5E4E0D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3/7</w:t>
            </w:r>
          </w:p>
        </w:tc>
        <w:tc>
          <w:tcPr>
            <w:tcW w:w="0" w:type="auto"/>
            <w:tcBorders>
              <w:top w:val="single" w:sz="6" w:space="0" w:color="auto"/>
              <w:left w:val="single" w:sz="6" w:space="0" w:color="auto"/>
              <w:bottom w:val="single" w:sz="6" w:space="0" w:color="auto"/>
              <w:right w:val="single" w:sz="6" w:space="0" w:color="auto"/>
            </w:tcBorders>
            <w:vAlign w:val="center"/>
          </w:tcPr>
          <w:p w14:paraId="737437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77B0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B6E4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15AFD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2ABE57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3F03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77E8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2A1B8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7290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13E5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196FA3A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8F1D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ЗС-21.04.436.436</w:t>
            </w:r>
          </w:p>
        </w:tc>
        <w:tc>
          <w:tcPr>
            <w:tcW w:w="0" w:type="auto"/>
            <w:tcBorders>
              <w:top w:val="single" w:sz="6" w:space="0" w:color="auto"/>
              <w:left w:val="single" w:sz="6" w:space="0" w:color="auto"/>
              <w:bottom w:val="single" w:sz="6" w:space="0" w:color="auto"/>
              <w:right w:val="single" w:sz="6" w:space="0" w:color="auto"/>
            </w:tcBorders>
            <w:vAlign w:val="center"/>
          </w:tcPr>
          <w:p w14:paraId="627875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3/3</w:t>
            </w:r>
          </w:p>
        </w:tc>
        <w:tc>
          <w:tcPr>
            <w:tcW w:w="0" w:type="auto"/>
            <w:tcBorders>
              <w:top w:val="single" w:sz="6" w:space="0" w:color="auto"/>
              <w:left w:val="single" w:sz="6" w:space="0" w:color="auto"/>
              <w:bottom w:val="single" w:sz="6" w:space="0" w:color="auto"/>
              <w:right w:val="single" w:sz="6" w:space="0" w:color="auto"/>
            </w:tcBorders>
            <w:vAlign w:val="center"/>
          </w:tcPr>
          <w:p w14:paraId="425107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9888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C88E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80293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25F403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2DFD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65E1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477EF6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C319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C8CD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2921867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E6D4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ЗС-21.04.437.437</w:t>
            </w:r>
          </w:p>
        </w:tc>
        <w:tc>
          <w:tcPr>
            <w:tcW w:w="0" w:type="auto"/>
            <w:tcBorders>
              <w:top w:val="single" w:sz="6" w:space="0" w:color="auto"/>
              <w:left w:val="single" w:sz="6" w:space="0" w:color="auto"/>
              <w:bottom w:val="single" w:sz="6" w:space="0" w:color="auto"/>
              <w:right w:val="single" w:sz="6" w:space="0" w:color="auto"/>
            </w:tcBorders>
            <w:vAlign w:val="center"/>
          </w:tcPr>
          <w:p w14:paraId="347501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w:t>
            </w:r>
          </w:p>
        </w:tc>
        <w:tc>
          <w:tcPr>
            <w:tcW w:w="0" w:type="auto"/>
            <w:tcBorders>
              <w:top w:val="single" w:sz="6" w:space="0" w:color="auto"/>
              <w:left w:val="single" w:sz="6" w:space="0" w:color="auto"/>
              <w:bottom w:val="single" w:sz="6" w:space="0" w:color="auto"/>
              <w:right w:val="single" w:sz="6" w:space="0" w:color="auto"/>
            </w:tcBorders>
            <w:vAlign w:val="center"/>
          </w:tcPr>
          <w:p w14:paraId="07CB9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4C90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53C7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520E5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137,5</w:t>
            </w:r>
          </w:p>
        </w:tc>
        <w:tc>
          <w:tcPr>
            <w:tcW w:w="0" w:type="auto"/>
            <w:tcBorders>
              <w:top w:val="single" w:sz="6" w:space="0" w:color="auto"/>
              <w:left w:val="single" w:sz="6" w:space="0" w:color="auto"/>
              <w:bottom w:val="single" w:sz="6" w:space="0" w:color="auto"/>
              <w:right w:val="single" w:sz="6" w:space="0" w:color="auto"/>
            </w:tcBorders>
            <w:vAlign w:val="center"/>
          </w:tcPr>
          <w:p w14:paraId="6A1191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F4B8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68C1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c>
          <w:tcPr>
            <w:tcW w:w="0" w:type="auto"/>
            <w:tcBorders>
              <w:top w:val="single" w:sz="6" w:space="0" w:color="auto"/>
              <w:left w:val="single" w:sz="6" w:space="0" w:color="auto"/>
              <w:bottom w:val="single" w:sz="6" w:space="0" w:color="auto"/>
              <w:right w:val="single" w:sz="6" w:space="0" w:color="auto"/>
            </w:tcBorders>
            <w:vAlign w:val="center"/>
          </w:tcPr>
          <w:p w14:paraId="46CADF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EE6D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E9B7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r>
      <w:tr w:rsidR="00812048" w14:paraId="290C050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6300A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ЗС-21.04.438.438</w:t>
            </w:r>
          </w:p>
        </w:tc>
        <w:tc>
          <w:tcPr>
            <w:tcW w:w="0" w:type="auto"/>
            <w:tcBorders>
              <w:top w:val="single" w:sz="6" w:space="0" w:color="auto"/>
              <w:left w:val="single" w:sz="6" w:space="0" w:color="auto"/>
              <w:bottom w:val="single" w:sz="6" w:space="0" w:color="auto"/>
              <w:right w:val="single" w:sz="6" w:space="0" w:color="auto"/>
            </w:tcBorders>
            <w:vAlign w:val="center"/>
          </w:tcPr>
          <w:p w14:paraId="7C127B98" w14:textId="0204EC50"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w:t>
            </w:r>
          </w:p>
        </w:tc>
        <w:tc>
          <w:tcPr>
            <w:tcW w:w="0" w:type="auto"/>
            <w:tcBorders>
              <w:top w:val="single" w:sz="6" w:space="0" w:color="auto"/>
              <w:left w:val="single" w:sz="6" w:space="0" w:color="auto"/>
              <w:bottom w:val="single" w:sz="6" w:space="0" w:color="auto"/>
              <w:right w:val="single" w:sz="6" w:space="0" w:color="auto"/>
            </w:tcBorders>
            <w:vAlign w:val="center"/>
          </w:tcPr>
          <w:p w14:paraId="6C1C80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762D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C447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0EC76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85,7</w:t>
            </w:r>
          </w:p>
        </w:tc>
        <w:tc>
          <w:tcPr>
            <w:tcW w:w="0" w:type="auto"/>
            <w:tcBorders>
              <w:top w:val="single" w:sz="6" w:space="0" w:color="auto"/>
              <w:left w:val="single" w:sz="6" w:space="0" w:color="auto"/>
              <w:bottom w:val="single" w:sz="6" w:space="0" w:color="auto"/>
              <w:right w:val="single" w:sz="6" w:space="0" w:color="auto"/>
            </w:tcBorders>
            <w:vAlign w:val="center"/>
          </w:tcPr>
          <w:p w14:paraId="5A8CBE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87B9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E3D8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w:t>
            </w:r>
          </w:p>
        </w:tc>
        <w:tc>
          <w:tcPr>
            <w:tcW w:w="0" w:type="auto"/>
            <w:tcBorders>
              <w:top w:val="single" w:sz="6" w:space="0" w:color="auto"/>
              <w:left w:val="single" w:sz="6" w:space="0" w:color="auto"/>
              <w:bottom w:val="single" w:sz="6" w:space="0" w:color="auto"/>
              <w:right w:val="single" w:sz="6" w:space="0" w:color="auto"/>
            </w:tcBorders>
            <w:vAlign w:val="center"/>
          </w:tcPr>
          <w:p w14:paraId="50F4F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0230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05B5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95,7</w:t>
            </w:r>
          </w:p>
        </w:tc>
      </w:tr>
      <w:tr w:rsidR="00812048" w14:paraId="076BB42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2ADA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ЗС-21.04.439.439</w:t>
            </w:r>
          </w:p>
        </w:tc>
        <w:tc>
          <w:tcPr>
            <w:tcW w:w="0" w:type="auto"/>
            <w:tcBorders>
              <w:top w:val="single" w:sz="6" w:space="0" w:color="auto"/>
              <w:left w:val="single" w:sz="6" w:space="0" w:color="auto"/>
              <w:bottom w:val="single" w:sz="6" w:space="0" w:color="auto"/>
              <w:right w:val="single" w:sz="6" w:space="0" w:color="auto"/>
            </w:tcBorders>
            <w:vAlign w:val="center"/>
          </w:tcPr>
          <w:p w14:paraId="000C65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8</w:t>
            </w:r>
          </w:p>
        </w:tc>
        <w:tc>
          <w:tcPr>
            <w:tcW w:w="0" w:type="auto"/>
            <w:tcBorders>
              <w:top w:val="single" w:sz="6" w:space="0" w:color="auto"/>
              <w:left w:val="single" w:sz="6" w:space="0" w:color="auto"/>
              <w:bottom w:val="single" w:sz="6" w:space="0" w:color="auto"/>
              <w:right w:val="single" w:sz="6" w:space="0" w:color="auto"/>
            </w:tcBorders>
            <w:vAlign w:val="center"/>
          </w:tcPr>
          <w:p w14:paraId="76ABDC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2584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4FE5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03616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260D5A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6409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D91A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CCCF6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14A1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7765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49F8DB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EB2A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ЗС-21.04.440.440</w:t>
            </w:r>
          </w:p>
        </w:tc>
        <w:tc>
          <w:tcPr>
            <w:tcW w:w="0" w:type="auto"/>
            <w:tcBorders>
              <w:top w:val="single" w:sz="6" w:space="0" w:color="auto"/>
              <w:left w:val="single" w:sz="6" w:space="0" w:color="auto"/>
              <w:bottom w:val="single" w:sz="6" w:space="0" w:color="auto"/>
              <w:right w:val="single" w:sz="6" w:space="0" w:color="auto"/>
            </w:tcBorders>
            <w:vAlign w:val="center"/>
          </w:tcPr>
          <w:p w14:paraId="5DCE98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4</w:t>
            </w:r>
          </w:p>
        </w:tc>
        <w:tc>
          <w:tcPr>
            <w:tcW w:w="0" w:type="auto"/>
            <w:tcBorders>
              <w:top w:val="single" w:sz="6" w:space="0" w:color="auto"/>
              <w:left w:val="single" w:sz="6" w:space="0" w:color="auto"/>
              <w:bottom w:val="single" w:sz="6" w:space="0" w:color="auto"/>
              <w:right w:val="single" w:sz="6" w:space="0" w:color="auto"/>
            </w:tcBorders>
            <w:vAlign w:val="center"/>
          </w:tcPr>
          <w:p w14:paraId="59CA0E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9661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236E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D5EAC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c>
          <w:tcPr>
            <w:tcW w:w="0" w:type="auto"/>
            <w:tcBorders>
              <w:top w:val="single" w:sz="6" w:space="0" w:color="auto"/>
              <w:left w:val="single" w:sz="6" w:space="0" w:color="auto"/>
              <w:bottom w:val="single" w:sz="6" w:space="0" w:color="auto"/>
              <w:right w:val="single" w:sz="6" w:space="0" w:color="auto"/>
            </w:tcBorders>
            <w:vAlign w:val="center"/>
          </w:tcPr>
          <w:p w14:paraId="23FE38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DA5B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F226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c>
          <w:tcPr>
            <w:tcW w:w="0" w:type="auto"/>
            <w:tcBorders>
              <w:top w:val="single" w:sz="6" w:space="0" w:color="auto"/>
              <w:left w:val="single" w:sz="6" w:space="0" w:color="auto"/>
              <w:bottom w:val="single" w:sz="6" w:space="0" w:color="auto"/>
              <w:right w:val="single" w:sz="6" w:space="0" w:color="auto"/>
            </w:tcBorders>
            <w:vAlign w:val="center"/>
          </w:tcPr>
          <w:p w14:paraId="45ABEA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5194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AAF5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r>
      <w:tr w:rsidR="00812048" w14:paraId="48BC5C6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0BA0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ЗС-21.04.441.441</w:t>
            </w:r>
          </w:p>
        </w:tc>
        <w:tc>
          <w:tcPr>
            <w:tcW w:w="0" w:type="auto"/>
            <w:tcBorders>
              <w:top w:val="single" w:sz="6" w:space="0" w:color="auto"/>
              <w:left w:val="single" w:sz="6" w:space="0" w:color="auto"/>
              <w:bottom w:val="single" w:sz="6" w:space="0" w:color="auto"/>
              <w:right w:val="single" w:sz="6" w:space="0" w:color="auto"/>
            </w:tcBorders>
            <w:vAlign w:val="center"/>
          </w:tcPr>
          <w:p w14:paraId="51211E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5</w:t>
            </w:r>
          </w:p>
        </w:tc>
        <w:tc>
          <w:tcPr>
            <w:tcW w:w="0" w:type="auto"/>
            <w:tcBorders>
              <w:top w:val="single" w:sz="6" w:space="0" w:color="auto"/>
              <w:left w:val="single" w:sz="6" w:space="0" w:color="auto"/>
              <w:bottom w:val="single" w:sz="6" w:space="0" w:color="auto"/>
              <w:right w:val="single" w:sz="6" w:space="0" w:color="auto"/>
            </w:tcBorders>
            <w:vAlign w:val="center"/>
          </w:tcPr>
          <w:p w14:paraId="7EA325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D2FD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5EC9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F6270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160,7</w:t>
            </w:r>
          </w:p>
        </w:tc>
        <w:tc>
          <w:tcPr>
            <w:tcW w:w="0" w:type="auto"/>
            <w:tcBorders>
              <w:top w:val="single" w:sz="6" w:space="0" w:color="auto"/>
              <w:left w:val="single" w:sz="6" w:space="0" w:color="auto"/>
              <w:bottom w:val="single" w:sz="6" w:space="0" w:color="auto"/>
              <w:right w:val="single" w:sz="6" w:space="0" w:color="auto"/>
            </w:tcBorders>
            <w:vAlign w:val="center"/>
          </w:tcPr>
          <w:p w14:paraId="6E8C76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A162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57F5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170,7</w:t>
            </w:r>
          </w:p>
        </w:tc>
        <w:tc>
          <w:tcPr>
            <w:tcW w:w="0" w:type="auto"/>
            <w:tcBorders>
              <w:top w:val="single" w:sz="6" w:space="0" w:color="auto"/>
              <w:left w:val="single" w:sz="6" w:space="0" w:color="auto"/>
              <w:bottom w:val="single" w:sz="6" w:space="0" w:color="auto"/>
              <w:right w:val="single" w:sz="6" w:space="0" w:color="auto"/>
            </w:tcBorders>
            <w:vAlign w:val="center"/>
          </w:tcPr>
          <w:p w14:paraId="706529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05F8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0E04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170,7</w:t>
            </w:r>
          </w:p>
        </w:tc>
      </w:tr>
      <w:tr w:rsidR="00812048" w14:paraId="1098986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30A9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ЗС-21.04.442.442</w:t>
            </w:r>
          </w:p>
        </w:tc>
        <w:tc>
          <w:tcPr>
            <w:tcW w:w="0" w:type="auto"/>
            <w:tcBorders>
              <w:top w:val="single" w:sz="6" w:space="0" w:color="auto"/>
              <w:left w:val="single" w:sz="6" w:space="0" w:color="auto"/>
              <w:bottom w:val="single" w:sz="6" w:space="0" w:color="auto"/>
              <w:right w:val="single" w:sz="6" w:space="0" w:color="auto"/>
            </w:tcBorders>
            <w:vAlign w:val="center"/>
          </w:tcPr>
          <w:p w14:paraId="4EEAA4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1</w:t>
            </w:r>
          </w:p>
        </w:tc>
        <w:tc>
          <w:tcPr>
            <w:tcW w:w="0" w:type="auto"/>
            <w:tcBorders>
              <w:top w:val="single" w:sz="6" w:space="0" w:color="auto"/>
              <w:left w:val="single" w:sz="6" w:space="0" w:color="auto"/>
              <w:bottom w:val="single" w:sz="6" w:space="0" w:color="auto"/>
              <w:right w:val="single" w:sz="6" w:space="0" w:color="auto"/>
            </w:tcBorders>
            <w:vAlign w:val="center"/>
          </w:tcPr>
          <w:p w14:paraId="1AB480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A771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57,9</w:t>
            </w:r>
          </w:p>
        </w:tc>
        <w:tc>
          <w:tcPr>
            <w:tcW w:w="0" w:type="auto"/>
            <w:tcBorders>
              <w:top w:val="single" w:sz="6" w:space="0" w:color="auto"/>
              <w:left w:val="single" w:sz="6" w:space="0" w:color="auto"/>
              <w:bottom w:val="single" w:sz="6" w:space="0" w:color="auto"/>
              <w:right w:val="single" w:sz="6" w:space="0" w:color="auto"/>
            </w:tcBorders>
            <w:vAlign w:val="center"/>
          </w:tcPr>
          <w:p w14:paraId="47C106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547,2</w:t>
            </w:r>
          </w:p>
        </w:tc>
        <w:tc>
          <w:tcPr>
            <w:tcW w:w="0" w:type="auto"/>
            <w:tcBorders>
              <w:top w:val="single" w:sz="6" w:space="0" w:color="auto"/>
              <w:left w:val="single" w:sz="6" w:space="0" w:color="auto"/>
              <w:bottom w:val="single" w:sz="6" w:space="0" w:color="auto"/>
              <w:right w:val="single" w:sz="6" w:space="0" w:color="auto"/>
            </w:tcBorders>
            <w:vAlign w:val="center"/>
          </w:tcPr>
          <w:p w14:paraId="532E40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69CB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B088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6AB3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605,1</w:t>
            </w:r>
          </w:p>
        </w:tc>
        <w:tc>
          <w:tcPr>
            <w:tcW w:w="0" w:type="auto"/>
            <w:tcBorders>
              <w:top w:val="single" w:sz="6" w:space="0" w:color="auto"/>
              <w:left w:val="single" w:sz="6" w:space="0" w:color="auto"/>
              <w:bottom w:val="single" w:sz="6" w:space="0" w:color="auto"/>
              <w:right w:val="single" w:sz="6" w:space="0" w:color="auto"/>
            </w:tcBorders>
            <w:vAlign w:val="center"/>
          </w:tcPr>
          <w:p w14:paraId="58636D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5E9D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D788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605,1</w:t>
            </w:r>
          </w:p>
        </w:tc>
      </w:tr>
      <w:tr w:rsidR="00812048" w14:paraId="0BCA34D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1AAD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ЗС-21.04.443.443</w:t>
            </w:r>
          </w:p>
        </w:tc>
        <w:tc>
          <w:tcPr>
            <w:tcW w:w="0" w:type="auto"/>
            <w:tcBorders>
              <w:top w:val="single" w:sz="6" w:space="0" w:color="auto"/>
              <w:left w:val="single" w:sz="6" w:space="0" w:color="auto"/>
              <w:bottom w:val="single" w:sz="6" w:space="0" w:color="auto"/>
              <w:right w:val="single" w:sz="6" w:space="0" w:color="auto"/>
            </w:tcBorders>
            <w:vAlign w:val="center"/>
          </w:tcPr>
          <w:p w14:paraId="1F821F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3</w:t>
            </w:r>
          </w:p>
        </w:tc>
        <w:tc>
          <w:tcPr>
            <w:tcW w:w="0" w:type="auto"/>
            <w:tcBorders>
              <w:top w:val="single" w:sz="6" w:space="0" w:color="auto"/>
              <w:left w:val="single" w:sz="6" w:space="0" w:color="auto"/>
              <w:bottom w:val="single" w:sz="6" w:space="0" w:color="auto"/>
              <w:right w:val="single" w:sz="6" w:space="0" w:color="auto"/>
            </w:tcBorders>
            <w:vAlign w:val="center"/>
          </w:tcPr>
          <w:p w14:paraId="5E123E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F745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57,9</w:t>
            </w:r>
          </w:p>
        </w:tc>
        <w:tc>
          <w:tcPr>
            <w:tcW w:w="0" w:type="auto"/>
            <w:tcBorders>
              <w:top w:val="single" w:sz="6" w:space="0" w:color="auto"/>
              <w:left w:val="single" w:sz="6" w:space="0" w:color="auto"/>
              <w:bottom w:val="single" w:sz="6" w:space="0" w:color="auto"/>
              <w:right w:val="single" w:sz="6" w:space="0" w:color="auto"/>
            </w:tcBorders>
            <w:vAlign w:val="center"/>
          </w:tcPr>
          <w:p w14:paraId="3521C2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547,2</w:t>
            </w:r>
          </w:p>
        </w:tc>
        <w:tc>
          <w:tcPr>
            <w:tcW w:w="0" w:type="auto"/>
            <w:tcBorders>
              <w:top w:val="single" w:sz="6" w:space="0" w:color="auto"/>
              <w:left w:val="single" w:sz="6" w:space="0" w:color="auto"/>
              <w:bottom w:val="single" w:sz="6" w:space="0" w:color="auto"/>
              <w:right w:val="single" w:sz="6" w:space="0" w:color="auto"/>
            </w:tcBorders>
            <w:vAlign w:val="center"/>
          </w:tcPr>
          <w:p w14:paraId="6B22C4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DB93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A6BD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D344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605,1</w:t>
            </w:r>
          </w:p>
        </w:tc>
        <w:tc>
          <w:tcPr>
            <w:tcW w:w="0" w:type="auto"/>
            <w:tcBorders>
              <w:top w:val="single" w:sz="6" w:space="0" w:color="auto"/>
              <w:left w:val="single" w:sz="6" w:space="0" w:color="auto"/>
              <w:bottom w:val="single" w:sz="6" w:space="0" w:color="auto"/>
              <w:right w:val="single" w:sz="6" w:space="0" w:color="auto"/>
            </w:tcBorders>
            <w:vAlign w:val="center"/>
          </w:tcPr>
          <w:p w14:paraId="1BECB9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90E8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3EDD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605,1</w:t>
            </w:r>
          </w:p>
        </w:tc>
      </w:tr>
      <w:tr w:rsidR="00812048" w14:paraId="3C70A7B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7593E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ЗС-21.04.444.444</w:t>
            </w:r>
          </w:p>
        </w:tc>
        <w:tc>
          <w:tcPr>
            <w:tcW w:w="0" w:type="auto"/>
            <w:tcBorders>
              <w:top w:val="single" w:sz="6" w:space="0" w:color="auto"/>
              <w:left w:val="single" w:sz="6" w:space="0" w:color="auto"/>
              <w:bottom w:val="single" w:sz="6" w:space="0" w:color="auto"/>
              <w:right w:val="single" w:sz="6" w:space="0" w:color="auto"/>
            </w:tcBorders>
            <w:vAlign w:val="center"/>
          </w:tcPr>
          <w:p w14:paraId="65BA93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 4а</w:t>
            </w:r>
          </w:p>
        </w:tc>
        <w:tc>
          <w:tcPr>
            <w:tcW w:w="0" w:type="auto"/>
            <w:tcBorders>
              <w:top w:val="single" w:sz="6" w:space="0" w:color="auto"/>
              <w:left w:val="single" w:sz="6" w:space="0" w:color="auto"/>
              <w:bottom w:val="single" w:sz="6" w:space="0" w:color="auto"/>
              <w:right w:val="single" w:sz="6" w:space="0" w:color="auto"/>
            </w:tcBorders>
            <w:vAlign w:val="center"/>
          </w:tcPr>
          <w:p w14:paraId="41B6E9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3288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AD51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6120D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116,8</w:t>
            </w:r>
          </w:p>
        </w:tc>
        <w:tc>
          <w:tcPr>
            <w:tcW w:w="0" w:type="auto"/>
            <w:tcBorders>
              <w:top w:val="single" w:sz="6" w:space="0" w:color="auto"/>
              <w:left w:val="single" w:sz="6" w:space="0" w:color="auto"/>
              <w:bottom w:val="single" w:sz="6" w:space="0" w:color="auto"/>
              <w:right w:val="single" w:sz="6" w:space="0" w:color="auto"/>
            </w:tcBorders>
            <w:vAlign w:val="center"/>
          </w:tcPr>
          <w:p w14:paraId="0D93B2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321A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3564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126,8</w:t>
            </w:r>
          </w:p>
        </w:tc>
        <w:tc>
          <w:tcPr>
            <w:tcW w:w="0" w:type="auto"/>
            <w:tcBorders>
              <w:top w:val="single" w:sz="6" w:space="0" w:color="auto"/>
              <w:left w:val="single" w:sz="6" w:space="0" w:color="auto"/>
              <w:bottom w:val="single" w:sz="6" w:space="0" w:color="auto"/>
              <w:right w:val="single" w:sz="6" w:space="0" w:color="auto"/>
            </w:tcBorders>
            <w:vAlign w:val="center"/>
          </w:tcPr>
          <w:p w14:paraId="4A6E37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46EF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71C3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126,8</w:t>
            </w:r>
          </w:p>
        </w:tc>
      </w:tr>
      <w:tr w:rsidR="00812048" w14:paraId="71A550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8DE4D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ЗС-21.04.445.445</w:t>
            </w:r>
          </w:p>
        </w:tc>
        <w:tc>
          <w:tcPr>
            <w:tcW w:w="0" w:type="auto"/>
            <w:tcBorders>
              <w:top w:val="single" w:sz="6" w:space="0" w:color="auto"/>
              <w:left w:val="single" w:sz="6" w:space="0" w:color="auto"/>
              <w:bottom w:val="single" w:sz="6" w:space="0" w:color="auto"/>
              <w:right w:val="single" w:sz="6" w:space="0" w:color="auto"/>
            </w:tcBorders>
            <w:vAlign w:val="center"/>
          </w:tcPr>
          <w:p w14:paraId="134CB3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8/2</w:t>
            </w:r>
          </w:p>
        </w:tc>
        <w:tc>
          <w:tcPr>
            <w:tcW w:w="0" w:type="auto"/>
            <w:tcBorders>
              <w:top w:val="single" w:sz="6" w:space="0" w:color="auto"/>
              <w:left w:val="single" w:sz="6" w:space="0" w:color="auto"/>
              <w:bottom w:val="single" w:sz="6" w:space="0" w:color="auto"/>
              <w:right w:val="single" w:sz="6" w:space="0" w:color="auto"/>
            </w:tcBorders>
            <w:vAlign w:val="center"/>
          </w:tcPr>
          <w:p w14:paraId="00884C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EB79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A8D8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B947F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112,7</w:t>
            </w:r>
          </w:p>
        </w:tc>
        <w:tc>
          <w:tcPr>
            <w:tcW w:w="0" w:type="auto"/>
            <w:tcBorders>
              <w:top w:val="single" w:sz="6" w:space="0" w:color="auto"/>
              <w:left w:val="single" w:sz="6" w:space="0" w:color="auto"/>
              <w:bottom w:val="single" w:sz="6" w:space="0" w:color="auto"/>
              <w:right w:val="single" w:sz="6" w:space="0" w:color="auto"/>
            </w:tcBorders>
            <w:vAlign w:val="center"/>
          </w:tcPr>
          <w:p w14:paraId="4AFB62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EFB7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6F93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c>
          <w:tcPr>
            <w:tcW w:w="0" w:type="auto"/>
            <w:tcBorders>
              <w:top w:val="single" w:sz="6" w:space="0" w:color="auto"/>
              <w:left w:val="single" w:sz="6" w:space="0" w:color="auto"/>
              <w:bottom w:val="single" w:sz="6" w:space="0" w:color="auto"/>
              <w:right w:val="single" w:sz="6" w:space="0" w:color="auto"/>
            </w:tcBorders>
            <w:vAlign w:val="center"/>
          </w:tcPr>
          <w:p w14:paraId="4687F8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45B2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CF1D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r>
      <w:tr w:rsidR="00812048" w14:paraId="36E3DA4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0B13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ЗС-21.04.446.446</w:t>
            </w:r>
          </w:p>
        </w:tc>
        <w:tc>
          <w:tcPr>
            <w:tcW w:w="0" w:type="auto"/>
            <w:tcBorders>
              <w:top w:val="single" w:sz="6" w:space="0" w:color="auto"/>
              <w:left w:val="single" w:sz="6" w:space="0" w:color="auto"/>
              <w:bottom w:val="single" w:sz="6" w:space="0" w:color="auto"/>
              <w:right w:val="single" w:sz="6" w:space="0" w:color="auto"/>
            </w:tcBorders>
            <w:vAlign w:val="center"/>
          </w:tcPr>
          <w:p w14:paraId="39F629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8</w:t>
            </w:r>
          </w:p>
        </w:tc>
        <w:tc>
          <w:tcPr>
            <w:tcW w:w="0" w:type="auto"/>
            <w:tcBorders>
              <w:top w:val="single" w:sz="6" w:space="0" w:color="auto"/>
              <w:left w:val="single" w:sz="6" w:space="0" w:color="auto"/>
              <w:bottom w:val="single" w:sz="6" w:space="0" w:color="auto"/>
              <w:right w:val="single" w:sz="6" w:space="0" w:color="auto"/>
            </w:tcBorders>
            <w:vAlign w:val="center"/>
          </w:tcPr>
          <w:p w14:paraId="339A3E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4BF1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81BD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F4CD5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137,5</w:t>
            </w:r>
          </w:p>
        </w:tc>
        <w:tc>
          <w:tcPr>
            <w:tcW w:w="0" w:type="auto"/>
            <w:tcBorders>
              <w:top w:val="single" w:sz="6" w:space="0" w:color="auto"/>
              <w:left w:val="single" w:sz="6" w:space="0" w:color="auto"/>
              <w:bottom w:val="single" w:sz="6" w:space="0" w:color="auto"/>
              <w:right w:val="single" w:sz="6" w:space="0" w:color="auto"/>
            </w:tcBorders>
            <w:vAlign w:val="center"/>
          </w:tcPr>
          <w:p w14:paraId="11B376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E4B2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A5FE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c>
          <w:tcPr>
            <w:tcW w:w="0" w:type="auto"/>
            <w:tcBorders>
              <w:top w:val="single" w:sz="6" w:space="0" w:color="auto"/>
              <w:left w:val="single" w:sz="6" w:space="0" w:color="auto"/>
              <w:bottom w:val="single" w:sz="6" w:space="0" w:color="auto"/>
              <w:right w:val="single" w:sz="6" w:space="0" w:color="auto"/>
            </w:tcBorders>
            <w:vAlign w:val="center"/>
          </w:tcPr>
          <w:p w14:paraId="6728A0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976E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88E5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r>
      <w:tr w:rsidR="00812048" w14:paraId="07D23A2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E39F8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ЗС-21.04.447.447</w:t>
            </w:r>
          </w:p>
        </w:tc>
        <w:tc>
          <w:tcPr>
            <w:tcW w:w="0" w:type="auto"/>
            <w:tcBorders>
              <w:top w:val="single" w:sz="6" w:space="0" w:color="auto"/>
              <w:left w:val="single" w:sz="6" w:space="0" w:color="auto"/>
              <w:bottom w:val="single" w:sz="6" w:space="0" w:color="auto"/>
              <w:right w:val="single" w:sz="6" w:space="0" w:color="auto"/>
            </w:tcBorders>
            <w:vAlign w:val="center"/>
          </w:tcPr>
          <w:p w14:paraId="70EC6E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10</w:t>
            </w:r>
          </w:p>
        </w:tc>
        <w:tc>
          <w:tcPr>
            <w:tcW w:w="0" w:type="auto"/>
            <w:tcBorders>
              <w:top w:val="single" w:sz="6" w:space="0" w:color="auto"/>
              <w:left w:val="single" w:sz="6" w:space="0" w:color="auto"/>
              <w:bottom w:val="single" w:sz="6" w:space="0" w:color="auto"/>
              <w:right w:val="single" w:sz="6" w:space="0" w:color="auto"/>
            </w:tcBorders>
            <w:vAlign w:val="center"/>
          </w:tcPr>
          <w:p w14:paraId="395B9F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0DD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466E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80167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137,5</w:t>
            </w:r>
          </w:p>
        </w:tc>
        <w:tc>
          <w:tcPr>
            <w:tcW w:w="0" w:type="auto"/>
            <w:tcBorders>
              <w:top w:val="single" w:sz="6" w:space="0" w:color="auto"/>
              <w:left w:val="single" w:sz="6" w:space="0" w:color="auto"/>
              <w:bottom w:val="single" w:sz="6" w:space="0" w:color="auto"/>
              <w:right w:val="single" w:sz="6" w:space="0" w:color="auto"/>
            </w:tcBorders>
            <w:vAlign w:val="center"/>
          </w:tcPr>
          <w:p w14:paraId="08EC34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A5EE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C64C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c>
          <w:tcPr>
            <w:tcW w:w="0" w:type="auto"/>
            <w:tcBorders>
              <w:top w:val="single" w:sz="6" w:space="0" w:color="auto"/>
              <w:left w:val="single" w:sz="6" w:space="0" w:color="auto"/>
              <w:bottom w:val="single" w:sz="6" w:space="0" w:color="auto"/>
              <w:right w:val="single" w:sz="6" w:space="0" w:color="auto"/>
            </w:tcBorders>
            <w:vAlign w:val="center"/>
          </w:tcPr>
          <w:p w14:paraId="12819A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04A3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F35A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r>
      <w:tr w:rsidR="00812048" w14:paraId="15F2482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0DC2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ЗС-21.04.448.448</w:t>
            </w:r>
          </w:p>
        </w:tc>
        <w:tc>
          <w:tcPr>
            <w:tcW w:w="0" w:type="auto"/>
            <w:tcBorders>
              <w:top w:val="single" w:sz="6" w:space="0" w:color="auto"/>
              <w:left w:val="single" w:sz="6" w:space="0" w:color="auto"/>
              <w:bottom w:val="single" w:sz="6" w:space="0" w:color="auto"/>
              <w:right w:val="single" w:sz="6" w:space="0" w:color="auto"/>
            </w:tcBorders>
            <w:vAlign w:val="center"/>
          </w:tcPr>
          <w:p w14:paraId="55E055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Тетральная, 14</w:t>
            </w:r>
          </w:p>
        </w:tc>
        <w:tc>
          <w:tcPr>
            <w:tcW w:w="0" w:type="auto"/>
            <w:tcBorders>
              <w:top w:val="single" w:sz="6" w:space="0" w:color="auto"/>
              <w:left w:val="single" w:sz="6" w:space="0" w:color="auto"/>
              <w:bottom w:val="single" w:sz="6" w:space="0" w:color="auto"/>
              <w:right w:val="single" w:sz="6" w:space="0" w:color="auto"/>
            </w:tcBorders>
            <w:vAlign w:val="center"/>
          </w:tcPr>
          <w:p w14:paraId="1A3CFF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121A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99F1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2D19D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122,7</w:t>
            </w:r>
          </w:p>
        </w:tc>
        <w:tc>
          <w:tcPr>
            <w:tcW w:w="0" w:type="auto"/>
            <w:tcBorders>
              <w:top w:val="single" w:sz="6" w:space="0" w:color="auto"/>
              <w:left w:val="single" w:sz="6" w:space="0" w:color="auto"/>
              <w:bottom w:val="single" w:sz="6" w:space="0" w:color="auto"/>
              <w:right w:val="single" w:sz="6" w:space="0" w:color="auto"/>
            </w:tcBorders>
            <w:vAlign w:val="center"/>
          </w:tcPr>
          <w:p w14:paraId="0E84C8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15A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112E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c>
          <w:tcPr>
            <w:tcW w:w="0" w:type="auto"/>
            <w:tcBorders>
              <w:top w:val="single" w:sz="6" w:space="0" w:color="auto"/>
              <w:left w:val="single" w:sz="6" w:space="0" w:color="auto"/>
              <w:bottom w:val="single" w:sz="6" w:space="0" w:color="auto"/>
              <w:right w:val="single" w:sz="6" w:space="0" w:color="auto"/>
            </w:tcBorders>
            <w:vAlign w:val="center"/>
          </w:tcPr>
          <w:p w14:paraId="6F330E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B63D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628E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132,7</w:t>
            </w:r>
          </w:p>
        </w:tc>
      </w:tr>
      <w:tr w:rsidR="00812048" w14:paraId="468360F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C799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ЗС-21.04.449.449</w:t>
            </w:r>
          </w:p>
        </w:tc>
        <w:tc>
          <w:tcPr>
            <w:tcW w:w="0" w:type="auto"/>
            <w:tcBorders>
              <w:top w:val="single" w:sz="6" w:space="0" w:color="auto"/>
              <w:left w:val="single" w:sz="6" w:space="0" w:color="auto"/>
              <w:bottom w:val="single" w:sz="6" w:space="0" w:color="auto"/>
              <w:right w:val="single" w:sz="6" w:space="0" w:color="auto"/>
            </w:tcBorders>
            <w:vAlign w:val="center"/>
          </w:tcPr>
          <w:p w14:paraId="266505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Тетральная, 8</w:t>
            </w:r>
          </w:p>
        </w:tc>
        <w:tc>
          <w:tcPr>
            <w:tcW w:w="0" w:type="auto"/>
            <w:tcBorders>
              <w:top w:val="single" w:sz="6" w:space="0" w:color="auto"/>
              <w:left w:val="single" w:sz="6" w:space="0" w:color="auto"/>
              <w:bottom w:val="single" w:sz="6" w:space="0" w:color="auto"/>
              <w:right w:val="single" w:sz="6" w:space="0" w:color="auto"/>
            </w:tcBorders>
            <w:vAlign w:val="center"/>
          </w:tcPr>
          <w:p w14:paraId="0C8A1A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2914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0CC8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D865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74EB7D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47E8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B78A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6A3AB8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CCAB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D787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230B8AF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92C4C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ЗС-21.04.450.450</w:t>
            </w:r>
          </w:p>
        </w:tc>
        <w:tc>
          <w:tcPr>
            <w:tcW w:w="0" w:type="auto"/>
            <w:tcBorders>
              <w:top w:val="single" w:sz="6" w:space="0" w:color="auto"/>
              <w:left w:val="single" w:sz="6" w:space="0" w:color="auto"/>
              <w:bottom w:val="single" w:sz="6" w:space="0" w:color="auto"/>
              <w:right w:val="single" w:sz="6" w:space="0" w:color="auto"/>
            </w:tcBorders>
            <w:vAlign w:val="center"/>
          </w:tcPr>
          <w:p w14:paraId="737565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Трудовые резервы, 12</w:t>
            </w:r>
          </w:p>
        </w:tc>
        <w:tc>
          <w:tcPr>
            <w:tcW w:w="0" w:type="auto"/>
            <w:tcBorders>
              <w:top w:val="single" w:sz="6" w:space="0" w:color="auto"/>
              <w:left w:val="single" w:sz="6" w:space="0" w:color="auto"/>
              <w:bottom w:val="single" w:sz="6" w:space="0" w:color="auto"/>
              <w:right w:val="single" w:sz="6" w:space="0" w:color="auto"/>
            </w:tcBorders>
            <w:vAlign w:val="center"/>
          </w:tcPr>
          <w:p w14:paraId="79C2BE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0C81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D47F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C2894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7BE10B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8A0D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3666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5C1020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CCDE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77EE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2EC800E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DEB0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ЗС-21.04.451.451</w:t>
            </w:r>
          </w:p>
        </w:tc>
        <w:tc>
          <w:tcPr>
            <w:tcW w:w="0" w:type="auto"/>
            <w:tcBorders>
              <w:top w:val="single" w:sz="6" w:space="0" w:color="auto"/>
              <w:left w:val="single" w:sz="6" w:space="0" w:color="auto"/>
              <w:bottom w:val="single" w:sz="6" w:space="0" w:color="auto"/>
              <w:right w:val="single" w:sz="6" w:space="0" w:color="auto"/>
            </w:tcBorders>
            <w:vAlign w:val="center"/>
          </w:tcPr>
          <w:p w14:paraId="5620FE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Трудовые резервы, 10</w:t>
            </w:r>
          </w:p>
        </w:tc>
        <w:tc>
          <w:tcPr>
            <w:tcW w:w="0" w:type="auto"/>
            <w:tcBorders>
              <w:top w:val="single" w:sz="6" w:space="0" w:color="auto"/>
              <w:left w:val="single" w:sz="6" w:space="0" w:color="auto"/>
              <w:bottom w:val="single" w:sz="6" w:space="0" w:color="auto"/>
              <w:right w:val="single" w:sz="6" w:space="0" w:color="auto"/>
            </w:tcBorders>
            <w:vAlign w:val="center"/>
          </w:tcPr>
          <w:p w14:paraId="4ACCCA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7123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5D75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47F87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0B6D3A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6036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1DDE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7AFE8C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64F3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F04D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17389D3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D66A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ЗС-21.04.452.452</w:t>
            </w:r>
          </w:p>
        </w:tc>
        <w:tc>
          <w:tcPr>
            <w:tcW w:w="0" w:type="auto"/>
            <w:tcBorders>
              <w:top w:val="single" w:sz="6" w:space="0" w:color="auto"/>
              <w:left w:val="single" w:sz="6" w:space="0" w:color="auto"/>
              <w:bottom w:val="single" w:sz="6" w:space="0" w:color="auto"/>
              <w:right w:val="single" w:sz="6" w:space="0" w:color="auto"/>
            </w:tcBorders>
            <w:vAlign w:val="center"/>
          </w:tcPr>
          <w:p w14:paraId="41BF2F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№1</w:t>
            </w:r>
          </w:p>
        </w:tc>
        <w:tc>
          <w:tcPr>
            <w:tcW w:w="0" w:type="auto"/>
            <w:tcBorders>
              <w:top w:val="single" w:sz="6" w:space="0" w:color="auto"/>
              <w:left w:val="single" w:sz="6" w:space="0" w:color="auto"/>
              <w:bottom w:val="single" w:sz="6" w:space="0" w:color="auto"/>
              <w:right w:val="single" w:sz="6" w:space="0" w:color="auto"/>
            </w:tcBorders>
            <w:vAlign w:val="center"/>
          </w:tcPr>
          <w:p w14:paraId="5E9F33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7A29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9C8D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1FCFD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95,9</w:t>
            </w:r>
          </w:p>
        </w:tc>
        <w:tc>
          <w:tcPr>
            <w:tcW w:w="0" w:type="auto"/>
            <w:tcBorders>
              <w:top w:val="single" w:sz="6" w:space="0" w:color="auto"/>
              <w:left w:val="single" w:sz="6" w:space="0" w:color="auto"/>
              <w:bottom w:val="single" w:sz="6" w:space="0" w:color="auto"/>
              <w:right w:val="single" w:sz="6" w:space="0" w:color="auto"/>
            </w:tcBorders>
            <w:vAlign w:val="center"/>
          </w:tcPr>
          <w:p w14:paraId="51A3AF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8030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D8A0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105,9</w:t>
            </w:r>
          </w:p>
        </w:tc>
        <w:tc>
          <w:tcPr>
            <w:tcW w:w="0" w:type="auto"/>
            <w:tcBorders>
              <w:top w:val="single" w:sz="6" w:space="0" w:color="auto"/>
              <w:left w:val="single" w:sz="6" w:space="0" w:color="auto"/>
              <w:bottom w:val="single" w:sz="6" w:space="0" w:color="auto"/>
              <w:right w:val="single" w:sz="6" w:space="0" w:color="auto"/>
            </w:tcBorders>
            <w:vAlign w:val="center"/>
          </w:tcPr>
          <w:p w14:paraId="688059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00FF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504A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105,9</w:t>
            </w:r>
          </w:p>
        </w:tc>
      </w:tr>
      <w:tr w:rsidR="00812048" w14:paraId="79E48F6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F34C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ЗС-21.04.453.453</w:t>
            </w:r>
          </w:p>
        </w:tc>
        <w:tc>
          <w:tcPr>
            <w:tcW w:w="0" w:type="auto"/>
            <w:tcBorders>
              <w:top w:val="single" w:sz="6" w:space="0" w:color="auto"/>
              <w:left w:val="single" w:sz="6" w:space="0" w:color="auto"/>
              <w:bottom w:val="single" w:sz="6" w:space="0" w:color="auto"/>
              <w:right w:val="single" w:sz="6" w:space="0" w:color="auto"/>
            </w:tcBorders>
            <w:vAlign w:val="center"/>
          </w:tcPr>
          <w:p w14:paraId="1DC6B8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Новая улица</w:t>
            </w:r>
          </w:p>
        </w:tc>
        <w:tc>
          <w:tcPr>
            <w:tcW w:w="0" w:type="auto"/>
            <w:tcBorders>
              <w:top w:val="single" w:sz="6" w:space="0" w:color="auto"/>
              <w:left w:val="single" w:sz="6" w:space="0" w:color="auto"/>
              <w:bottom w:val="single" w:sz="6" w:space="0" w:color="auto"/>
              <w:right w:val="single" w:sz="6" w:space="0" w:color="auto"/>
            </w:tcBorders>
            <w:vAlign w:val="center"/>
          </w:tcPr>
          <w:p w14:paraId="6BA4B3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92A0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2CF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40FAF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87,2</w:t>
            </w:r>
          </w:p>
        </w:tc>
        <w:tc>
          <w:tcPr>
            <w:tcW w:w="0" w:type="auto"/>
            <w:tcBorders>
              <w:top w:val="single" w:sz="6" w:space="0" w:color="auto"/>
              <w:left w:val="single" w:sz="6" w:space="0" w:color="auto"/>
              <w:bottom w:val="single" w:sz="6" w:space="0" w:color="auto"/>
              <w:right w:val="single" w:sz="6" w:space="0" w:color="auto"/>
            </w:tcBorders>
            <w:vAlign w:val="center"/>
          </w:tcPr>
          <w:p w14:paraId="68D092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7E92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D832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c>
          <w:tcPr>
            <w:tcW w:w="0" w:type="auto"/>
            <w:tcBorders>
              <w:top w:val="single" w:sz="6" w:space="0" w:color="auto"/>
              <w:left w:val="single" w:sz="6" w:space="0" w:color="auto"/>
              <w:bottom w:val="single" w:sz="6" w:space="0" w:color="auto"/>
              <w:right w:val="single" w:sz="6" w:space="0" w:color="auto"/>
            </w:tcBorders>
            <w:vAlign w:val="center"/>
          </w:tcPr>
          <w:p w14:paraId="4F17D6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7FD0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74E7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97,2</w:t>
            </w:r>
          </w:p>
        </w:tc>
      </w:tr>
      <w:tr w:rsidR="00812048" w14:paraId="028F519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5E21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ЗС-21.04.454.454</w:t>
            </w:r>
          </w:p>
        </w:tc>
        <w:tc>
          <w:tcPr>
            <w:tcW w:w="0" w:type="auto"/>
            <w:tcBorders>
              <w:top w:val="single" w:sz="6" w:space="0" w:color="auto"/>
              <w:left w:val="single" w:sz="6" w:space="0" w:color="auto"/>
              <w:bottom w:val="single" w:sz="6" w:space="0" w:color="auto"/>
              <w:right w:val="single" w:sz="6" w:space="0" w:color="auto"/>
            </w:tcBorders>
            <w:vAlign w:val="center"/>
          </w:tcPr>
          <w:p w14:paraId="462CD0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Детсад №15</w:t>
            </w:r>
          </w:p>
        </w:tc>
        <w:tc>
          <w:tcPr>
            <w:tcW w:w="0" w:type="auto"/>
            <w:tcBorders>
              <w:top w:val="single" w:sz="6" w:space="0" w:color="auto"/>
              <w:left w:val="single" w:sz="6" w:space="0" w:color="auto"/>
              <w:bottom w:val="single" w:sz="6" w:space="0" w:color="auto"/>
              <w:right w:val="single" w:sz="6" w:space="0" w:color="auto"/>
            </w:tcBorders>
            <w:vAlign w:val="center"/>
          </w:tcPr>
          <w:p w14:paraId="404703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6DB3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8AFA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4C38B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89,7</w:t>
            </w:r>
          </w:p>
        </w:tc>
        <w:tc>
          <w:tcPr>
            <w:tcW w:w="0" w:type="auto"/>
            <w:tcBorders>
              <w:top w:val="single" w:sz="6" w:space="0" w:color="auto"/>
              <w:left w:val="single" w:sz="6" w:space="0" w:color="auto"/>
              <w:bottom w:val="single" w:sz="6" w:space="0" w:color="auto"/>
              <w:right w:val="single" w:sz="6" w:space="0" w:color="auto"/>
            </w:tcBorders>
            <w:vAlign w:val="center"/>
          </w:tcPr>
          <w:p w14:paraId="7CD018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5223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37A6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c>
          <w:tcPr>
            <w:tcW w:w="0" w:type="auto"/>
            <w:tcBorders>
              <w:top w:val="single" w:sz="6" w:space="0" w:color="auto"/>
              <w:left w:val="single" w:sz="6" w:space="0" w:color="auto"/>
              <w:bottom w:val="single" w:sz="6" w:space="0" w:color="auto"/>
              <w:right w:val="single" w:sz="6" w:space="0" w:color="auto"/>
            </w:tcBorders>
            <w:vAlign w:val="center"/>
          </w:tcPr>
          <w:p w14:paraId="7A0844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4227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F365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w:t>
            </w:r>
          </w:p>
        </w:tc>
      </w:tr>
      <w:tr w:rsidR="00812048" w14:paraId="414F0F2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3A08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ЗС-21.04.455.455</w:t>
            </w:r>
          </w:p>
        </w:tc>
        <w:tc>
          <w:tcPr>
            <w:tcW w:w="0" w:type="auto"/>
            <w:tcBorders>
              <w:top w:val="single" w:sz="6" w:space="0" w:color="auto"/>
              <w:left w:val="single" w:sz="6" w:space="0" w:color="auto"/>
              <w:bottom w:val="single" w:sz="6" w:space="0" w:color="auto"/>
              <w:right w:val="single" w:sz="6" w:space="0" w:color="auto"/>
            </w:tcBorders>
            <w:vAlign w:val="center"/>
          </w:tcPr>
          <w:p w14:paraId="0059F1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6</w:t>
            </w:r>
          </w:p>
        </w:tc>
        <w:tc>
          <w:tcPr>
            <w:tcW w:w="0" w:type="auto"/>
            <w:tcBorders>
              <w:top w:val="single" w:sz="6" w:space="0" w:color="auto"/>
              <w:left w:val="single" w:sz="6" w:space="0" w:color="auto"/>
              <w:bottom w:val="single" w:sz="6" w:space="0" w:color="auto"/>
              <w:right w:val="single" w:sz="6" w:space="0" w:color="auto"/>
            </w:tcBorders>
            <w:vAlign w:val="center"/>
          </w:tcPr>
          <w:p w14:paraId="15877D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DA42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313D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D22F7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137,5</w:t>
            </w:r>
          </w:p>
        </w:tc>
        <w:tc>
          <w:tcPr>
            <w:tcW w:w="0" w:type="auto"/>
            <w:tcBorders>
              <w:top w:val="single" w:sz="6" w:space="0" w:color="auto"/>
              <w:left w:val="single" w:sz="6" w:space="0" w:color="auto"/>
              <w:bottom w:val="single" w:sz="6" w:space="0" w:color="auto"/>
              <w:right w:val="single" w:sz="6" w:space="0" w:color="auto"/>
            </w:tcBorders>
            <w:vAlign w:val="center"/>
          </w:tcPr>
          <w:p w14:paraId="618322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CE94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2FB8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c>
          <w:tcPr>
            <w:tcW w:w="0" w:type="auto"/>
            <w:tcBorders>
              <w:top w:val="single" w:sz="6" w:space="0" w:color="auto"/>
              <w:left w:val="single" w:sz="6" w:space="0" w:color="auto"/>
              <w:bottom w:val="single" w:sz="6" w:space="0" w:color="auto"/>
              <w:right w:val="single" w:sz="6" w:space="0" w:color="auto"/>
            </w:tcBorders>
            <w:vAlign w:val="center"/>
          </w:tcPr>
          <w:p w14:paraId="7FB364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16A2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775D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147,5</w:t>
            </w:r>
          </w:p>
        </w:tc>
      </w:tr>
      <w:tr w:rsidR="00812048" w14:paraId="12E665C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0416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ЗС-21.04.456.456</w:t>
            </w:r>
          </w:p>
        </w:tc>
        <w:tc>
          <w:tcPr>
            <w:tcW w:w="0" w:type="auto"/>
            <w:tcBorders>
              <w:top w:val="single" w:sz="6" w:space="0" w:color="auto"/>
              <w:left w:val="single" w:sz="6" w:space="0" w:color="auto"/>
              <w:bottom w:val="single" w:sz="6" w:space="0" w:color="auto"/>
              <w:right w:val="single" w:sz="6" w:space="0" w:color="auto"/>
            </w:tcBorders>
            <w:vAlign w:val="center"/>
          </w:tcPr>
          <w:p w14:paraId="64D522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Тетральная, 12</w:t>
            </w:r>
          </w:p>
        </w:tc>
        <w:tc>
          <w:tcPr>
            <w:tcW w:w="0" w:type="auto"/>
            <w:tcBorders>
              <w:top w:val="single" w:sz="6" w:space="0" w:color="auto"/>
              <w:left w:val="single" w:sz="6" w:space="0" w:color="auto"/>
              <w:bottom w:val="single" w:sz="6" w:space="0" w:color="auto"/>
              <w:right w:val="single" w:sz="6" w:space="0" w:color="auto"/>
            </w:tcBorders>
            <w:vAlign w:val="center"/>
          </w:tcPr>
          <w:p w14:paraId="5FA434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8247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0AEB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C0427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105,6</w:t>
            </w:r>
          </w:p>
        </w:tc>
        <w:tc>
          <w:tcPr>
            <w:tcW w:w="0" w:type="auto"/>
            <w:tcBorders>
              <w:top w:val="single" w:sz="6" w:space="0" w:color="auto"/>
              <w:left w:val="single" w:sz="6" w:space="0" w:color="auto"/>
              <w:bottom w:val="single" w:sz="6" w:space="0" w:color="auto"/>
              <w:right w:val="single" w:sz="6" w:space="0" w:color="auto"/>
            </w:tcBorders>
            <w:vAlign w:val="center"/>
          </w:tcPr>
          <w:p w14:paraId="467E97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7CA4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C181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115,6</w:t>
            </w:r>
          </w:p>
        </w:tc>
        <w:tc>
          <w:tcPr>
            <w:tcW w:w="0" w:type="auto"/>
            <w:tcBorders>
              <w:top w:val="single" w:sz="6" w:space="0" w:color="auto"/>
              <w:left w:val="single" w:sz="6" w:space="0" w:color="auto"/>
              <w:bottom w:val="single" w:sz="6" w:space="0" w:color="auto"/>
              <w:right w:val="single" w:sz="6" w:space="0" w:color="auto"/>
            </w:tcBorders>
            <w:vAlign w:val="center"/>
          </w:tcPr>
          <w:p w14:paraId="0B8662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7A36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7CC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115,6</w:t>
            </w:r>
          </w:p>
        </w:tc>
      </w:tr>
      <w:tr w:rsidR="00812048" w14:paraId="50504C9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BDA54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ЗС-21.04.457.457</w:t>
            </w:r>
          </w:p>
        </w:tc>
        <w:tc>
          <w:tcPr>
            <w:tcW w:w="0" w:type="auto"/>
            <w:tcBorders>
              <w:top w:val="single" w:sz="6" w:space="0" w:color="auto"/>
              <w:left w:val="single" w:sz="6" w:space="0" w:color="auto"/>
              <w:bottom w:val="single" w:sz="6" w:space="0" w:color="auto"/>
              <w:right w:val="single" w:sz="6" w:space="0" w:color="auto"/>
            </w:tcBorders>
            <w:vAlign w:val="center"/>
          </w:tcPr>
          <w:p w14:paraId="71DC7C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Тетральная, 10</w:t>
            </w:r>
          </w:p>
        </w:tc>
        <w:tc>
          <w:tcPr>
            <w:tcW w:w="0" w:type="auto"/>
            <w:tcBorders>
              <w:top w:val="single" w:sz="6" w:space="0" w:color="auto"/>
              <w:left w:val="single" w:sz="6" w:space="0" w:color="auto"/>
              <w:bottom w:val="single" w:sz="6" w:space="0" w:color="auto"/>
              <w:right w:val="single" w:sz="6" w:space="0" w:color="auto"/>
            </w:tcBorders>
            <w:vAlign w:val="center"/>
          </w:tcPr>
          <w:p w14:paraId="329A29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2AD0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881C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BC6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128,7</w:t>
            </w:r>
          </w:p>
        </w:tc>
        <w:tc>
          <w:tcPr>
            <w:tcW w:w="0" w:type="auto"/>
            <w:tcBorders>
              <w:top w:val="single" w:sz="6" w:space="0" w:color="auto"/>
              <w:left w:val="single" w:sz="6" w:space="0" w:color="auto"/>
              <w:bottom w:val="single" w:sz="6" w:space="0" w:color="auto"/>
              <w:right w:val="single" w:sz="6" w:space="0" w:color="auto"/>
            </w:tcBorders>
            <w:vAlign w:val="center"/>
          </w:tcPr>
          <w:p w14:paraId="1F42EE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C8A6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A734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138,7</w:t>
            </w:r>
          </w:p>
        </w:tc>
        <w:tc>
          <w:tcPr>
            <w:tcW w:w="0" w:type="auto"/>
            <w:tcBorders>
              <w:top w:val="single" w:sz="6" w:space="0" w:color="auto"/>
              <w:left w:val="single" w:sz="6" w:space="0" w:color="auto"/>
              <w:bottom w:val="single" w:sz="6" w:space="0" w:color="auto"/>
              <w:right w:val="single" w:sz="6" w:space="0" w:color="auto"/>
            </w:tcBorders>
            <w:vAlign w:val="center"/>
          </w:tcPr>
          <w:p w14:paraId="72996D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60A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E063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138,7</w:t>
            </w:r>
          </w:p>
        </w:tc>
      </w:tr>
      <w:tr w:rsidR="00812048" w14:paraId="4FC2E1D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960B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ЗС-21.04.458.458</w:t>
            </w:r>
          </w:p>
        </w:tc>
        <w:tc>
          <w:tcPr>
            <w:tcW w:w="0" w:type="auto"/>
            <w:tcBorders>
              <w:top w:val="single" w:sz="6" w:space="0" w:color="auto"/>
              <w:left w:val="single" w:sz="6" w:space="0" w:color="auto"/>
              <w:bottom w:val="single" w:sz="6" w:space="0" w:color="auto"/>
              <w:right w:val="single" w:sz="6" w:space="0" w:color="auto"/>
            </w:tcBorders>
            <w:vAlign w:val="center"/>
          </w:tcPr>
          <w:p w14:paraId="1E35AA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3/6</w:t>
            </w:r>
          </w:p>
        </w:tc>
        <w:tc>
          <w:tcPr>
            <w:tcW w:w="0" w:type="auto"/>
            <w:tcBorders>
              <w:top w:val="single" w:sz="6" w:space="0" w:color="auto"/>
              <w:left w:val="single" w:sz="6" w:space="0" w:color="auto"/>
              <w:bottom w:val="single" w:sz="6" w:space="0" w:color="auto"/>
              <w:right w:val="single" w:sz="6" w:space="0" w:color="auto"/>
            </w:tcBorders>
            <w:vAlign w:val="center"/>
          </w:tcPr>
          <w:p w14:paraId="0BCDB1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0EF8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339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96B64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380A78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AFB3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8524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05CB24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34D6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0D64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2098546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5DEC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ЗС-21.04.459.459</w:t>
            </w:r>
          </w:p>
        </w:tc>
        <w:tc>
          <w:tcPr>
            <w:tcW w:w="0" w:type="auto"/>
            <w:tcBorders>
              <w:top w:val="single" w:sz="6" w:space="0" w:color="auto"/>
              <w:left w:val="single" w:sz="6" w:space="0" w:color="auto"/>
              <w:bottom w:val="single" w:sz="6" w:space="0" w:color="auto"/>
              <w:right w:val="single" w:sz="6" w:space="0" w:color="auto"/>
            </w:tcBorders>
            <w:vAlign w:val="center"/>
          </w:tcPr>
          <w:p w14:paraId="6838D3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w:t>
            </w:r>
          </w:p>
        </w:tc>
        <w:tc>
          <w:tcPr>
            <w:tcW w:w="0" w:type="auto"/>
            <w:tcBorders>
              <w:top w:val="single" w:sz="6" w:space="0" w:color="auto"/>
              <w:left w:val="single" w:sz="6" w:space="0" w:color="auto"/>
              <w:bottom w:val="single" w:sz="6" w:space="0" w:color="auto"/>
              <w:right w:val="single" w:sz="6" w:space="0" w:color="auto"/>
            </w:tcBorders>
            <w:vAlign w:val="center"/>
          </w:tcPr>
          <w:p w14:paraId="67059F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D217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DE86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6DF21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691BF8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1C6D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9D08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c>
          <w:tcPr>
            <w:tcW w:w="0" w:type="auto"/>
            <w:tcBorders>
              <w:top w:val="single" w:sz="6" w:space="0" w:color="auto"/>
              <w:left w:val="single" w:sz="6" w:space="0" w:color="auto"/>
              <w:bottom w:val="single" w:sz="6" w:space="0" w:color="auto"/>
              <w:right w:val="single" w:sz="6" w:space="0" w:color="auto"/>
            </w:tcBorders>
            <w:vAlign w:val="center"/>
          </w:tcPr>
          <w:p w14:paraId="25652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9924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0ABA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96,1</w:t>
            </w:r>
          </w:p>
        </w:tc>
      </w:tr>
      <w:tr w:rsidR="00812048" w14:paraId="05EA555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EA2E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ЗС-21.04.460.460</w:t>
            </w:r>
          </w:p>
        </w:tc>
        <w:tc>
          <w:tcPr>
            <w:tcW w:w="0" w:type="auto"/>
            <w:tcBorders>
              <w:top w:val="single" w:sz="6" w:space="0" w:color="auto"/>
              <w:left w:val="single" w:sz="6" w:space="0" w:color="auto"/>
              <w:bottom w:val="single" w:sz="6" w:space="0" w:color="auto"/>
              <w:right w:val="single" w:sz="6" w:space="0" w:color="auto"/>
            </w:tcBorders>
            <w:vAlign w:val="center"/>
          </w:tcPr>
          <w:p w14:paraId="490EC0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50 лет Октября, 3/2</w:t>
            </w:r>
          </w:p>
        </w:tc>
        <w:tc>
          <w:tcPr>
            <w:tcW w:w="0" w:type="auto"/>
            <w:tcBorders>
              <w:top w:val="single" w:sz="6" w:space="0" w:color="auto"/>
              <w:left w:val="single" w:sz="6" w:space="0" w:color="auto"/>
              <w:bottom w:val="single" w:sz="6" w:space="0" w:color="auto"/>
              <w:right w:val="single" w:sz="6" w:space="0" w:color="auto"/>
            </w:tcBorders>
            <w:vAlign w:val="center"/>
          </w:tcPr>
          <w:p w14:paraId="55F42F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BDE0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66746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3136D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4C6D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FED0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8BD2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612AA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196E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E7D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5ACB8B8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9D98F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ЗС-21.04.461.461</w:t>
            </w:r>
          </w:p>
        </w:tc>
        <w:tc>
          <w:tcPr>
            <w:tcW w:w="0" w:type="auto"/>
            <w:tcBorders>
              <w:top w:val="single" w:sz="6" w:space="0" w:color="auto"/>
              <w:left w:val="single" w:sz="6" w:space="0" w:color="auto"/>
              <w:bottom w:val="single" w:sz="6" w:space="0" w:color="auto"/>
              <w:right w:val="single" w:sz="6" w:space="0" w:color="auto"/>
            </w:tcBorders>
            <w:vAlign w:val="center"/>
          </w:tcPr>
          <w:p w14:paraId="7A743B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Театральная, 4</w:t>
            </w:r>
          </w:p>
        </w:tc>
        <w:tc>
          <w:tcPr>
            <w:tcW w:w="0" w:type="auto"/>
            <w:tcBorders>
              <w:top w:val="single" w:sz="6" w:space="0" w:color="auto"/>
              <w:left w:val="single" w:sz="6" w:space="0" w:color="auto"/>
              <w:bottom w:val="single" w:sz="6" w:space="0" w:color="auto"/>
              <w:right w:val="single" w:sz="6" w:space="0" w:color="auto"/>
            </w:tcBorders>
            <w:vAlign w:val="center"/>
          </w:tcPr>
          <w:p w14:paraId="582863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7B08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065B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DFDCA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7C47CB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46EB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BCC6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504EB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CE77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BB7D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C5B08B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B441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ЗС-21.04.462.462</w:t>
            </w:r>
          </w:p>
        </w:tc>
        <w:tc>
          <w:tcPr>
            <w:tcW w:w="0" w:type="auto"/>
            <w:tcBorders>
              <w:top w:val="single" w:sz="6" w:space="0" w:color="auto"/>
              <w:left w:val="single" w:sz="6" w:space="0" w:color="auto"/>
              <w:bottom w:val="single" w:sz="6" w:space="0" w:color="auto"/>
              <w:right w:val="single" w:sz="6" w:space="0" w:color="auto"/>
            </w:tcBorders>
            <w:vAlign w:val="center"/>
          </w:tcPr>
          <w:p w14:paraId="173785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Тетральная, 16</w:t>
            </w:r>
          </w:p>
        </w:tc>
        <w:tc>
          <w:tcPr>
            <w:tcW w:w="0" w:type="auto"/>
            <w:tcBorders>
              <w:top w:val="single" w:sz="6" w:space="0" w:color="auto"/>
              <w:left w:val="single" w:sz="6" w:space="0" w:color="auto"/>
              <w:bottom w:val="single" w:sz="6" w:space="0" w:color="auto"/>
              <w:right w:val="single" w:sz="6" w:space="0" w:color="auto"/>
            </w:tcBorders>
            <w:vAlign w:val="center"/>
          </w:tcPr>
          <w:p w14:paraId="480645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B51F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8108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F248F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115,4</w:t>
            </w:r>
          </w:p>
        </w:tc>
        <w:tc>
          <w:tcPr>
            <w:tcW w:w="0" w:type="auto"/>
            <w:tcBorders>
              <w:top w:val="single" w:sz="6" w:space="0" w:color="auto"/>
              <w:left w:val="single" w:sz="6" w:space="0" w:color="auto"/>
              <w:bottom w:val="single" w:sz="6" w:space="0" w:color="auto"/>
              <w:right w:val="single" w:sz="6" w:space="0" w:color="auto"/>
            </w:tcBorders>
            <w:vAlign w:val="center"/>
          </w:tcPr>
          <w:p w14:paraId="189F2E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D8FE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B25A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125,4</w:t>
            </w:r>
          </w:p>
        </w:tc>
        <w:tc>
          <w:tcPr>
            <w:tcW w:w="0" w:type="auto"/>
            <w:tcBorders>
              <w:top w:val="single" w:sz="6" w:space="0" w:color="auto"/>
              <w:left w:val="single" w:sz="6" w:space="0" w:color="auto"/>
              <w:bottom w:val="single" w:sz="6" w:space="0" w:color="auto"/>
              <w:right w:val="single" w:sz="6" w:space="0" w:color="auto"/>
            </w:tcBorders>
            <w:vAlign w:val="center"/>
          </w:tcPr>
          <w:p w14:paraId="6D48B9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06FA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D19C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125,4</w:t>
            </w:r>
          </w:p>
        </w:tc>
      </w:tr>
      <w:tr w:rsidR="00812048" w14:paraId="6FDF251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B6B18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ЗС-21.04.463.463</w:t>
            </w:r>
          </w:p>
        </w:tc>
        <w:tc>
          <w:tcPr>
            <w:tcW w:w="0" w:type="auto"/>
            <w:tcBorders>
              <w:top w:val="single" w:sz="6" w:space="0" w:color="auto"/>
              <w:left w:val="single" w:sz="6" w:space="0" w:color="auto"/>
              <w:bottom w:val="single" w:sz="6" w:space="0" w:color="auto"/>
              <w:right w:val="single" w:sz="6" w:space="0" w:color="auto"/>
            </w:tcBorders>
            <w:vAlign w:val="center"/>
          </w:tcPr>
          <w:p w14:paraId="26A4FC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Трудовые резервы, 4</w:t>
            </w:r>
          </w:p>
        </w:tc>
        <w:tc>
          <w:tcPr>
            <w:tcW w:w="0" w:type="auto"/>
            <w:tcBorders>
              <w:top w:val="single" w:sz="6" w:space="0" w:color="auto"/>
              <w:left w:val="single" w:sz="6" w:space="0" w:color="auto"/>
              <w:bottom w:val="single" w:sz="6" w:space="0" w:color="auto"/>
              <w:right w:val="single" w:sz="6" w:space="0" w:color="auto"/>
            </w:tcBorders>
            <w:vAlign w:val="center"/>
          </w:tcPr>
          <w:p w14:paraId="227E23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12CD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7056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B718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110,8</w:t>
            </w:r>
          </w:p>
        </w:tc>
        <w:tc>
          <w:tcPr>
            <w:tcW w:w="0" w:type="auto"/>
            <w:tcBorders>
              <w:top w:val="single" w:sz="6" w:space="0" w:color="auto"/>
              <w:left w:val="single" w:sz="6" w:space="0" w:color="auto"/>
              <w:bottom w:val="single" w:sz="6" w:space="0" w:color="auto"/>
              <w:right w:val="single" w:sz="6" w:space="0" w:color="auto"/>
            </w:tcBorders>
            <w:vAlign w:val="center"/>
          </w:tcPr>
          <w:p w14:paraId="532391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9989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3AB9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c>
          <w:tcPr>
            <w:tcW w:w="0" w:type="auto"/>
            <w:tcBorders>
              <w:top w:val="single" w:sz="6" w:space="0" w:color="auto"/>
              <w:left w:val="single" w:sz="6" w:space="0" w:color="auto"/>
              <w:bottom w:val="single" w:sz="6" w:space="0" w:color="auto"/>
              <w:right w:val="single" w:sz="6" w:space="0" w:color="auto"/>
            </w:tcBorders>
            <w:vAlign w:val="center"/>
          </w:tcPr>
          <w:p w14:paraId="36DFAA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A65D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6536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120,8</w:t>
            </w:r>
          </w:p>
        </w:tc>
      </w:tr>
      <w:tr w:rsidR="00812048" w14:paraId="59C83D2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E9FD1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ЗС-21.04.464.464</w:t>
            </w:r>
          </w:p>
        </w:tc>
        <w:tc>
          <w:tcPr>
            <w:tcW w:w="0" w:type="auto"/>
            <w:tcBorders>
              <w:top w:val="single" w:sz="6" w:space="0" w:color="auto"/>
              <w:left w:val="single" w:sz="6" w:space="0" w:color="auto"/>
              <w:bottom w:val="single" w:sz="6" w:space="0" w:color="auto"/>
              <w:right w:val="single" w:sz="6" w:space="0" w:color="auto"/>
            </w:tcBorders>
            <w:vAlign w:val="center"/>
          </w:tcPr>
          <w:p w14:paraId="3421FC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Театральная, 6</w:t>
            </w:r>
          </w:p>
        </w:tc>
        <w:tc>
          <w:tcPr>
            <w:tcW w:w="0" w:type="auto"/>
            <w:tcBorders>
              <w:top w:val="single" w:sz="6" w:space="0" w:color="auto"/>
              <w:left w:val="single" w:sz="6" w:space="0" w:color="auto"/>
              <w:bottom w:val="single" w:sz="6" w:space="0" w:color="auto"/>
              <w:right w:val="single" w:sz="6" w:space="0" w:color="auto"/>
            </w:tcBorders>
            <w:vAlign w:val="center"/>
          </w:tcPr>
          <w:p w14:paraId="16EB9A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9937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04A7C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9A5DE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B651A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C072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EE98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95FD8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F90C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6F31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C34CE7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DFB6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ЗС-21.04.465.465</w:t>
            </w:r>
          </w:p>
        </w:tc>
        <w:tc>
          <w:tcPr>
            <w:tcW w:w="0" w:type="auto"/>
            <w:tcBorders>
              <w:top w:val="single" w:sz="6" w:space="0" w:color="auto"/>
              <w:left w:val="single" w:sz="6" w:space="0" w:color="auto"/>
              <w:bottom w:val="single" w:sz="6" w:space="0" w:color="auto"/>
              <w:right w:val="single" w:sz="6" w:space="0" w:color="auto"/>
            </w:tcBorders>
            <w:vAlign w:val="center"/>
          </w:tcPr>
          <w:p w14:paraId="2E6DD2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ул. 40 лет Победы</w:t>
            </w:r>
          </w:p>
        </w:tc>
        <w:tc>
          <w:tcPr>
            <w:tcW w:w="0" w:type="auto"/>
            <w:tcBorders>
              <w:top w:val="single" w:sz="6" w:space="0" w:color="auto"/>
              <w:left w:val="single" w:sz="6" w:space="0" w:color="auto"/>
              <w:bottom w:val="single" w:sz="6" w:space="0" w:color="auto"/>
              <w:right w:val="single" w:sz="6" w:space="0" w:color="auto"/>
            </w:tcBorders>
            <w:vAlign w:val="center"/>
          </w:tcPr>
          <w:p w14:paraId="462B59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0434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46B21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3CFA84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77,8</w:t>
            </w:r>
          </w:p>
        </w:tc>
        <w:tc>
          <w:tcPr>
            <w:tcW w:w="0" w:type="auto"/>
            <w:tcBorders>
              <w:top w:val="single" w:sz="6" w:space="0" w:color="auto"/>
              <w:left w:val="single" w:sz="6" w:space="0" w:color="auto"/>
              <w:bottom w:val="single" w:sz="6" w:space="0" w:color="auto"/>
              <w:right w:val="single" w:sz="6" w:space="0" w:color="auto"/>
            </w:tcBorders>
            <w:vAlign w:val="center"/>
          </w:tcPr>
          <w:p w14:paraId="71C6E7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ACDB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5DF2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87,8</w:t>
            </w:r>
          </w:p>
        </w:tc>
        <w:tc>
          <w:tcPr>
            <w:tcW w:w="0" w:type="auto"/>
            <w:tcBorders>
              <w:top w:val="single" w:sz="6" w:space="0" w:color="auto"/>
              <w:left w:val="single" w:sz="6" w:space="0" w:color="auto"/>
              <w:bottom w:val="single" w:sz="6" w:space="0" w:color="auto"/>
              <w:right w:val="single" w:sz="6" w:space="0" w:color="auto"/>
            </w:tcBorders>
            <w:vAlign w:val="center"/>
          </w:tcPr>
          <w:p w14:paraId="0F243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61D7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8E7B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87,8</w:t>
            </w:r>
          </w:p>
        </w:tc>
      </w:tr>
      <w:tr w:rsidR="00812048" w14:paraId="79C0892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E0D0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ЗС-21.04.466.466</w:t>
            </w:r>
          </w:p>
        </w:tc>
        <w:tc>
          <w:tcPr>
            <w:tcW w:w="0" w:type="auto"/>
            <w:tcBorders>
              <w:top w:val="single" w:sz="6" w:space="0" w:color="auto"/>
              <w:left w:val="single" w:sz="6" w:space="0" w:color="auto"/>
              <w:bottom w:val="single" w:sz="6" w:space="0" w:color="auto"/>
              <w:right w:val="single" w:sz="6" w:space="0" w:color="auto"/>
            </w:tcBorders>
            <w:vAlign w:val="center"/>
          </w:tcPr>
          <w:p w14:paraId="5BB6CC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40 лет Победы, 9</w:t>
            </w:r>
          </w:p>
        </w:tc>
        <w:tc>
          <w:tcPr>
            <w:tcW w:w="0" w:type="auto"/>
            <w:tcBorders>
              <w:top w:val="single" w:sz="6" w:space="0" w:color="auto"/>
              <w:left w:val="single" w:sz="6" w:space="0" w:color="auto"/>
              <w:bottom w:val="single" w:sz="6" w:space="0" w:color="auto"/>
              <w:right w:val="single" w:sz="6" w:space="0" w:color="auto"/>
            </w:tcBorders>
            <w:vAlign w:val="center"/>
          </w:tcPr>
          <w:p w14:paraId="0ECB1D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271D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88,2</w:t>
            </w:r>
          </w:p>
        </w:tc>
        <w:tc>
          <w:tcPr>
            <w:tcW w:w="0" w:type="auto"/>
            <w:tcBorders>
              <w:top w:val="single" w:sz="6" w:space="0" w:color="auto"/>
              <w:left w:val="single" w:sz="6" w:space="0" w:color="auto"/>
              <w:bottom w:val="single" w:sz="6" w:space="0" w:color="auto"/>
              <w:right w:val="single" w:sz="6" w:space="0" w:color="auto"/>
            </w:tcBorders>
            <w:vAlign w:val="center"/>
          </w:tcPr>
          <w:p w14:paraId="74940E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830,8</w:t>
            </w:r>
          </w:p>
        </w:tc>
        <w:tc>
          <w:tcPr>
            <w:tcW w:w="0" w:type="auto"/>
            <w:tcBorders>
              <w:top w:val="single" w:sz="6" w:space="0" w:color="auto"/>
              <w:left w:val="single" w:sz="6" w:space="0" w:color="auto"/>
              <w:bottom w:val="single" w:sz="6" w:space="0" w:color="auto"/>
              <w:right w:val="single" w:sz="6" w:space="0" w:color="auto"/>
            </w:tcBorders>
            <w:vAlign w:val="center"/>
          </w:tcPr>
          <w:p w14:paraId="6F008D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4BB3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2D70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53C7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919,0</w:t>
            </w:r>
          </w:p>
        </w:tc>
        <w:tc>
          <w:tcPr>
            <w:tcW w:w="0" w:type="auto"/>
            <w:tcBorders>
              <w:top w:val="single" w:sz="6" w:space="0" w:color="auto"/>
              <w:left w:val="single" w:sz="6" w:space="0" w:color="auto"/>
              <w:bottom w:val="single" w:sz="6" w:space="0" w:color="auto"/>
              <w:right w:val="single" w:sz="6" w:space="0" w:color="auto"/>
            </w:tcBorders>
            <w:vAlign w:val="center"/>
          </w:tcPr>
          <w:p w14:paraId="0507BF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4ADC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0B8A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919,0</w:t>
            </w:r>
          </w:p>
        </w:tc>
      </w:tr>
      <w:tr w:rsidR="00812048" w14:paraId="5E43DF6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5A39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ЗС-21.04.467.467</w:t>
            </w:r>
          </w:p>
        </w:tc>
        <w:tc>
          <w:tcPr>
            <w:tcW w:w="0" w:type="auto"/>
            <w:tcBorders>
              <w:top w:val="single" w:sz="6" w:space="0" w:color="auto"/>
              <w:left w:val="single" w:sz="6" w:space="0" w:color="auto"/>
              <w:bottom w:val="single" w:sz="6" w:space="0" w:color="auto"/>
              <w:right w:val="single" w:sz="6" w:space="0" w:color="auto"/>
            </w:tcBorders>
            <w:vAlign w:val="center"/>
          </w:tcPr>
          <w:p w14:paraId="226AC3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74C7D0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97E3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EF18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8C0D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5FEC76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7F6DA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9F55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74,2</w:t>
            </w:r>
          </w:p>
        </w:tc>
        <w:tc>
          <w:tcPr>
            <w:tcW w:w="0" w:type="auto"/>
            <w:tcBorders>
              <w:top w:val="single" w:sz="6" w:space="0" w:color="auto"/>
              <w:left w:val="single" w:sz="6" w:space="0" w:color="auto"/>
              <w:bottom w:val="single" w:sz="6" w:space="0" w:color="auto"/>
              <w:right w:val="single" w:sz="6" w:space="0" w:color="auto"/>
            </w:tcBorders>
            <w:vAlign w:val="center"/>
          </w:tcPr>
          <w:p w14:paraId="37B105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29D8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5ADF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74,2</w:t>
            </w:r>
          </w:p>
        </w:tc>
      </w:tr>
      <w:tr w:rsidR="00812048" w14:paraId="37348E9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DED1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ЗС-21.04.468.468</w:t>
            </w:r>
          </w:p>
        </w:tc>
        <w:tc>
          <w:tcPr>
            <w:tcW w:w="0" w:type="auto"/>
            <w:tcBorders>
              <w:top w:val="single" w:sz="6" w:space="0" w:color="auto"/>
              <w:left w:val="single" w:sz="6" w:space="0" w:color="auto"/>
              <w:bottom w:val="single" w:sz="6" w:space="0" w:color="auto"/>
              <w:right w:val="single" w:sz="6" w:space="0" w:color="auto"/>
            </w:tcBorders>
            <w:vAlign w:val="center"/>
          </w:tcPr>
          <w:p w14:paraId="3B08CC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5B9486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08A0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921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6D8EB7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22A3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F21A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E701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293E6C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C5D0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DC9B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r>
      <w:tr w:rsidR="00812048" w14:paraId="16D42E1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5048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ЗС-21.04.469.469</w:t>
            </w:r>
          </w:p>
        </w:tc>
        <w:tc>
          <w:tcPr>
            <w:tcW w:w="0" w:type="auto"/>
            <w:tcBorders>
              <w:top w:val="single" w:sz="6" w:space="0" w:color="auto"/>
              <w:left w:val="single" w:sz="6" w:space="0" w:color="auto"/>
              <w:bottom w:val="single" w:sz="6" w:space="0" w:color="auto"/>
              <w:right w:val="single" w:sz="6" w:space="0" w:color="auto"/>
            </w:tcBorders>
            <w:vAlign w:val="center"/>
          </w:tcPr>
          <w:p w14:paraId="00F634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0042CB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96AA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38112C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329,5</w:t>
            </w:r>
          </w:p>
        </w:tc>
        <w:tc>
          <w:tcPr>
            <w:tcW w:w="0" w:type="auto"/>
            <w:tcBorders>
              <w:top w:val="single" w:sz="6" w:space="0" w:color="auto"/>
              <w:left w:val="single" w:sz="6" w:space="0" w:color="auto"/>
              <w:bottom w:val="single" w:sz="6" w:space="0" w:color="auto"/>
              <w:right w:val="single" w:sz="6" w:space="0" w:color="auto"/>
            </w:tcBorders>
            <w:vAlign w:val="center"/>
          </w:tcPr>
          <w:p w14:paraId="05DE25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3F2B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8207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6330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369,5</w:t>
            </w:r>
          </w:p>
        </w:tc>
        <w:tc>
          <w:tcPr>
            <w:tcW w:w="0" w:type="auto"/>
            <w:tcBorders>
              <w:top w:val="single" w:sz="6" w:space="0" w:color="auto"/>
              <w:left w:val="single" w:sz="6" w:space="0" w:color="auto"/>
              <w:bottom w:val="single" w:sz="6" w:space="0" w:color="auto"/>
              <w:right w:val="single" w:sz="6" w:space="0" w:color="auto"/>
            </w:tcBorders>
            <w:vAlign w:val="center"/>
          </w:tcPr>
          <w:p w14:paraId="03427A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6A4A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B1FA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369,5</w:t>
            </w:r>
          </w:p>
        </w:tc>
      </w:tr>
      <w:tr w:rsidR="00812048" w14:paraId="0B223DD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F89A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ЗС-21.04.470.470</w:t>
            </w:r>
          </w:p>
        </w:tc>
        <w:tc>
          <w:tcPr>
            <w:tcW w:w="0" w:type="auto"/>
            <w:tcBorders>
              <w:top w:val="single" w:sz="6" w:space="0" w:color="auto"/>
              <w:left w:val="single" w:sz="6" w:space="0" w:color="auto"/>
              <w:bottom w:val="single" w:sz="6" w:space="0" w:color="auto"/>
              <w:right w:val="single" w:sz="6" w:space="0" w:color="auto"/>
            </w:tcBorders>
            <w:vAlign w:val="center"/>
          </w:tcPr>
          <w:p w14:paraId="3048DC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5а</w:t>
            </w:r>
          </w:p>
        </w:tc>
        <w:tc>
          <w:tcPr>
            <w:tcW w:w="0" w:type="auto"/>
            <w:tcBorders>
              <w:top w:val="single" w:sz="6" w:space="0" w:color="auto"/>
              <w:left w:val="single" w:sz="6" w:space="0" w:color="auto"/>
              <w:bottom w:val="single" w:sz="6" w:space="0" w:color="auto"/>
              <w:right w:val="single" w:sz="6" w:space="0" w:color="auto"/>
            </w:tcBorders>
            <w:vAlign w:val="center"/>
          </w:tcPr>
          <w:p w14:paraId="76514D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196D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60,0</w:t>
            </w:r>
          </w:p>
        </w:tc>
        <w:tc>
          <w:tcPr>
            <w:tcW w:w="0" w:type="auto"/>
            <w:tcBorders>
              <w:top w:val="single" w:sz="6" w:space="0" w:color="auto"/>
              <w:left w:val="single" w:sz="6" w:space="0" w:color="auto"/>
              <w:bottom w:val="single" w:sz="6" w:space="0" w:color="auto"/>
              <w:right w:val="single" w:sz="6" w:space="0" w:color="auto"/>
            </w:tcBorders>
            <w:vAlign w:val="center"/>
          </w:tcPr>
          <w:p w14:paraId="729409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572,5</w:t>
            </w:r>
          </w:p>
        </w:tc>
        <w:tc>
          <w:tcPr>
            <w:tcW w:w="0" w:type="auto"/>
            <w:tcBorders>
              <w:top w:val="single" w:sz="6" w:space="0" w:color="auto"/>
              <w:left w:val="single" w:sz="6" w:space="0" w:color="auto"/>
              <w:bottom w:val="single" w:sz="6" w:space="0" w:color="auto"/>
              <w:right w:val="single" w:sz="6" w:space="0" w:color="auto"/>
            </w:tcBorders>
            <w:vAlign w:val="center"/>
          </w:tcPr>
          <w:p w14:paraId="343E9B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E9B3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8E4E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77C3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c>
          <w:tcPr>
            <w:tcW w:w="0" w:type="auto"/>
            <w:tcBorders>
              <w:top w:val="single" w:sz="6" w:space="0" w:color="auto"/>
              <w:left w:val="single" w:sz="6" w:space="0" w:color="auto"/>
              <w:bottom w:val="single" w:sz="6" w:space="0" w:color="auto"/>
              <w:right w:val="single" w:sz="6" w:space="0" w:color="auto"/>
            </w:tcBorders>
            <w:vAlign w:val="center"/>
          </w:tcPr>
          <w:p w14:paraId="0381BB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1498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2268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r>
      <w:tr w:rsidR="00812048" w14:paraId="561BEB6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BAA9C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ЗС-21.04.471.471</w:t>
            </w:r>
          </w:p>
        </w:tc>
        <w:tc>
          <w:tcPr>
            <w:tcW w:w="0" w:type="auto"/>
            <w:tcBorders>
              <w:top w:val="single" w:sz="6" w:space="0" w:color="auto"/>
              <w:left w:val="single" w:sz="6" w:space="0" w:color="auto"/>
              <w:bottom w:val="single" w:sz="6" w:space="0" w:color="auto"/>
              <w:right w:val="single" w:sz="6" w:space="0" w:color="auto"/>
            </w:tcBorders>
            <w:vAlign w:val="center"/>
          </w:tcPr>
          <w:p w14:paraId="1B52D8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6а</w:t>
            </w:r>
          </w:p>
        </w:tc>
        <w:tc>
          <w:tcPr>
            <w:tcW w:w="0" w:type="auto"/>
            <w:tcBorders>
              <w:top w:val="single" w:sz="6" w:space="0" w:color="auto"/>
              <w:left w:val="single" w:sz="6" w:space="0" w:color="auto"/>
              <w:bottom w:val="single" w:sz="6" w:space="0" w:color="auto"/>
              <w:right w:val="single" w:sz="6" w:space="0" w:color="auto"/>
            </w:tcBorders>
            <w:vAlign w:val="center"/>
          </w:tcPr>
          <w:p w14:paraId="544223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57B6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58,0</w:t>
            </w:r>
          </w:p>
        </w:tc>
        <w:tc>
          <w:tcPr>
            <w:tcW w:w="0" w:type="auto"/>
            <w:tcBorders>
              <w:top w:val="single" w:sz="6" w:space="0" w:color="auto"/>
              <w:left w:val="single" w:sz="6" w:space="0" w:color="auto"/>
              <w:bottom w:val="single" w:sz="6" w:space="0" w:color="auto"/>
              <w:right w:val="single" w:sz="6" w:space="0" w:color="auto"/>
            </w:tcBorders>
            <w:vAlign w:val="center"/>
          </w:tcPr>
          <w:p w14:paraId="280887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558,6</w:t>
            </w:r>
          </w:p>
        </w:tc>
        <w:tc>
          <w:tcPr>
            <w:tcW w:w="0" w:type="auto"/>
            <w:tcBorders>
              <w:top w:val="single" w:sz="6" w:space="0" w:color="auto"/>
              <w:left w:val="single" w:sz="6" w:space="0" w:color="auto"/>
              <w:bottom w:val="single" w:sz="6" w:space="0" w:color="auto"/>
              <w:right w:val="single" w:sz="6" w:space="0" w:color="auto"/>
            </w:tcBorders>
            <w:vAlign w:val="center"/>
          </w:tcPr>
          <w:p w14:paraId="6A320D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3764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091A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47E3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616,6</w:t>
            </w:r>
          </w:p>
        </w:tc>
        <w:tc>
          <w:tcPr>
            <w:tcW w:w="0" w:type="auto"/>
            <w:tcBorders>
              <w:top w:val="single" w:sz="6" w:space="0" w:color="auto"/>
              <w:left w:val="single" w:sz="6" w:space="0" w:color="auto"/>
              <w:bottom w:val="single" w:sz="6" w:space="0" w:color="auto"/>
              <w:right w:val="single" w:sz="6" w:space="0" w:color="auto"/>
            </w:tcBorders>
            <w:vAlign w:val="center"/>
          </w:tcPr>
          <w:p w14:paraId="31DC46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83AB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65D7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616,6</w:t>
            </w:r>
          </w:p>
        </w:tc>
      </w:tr>
      <w:tr w:rsidR="00812048" w14:paraId="7F7C2DC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2307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ЗС-21.04.472.472</w:t>
            </w:r>
          </w:p>
        </w:tc>
        <w:tc>
          <w:tcPr>
            <w:tcW w:w="0" w:type="auto"/>
            <w:tcBorders>
              <w:top w:val="single" w:sz="6" w:space="0" w:color="auto"/>
              <w:left w:val="single" w:sz="6" w:space="0" w:color="auto"/>
              <w:bottom w:val="single" w:sz="6" w:space="0" w:color="auto"/>
              <w:right w:val="single" w:sz="6" w:space="0" w:color="auto"/>
            </w:tcBorders>
            <w:vAlign w:val="center"/>
          </w:tcPr>
          <w:p w14:paraId="42E619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7а</w:t>
            </w:r>
          </w:p>
        </w:tc>
        <w:tc>
          <w:tcPr>
            <w:tcW w:w="0" w:type="auto"/>
            <w:tcBorders>
              <w:top w:val="single" w:sz="6" w:space="0" w:color="auto"/>
              <w:left w:val="single" w:sz="6" w:space="0" w:color="auto"/>
              <w:bottom w:val="single" w:sz="6" w:space="0" w:color="auto"/>
              <w:right w:val="single" w:sz="6" w:space="0" w:color="auto"/>
            </w:tcBorders>
            <w:vAlign w:val="center"/>
          </w:tcPr>
          <w:p w14:paraId="105F87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E296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60,0</w:t>
            </w:r>
          </w:p>
        </w:tc>
        <w:tc>
          <w:tcPr>
            <w:tcW w:w="0" w:type="auto"/>
            <w:tcBorders>
              <w:top w:val="single" w:sz="6" w:space="0" w:color="auto"/>
              <w:left w:val="single" w:sz="6" w:space="0" w:color="auto"/>
              <w:bottom w:val="single" w:sz="6" w:space="0" w:color="auto"/>
              <w:right w:val="single" w:sz="6" w:space="0" w:color="auto"/>
            </w:tcBorders>
            <w:vAlign w:val="center"/>
          </w:tcPr>
          <w:p w14:paraId="7EC057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572,5</w:t>
            </w:r>
          </w:p>
        </w:tc>
        <w:tc>
          <w:tcPr>
            <w:tcW w:w="0" w:type="auto"/>
            <w:tcBorders>
              <w:top w:val="single" w:sz="6" w:space="0" w:color="auto"/>
              <w:left w:val="single" w:sz="6" w:space="0" w:color="auto"/>
              <w:bottom w:val="single" w:sz="6" w:space="0" w:color="auto"/>
              <w:right w:val="single" w:sz="6" w:space="0" w:color="auto"/>
            </w:tcBorders>
            <w:vAlign w:val="center"/>
          </w:tcPr>
          <w:p w14:paraId="33FAA3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4FDB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9D4E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E2E8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c>
          <w:tcPr>
            <w:tcW w:w="0" w:type="auto"/>
            <w:tcBorders>
              <w:top w:val="single" w:sz="6" w:space="0" w:color="auto"/>
              <w:left w:val="single" w:sz="6" w:space="0" w:color="auto"/>
              <w:bottom w:val="single" w:sz="6" w:space="0" w:color="auto"/>
              <w:right w:val="single" w:sz="6" w:space="0" w:color="auto"/>
            </w:tcBorders>
            <w:vAlign w:val="center"/>
          </w:tcPr>
          <w:p w14:paraId="0C004A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24E2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107C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r>
      <w:tr w:rsidR="00812048" w14:paraId="207959D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F4D3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ЗС-21.04.473.473</w:t>
            </w:r>
          </w:p>
        </w:tc>
        <w:tc>
          <w:tcPr>
            <w:tcW w:w="0" w:type="auto"/>
            <w:tcBorders>
              <w:top w:val="single" w:sz="6" w:space="0" w:color="auto"/>
              <w:left w:val="single" w:sz="6" w:space="0" w:color="auto"/>
              <w:bottom w:val="single" w:sz="6" w:space="0" w:color="auto"/>
              <w:right w:val="single" w:sz="6" w:space="0" w:color="auto"/>
            </w:tcBorders>
            <w:vAlign w:val="center"/>
          </w:tcPr>
          <w:p w14:paraId="205291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Детсад №59</w:t>
            </w:r>
          </w:p>
        </w:tc>
        <w:tc>
          <w:tcPr>
            <w:tcW w:w="0" w:type="auto"/>
            <w:tcBorders>
              <w:top w:val="single" w:sz="6" w:space="0" w:color="auto"/>
              <w:left w:val="single" w:sz="6" w:space="0" w:color="auto"/>
              <w:bottom w:val="single" w:sz="6" w:space="0" w:color="auto"/>
              <w:right w:val="single" w:sz="6" w:space="0" w:color="auto"/>
            </w:tcBorders>
            <w:vAlign w:val="center"/>
          </w:tcPr>
          <w:p w14:paraId="1AA43F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2407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34883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FDCEF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D704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CC9E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F1BA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0975E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1138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A420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15E45A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7925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ЗС-21.04.474.474</w:t>
            </w:r>
          </w:p>
        </w:tc>
        <w:tc>
          <w:tcPr>
            <w:tcW w:w="0" w:type="auto"/>
            <w:tcBorders>
              <w:top w:val="single" w:sz="6" w:space="0" w:color="auto"/>
              <w:left w:val="single" w:sz="6" w:space="0" w:color="auto"/>
              <w:bottom w:val="single" w:sz="6" w:space="0" w:color="auto"/>
              <w:right w:val="single" w:sz="6" w:space="0" w:color="auto"/>
            </w:tcBorders>
            <w:vAlign w:val="center"/>
          </w:tcPr>
          <w:p w14:paraId="44AE5A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6FC1FC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F892F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E2B50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EBAE8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7F1F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E3B7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F3A1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1D8A9B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8917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665F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52AAF0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A3A8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ЗС-21.04.475.475</w:t>
            </w:r>
          </w:p>
        </w:tc>
        <w:tc>
          <w:tcPr>
            <w:tcW w:w="0" w:type="auto"/>
            <w:tcBorders>
              <w:top w:val="single" w:sz="6" w:space="0" w:color="auto"/>
              <w:left w:val="single" w:sz="6" w:space="0" w:color="auto"/>
              <w:bottom w:val="single" w:sz="6" w:space="0" w:color="auto"/>
              <w:right w:val="single" w:sz="6" w:space="0" w:color="auto"/>
            </w:tcBorders>
            <w:vAlign w:val="center"/>
          </w:tcPr>
          <w:p w14:paraId="098EDD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6</w:t>
            </w:r>
          </w:p>
        </w:tc>
        <w:tc>
          <w:tcPr>
            <w:tcW w:w="0" w:type="auto"/>
            <w:tcBorders>
              <w:top w:val="single" w:sz="6" w:space="0" w:color="auto"/>
              <w:left w:val="single" w:sz="6" w:space="0" w:color="auto"/>
              <w:bottom w:val="single" w:sz="6" w:space="0" w:color="auto"/>
              <w:right w:val="single" w:sz="6" w:space="0" w:color="auto"/>
            </w:tcBorders>
            <w:vAlign w:val="center"/>
          </w:tcPr>
          <w:p w14:paraId="48D6E6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55D3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9090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6F0047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C717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E1BE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644C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3DE8DB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2FD8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A3C7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r>
      <w:tr w:rsidR="00812048" w14:paraId="4C63F0D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188AA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ЗС-21.04.476.476</w:t>
            </w:r>
          </w:p>
        </w:tc>
        <w:tc>
          <w:tcPr>
            <w:tcW w:w="0" w:type="auto"/>
            <w:tcBorders>
              <w:top w:val="single" w:sz="6" w:space="0" w:color="auto"/>
              <w:left w:val="single" w:sz="6" w:space="0" w:color="auto"/>
              <w:bottom w:val="single" w:sz="6" w:space="0" w:color="auto"/>
              <w:right w:val="single" w:sz="6" w:space="0" w:color="auto"/>
            </w:tcBorders>
            <w:vAlign w:val="center"/>
          </w:tcPr>
          <w:p w14:paraId="42F67B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18</w:t>
            </w:r>
          </w:p>
        </w:tc>
        <w:tc>
          <w:tcPr>
            <w:tcW w:w="0" w:type="auto"/>
            <w:tcBorders>
              <w:top w:val="single" w:sz="6" w:space="0" w:color="auto"/>
              <w:left w:val="single" w:sz="6" w:space="0" w:color="auto"/>
              <w:bottom w:val="single" w:sz="6" w:space="0" w:color="auto"/>
              <w:right w:val="single" w:sz="6" w:space="0" w:color="auto"/>
            </w:tcBorders>
            <w:vAlign w:val="center"/>
          </w:tcPr>
          <w:p w14:paraId="04FA81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38E9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54,8</w:t>
            </w:r>
          </w:p>
        </w:tc>
        <w:tc>
          <w:tcPr>
            <w:tcW w:w="0" w:type="auto"/>
            <w:tcBorders>
              <w:top w:val="single" w:sz="6" w:space="0" w:color="auto"/>
              <w:left w:val="single" w:sz="6" w:space="0" w:color="auto"/>
              <w:bottom w:val="single" w:sz="6" w:space="0" w:color="auto"/>
              <w:right w:val="single" w:sz="6" w:space="0" w:color="auto"/>
            </w:tcBorders>
            <w:vAlign w:val="center"/>
          </w:tcPr>
          <w:p w14:paraId="3770AE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537,8</w:t>
            </w:r>
          </w:p>
        </w:tc>
        <w:tc>
          <w:tcPr>
            <w:tcW w:w="0" w:type="auto"/>
            <w:tcBorders>
              <w:top w:val="single" w:sz="6" w:space="0" w:color="auto"/>
              <w:left w:val="single" w:sz="6" w:space="0" w:color="auto"/>
              <w:bottom w:val="single" w:sz="6" w:space="0" w:color="auto"/>
              <w:right w:val="single" w:sz="6" w:space="0" w:color="auto"/>
            </w:tcBorders>
            <w:vAlign w:val="center"/>
          </w:tcPr>
          <w:p w14:paraId="78E0A8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AA17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5DAC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9ECC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592,6</w:t>
            </w:r>
          </w:p>
        </w:tc>
        <w:tc>
          <w:tcPr>
            <w:tcW w:w="0" w:type="auto"/>
            <w:tcBorders>
              <w:top w:val="single" w:sz="6" w:space="0" w:color="auto"/>
              <w:left w:val="single" w:sz="6" w:space="0" w:color="auto"/>
              <w:bottom w:val="single" w:sz="6" w:space="0" w:color="auto"/>
              <w:right w:val="single" w:sz="6" w:space="0" w:color="auto"/>
            </w:tcBorders>
            <w:vAlign w:val="center"/>
          </w:tcPr>
          <w:p w14:paraId="24074B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D5C4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CEFA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592,6</w:t>
            </w:r>
          </w:p>
        </w:tc>
      </w:tr>
      <w:tr w:rsidR="00812048" w14:paraId="27F68AD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11B8F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ЗС-21.04.477.477</w:t>
            </w:r>
          </w:p>
        </w:tc>
        <w:tc>
          <w:tcPr>
            <w:tcW w:w="0" w:type="auto"/>
            <w:tcBorders>
              <w:top w:val="single" w:sz="6" w:space="0" w:color="auto"/>
              <w:left w:val="single" w:sz="6" w:space="0" w:color="auto"/>
              <w:bottom w:val="single" w:sz="6" w:space="0" w:color="auto"/>
              <w:right w:val="single" w:sz="6" w:space="0" w:color="auto"/>
            </w:tcBorders>
            <w:vAlign w:val="center"/>
          </w:tcPr>
          <w:p w14:paraId="094E6D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19</w:t>
            </w:r>
          </w:p>
        </w:tc>
        <w:tc>
          <w:tcPr>
            <w:tcW w:w="0" w:type="auto"/>
            <w:tcBorders>
              <w:top w:val="single" w:sz="6" w:space="0" w:color="auto"/>
              <w:left w:val="single" w:sz="6" w:space="0" w:color="auto"/>
              <w:bottom w:val="single" w:sz="6" w:space="0" w:color="auto"/>
              <w:right w:val="single" w:sz="6" w:space="0" w:color="auto"/>
            </w:tcBorders>
            <w:vAlign w:val="center"/>
          </w:tcPr>
          <w:p w14:paraId="20C709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BB46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18009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67F2EB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4837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9803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BA01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4AD9A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3EFD3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847E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E46FE4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839EB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ЗС-21.04.478.478</w:t>
            </w:r>
          </w:p>
        </w:tc>
        <w:tc>
          <w:tcPr>
            <w:tcW w:w="0" w:type="auto"/>
            <w:tcBorders>
              <w:top w:val="single" w:sz="6" w:space="0" w:color="auto"/>
              <w:left w:val="single" w:sz="6" w:space="0" w:color="auto"/>
              <w:bottom w:val="single" w:sz="6" w:space="0" w:color="auto"/>
              <w:right w:val="single" w:sz="6" w:space="0" w:color="auto"/>
            </w:tcBorders>
            <w:vAlign w:val="center"/>
          </w:tcPr>
          <w:p w14:paraId="211B7F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8</w:t>
            </w:r>
          </w:p>
        </w:tc>
        <w:tc>
          <w:tcPr>
            <w:tcW w:w="0" w:type="auto"/>
            <w:tcBorders>
              <w:top w:val="single" w:sz="6" w:space="0" w:color="auto"/>
              <w:left w:val="single" w:sz="6" w:space="0" w:color="auto"/>
              <w:bottom w:val="single" w:sz="6" w:space="0" w:color="auto"/>
              <w:right w:val="single" w:sz="6" w:space="0" w:color="auto"/>
            </w:tcBorders>
            <w:vAlign w:val="center"/>
          </w:tcPr>
          <w:p w14:paraId="36E779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2B711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59,1</w:t>
            </w:r>
          </w:p>
        </w:tc>
        <w:tc>
          <w:tcPr>
            <w:tcW w:w="0" w:type="auto"/>
            <w:tcBorders>
              <w:top w:val="single" w:sz="6" w:space="0" w:color="auto"/>
              <w:left w:val="single" w:sz="6" w:space="0" w:color="auto"/>
              <w:bottom w:val="single" w:sz="6" w:space="0" w:color="auto"/>
              <w:right w:val="single" w:sz="6" w:space="0" w:color="auto"/>
            </w:tcBorders>
            <w:vAlign w:val="center"/>
          </w:tcPr>
          <w:p w14:paraId="429F70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568,3</w:t>
            </w:r>
          </w:p>
        </w:tc>
        <w:tc>
          <w:tcPr>
            <w:tcW w:w="0" w:type="auto"/>
            <w:tcBorders>
              <w:top w:val="single" w:sz="6" w:space="0" w:color="auto"/>
              <w:left w:val="single" w:sz="6" w:space="0" w:color="auto"/>
              <w:bottom w:val="single" w:sz="6" w:space="0" w:color="auto"/>
              <w:right w:val="single" w:sz="6" w:space="0" w:color="auto"/>
            </w:tcBorders>
            <w:vAlign w:val="center"/>
          </w:tcPr>
          <w:p w14:paraId="799E63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5676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FC6C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DA59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627,4</w:t>
            </w:r>
          </w:p>
        </w:tc>
        <w:tc>
          <w:tcPr>
            <w:tcW w:w="0" w:type="auto"/>
            <w:tcBorders>
              <w:top w:val="single" w:sz="6" w:space="0" w:color="auto"/>
              <w:left w:val="single" w:sz="6" w:space="0" w:color="auto"/>
              <w:bottom w:val="single" w:sz="6" w:space="0" w:color="auto"/>
              <w:right w:val="single" w:sz="6" w:space="0" w:color="auto"/>
            </w:tcBorders>
            <w:vAlign w:val="center"/>
          </w:tcPr>
          <w:p w14:paraId="0CA044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82DD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6BBD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627,4</w:t>
            </w:r>
          </w:p>
        </w:tc>
      </w:tr>
      <w:tr w:rsidR="00812048" w14:paraId="60B2319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4951F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ЗС-21.04.479.479</w:t>
            </w:r>
          </w:p>
        </w:tc>
        <w:tc>
          <w:tcPr>
            <w:tcW w:w="0" w:type="auto"/>
            <w:tcBorders>
              <w:top w:val="single" w:sz="6" w:space="0" w:color="auto"/>
              <w:left w:val="single" w:sz="6" w:space="0" w:color="auto"/>
              <w:bottom w:val="single" w:sz="6" w:space="0" w:color="auto"/>
              <w:right w:val="single" w:sz="6" w:space="0" w:color="auto"/>
            </w:tcBorders>
            <w:vAlign w:val="center"/>
          </w:tcPr>
          <w:p w14:paraId="37F62A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 9</w:t>
            </w:r>
          </w:p>
        </w:tc>
        <w:tc>
          <w:tcPr>
            <w:tcW w:w="0" w:type="auto"/>
            <w:tcBorders>
              <w:top w:val="single" w:sz="6" w:space="0" w:color="auto"/>
              <w:left w:val="single" w:sz="6" w:space="0" w:color="auto"/>
              <w:bottom w:val="single" w:sz="6" w:space="0" w:color="auto"/>
              <w:right w:val="single" w:sz="6" w:space="0" w:color="auto"/>
            </w:tcBorders>
            <w:vAlign w:val="center"/>
          </w:tcPr>
          <w:p w14:paraId="79B9F5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1E12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60,7</w:t>
            </w:r>
          </w:p>
        </w:tc>
        <w:tc>
          <w:tcPr>
            <w:tcW w:w="0" w:type="auto"/>
            <w:tcBorders>
              <w:top w:val="single" w:sz="6" w:space="0" w:color="auto"/>
              <w:left w:val="single" w:sz="6" w:space="0" w:color="auto"/>
              <w:bottom w:val="single" w:sz="6" w:space="0" w:color="auto"/>
              <w:right w:val="single" w:sz="6" w:space="0" w:color="auto"/>
            </w:tcBorders>
            <w:vAlign w:val="center"/>
          </w:tcPr>
          <w:p w14:paraId="12C0FE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579,0</w:t>
            </w:r>
          </w:p>
        </w:tc>
        <w:tc>
          <w:tcPr>
            <w:tcW w:w="0" w:type="auto"/>
            <w:tcBorders>
              <w:top w:val="single" w:sz="6" w:space="0" w:color="auto"/>
              <w:left w:val="single" w:sz="6" w:space="0" w:color="auto"/>
              <w:bottom w:val="single" w:sz="6" w:space="0" w:color="auto"/>
              <w:right w:val="single" w:sz="6" w:space="0" w:color="auto"/>
            </w:tcBorders>
            <w:vAlign w:val="center"/>
          </w:tcPr>
          <w:p w14:paraId="10FADB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BDFB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6004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A548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639,7</w:t>
            </w:r>
          </w:p>
        </w:tc>
        <w:tc>
          <w:tcPr>
            <w:tcW w:w="0" w:type="auto"/>
            <w:tcBorders>
              <w:top w:val="single" w:sz="6" w:space="0" w:color="auto"/>
              <w:left w:val="single" w:sz="6" w:space="0" w:color="auto"/>
              <w:bottom w:val="single" w:sz="6" w:space="0" w:color="auto"/>
              <w:right w:val="single" w:sz="6" w:space="0" w:color="auto"/>
            </w:tcBorders>
            <w:vAlign w:val="center"/>
          </w:tcPr>
          <w:p w14:paraId="1AE001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9E1B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8CDA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639,7</w:t>
            </w:r>
          </w:p>
        </w:tc>
      </w:tr>
      <w:tr w:rsidR="00812048" w14:paraId="1BDD0F2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25BF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ЗС-21.04.480.480</w:t>
            </w:r>
          </w:p>
        </w:tc>
        <w:tc>
          <w:tcPr>
            <w:tcW w:w="0" w:type="auto"/>
            <w:tcBorders>
              <w:top w:val="single" w:sz="6" w:space="0" w:color="auto"/>
              <w:left w:val="single" w:sz="6" w:space="0" w:color="auto"/>
              <w:bottom w:val="single" w:sz="6" w:space="0" w:color="auto"/>
              <w:right w:val="single" w:sz="6" w:space="0" w:color="auto"/>
            </w:tcBorders>
            <w:vAlign w:val="center"/>
          </w:tcPr>
          <w:p w14:paraId="5641D9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374C24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1387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B42B8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107,1</w:t>
            </w:r>
          </w:p>
        </w:tc>
        <w:tc>
          <w:tcPr>
            <w:tcW w:w="0" w:type="auto"/>
            <w:tcBorders>
              <w:top w:val="single" w:sz="6" w:space="0" w:color="auto"/>
              <w:left w:val="single" w:sz="6" w:space="0" w:color="auto"/>
              <w:bottom w:val="single" w:sz="6" w:space="0" w:color="auto"/>
              <w:right w:val="single" w:sz="6" w:space="0" w:color="auto"/>
            </w:tcBorders>
            <w:vAlign w:val="center"/>
          </w:tcPr>
          <w:p w14:paraId="39A385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4A60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6622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49C4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117,1</w:t>
            </w:r>
          </w:p>
        </w:tc>
        <w:tc>
          <w:tcPr>
            <w:tcW w:w="0" w:type="auto"/>
            <w:tcBorders>
              <w:top w:val="single" w:sz="6" w:space="0" w:color="auto"/>
              <w:left w:val="single" w:sz="6" w:space="0" w:color="auto"/>
              <w:bottom w:val="single" w:sz="6" w:space="0" w:color="auto"/>
              <w:right w:val="single" w:sz="6" w:space="0" w:color="auto"/>
            </w:tcBorders>
            <w:vAlign w:val="center"/>
          </w:tcPr>
          <w:p w14:paraId="2312FD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98AF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9958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117,1</w:t>
            </w:r>
          </w:p>
        </w:tc>
      </w:tr>
      <w:tr w:rsidR="00812048" w14:paraId="23EDA27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9B70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ЗС-21.04.481.481</w:t>
            </w:r>
          </w:p>
        </w:tc>
        <w:tc>
          <w:tcPr>
            <w:tcW w:w="0" w:type="auto"/>
            <w:tcBorders>
              <w:top w:val="single" w:sz="6" w:space="0" w:color="auto"/>
              <w:left w:val="single" w:sz="6" w:space="0" w:color="auto"/>
              <w:bottom w:val="single" w:sz="6" w:space="0" w:color="auto"/>
              <w:right w:val="single" w:sz="6" w:space="0" w:color="auto"/>
            </w:tcBorders>
            <w:vAlign w:val="center"/>
          </w:tcPr>
          <w:p w14:paraId="08390D0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0FB607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4051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F7157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5A2E21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C9E1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CEB7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518E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5E3B5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C7B4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6CCC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65D7A5A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7F6F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ЗС-21.04.482.482</w:t>
            </w:r>
          </w:p>
        </w:tc>
        <w:tc>
          <w:tcPr>
            <w:tcW w:w="0" w:type="auto"/>
            <w:tcBorders>
              <w:top w:val="single" w:sz="6" w:space="0" w:color="auto"/>
              <w:left w:val="single" w:sz="6" w:space="0" w:color="auto"/>
              <w:bottom w:val="single" w:sz="6" w:space="0" w:color="auto"/>
              <w:right w:val="single" w:sz="6" w:space="0" w:color="auto"/>
            </w:tcBorders>
            <w:vAlign w:val="center"/>
          </w:tcPr>
          <w:p w14:paraId="29E73B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26DECD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8B68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B3113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4BA9F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7D94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C447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EAD3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9B432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08DB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E185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2F84EB5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FBB6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ЗС-21.04.483.483</w:t>
            </w:r>
          </w:p>
        </w:tc>
        <w:tc>
          <w:tcPr>
            <w:tcW w:w="0" w:type="auto"/>
            <w:tcBorders>
              <w:top w:val="single" w:sz="6" w:space="0" w:color="auto"/>
              <w:left w:val="single" w:sz="6" w:space="0" w:color="auto"/>
              <w:bottom w:val="single" w:sz="6" w:space="0" w:color="auto"/>
              <w:right w:val="single" w:sz="6" w:space="0" w:color="auto"/>
            </w:tcBorders>
            <w:vAlign w:val="center"/>
          </w:tcPr>
          <w:p w14:paraId="7F8C0F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3B2ADA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FF5E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D2D9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76,5</w:t>
            </w:r>
          </w:p>
        </w:tc>
        <w:tc>
          <w:tcPr>
            <w:tcW w:w="0" w:type="auto"/>
            <w:tcBorders>
              <w:top w:val="single" w:sz="6" w:space="0" w:color="auto"/>
              <w:left w:val="single" w:sz="6" w:space="0" w:color="auto"/>
              <w:bottom w:val="single" w:sz="6" w:space="0" w:color="auto"/>
              <w:right w:val="single" w:sz="6" w:space="0" w:color="auto"/>
            </w:tcBorders>
            <w:vAlign w:val="center"/>
          </w:tcPr>
          <w:p w14:paraId="13E01F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2B15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EA3B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05E2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76,5</w:t>
            </w:r>
          </w:p>
        </w:tc>
        <w:tc>
          <w:tcPr>
            <w:tcW w:w="0" w:type="auto"/>
            <w:tcBorders>
              <w:top w:val="single" w:sz="6" w:space="0" w:color="auto"/>
              <w:left w:val="single" w:sz="6" w:space="0" w:color="auto"/>
              <w:bottom w:val="single" w:sz="6" w:space="0" w:color="auto"/>
              <w:right w:val="single" w:sz="6" w:space="0" w:color="auto"/>
            </w:tcBorders>
            <w:vAlign w:val="center"/>
          </w:tcPr>
          <w:p w14:paraId="7CC287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D9F6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D500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76,5</w:t>
            </w:r>
          </w:p>
        </w:tc>
      </w:tr>
      <w:tr w:rsidR="00812048" w14:paraId="30438E9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9442D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ЗС-21.04.484.484</w:t>
            </w:r>
          </w:p>
        </w:tc>
        <w:tc>
          <w:tcPr>
            <w:tcW w:w="0" w:type="auto"/>
            <w:tcBorders>
              <w:top w:val="single" w:sz="6" w:space="0" w:color="auto"/>
              <w:left w:val="single" w:sz="6" w:space="0" w:color="auto"/>
              <w:bottom w:val="single" w:sz="6" w:space="0" w:color="auto"/>
              <w:right w:val="single" w:sz="6" w:space="0" w:color="auto"/>
            </w:tcBorders>
            <w:vAlign w:val="center"/>
          </w:tcPr>
          <w:p w14:paraId="67A3FE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195F91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6A8B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7B14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28C1CB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B382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9FC0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B468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c>
          <w:tcPr>
            <w:tcW w:w="0" w:type="auto"/>
            <w:tcBorders>
              <w:top w:val="single" w:sz="6" w:space="0" w:color="auto"/>
              <w:left w:val="single" w:sz="6" w:space="0" w:color="auto"/>
              <w:bottom w:val="single" w:sz="6" w:space="0" w:color="auto"/>
              <w:right w:val="single" w:sz="6" w:space="0" w:color="auto"/>
            </w:tcBorders>
            <w:vAlign w:val="center"/>
          </w:tcPr>
          <w:p w14:paraId="4D1C52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8F17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7A63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64,2</w:t>
            </w:r>
          </w:p>
        </w:tc>
      </w:tr>
      <w:tr w:rsidR="00812048" w14:paraId="3FC4D52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C288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ЗС-21.04.485.485</w:t>
            </w:r>
          </w:p>
        </w:tc>
        <w:tc>
          <w:tcPr>
            <w:tcW w:w="0" w:type="auto"/>
            <w:tcBorders>
              <w:top w:val="single" w:sz="6" w:space="0" w:color="auto"/>
              <w:left w:val="single" w:sz="6" w:space="0" w:color="auto"/>
              <w:bottom w:val="single" w:sz="6" w:space="0" w:color="auto"/>
              <w:right w:val="single" w:sz="6" w:space="0" w:color="auto"/>
            </w:tcBorders>
            <w:vAlign w:val="center"/>
          </w:tcPr>
          <w:p w14:paraId="03F2FF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70</w:t>
            </w:r>
          </w:p>
        </w:tc>
        <w:tc>
          <w:tcPr>
            <w:tcW w:w="0" w:type="auto"/>
            <w:tcBorders>
              <w:top w:val="single" w:sz="6" w:space="0" w:color="auto"/>
              <w:left w:val="single" w:sz="6" w:space="0" w:color="auto"/>
              <w:bottom w:val="single" w:sz="6" w:space="0" w:color="auto"/>
              <w:right w:val="single" w:sz="6" w:space="0" w:color="auto"/>
            </w:tcBorders>
            <w:vAlign w:val="center"/>
          </w:tcPr>
          <w:p w14:paraId="1C513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7CA2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65,3</w:t>
            </w:r>
          </w:p>
        </w:tc>
        <w:tc>
          <w:tcPr>
            <w:tcW w:w="0" w:type="auto"/>
            <w:tcBorders>
              <w:top w:val="single" w:sz="6" w:space="0" w:color="auto"/>
              <w:left w:val="single" w:sz="6" w:space="0" w:color="auto"/>
              <w:bottom w:val="single" w:sz="6" w:space="0" w:color="auto"/>
              <w:right w:val="single" w:sz="6" w:space="0" w:color="auto"/>
            </w:tcBorders>
            <w:vAlign w:val="center"/>
          </w:tcPr>
          <w:p w14:paraId="0F7A3E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618,0</w:t>
            </w:r>
          </w:p>
        </w:tc>
        <w:tc>
          <w:tcPr>
            <w:tcW w:w="0" w:type="auto"/>
            <w:tcBorders>
              <w:top w:val="single" w:sz="6" w:space="0" w:color="auto"/>
              <w:left w:val="single" w:sz="6" w:space="0" w:color="auto"/>
              <w:bottom w:val="single" w:sz="6" w:space="0" w:color="auto"/>
              <w:right w:val="single" w:sz="6" w:space="0" w:color="auto"/>
            </w:tcBorders>
            <w:vAlign w:val="center"/>
          </w:tcPr>
          <w:p w14:paraId="5FCD40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3220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02F5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8469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c>
          <w:tcPr>
            <w:tcW w:w="0" w:type="auto"/>
            <w:tcBorders>
              <w:top w:val="single" w:sz="6" w:space="0" w:color="auto"/>
              <w:left w:val="single" w:sz="6" w:space="0" w:color="auto"/>
              <w:bottom w:val="single" w:sz="6" w:space="0" w:color="auto"/>
              <w:right w:val="single" w:sz="6" w:space="0" w:color="auto"/>
            </w:tcBorders>
            <w:vAlign w:val="center"/>
          </w:tcPr>
          <w:p w14:paraId="3CDFC9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4A42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E809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r>
      <w:tr w:rsidR="00812048" w14:paraId="1ADC83D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30FC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ЗС-21.04.486.486</w:t>
            </w:r>
          </w:p>
        </w:tc>
        <w:tc>
          <w:tcPr>
            <w:tcW w:w="0" w:type="auto"/>
            <w:tcBorders>
              <w:top w:val="single" w:sz="6" w:space="0" w:color="auto"/>
              <w:left w:val="single" w:sz="6" w:space="0" w:color="auto"/>
              <w:bottom w:val="single" w:sz="6" w:space="0" w:color="auto"/>
              <w:right w:val="single" w:sz="6" w:space="0" w:color="auto"/>
            </w:tcBorders>
            <w:vAlign w:val="center"/>
          </w:tcPr>
          <w:p w14:paraId="5B50A6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55</w:t>
            </w:r>
          </w:p>
        </w:tc>
        <w:tc>
          <w:tcPr>
            <w:tcW w:w="0" w:type="auto"/>
            <w:tcBorders>
              <w:top w:val="single" w:sz="6" w:space="0" w:color="auto"/>
              <w:left w:val="single" w:sz="6" w:space="0" w:color="auto"/>
              <w:bottom w:val="single" w:sz="6" w:space="0" w:color="auto"/>
              <w:right w:val="single" w:sz="6" w:space="0" w:color="auto"/>
            </w:tcBorders>
            <w:vAlign w:val="center"/>
          </w:tcPr>
          <w:p w14:paraId="40060D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3525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92,3</w:t>
            </w:r>
          </w:p>
        </w:tc>
        <w:tc>
          <w:tcPr>
            <w:tcW w:w="0" w:type="auto"/>
            <w:tcBorders>
              <w:top w:val="single" w:sz="6" w:space="0" w:color="auto"/>
              <w:left w:val="single" w:sz="6" w:space="0" w:color="auto"/>
              <w:bottom w:val="single" w:sz="6" w:space="0" w:color="auto"/>
              <w:right w:val="single" w:sz="6" w:space="0" w:color="auto"/>
            </w:tcBorders>
            <w:vAlign w:val="center"/>
          </w:tcPr>
          <w:p w14:paraId="4923BB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904,3</w:t>
            </w:r>
          </w:p>
        </w:tc>
        <w:tc>
          <w:tcPr>
            <w:tcW w:w="0" w:type="auto"/>
            <w:tcBorders>
              <w:top w:val="single" w:sz="6" w:space="0" w:color="auto"/>
              <w:left w:val="single" w:sz="6" w:space="0" w:color="auto"/>
              <w:bottom w:val="single" w:sz="6" w:space="0" w:color="auto"/>
              <w:right w:val="single" w:sz="6" w:space="0" w:color="auto"/>
            </w:tcBorders>
            <w:vAlign w:val="center"/>
          </w:tcPr>
          <w:p w14:paraId="7AD94F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D3C5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3FEA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15D4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996,6</w:t>
            </w:r>
          </w:p>
        </w:tc>
        <w:tc>
          <w:tcPr>
            <w:tcW w:w="0" w:type="auto"/>
            <w:tcBorders>
              <w:top w:val="single" w:sz="6" w:space="0" w:color="auto"/>
              <w:left w:val="single" w:sz="6" w:space="0" w:color="auto"/>
              <w:bottom w:val="single" w:sz="6" w:space="0" w:color="auto"/>
              <w:right w:val="single" w:sz="6" w:space="0" w:color="auto"/>
            </w:tcBorders>
            <w:vAlign w:val="center"/>
          </w:tcPr>
          <w:p w14:paraId="337E66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3C0A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5AFE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996,6</w:t>
            </w:r>
          </w:p>
        </w:tc>
      </w:tr>
      <w:tr w:rsidR="00812048" w14:paraId="6C59F3B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B970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ЗС-21.04.487.487</w:t>
            </w:r>
          </w:p>
        </w:tc>
        <w:tc>
          <w:tcPr>
            <w:tcW w:w="0" w:type="auto"/>
            <w:tcBorders>
              <w:top w:val="single" w:sz="6" w:space="0" w:color="auto"/>
              <w:left w:val="single" w:sz="6" w:space="0" w:color="auto"/>
              <w:bottom w:val="single" w:sz="6" w:space="0" w:color="auto"/>
              <w:right w:val="single" w:sz="6" w:space="0" w:color="auto"/>
            </w:tcBorders>
            <w:vAlign w:val="center"/>
          </w:tcPr>
          <w:p w14:paraId="1D0F25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70</w:t>
            </w:r>
          </w:p>
        </w:tc>
        <w:tc>
          <w:tcPr>
            <w:tcW w:w="0" w:type="auto"/>
            <w:tcBorders>
              <w:top w:val="single" w:sz="6" w:space="0" w:color="auto"/>
              <w:left w:val="single" w:sz="6" w:space="0" w:color="auto"/>
              <w:bottom w:val="single" w:sz="6" w:space="0" w:color="auto"/>
              <w:right w:val="single" w:sz="6" w:space="0" w:color="auto"/>
            </w:tcBorders>
            <w:vAlign w:val="center"/>
          </w:tcPr>
          <w:p w14:paraId="690C2B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EE17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65,3</w:t>
            </w:r>
          </w:p>
        </w:tc>
        <w:tc>
          <w:tcPr>
            <w:tcW w:w="0" w:type="auto"/>
            <w:tcBorders>
              <w:top w:val="single" w:sz="6" w:space="0" w:color="auto"/>
              <w:left w:val="single" w:sz="6" w:space="0" w:color="auto"/>
              <w:bottom w:val="single" w:sz="6" w:space="0" w:color="auto"/>
              <w:right w:val="single" w:sz="6" w:space="0" w:color="auto"/>
            </w:tcBorders>
            <w:vAlign w:val="center"/>
          </w:tcPr>
          <w:p w14:paraId="531B53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618,0</w:t>
            </w:r>
          </w:p>
        </w:tc>
        <w:tc>
          <w:tcPr>
            <w:tcW w:w="0" w:type="auto"/>
            <w:tcBorders>
              <w:top w:val="single" w:sz="6" w:space="0" w:color="auto"/>
              <w:left w:val="single" w:sz="6" w:space="0" w:color="auto"/>
              <w:bottom w:val="single" w:sz="6" w:space="0" w:color="auto"/>
              <w:right w:val="single" w:sz="6" w:space="0" w:color="auto"/>
            </w:tcBorders>
            <w:vAlign w:val="center"/>
          </w:tcPr>
          <w:p w14:paraId="5A6D81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16B6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54F5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4C22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c>
          <w:tcPr>
            <w:tcW w:w="0" w:type="auto"/>
            <w:tcBorders>
              <w:top w:val="single" w:sz="6" w:space="0" w:color="auto"/>
              <w:left w:val="single" w:sz="6" w:space="0" w:color="auto"/>
              <w:bottom w:val="single" w:sz="6" w:space="0" w:color="auto"/>
              <w:right w:val="single" w:sz="6" w:space="0" w:color="auto"/>
            </w:tcBorders>
            <w:vAlign w:val="center"/>
          </w:tcPr>
          <w:p w14:paraId="61C3B9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AD36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13BD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r>
      <w:tr w:rsidR="00812048" w14:paraId="6413D76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E7F5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ЗС-21.04.488.488</w:t>
            </w:r>
          </w:p>
        </w:tc>
        <w:tc>
          <w:tcPr>
            <w:tcW w:w="0" w:type="auto"/>
            <w:tcBorders>
              <w:top w:val="single" w:sz="6" w:space="0" w:color="auto"/>
              <w:left w:val="single" w:sz="6" w:space="0" w:color="auto"/>
              <w:bottom w:val="single" w:sz="6" w:space="0" w:color="auto"/>
              <w:right w:val="single" w:sz="6" w:space="0" w:color="auto"/>
            </w:tcBorders>
            <w:vAlign w:val="center"/>
          </w:tcPr>
          <w:p w14:paraId="4AC980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58</w:t>
            </w:r>
          </w:p>
        </w:tc>
        <w:tc>
          <w:tcPr>
            <w:tcW w:w="0" w:type="auto"/>
            <w:tcBorders>
              <w:top w:val="single" w:sz="6" w:space="0" w:color="auto"/>
              <w:left w:val="single" w:sz="6" w:space="0" w:color="auto"/>
              <w:bottom w:val="single" w:sz="6" w:space="0" w:color="auto"/>
              <w:right w:val="single" w:sz="6" w:space="0" w:color="auto"/>
            </w:tcBorders>
            <w:vAlign w:val="center"/>
          </w:tcPr>
          <w:p w14:paraId="2F4C3D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F178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99,5</w:t>
            </w:r>
          </w:p>
        </w:tc>
        <w:tc>
          <w:tcPr>
            <w:tcW w:w="0" w:type="auto"/>
            <w:tcBorders>
              <w:top w:val="single" w:sz="6" w:space="0" w:color="auto"/>
              <w:left w:val="single" w:sz="6" w:space="0" w:color="auto"/>
              <w:bottom w:val="single" w:sz="6" w:space="0" w:color="auto"/>
              <w:right w:val="single" w:sz="6" w:space="0" w:color="auto"/>
            </w:tcBorders>
            <w:vAlign w:val="center"/>
          </w:tcPr>
          <w:p w14:paraId="3CAE95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985,6</w:t>
            </w:r>
          </w:p>
        </w:tc>
        <w:tc>
          <w:tcPr>
            <w:tcW w:w="0" w:type="auto"/>
            <w:tcBorders>
              <w:top w:val="single" w:sz="6" w:space="0" w:color="auto"/>
              <w:left w:val="single" w:sz="6" w:space="0" w:color="auto"/>
              <w:bottom w:val="single" w:sz="6" w:space="0" w:color="auto"/>
              <w:right w:val="single" w:sz="6" w:space="0" w:color="auto"/>
            </w:tcBorders>
            <w:vAlign w:val="center"/>
          </w:tcPr>
          <w:p w14:paraId="10B012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C60C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1D705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E841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1085,1</w:t>
            </w:r>
          </w:p>
        </w:tc>
        <w:tc>
          <w:tcPr>
            <w:tcW w:w="0" w:type="auto"/>
            <w:tcBorders>
              <w:top w:val="single" w:sz="6" w:space="0" w:color="auto"/>
              <w:left w:val="single" w:sz="6" w:space="0" w:color="auto"/>
              <w:bottom w:val="single" w:sz="6" w:space="0" w:color="auto"/>
              <w:right w:val="single" w:sz="6" w:space="0" w:color="auto"/>
            </w:tcBorders>
            <w:vAlign w:val="center"/>
          </w:tcPr>
          <w:p w14:paraId="1920A7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D869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44D1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1085,1</w:t>
            </w:r>
          </w:p>
        </w:tc>
      </w:tr>
      <w:tr w:rsidR="00812048" w14:paraId="2462AF8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83C61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ЗС-21.04.489.489</w:t>
            </w:r>
          </w:p>
        </w:tc>
        <w:tc>
          <w:tcPr>
            <w:tcW w:w="0" w:type="auto"/>
            <w:tcBorders>
              <w:top w:val="single" w:sz="6" w:space="0" w:color="auto"/>
              <w:left w:val="single" w:sz="6" w:space="0" w:color="auto"/>
              <w:bottom w:val="single" w:sz="6" w:space="0" w:color="auto"/>
              <w:right w:val="single" w:sz="6" w:space="0" w:color="auto"/>
            </w:tcBorders>
            <w:vAlign w:val="center"/>
          </w:tcPr>
          <w:p w14:paraId="6F6D34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57</w:t>
            </w:r>
          </w:p>
        </w:tc>
        <w:tc>
          <w:tcPr>
            <w:tcW w:w="0" w:type="auto"/>
            <w:tcBorders>
              <w:top w:val="single" w:sz="6" w:space="0" w:color="auto"/>
              <w:left w:val="single" w:sz="6" w:space="0" w:color="auto"/>
              <w:bottom w:val="single" w:sz="6" w:space="0" w:color="auto"/>
              <w:right w:val="single" w:sz="6" w:space="0" w:color="auto"/>
            </w:tcBorders>
            <w:vAlign w:val="center"/>
          </w:tcPr>
          <w:p w14:paraId="4B93D7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BDBD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94,2</w:t>
            </w:r>
          </w:p>
        </w:tc>
        <w:tc>
          <w:tcPr>
            <w:tcW w:w="0" w:type="auto"/>
            <w:tcBorders>
              <w:top w:val="single" w:sz="6" w:space="0" w:color="auto"/>
              <w:left w:val="single" w:sz="6" w:space="0" w:color="auto"/>
              <w:bottom w:val="single" w:sz="6" w:space="0" w:color="auto"/>
              <w:right w:val="single" w:sz="6" w:space="0" w:color="auto"/>
            </w:tcBorders>
            <w:vAlign w:val="center"/>
          </w:tcPr>
          <w:p w14:paraId="67267B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926,1</w:t>
            </w:r>
          </w:p>
        </w:tc>
        <w:tc>
          <w:tcPr>
            <w:tcW w:w="0" w:type="auto"/>
            <w:tcBorders>
              <w:top w:val="single" w:sz="6" w:space="0" w:color="auto"/>
              <w:left w:val="single" w:sz="6" w:space="0" w:color="auto"/>
              <w:bottom w:val="single" w:sz="6" w:space="0" w:color="auto"/>
              <w:right w:val="single" w:sz="6" w:space="0" w:color="auto"/>
            </w:tcBorders>
            <w:vAlign w:val="center"/>
          </w:tcPr>
          <w:p w14:paraId="4A59A8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B2F3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3C05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9F5F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1020,3</w:t>
            </w:r>
          </w:p>
        </w:tc>
        <w:tc>
          <w:tcPr>
            <w:tcW w:w="0" w:type="auto"/>
            <w:tcBorders>
              <w:top w:val="single" w:sz="6" w:space="0" w:color="auto"/>
              <w:left w:val="single" w:sz="6" w:space="0" w:color="auto"/>
              <w:bottom w:val="single" w:sz="6" w:space="0" w:color="auto"/>
              <w:right w:val="single" w:sz="6" w:space="0" w:color="auto"/>
            </w:tcBorders>
            <w:vAlign w:val="center"/>
          </w:tcPr>
          <w:p w14:paraId="7A2338A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41A1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DFAF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1020,3</w:t>
            </w:r>
          </w:p>
        </w:tc>
      </w:tr>
      <w:tr w:rsidR="00812048" w14:paraId="3E4F400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F48C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ЗС-21.04.490.490</w:t>
            </w:r>
          </w:p>
        </w:tc>
        <w:tc>
          <w:tcPr>
            <w:tcW w:w="0" w:type="auto"/>
            <w:tcBorders>
              <w:top w:val="single" w:sz="6" w:space="0" w:color="auto"/>
              <w:left w:val="single" w:sz="6" w:space="0" w:color="auto"/>
              <w:bottom w:val="single" w:sz="6" w:space="0" w:color="auto"/>
              <w:right w:val="single" w:sz="6" w:space="0" w:color="auto"/>
            </w:tcBorders>
            <w:vAlign w:val="center"/>
          </w:tcPr>
          <w:p w14:paraId="58B78A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17</w:t>
            </w:r>
          </w:p>
        </w:tc>
        <w:tc>
          <w:tcPr>
            <w:tcW w:w="0" w:type="auto"/>
            <w:tcBorders>
              <w:top w:val="single" w:sz="6" w:space="0" w:color="auto"/>
              <w:left w:val="single" w:sz="6" w:space="0" w:color="auto"/>
              <w:bottom w:val="single" w:sz="6" w:space="0" w:color="auto"/>
              <w:right w:val="single" w:sz="6" w:space="0" w:color="auto"/>
            </w:tcBorders>
            <w:vAlign w:val="center"/>
          </w:tcPr>
          <w:p w14:paraId="1443FF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B588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190,7</w:t>
            </w:r>
          </w:p>
        </w:tc>
        <w:tc>
          <w:tcPr>
            <w:tcW w:w="0" w:type="auto"/>
            <w:tcBorders>
              <w:top w:val="single" w:sz="6" w:space="0" w:color="auto"/>
              <w:left w:val="single" w:sz="6" w:space="0" w:color="auto"/>
              <w:bottom w:val="single" w:sz="6" w:space="0" w:color="auto"/>
              <w:right w:val="single" w:sz="6" w:space="0" w:color="auto"/>
            </w:tcBorders>
            <w:vAlign w:val="center"/>
          </w:tcPr>
          <w:p w14:paraId="423488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2010,7</w:t>
            </w:r>
          </w:p>
        </w:tc>
        <w:tc>
          <w:tcPr>
            <w:tcW w:w="0" w:type="auto"/>
            <w:tcBorders>
              <w:top w:val="single" w:sz="6" w:space="0" w:color="auto"/>
              <w:left w:val="single" w:sz="6" w:space="0" w:color="auto"/>
              <w:bottom w:val="single" w:sz="6" w:space="0" w:color="auto"/>
              <w:right w:val="single" w:sz="6" w:space="0" w:color="auto"/>
            </w:tcBorders>
            <w:vAlign w:val="center"/>
          </w:tcPr>
          <w:p w14:paraId="7459CC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F683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314A3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C314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2201,4</w:t>
            </w:r>
          </w:p>
        </w:tc>
        <w:tc>
          <w:tcPr>
            <w:tcW w:w="0" w:type="auto"/>
            <w:tcBorders>
              <w:top w:val="single" w:sz="6" w:space="0" w:color="auto"/>
              <w:left w:val="single" w:sz="6" w:space="0" w:color="auto"/>
              <w:bottom w:val="single" w:sz="6" w:space="0" w:color="auto"/>
              <w:right w:val="single" w:sz="6" w:space="0" w:color="auto"/>
            </w:tcBorders>
            <w:vAlign w:val="center"/>
          </w:tcPr>
          <w:p w14:paraId="6BE852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BDD6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CA48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2201,4</w:t>
            </w:r>
          </w:p>
        </w:tc>
      </w:tr>
      <w:tr w:rsidR="00812048" w14:paraId="7BA2CAB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57A2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ЗС-21.04.491.491</w:t>
            </w:r>
          </w:p>
        </w:tc>
        <w:tc>
          <w:tcPr>
            <w:tcW w:w="0" w:type="auto"/>
            <w:tcBorders>
              <w:top w:val="single" w:sz="6" w:space="0" w:color="auto"/>
              <w:left w:val="single" w:sz="6" w:space="0" w:color="auto"/>
              <w:bottom w:val="single" w:sz="6" w:space="0" w:color="auto"/>
              <w:right w:val="single" w:sz="6" w:space="0" w:color="auto"/>
            </w:tcBorders>
            <w:vAlign w:val="center"/>
          </w:tcPr>
          <w:p w14:paraId="1A0DB2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18</w:t>
            </w:r>
          </w:p>
        </w:tc>
        <w:tc>
          <w:tcPr>
            <w:tcW w:w="0" w:type="auto"/>
            <w:tcBorders>
              <w:top w:val="single" w:sz="6" w:space="0" w:color="auto"/>
              <w:left w:val="single" w:sz="6" w:space="0" w:color="auto"/>
              <w:bottom w:val="single" w:sz="6" w:space="0" w:color="auto"/>
              <w:right w:val="single" w:sz="6" w:space="0" w:color="auto"/>
            </w:tcBorders>
            <w:vAlign w:val="center"/>
          </w:tcPr>
          <w:p w14:paraId="1A80B1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63272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104,2</w:t>
            </w:r>
          </w:p>
        </w:tc>
        <w:tc>
          <w:tcPr>
            <w:tcW w:w="0" w:type="auto"/>
            <w:tcBorders>
              <w:top w:val="single" w:sz="6" w:space="0" w:color="auto"/>
              <w:left w:val="single" w:sz="6" w:space="0" w:color="auto"/>
              <w:bottom w:val="single" w:sz="6" w:space="0" w:color="auto"/>
              <w:right w:val="single" w:sz="6" w:space="0" w:color="auto"/>
            </w:tcBorders>
            <w:vAlign w:val="center"/>
          </w:tcPr>
          <w:p w14:paraId="687102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1039,7</w:t>
            </w:r>
          </w:p>
        </w:tc>
        <w:tc>
          <w:tcPr>
            <w:tcW w:w="0" w:type="auto"/>
            <w:tcBorders>
              <w:top w:val="single" w:sz="6" w:space="0" w:color="auto"/>
              <w:left w:val="single" w:sz="6" w:space="0" w:color="auto"/>
              <w:bottom w:val="single" w:sz="6" w:space="0" w:color="auto"/>
              <w:right w:val="single" w:sz="6" w:space="0" w:color="auto"/>
            </w:tcBorders>
            <w:vAlign w:val="center"/>
          </w:tcPr>
          <w:p w14:paraId="528904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75DF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11C48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AE99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1143,9</w:t>
            </w:r>
          </w:p>
        </w:tc>
        <w:tc>
          <w:tcPr>
            <w:tcW w:w="0" w:type="auto"/>
            <w:tcBorders>
              <w:top w:val="single" w:sz="6" w:space="0" w:color="auto"/>
              <w:left w:val="single" w:sz="6" w:space="0" w:color="auto"/>
              <w:bottom w:val="single" w:sz="6" w:space="0" w:color="auto"/>
              <w:right w:val="single" w:sz="6" w:space="0" w:color="auto"/>
            </w:tcBorders>
            <w:vAlign w:val="center"/>
          </w:tcPr>
          <w:p w14:paraId="474212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D9AD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D586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1143,9</w:t>
            </w:r>
          </w:p>
        </w:tc>
      </w:tr>
      <w:tr w:rsidR="00812048" w14:paraId="199A9FB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4865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ЗС-21.04.492.492</w:t>
            </w:r>
          </w:p>
        </w:tc>
        <w:tc>
          <w:tcPr>
            <w:tcW w:w="0" w:type="auto"/>
            <w:tcBorders>
              <w:top w:val="single" w:sz="6" w:space="0" w:color="auto"/>
              <w:left w:val="single" w:sz="6" w:space="0" w:color="auto"/>
              <w:bottom w:val="single" w:sz="6" w:space="0" w:color="auto"/>
              <w:right w:val="single" w:sz="6" w:space="0" w:color="auto"/>
            </w:tcBorders>
            <w:vAlign w:val="center"/>
          </w:tcPr>
          <w:p w14:paraId="077C7C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19</w:t>
            </w:r>
          </w:p>
        </w:tc>
        <w:tc>
          <w:tcPr>
            <w:tcW w:w="0" w:type="auto"/>
            <w:tcBorders>
              <w:top w:val="single" w:sz="6" w:space="0" w:color="auto"/>
              <w:left w:val="single" w:sz="6" w:space="0" w:color="auto"/>
              <w:bottom w:val="single" w:sz="6" w:space="0" w:color="auto"/>
              <w:right w:val="single" w:sz="6" w:space="0" w:color="auto"/>
            </w:tcBorders>
            <w:vAlign w:val="center"/>
          </w:tcPr>
          <w:p w14:paraId="4DB8E8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B35A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101,3</w:t>
            </w:r>
          </w:p>
        </w:tc>
        <w:tc>
          <w:tcPr>
            <w:tcW w:w="0" w:type="auto"/>
            <w:tcBorders>
              <w:top w:val="single" w:sz="6" w:space="0" w:color="auto"/>
              <w:left w:val="single" w:sz="6" w:space="0" w:color="auto"/>
              <w:bottom w:val="single" w:sz="6" w:space="0" w:color="auto"/>
              <w:right w:val="single" w:sz="6" w:space="0" w:color="auto"/>
            </w:tcBorders>
            <w:vAlign w:val="center"/>
          </w:tcPr>
          <w:p w14:paraId="0097A2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1005,3</w:t>
            </w:r>
          </w:p>
        </w:tc>
        <w:tc>
          <w:tcPr>
            <w:tcW w:w="0" w:type="auto"/>
            <w:tcBorders>
              <w:top w:val="single" w:sz="6" w:space="0" w:color="auto"/>
              <w:left w:val="single" w:sz="6" w:space="0" w:color="auto"/>
              <w:bottom w:val="single" w:sz="6" w:space="0" w:color="auto"/>
              <w:right w:val="single" w:sz="6" w:space="0" w:color="auto"/>
            </w:tcBorders>
            <w:vAlign w:val="center"/>
          </w:tcPr>
          <w:p w14:paraId="54542B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2365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E67A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EDE8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1106,6</w:t>
            </w:r>
          </w:p>
        </w:tc>
        <w:tc>
          <w:tcPr>
            <w:tcW w:w="0" w:type="auto"/>
            <w:tcBorders>
              <w:top w:val="single" w:sz="6" w:space="0" w:color="auto"/>
              <w:left w:val="single" w:sz="6" w:space="0" w:color="auto"/>
              <w:bottom w:val="single" w:sz="6" w:space="0" w:color="auto"/>
              <w:right w:val="single" w:sz="6" w:space="0" w:color="auto"/>
            </w:tcBorders>
            <w:vAlign w:val="center"/>
          </w:tcPr>
          <w:p w14:paraId="29F7E0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79AC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EE3C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1106,6</w:t>
            </w:r>
          </w:p>
        </w:tc>
      </w:tr>
      <w:tr w:rsidR="00812048" w14:paraId="031B993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BEE65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ЗС-21.04.493.493</w:t>
            </w:r>
          </w:p>
        </w:tc>
        <w:tc>
          <w:tcPr>
            <w:tcW w:w="0" w:type="auto"/>
            <w:tcBorders>
              <w:top w:val="single" w:sz="6" w:space="0" w:color="auto"/>
              <w:left w:val="single" w:sz="6" w:space="0" w:color="auto"/>
              <w:bottom w:val="single" w:sz="6" w:space="0" w:color="auto"/>
              <w:right w:val="single" w:sz="6" w:space="0" w:color="auto"/>
            </w:tcBorders>
            <w:vAlign w:val="center"/>
          </w:tcPr>
          <w:p w14:paraId="63A9A2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5</w:t>
            </w:r>
          </w:p>
        </w:tc>
        <w:tc>
          <w:tcPr>
            <w:tcW w:w="0" w:type="auto"/>
            <w:tcBorders>
              <w:top w:val="single" w:sz="6" w:space="0" w:color="auto"/>
              <w:left w:val="single" w:sz="6" w:space="0" w:color="auto"/>
              <w:bottom w:val="single" w:sz="6" w:space="0" w:color="auto"/>
              <w:right w:val="single" w:sz="6" w:space="0" w:color="auto"/>
            </w:tcBorders>
            <w:vAlign w:val="center"/>
          </w:tcPr>
          <w:p w14:paraId="7DBA1C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DD42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74,3</w:t>
            </w:r>
          </w:p>
        </w:tc>
        <w:tc>
          <w:tcPr>
            <w:tcW w:w="0" w:type="auto"/>
            <w:tcBorders>
              <w:top w:val="single" w:sz="6" w:space="0" w:color="auto"/>
              <w:left w:val="single" w:sz="6" w:space="0" w:color="auto"/>
              <w:bottom w:val="single" w:sz="6" w:space="0" w:color="auto"/>
              <w:right w:val="single" w:sz="6" w:space="0" w:color="auto"/>
            </w:tcBorders>
            <w:vAlign w:val="center"/>
          </w:tcPr>
          <w:p w14:paraId="2E507B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698,0</w:t>
            </w:r>
          </w:p>
        </w:tc>
        <w:tc>
          <w:tcPr>
            <w:tcW w:w="0" w:type="auto"/>
            <w:tcBorders>
              <w:top w:val="single" w:sz="6" w:space="0" w:color="auto"/>
              <w:left w:val="single" w:sz="6" w:space="0" w:color="auto"/>
              <w:bottom w:val="single" w:sz="6" w:space="0" w:color="auto"/>
              <w:right w:val="single" w:sz="6" w:space="0" w:color="auto"/>
            </w:tcBorders>
            <w:vAlign w:val="center"/>
          </w:tcPr>
          <w:p w14:paraId="60A7D6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D078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A606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4646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772,3</w:t>
            </w:r>
          </w:p>
        </w:tc>
        <w:tc>
          <w:tcPr>
            <w:tcW w:w="0" w:type="auto"/>
            <w:tcBorders>
              <w:top w:val="single" w:sz="6" w:space="0" w:color="auto"/>
              <w:left w:val="single" w:sz="6" w:space="0" w:color="auto"/>
              <w:bottom w:val="single" w:sz="6" w:space="0" w:color="auto"/>
              <w:right w:val="single" w:sz="6" w:space="0" w:color="auto"/>
            </w:tcBorders>
            <w:vAlign w:val="center"/>
          </w:tcPr>
          <w:p w14:paraId="6C1346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979C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4E2C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772,3</w:t>
            </w:r>
          </w:p>
        </w:tc>
      </w:tr>
      <w:tr w:rsidR="00812048" w14:paraId="0F620CA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4D27E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ЗС-21.04.494.494</w:t>
            </w:r>
          </w:p>
        </w:tc>
        <w:tc>
          <w:tcPr>
            <w:tcW w:w="0" w:type="auto"/>
            <w:tcBorders>
              <w:top w:val="single" w:sz="6" w:space="0" w:color="auto"/>
              <w:left w:val="single" w:sz="6" w:space="0" w:color="auto"/>
              <w:bottom w:val="single" w:sz="6" w:space="0" w:color="auto"/>
              <w:right w:val="single" w:sz="6" w:space="0" w:color="auto"/>
            </w:tcBorders>
            <w:vAlign w:val="center"/>
          </w:tcPr>
          <w:p w14:paraId="2A3F1CA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6</w:t>
            </w:r>
          </w:p>
        </w:tc>
        <w:tc>
          <w:tcPr>
            <w:tcW w:w="0" w:type="auto"/>
            <w:tcBorders>
              <w:top w:val="single" w:sz="6" w:space="0" w:color="auto"/>
              <w:left w:val="single" w:sz="6" w:space="0" w:color="auto"/>
              <w:bottom w:val="single" w:sz="6" w:space="0" w:color="auto"/>
              <w:right w:val="single" w:sz="6" w:space="0" w:color="auto"/>
            </w:tcBorders>
            <w:vAlign w:val="center"/>
          </w:tcPr>
          <w:p w14:paraId="523A11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B57A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82,9</w:t>
            </w:r>
          </w:p>
        </w:tc>
        <w:tc>
          <w:tcPr>
            <w:tcW w:w="0" w:type="auto"/>
            <w:tcBorders>
              <w:top w:val="single" w:sz="6" w:space="0" w:color="auto"/>
              <w:left w:val="single" w:sz="6" w:space="0" w:color="auto"/>
              <w:bottom w:val="single" w:sz="6" w:space="0" w:color="auto"/>
              <w:right w:val="single" w:sz="6" w:space="0" w:color="auto"/>
            </w:tcBorders>
            <w:vAlign w:val="center"/>
          </w:tcPr>
          <w:p w14:paraId="052A6D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794,9</w:t>
            </w:r>
          </w:p>
        </w:tc>
        <w:tc>
          <w:tcPr>
            <w:tcW w:w="0" w:type="auto"/>
            <w:tcBorders>
              <w:top w:val="single" w:sz="6" w:space="0" w:color="auto"/>
              <w:left w:val="single" w:sz="6" w:space="0" w:color="auto"/>
              <w:bottom w:val="single" w:sz="6" w:space="0" w:color="auto"/>
              <w:right w:val="single" w:sz="6" w:space="0" w:color="auto"/>
            </w:tcBorders>
            <w:vAlign w:val="center"/>
          </w:tcPr>
          <w:p w14:paraId="47B992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2CFE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2FB0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821B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877,8</w:t>
            </w:r>
          </w:p>
        </w:tc>
        <w:tc>
          <w:tcPr>
            <w:tcW w:w="0" w:type="auto"/>
            <w:tcBorders>
              <w:top w:val="single" w:sz="6" w:space="0" w:color="auto"/>
              <w:left w:val="single" w:sz="6" w:space="0" w:color="auto"/>
              <w:bottom w:val="single" w:sz="6" w:space="0" w:color="auto"/>
              <w:right w:val="single" w:sz="6" w:space="0" w:color="auto"/>
            </w:tcBorders>
            <w:vAlign w:val="center"/>
          </w:tcPr>
          <w:p w14:paraId="44546E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2F82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9D7A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877,8</w:t>
            </w:r>
          </w:p>
        </w:tc>
      </w:tr>
      <w:tr w:rsidR="00812048" w14:paraId="6A174B1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8BB7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ЗС-21.04.495.495</w:t>
            </w:r>
          </w:p>
        </w:tc>
        <w:tc>
          <w:tcPr>
            <w:tcW w:w="0" w:type="auto"/>
            <w:tcBorders>
              <w:top w:val="single" w:sz="6" w:space="0" w:color="auto"/>
              <w:left w:val="single" w:sz="6" w:space="0" w:color="auto"/>
              <w:bottom w:val="single" w:sz="6" w:space="0" w:color="auto"/>
              <w:right w:val="single" w:sz="6" w:space="0" w:color="auto"/>
            </w:tcBorders>
            <w:vAlign w:val="center"/>
          </w:tcPr>
          <w:p w14:paraId="6E005E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 "Связь и строительство</w:t>
            </w:r>
          </w:p>
        </w:tc>
        <w:tc>
          <w:tcPr>
            <w:tcW w:w="0" w:type="auto"/>
            <w:tcBorders>
              <w:top w:val="single" w:sz="6" w:space="0" w:color="auto"/>
              <w:left w:val="single" w:sz="6" w:space="0" w:color="auto"/>
              <w:bottom w:val="single" w:sz="6" w:space="0" w:color="auto"/>
              <w:right w:val="single" w:sz="6" w:space="0" w:color="auto"/>
            </w:tcBorders>
            <w:vAlign w:val="center"/>
          </w:tcPr>
          <w:p w14:paraId="1F482D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04A1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5FB71D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341,3</w:t>
            </w:r>
          </w:p>
        </w:tc>
        <w:tc>
          <w:tcPr>
            <w:tcW w:w="0" w:type="auto"/>
            <w:tcBorders>
              <w:top w:val="single" w:sz="6" w:space="0" w:color="auto"/>
              <w:left w:val="single" w:sz="6" w:space="0" w:color="auto"/>
              <w:bottom w:val="single" w:sz="6" w:space="0" w:color="auto"/>
              <w:right w:val="single" w:sz="6" w:space="0" w:color="auto"/>
            </w:tcBorders>
            <w:vAlign w:val="center"/>
          </w:tcPr>
          <w:p w14:paraId="0EE552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9DDE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7042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B81D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381,3</w:t>
            </w:r>
          </w:p>
        </w:tc>
        <w:tc>
          <w:tcPr>
            <w:tcW w:w="0" w:type="auto"/>
            <w:tcBorders>
              <w:top w:val="single" w:sz="6" w:space="0" w:color="auto"/>
              <w:left w:val="single" w:sz="6" w:space="0" w:color="auto"/>
              <w:bottom w:val="single" w:sz="6" w:space="0" w:color="auto"/>
              <w:right w:val="single" w:sz="6" w:space="0" w:color="auto"/>
            </w:tcBorders>
            <w:vAlign w:val="center"/>
          </w:tcPr>
          <w:p w14:paraId="2C569EB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1356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DA0C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381,3</w:t>
            </w:r>
          </w:p>
        </w:tc>
      </w:tr>
      <w:tr w:rsidR="00812048" w14:paraId="7375718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AA90F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ЗС-21.04.496.496</w:t>
            </w:r>
          </w:p>
        </w:tc>
        <w:tc>
          <w:tcPr>
            <w:tcW w:w="0" w:type="auto"/>
            <w:tcBorders>
              <w:top w:val="single" w:sz="6" w:space="0" w:color="auto"/>
              <w:left w:val="single" w:sz="6" w:space="0" w:color="auto"/>
              <w:bottom w:val="single" w:sz="6" w:space="0" w:color="auto"/>
              <w:right w:val="single" w:sz="6" w:space="0" w:color="auto"/>
            </w:tcBorders>
            <w:vAlign w:val="center"/>
          </w:tcPr>
          <w:p w14:paraId="62D0A9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2</w:t>
            </w:r>
          </w:p>
        </w:tc>
        <w:tc>
          <w:tcPr>
            <w:tcW w:w="0" w:type="auto"/>
            <w:tcBorders>
              <w:top w:val="single" w:sz="6" w:space="0" w:color="auto"/>
              <w:left w:val="single" w:sz="6" w:space="0" w:color="auto"/>
              <w:bottom w:val="single" w:sz="6" w:space="0" w:color="auto"/>
              <w:right w:val="single" w:sz="6" w:space="0" w:color="auto"/>
            </w:tcBorders>
            <w:vAlign w:val="center"/>
          </w:tcPr>
          <w:p w14:paraId="7A13E3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0F8A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96,3</w:t>
            </w:r>
          </w:p>
        </w:tc>
        <w:tc>
          <w:tcPr>
            <w:tcW w:w="0" w:type="auto"/>
            <w:tcBorders>
              <w:top w:val="single" w:sz="6" w:space="0" w:color="auto"/>
              <w:left w:val="single" w:sz="6" w:space="0" w:color="auto"/>
              <w:bottom w:val="single" w:sz="6" w:space="0" w:color="auto"/>
              <w:right w:val="single" w:sz="6" w:space="0" w:color="auto"/>
            </w:tcBorders>
            <w:vAlign w:val="center"/>
          </w:tcPr>
          <w:p w14:paraId="374023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951,8</w:t>
            </w:r>
          </w:p>
        </w:tc>
        <w:tc>
          <w:tcPr>
            <w:tcW w:w="0" w:type="auto"/>
            <w:tcBorders>
              <w:top w:val="single" w:sz="6" w:space="0" w:color="auto"/>
              <w:left w:val="single" w:sz="6" w:space="0" w:color="auto"/>
              <w:bottom w:val="single" w:sz="6" w:space="0" w:color="auto"/>
              <w:right w:val="single" w:sz="6" w:space="0" w:color="auto"/>
            </w:tcBorders>
            <w:vAlign w:val="center"/>
          </w:tcPr>
          <w:p w14:paraId="32A9E2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60A5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B240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6D03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1048,2</w:t>
            </w:r>
          </w:p>
        </w:tc>
        <w:tc>
          <w:tcPr>
            <w:tcW w:w="0" w:type="auto"/>
            <w:tcBorders>
              <w:top w:val="single" w:sz="6" w:space="0" w:color="auto"/>
              <w:left w:val="single" w:sz="6" w:space="0" w:color="auto"/>
              <w:bottom w:val="single" w:sz="6" w:space="0" w:color="auto"/>
              <w:right w:val="single" w:sz="6" w:space="0" w:color="auto"/>
            </w:tcBorders>
            <w:vAlign w:val="center"/>
          </w:tcPr>
          <w:p w14:paraId="463643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C3BD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4A9C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1048,2</w:t>
            </w:r>
          </w:p>
        </w:tc>
      </w:tr>
      <w:tr w:rsidR="00812048" w14:paraId="48C32E6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B91E7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ЗС-21.04.497.497</w:t>
            </w:r>
          </w:p>
        </w:tc>
        <w:tc>
          <w:tcPr>
            <w:tcW w:w="0" w:type="auto"/>
            <w:tcBorders>
              <w:top w:val="single" w:sz="6" w:space="0" w:color="auto"/>
              <w:left w:val="single" w:sz="6" w:space="0" w:color="auto"/>
              <w:bottom w:val="single" w:sz="6" w:space="0" w:color="auto"/>
              <w:right w:val="single" w:sz="6" w:space="0" w:color="auto"/>
            </w:tcBorders>
            <w:vAlign w:val="center"/>
          </w:tcPr>
          <w:p w14:paraId="2763F8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МУК "Досуговый центр "Звез</w:t>
            </w:r>
          </w:p>
        </w:tc>
        <w:tc>
          <w:tcPr>
            <w:tcW w:w="0" w:type="auto"/>
            <w:tcBorders>
              <w:top w:val="single" w:sz="6" w:space="0" w:color="auto"/>
              <w:left w:val="single" w:sz="6" w:space="0" w:color="auto"/>
              <w:bottom w:val="single" w:sz="6" w:space="0" w:color="auto"/>
              <w:right w:val="single" w:sz="6" w:space="0" w:color="auto"/>
            </w:tcBorders>
            <w:vAlign w:val="center"/>
          </w:tcPr>
          <w:p w14:paraId="4133AF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CEAEF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1AB9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656F4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86,9</w:t>
            </w:r>
          </w:p>
        </w:tc>
        <w:tc>
          <w:tcPr>
            <w:tcW w:w="0" w:type="auto"/>
            <w:tcBorders>
              <w:top w:val="single" w:sz="6" w:space="0" w:color="auto"/>
              <w:left w:val="single" w:sz="6" w:space="0" w:color="auto"/>
              <w:bottom w:val="single" w:sz="6" w:space="0" w:color="auto"/>
              <w:right w:val="single" w:sz="6" w:space="0" w:color="auto"/>
            </w:tcBorders>
            <w:vAlign w:val="center"/>
          </w:tcPr>
          <w:p w14:paraId="50F70B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7EA4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71E4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96,9</w:t>
            </w:r>
          </w:p>
        </w:tc>
        <w:tc>
          <w:tcPr>
            <w:tcW w:w="0" w:type="auto"/>
            <w:tcBorders>
              <w:top w:val="single" w:sz="6" w:space="0" w:color="auto"/>
              <w:left w:val="single" w:sz="6" w:space="0" w:color="auto"/>
              <w:bottom w:val="single" w:sz="6" w:space="0" w:color="auto"/>
              <w:right w:val="single" w:sz="6" w:space="0" w:color="auto"/>
            </w:tcBorders>
            <w:vAlign w:val="center"/>
          </w:tcPr>
          <w:p w14:paraId="7D6858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2472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529F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96,9</w:t>
            </w:r>
          </w:p>
        </w:tc>
      </w:tr>
      <w:tr w:rsidR="00812048" w14:paraId="77CB0AA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D7AE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ЗС-21.04.498.498</w:t>
            </w:r>
          </w:p>
        </w:tc>
        <w:tc>
          <w:tcPr>
            <w:tcW w:w="0" w:type="auto"/>
            <w:tcBorders>
              <w:top w:val="single" w:sz="6" w:space="0" w:color="auto"/>
              <w:left w:val="single" w:sz="6" w:space="0" w:color="auto"/>
              <w:bottom w:val="single" w:sz="6" w:space="0" w:color="auto"/>
              <w:right w:val="single" w:sz="6" w:space="0" w:color="auto"/>
            </w:tcBorders>
            <w:vAlign w:val="center"/>
          </w:tcPr>
          <w:p w14:paraId="273C64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23</w:t>
            </w:r>
          </w:p>
        </w:tc>
        <w:tc>
          <w:tcPr>
            <w:tcW w:w="0" w:type="auto"/>
            <w:tcBorders>
              <w:top w:val="single" w:sz="6" w:space="0" w:color="auto"/>
              <w:left w:val="single" w:sz="6" w:space="0" w:color="auto"/>
              <w:bottom w:val="single" w:sz="6" w:space="0" w:color="auto"/>
              <w:right w:val="single" w:sz="6" w:space="0" w:color="auto"/>
            </w:tcBorders>
            <w:vAlign w:val="center"/>
          </w:tcPr>
          <w:p w14:paraId="52F550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1343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01C5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D116A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109,4</w:t>
            </w:r>
          </w:p>
        </w:tc>
        <w:tc>
          <w:tcPr>
            <w:tcW w:w="0" w:type="auto"/>
            <w:tcBorders>
              <w:top w:val="single" w:sz="6" w:space="0" w:color="auto"/>
              <w:left w:val="single" w:sz="6" w:space="0" w:color="auto"/>
              <w:bottom w:val="single" w:sz="6" w:space="0" w:color="auto"/>
              <w:right w:val="single" w:sz="6" w:space="0" w:color="auto"/>
            </w:tcBorders>
            <w:vAlign w:val="center"/>
          </w:tcPr>
          <w:p w14:paraId="70411C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EF89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792C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119,4</w:t>
            </w:r>
          </w:p>
        </w:tc>
        <w:tc>
          <w:tcPr>
            <w:tcW w:w="0" w:type="auto"/>
            <w:tcBorders>
              <w:top w:val="single" w:sz="6" w:space="0" w:color="auto"/>
              <w:left w:val="single" w:sz="6" w:space="0" w:color="auto"/>
              <w:bottom w:val="single" w:sz="6" w:space="0" w:color="auto"/>
              <w:right w:val="single" w:sz="6" w:space="0" w:color="auto"/>
            </w:tcBorders>
            <w:vAlign w:val="center"/>
          </w:tcPr>
          <w:p w14:paraId="2FAAA3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5C89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150E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119,4</w:t>
            </w:r>
          </w:p>
        </w:tc>
      </w:tr>
      <w:tr w:rsidR="00812048" w14:paraId="50CCDDA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363C7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ЗС-21.04.499.499</w:t>
            </w:r>
          </w:p>
        </w:tc>
        <w:tc>
          <w:tcPr>
            <w:tcW w:w="0" w:type="auto"/>
            <w:tcBorders>
              <w:top w:val="single" w:sz="6" w:space="0" w:color="auto"/>
              <w:left w:val="single" w:sz="6" w:space="0" w:color="auto"/>
              <w:bottom w:val="single" w:sz="6" w:space="0" w:color="auto"/>
              <w:right w:val="single" w:sz="6" w:space="0" w:color="auto"/>
            </w:tcBorders>
            <w:vAlign w:val="center"/>
          </w:tcPr>
          <w:p w14:paraId="65DA6A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16</w:t>
            </w:r>
          </w:p>
        </w:tc>
        <w:tc>
          <w:tcPr>
            <w:tcW w:w="0" w:type="auto"/>
            <w:tcBorders>
              <w:top w:val="single" w:sz="6" w:space="0" w:color="auto"/>
              <w:left w:val="single" w:sz="6" w:space="0" w:color="auto"/>
              <w:bottom w:val="single" w:sz="6" w:space="0" w:color="auto"/>
              <w:right w:val="single" w:sz="6" w:space="0" w:color="auto"/>
            </w:tcBorders>
            <w:vAlign w:val="center"/>
          </w:tcPr>
          <w:p w14:paraId="07343E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40A0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109,1</w:t>
            </w:r>
          </w:p>
        </w:tc>
        <w:tc>
          <w:tcPr>
            <w:tcW w:w="0" w:type="auto"/>
            <w:tcBorders>
              <w:top w:val="single" w:sz="6" w:space="0" w:color="auto"/>
              <w:left w:val="single" w:sz="6" w:space="0" w:color="auto"/>
              <w:bottom w:val="single" w:sz="6" w:space="0" w:color="auto"/>
              <w:right w:val="single" w:sz="6" w:space="0" w:color="auto"/>
            </w:tcBorders>
            <w:vAlign w:val="center"/>
          </w:tcPr>
          <w:p w14:paraId="1C65BB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1094,8</w:t>
            </w:r>
          </w:p>
        </w:tc>
        <w:tc>
          <w:tcPr>
            <w:tcW w:w="0" w:type="auto"/>
            <w:tcBorders>
              <w:top w:val="single" w:sz="6" w:space="0" w:color="auto"/>
              <w:left w:val="single" w:sz="6" w:space="0" w:color="auto"/>
              <w:bottom w:val="single" w:sz="6" w:space="0" w:color="auto"/>
              <w:right w:val="single" w:sz="6" w:space="0" w:color="auto"/>
            </w:tcBorders>
            <w:vAlign w:val="center"/>
          </w:tcPr>
          <w:p w14:paraId="05D249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4AAA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7A1F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1EDD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1203,9</w:t>
            </w:r>
          </w:p>
        </w:tc>
        <w:tc>
          <w:tcPr>
            <w:tcW w:w="0" w:type="auto"/>
            <w:tcBorders>
              <w:top w:val="single" w:sz="6" w:space="0" w:color="auto"/>
              <w:left w:val="single" w:sz="6" w:space="0" w:color="auto"/>
              <w:bottom w:val="single" w:sz="6" w:space="0" w:color="auto"/>
              <w:right w:val="single" w:sz="6" w:space="0" w:color="auto"/>
            </w:tcBorders>
            <w:vAlign w:val="center"/>
          </w:tcPr>
          <w:p w14:paraId="112D48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47AE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0389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1203,9</w:t>
            </w:r>
          </w:p>
        </w:tc>
      </w:tr>
      <w:tr w:rsidR="00812048" w14:paraId="74F0D36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E5FCE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ЗС-21.04.500.500</w:t>
            </w:r>
          </w:p>
        </w:tc>
        <w:tc>
          <w:tcPr>
            <w:tcW w:w="0" w:type="auto"/>
            <w:tcBorders>
              <w:top w:val="single" w:sz="6" w:space="0" w:color="auto"/>
              <w:left w:val="single" w:sz="6" w:space="0" w:color="auto"/>
              <w:bottom w:val="single" w:sz="6" w:space="0" w:color="auto"/>
              <w:right w:val="single" w:sz="6" w:space="0" w:color="auto"/>
            </w:tcBorders>
            <w:vAlign w:val="center"/>
          </w:tcPr>
          <w:p w14:paraId="1C752F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 "МАГО"</w:t>
            </w:r>
          </w:p>
        </w:tc>
        <w:tc>
          <w:tcPr>
            <w:tcW w:w="0" w:type="auto"/>
            <w:tcBorders>
              <w:top w:val="single" w:sz="6" w:space="0" w:color="auto"/>
              <w:left w:val="single" w:sz="6" w:space="0" w:color="auto"/>
              <w:bottom w:val="single" w:sz="6" w:space="0" w:color="auto"/>
              <w:right w:val="single" w:sz="6" w:space="0" w:color="auto"/>
            </w:tcBorders>
            <w:vAlign w:val="center"/>
          </w:tcPr>
          <w:p w14:paraId="56ADE5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3FB3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E7F9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4943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ABB9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0129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A8BD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7B71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CD9B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E310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r>
      <w:tr w:rsidR="00812048" w14:paraId="6BF8A90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5EB32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ЗС-21.04.501.501</w:t>
            </w:r>
          </w:p>
        </w:tc>
        <w:tc>
          <w:tcPr>
            <w:tcW w:w="0" w:type="auto"/>
            <w:tcBorders>
              <w:top w:val="single" w:sz="6" w:space="0" w:color="auto"/>
              <w:left w:val="single" w:sz="6" w:space="0" w:color="auto"/>
              <w:bottom w:val="single" w:sz="6" w:space="0" w:color="auto"/>
              <w:right w:val="single" w:sz="6" w:space="0" w:color="auto"/>
            </w:tcBorders>
            <w:vAlign w:val="center"/>
          </w:tcPr>
          <w:p w14:paraId="3AF173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24</w:t>
            </w:r>
          </w:p>
        </w:tc>
        <w:tc>
          <w:tcPr>
            <w:tcW w:w="0" w:type="auto"/>
            <w:tcBorders>
              <w:top w:val="single" w:sz="6" w:space="0" w:color="auto"/>
              <w:left w:val="single" w:sz="6" w:space="0" w:color="auto"/>
              <w:bottom w:val="single" w:sz="6" w:space="0" w:color="auto"/>
              <w:right w:val="single" w:sz="6" w:space="0" w:color="auto"/>
            </w:tcBorders>
            <w:vAlign w:val="center"/>
          </w:tcPr>
          <w:p w14:paraId="5BF8CA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799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110,7</w:t>
            </w:r>
          </w:p>
        </w:tc>
        <w:tc>
          <w:tcPr>
            <w:tcW w:w="0" w:type="auto"/>
            <w:tcBorders>
              <w:top w:val="single" w:sz="6" w:space="0" w:color="auto"/>
              <w:left w:val="single" w:sz="6" w:space="0" w:color="auto"/>
              <w:bottom w:val="single" w:sz="6" w:space="0" w:color="auto"/>
              <w:right w:val="single" w:sz="6" w:space="0" w:color="auto"/>
            </w:tcBorders>
            <w:vAlign w:val="center"/>
          </w:tcPr>
          <w:p w14:paraId="713DA7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1112,2</w:t>
            </w:r>
          </w:p>
        </w:tc>
        <w:tc>
          <w:tcPr>
            <w:tcW w:w="0" w:type="auto"/>
            <w:tcBorders>
              <w:top w:val="single" w:sz="6" w:space="0" w:color="auto"/>
              <w:left w:val="single" w:sz="6" w:space="0" w:color="auto"/>
              <w:bottom w:val="single" w:sz="6" w:space="0" w:color="auto"/>
              <w:right w:val="single" w:sz="6" w:space="0" w:color="auto"/>
            </w:tcBorders>
            <w:vAlign w:val="center"/>
          </w:tcPr>
          <w:p w14:paraId="654FAF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CFEE9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544D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2192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1222,9</w:t>
            </w:r>
          </w:p>
        </w:tc>
        <w:tc>
          <w:tcPr>
            <w:tcW w:w="0" w:type="auto"/>
            <w:tcBorders>
              <w:top w:val="single" w:sz="6" w:space="0" w:color="auto"/>
              <w:left w:val="single" w:sz="6" w:space="0" w:color="auto"/>
              <w:bottom w:val="single" w:sz="6" w:space="0" w:color="auto"/>
              <w:right w:val="single" w:sz="6" w:space="0" w:color="auto"/>
            </w:tcBorders>
            <w:vAlign w:val="center"/>
          </w:tcPr>
          <w:p w14:paraId="360AED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3D15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6176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1222,9</w:t>
            </w:r>
          </w:p>
        </w:tc>
      </w:tr>
      <w:tr w:rsidR="00812048" w14:paraId="7E935F4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785E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ЗС-21.04.502.502</w:t>
            </w:r>
          </w:p>
        </w:tc>
        <w:tc>
          <w:tcPr>
            <w:tcW w:w="0" w:type="auto"/>
            <w:tcBorders>
              <w:top w:val="single" w:sz="6" w:space="0" w:color="auto"/>
              <w:left w:val="single" w:sz="6" w:space="0" w:color="auto"/>
              <w:bottom w:val="single" w:sz="6" w:space="0" w:color="auto"/>
              <w:right w:val="single" w:sz="6" w:space="0" w:color="auto"/>
            </w:tcBorders>
            <w:vAlign w:val="center"/>
          </w:tcPr>
          <w:p w14:paraId="4DC9B9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26</w:t>
            </w:r>
          </w:p>
        </w:tc>
        <w:tc>
          <w:tcPr>
            <w:tcW w:w="0" w:type="auto"/>
            <w:tcBorders>
              <w:top w:val="single" w:sz="6" w:space="0" w:color="auto"/>
              <w:left w:val="single" w:sz="6" w:space="0" w:color="auto"/>
              <w:bottom w:val="single" w:sz="6" w:space="0" w:color="auto"/>
              <w:right w:val="single" w:sz="6" w:space="0" w:color="auto"/>
            </w:tcBorders>
            <w:vAlign w:val="center"/>
          </w:tcPr>
          <w:p w14:paraId="4ED7C2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5353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85,1</w:t>
            </w:r>
          </w:p>
        </w:tc>
        <w:tc>
          <w:tcPr>
            <w:tcW w:w="0" w:type="auto"/>
            <w:tcBorders>
              <w:top w:val="single" w:sz="6" w:space="0" w:color="auto"/>
              <w:left w:val="single" w:sz="6" w:space="0" w:color="auto"/>
              <w:bottom w:val="single" w:sz="6" w:space="0" w:color="auto"/>
              <w:right w:val="single" w:sz="6" w:space="0" w:color="auto"/>
            </w:tcBorders>
            <w:vAlign w:val="center"/>
          </w:tcPr>
          <w:p w14:paraId="05AA4B9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824,4</w:t>
            </w:r>
          </w:p>
        </w:tc>
        <w:tc>
          <w:tcPr>
            <w:tcW w:w="0" w:type="auto"/>
            <w:tcBorders>
              <w:top w:val="single" w:sz="6" w:space="0" w:color="auto"/>
              <w:left w:val="single" w:sz="6" w:space="0" w:color="auto"/>
              <w:bottom w:val="single" w:sz="6" w:space="0" w:color="auto"/>
              <w:right w:val="single" w:sz="6" w:space="0" w:color="auto"/>
            </w:tcBorders>
            <w:vAlign w:val="center"/>
          </w:tcPr>
          <w:p w14:paraId="71220D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72DC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790E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3A5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909,5</w:t>
            </w:r>
          </w:p>
        </w:tc>
        <w:tc>
          <w:tcPr>
            <w:tcW w:w="0" w:type="auto"/>
            <w:tcBorders>
              <w:top w:val="single" w:sz="6" w:space="0" w:color="auto"/>
              <w:left w:val="single" w:sz="6" w:space="0" w:color="auto"/>
              <w:bottom w:val="single" w:sz="6" w:space="0" w:color="auto"/>
              <w:right w:val="single" w:sz="6" w:space="0" w:color="auto"/>
            </w:tcBorders>
            <w:vAlign w:val="center"/>
          </w:tcPr>
          <w:p w14:paraId="1FA5C3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4D26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BAF6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909,5</w:t>
            </w:r>
          </w:p>
        </w:tc>
      </w:tr>
      <w:tr w:rsidR="00812048" w14:paraId="0CB9296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6BA8E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ЗС-21.04.503.503</w:t>
            </w:r>
          </w:p>
        </w:tc>
        <w:tc>
          <w:tcPr>
            <w:tcW w:w="0" w:type="auto"/>
            <w:tcBorders>
              <w:top w:val="single" w:sz="6" w:space="0" w:color="auto"/>
              <w:left w:val="single" w:sz="6" w:space="0" w:color="auto"/>
              <w:bottom w:val="single" w:sz="6" w:space="0" w:color="auto"/>
              <w:right w:val="single" w:sz="6" w:space="0" w:color="auto"/>
            </w:tcBorders>
            <w:vAlign w:val="center"/>
          </w:tcPr>
          <w:p w14:paraId="6DEBDE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25</w:t>
            </w:r>
          </w:p>
        </w:tc>
        <w:tc>
          <w:tcPr>
            <w:tcW w:w="0" w:type="auto"/>
            <w:tcBorders>
              <w:top w:val="single" w:sz="6" w:space="0" w:color="auto"/>
              <w:left w:val="single" w:sz="6" w:space="0" w:color="auto"/>
              <w:bottom w:val="single" w:sz="6" w:space="0" w:color="auto"/>
              <w:right w:val="single" w:sz="6" w:space="0" w:color="auto"/>
            </w:tcBorders>
            <w:vAlign w:val="center"/>
          </w:tcPr>
          <w:p w14:paraId="0CB87D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A362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110,7</w:t>
            </w:r>
          </w:p>
        </w:tc>
        <w:tc>
          <w:tcPr>
            <w:tcW w:w="0" w:type="auto"/>
            <w:tcBorders>
              <w:top w:val="single" w:sz="6" w:space="0" w:color="auto"/>
              <w:left w:val="single" w:sz="6" w:space="0" w:color="auto"/>
              <w:bottom w:val="single" w:sz="6" w:space="0" w:color="auto"/>
              <w:right w:val="single" w:sz="6" w:space="0" w:color="auto"/>
            </w:tcBorders>
            <w:vAlign w:val="center"/>
          </w:tcPr>
          <w:p w14:paraId="43111F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1112,2</w:t>
            </w:r>
          </w:p>
        </w:tc>
        <w:tc>
          <w:tcPr>
            <w:tcW w:w="0" w:type="auto"/>
            <w:tcBorders>
              <w:top w:val="single" w:sz="6" w:space="0" w:color="auto"/>
              <w:left w:val="single" w:sz="6" w:space="0" w:color="auto"/>
              <w:bottom w:val="single" w:sz="6" w:space="0" w:color="auto"/>
              <w:right w:val="single" w:sz="6" w:space="0" w:color="auto"/>
            </w:tcBorders>
            <w:vAlign w:val="center"/>
          </w:tcPr>
          <w:p w14:paraId="02E2BB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3C36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04F0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9006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1222,9</w:t>
            </w:r>
          </w:p>
        </w:tc>
        <w:tc>
          <w:tcPr>
            <w:tcW w:w="0" w:type="auto"/>
            <w:tcBorders>
              <w:top w:val="single" w:sz="6" w:space="0" w:color="auto"/>
              <w:left w:val="single" w:sz="6" w:space="0" w:color="auto"/>
              <w:bottom w:val="single" w:sz="6" w:space="0" w:color="auto"/>
              <w:right w:val="single" w:sz="6" w:space="0" w:color="auto"/>
            </w:tcBorders>
            <w:vAlign w:val="center"/>
          </w:tcPr>
          <w:p w14:paraId="1C4B28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5E6D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39CAD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1222,9</w:t>
            </w:r>
          </w:p>
        </w:tc>
      </w:tr>
      <w:tr w:rsidR="00812048" w14:paraId="71F39A3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76DB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ЗС-21.04.504.504</w:t>
            </w:r>
          </w:p>
        </w:tc>
        <w:tc>
          <w:tcPr>
            <w:tcW w:w="0" w:type="auto"/>
            <w:tcBorders>
              <w:top w:val="single" w:sz="6" w:space="0" w:color="auto"/>
              <w:left w:val="single" w:sz="6" w:space="0" w:color="auto"/>
              <w:bottom w:val="single" w:sz="6" w:space="0" w:color="auto"/>
              <w:right w:val="single" w:sz="6" w:space="0" w:color="auto"/>
            </w:tcBorders>
            <w:vAlign w:val="center"/>
          </w:tcPr>
          <w:p w14:paraId="08DDA0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№17</w:t>
            </w:r>
          </w:p>
        </w:tc>
        <w:tc>
          <w:tcPr>
            <w:tcW w:w="0" w:type="auto"/>
            <w:tcBorders>
              <w:top w:val="single" w:sz="6" w:space="0" w:color="auto"/>
              <w:left w:val="single" w:sz="6" w:space="0" w:color="auto"/>
              <w:bottom w:val="single" w:sz="6" w:space="0" w:color="auto"/>
              <w:right w:val="single" w:sz="6" w:space="0" w:color="auto"/>
            </w:tcBorders>
            <w:vAlign w:val="center"/>
          </w:tcPr>
          <w:p w14:paraId="394FFD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B798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116,5</w:t>
            </w:r>
          </w:p>
        </w:tc>
        <w:tc>
          <w:tcPr>
            <w:tcW w:w="0" w:type="auto"/>
            <w:tcBorders>
              <w:top w:val="single" w:sz="6" w:space="0" w:color="auto"/>
              <w:left w:val="single" w:sz="6" w:space="0" w:color="auto"/>
              <w:bottom w:val="single" w:sz="6" w:space="0" w:color="auto"/>
              <w:right w:val="single" w:sz="6" w:space="0" w:color="auto"/>
            </w:tcBorders>
            <w:vAlign w:val="center"/>
          </w:tcPr>
          <w:p w14:paraId="3A69E2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1174,2</w:t>
            </w:r>
          </w:p>
        </w:tc>
        <w:tc>
          <w:tcPr>
            <w:tcW w:w="0" w:type="auto"/>
            <w:tcBorders>
              <w:top w:val="single" w:sz="6" w:space="0" w:color="auto"/>
              <w:left w:val="single" w:sz="6" w:space="0" w:color="auto"/>
              <w:bottom w:val="single" w:sz="6" w:space="0" w:color="auto"/>
              <w:right w:val="single" w:sz="6" w:space="0" w:color="auto"/>
            </w:tcBorders>
            <w:vAlign w:val="center"/>
          </w:tcPr>
          <w:p w14:paraId="0B24CE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0C52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C86D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2365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1290,8</w:t>
            </w:r>
          </w:p>
        </w:tc>
        <w:tc>
          <w:tcPr>
            <w:tcW w:w="0" w:type="auto"/>
            <w:tcBorders>
              <w:top w:val="single" w:sz="6" w:space="0" w:color="auto"/>
              <w:left w:val="single" w:sz="6" w:space="0" w:color="auto"/>
              <w:bottom w:val="single" w:sz="6" w:space="0" w:color="auto"/>
              <w:right w:val="single" w:sz="6" w:space="0" w:color="auto"/>
            </w:tcBorders>
            <w:vAlign w:val="center"/>
          </w:tcPr>
          <w:p w14:paraId="5DF9C46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F17D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5D64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1290,8</w:t>
            </w:r>
          </w:p>
        </w:tc>
      </w:tr>
      <w:tr w:rsidR="00812048" w14:paraId="310102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96F72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ЗС-21.04.505.505</w:t>
            </w:r>
          </w:p>
        </w:tc>
        <w:tc>
          <w:tcPr>
            <w:tcW w:w="0" w:type="auto"/>
            <w:tcBorders>
              <w:top w:val="single" w:sz="6" w:space="0" w:color="auto"/>
              <w:left w:val="single" w:sz="6" w:space="0" w:color="auto"/>
              <w:bottom w:val="single" w:sz="6" w:space="0" w:color="auto"/>
              <w:right w:val="single" w:sz="6" w:space="0" w:color="auto"/>
            </w:tcBorders>
            <w:vAlign w:val="center"/>
          </w:tcPr>
          <w:p w14:paraId="3389F41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ИП Билевич</w:t>
            </w:r>
          </w:p>
        </w:tc>
        <w:tc>
          <w:tcPr>
            <w:tcW w:w="0" w:type="auto"/>
            <w:tcBorders>
              <w:top w:val="single" w:sz="6" w:space="0" w:color="auto"/>
              <w:left w:val="single" w:sz="6" w:space="0" w:color="auto"/>
              <w:bottom w:val="single" w:sz="6" w:space="0" w:color="auto"/>
              <w:right w:val="single" w:sz="6" w:space="0" w:color="auto"/>
            </w:tcBorders>
            <w:vAlign w:val="center"/>
          </w:tcPr>
          <w:p w14:paraId="4E652B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42F3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7D43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18598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67,3</w:t>
            </w:r>
          </w:p>
        </w:tc>
        <w:tc>
          <w:tcPr>
            <w:tcW w:w="0" w:type="auto"/>
            <w:tcBorders>
              <w:top w:val="single" w:sz="6" w:space="0" w:color="auto"/>
              <w:left w:val="single" w:sz="6" w:space="0" w:color="auto"/>
              <w:bottom w:val="single" w:sz="6" w:space="0" w:color="auto"/>
              <w:right w:val="single" w:sz="6" w:space="0" w:color="auto"/>
            </w:tcBorders>
            <w:vAlign w:val="center"/>
          </w:tcPr>
          <w:p w14:paraId="7D3125E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87FD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23D3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77,3</w:t>
            </w:r>
          </w:p>
        </w:tc>
        <w:tc>
          <w:tcPr>
            <w:tcW w:w="0" w:type="auto"/>
            <w:tcBorders>
              <w:top w:val="single" w:sz="6" w:space="0" w:color="auto"/>
              <w:left w:val="single" w:sz="6" w:space="0" w:color="auto"/>
              <w:bottom w:val="single" w:sz="6" w:space="0" w:color="auto"/>
              <w:right w:val="single" w:sz="6" w:space="0" w:color="auto"/>
            </w:tcBorders>
            <w:vAlign w:val="center"/>
          </w:tcPr>
          <w:p w14:paraId="2E6DB8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44CD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49130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77,3</w:t>
            </w:r>
          </w:p>
        </w:tc>
      </w:tr>
      <w:tr w:rsidR="00812048" w14:paraId="7A2D4D0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C691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ЗС-21.04.506.506</w:t>
            </w:r>
          </w:p>
        </w:tc>
        <w:tc>
          <w:tcPr>
            <w:tcW w:w="0" w:type="auto"/>
            <w:tcBorders>
              <w:top w:val="single" w:sz="6" w:space="0" w:color="auto"/>
              <w:left w:val="single" w:sz="6" w:space="0" w:color="auto"/>
              <w:bottom w:val="single" w:sz="6" w:space="0" w:color="auto"/>
              <w:right w:val="single" w:sz="6" w:space="0" w:color="auto"/>
            </w:tcBorders>
            <w:vAlign w:val="center"/>
          </w:tcPr>
          <w:p w14:paraId="72BEF7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ООО"Меркурий-ГАЭС" Террит</w:t>
            </w:r>
          </w:p>
        </w:tc>
        <w:tc>
          <w:tcPr>
            <w:tcW w:w="0" w:type="auto"/>
            <w:tcBorders>
              <w:top w:val="single" w:sz="6" w:space="0" w:color="auto"/>
              <w:left w:val="single" w:sz="6" w:space="0" w:color="auto"/>
              <w:bottom w:val="single" w:sz="6" w:space="0" w:color="auto"/>
              <w:right w:val="single" w:sz="6" w:space="0" w:color="auto"/>
            </w:tcBorders>
            <w:vAlign w:val="center"/>
          </w:tcPr>
          <w:p w14:paraId="232CAC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E28C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26C1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5AE6B4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74,6</w:t>
            </w:r>
          </w:p>
        </w:tc>
        <w:tc>
          <w:tcPr>
            <w:tcW w:w="0" w:type="auto"/>
            <w:tcBorders>
              <w:top w:val="single" w:sz="6" w:space="0" w:color="auto"/>
              <w:left w:val="single" w:sz="6" w:space="0" w:color="auto"/>
              <w:bottom w:val="single" w:sz="6" w:space="0" w:color="auto"/>
              <w:right w:val="single" w:sz="6" w:space="0" w:color="auto"/>
            </w:tcBorders>
            <w:vAlign w:val="center"/>
          </w:tcPr>
          <w:p w14:paraId="5FB35E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38D9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ED8B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84,6</w:t>
            </w:r>
          </w:p>
        </w:tc>
        <w:tc>
          <w:tcPr>
            <w:tcW w:w="0" w:type="auto"/>
            <w:tcBorders>
              <w:top w:val="single" w:sz="6" w:space="0" w:color="auto"/>
              <w:left w:val="single" w:sz="6" w:space="0" w:color="auto"/>
              <w:bottom w:val="single" w:sz="6" w:space="0" w:color="auto"/>
              <w:right w:val="single" w:sz="6" w:space="0" w:color="auto"/>
            </w:tcBorders>
            <w:vAlign w:val="center"/>
          </w:tcPr>
          <w:p w14:paraId="2E19B4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3FE1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B295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84,6</w:t>
            </w:r>
          </w:p>
        </w:tc>
      </w:tr>
      <w:tr w:rsidR="00812048" w14:paraId="266E1BB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6EFFE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ЗС-21.04.507.507</w:t>
            </w:r>
          </w:p>
        </w:tc>
        <w:tc>
          <w:tcPr>
            <w:tcW w:w="0" w:type="auto"/>
            <w:tcBorders>
              <w:top w:val="single" w:sz="6" w:space="0" w:color="auto"/>
              <w:left w:val="single" w:sz="6" w:space="0" w:color="auto"/>
              <w:bottom w:val="single" w:sz="6" w:space="0" w:color="auto"/>
              <w:right w:val="single" w:sz="6" w:space="0" w:color="auto"/>
            </w:tcBorders>
            <w:vAlign w:val="center"/>
          </w:tcPr>
          <w:p w14:paraId="301287C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13</w:t>
            </w:r>
          </w:p>
        </w:tc>
        <w:tc>
          <w:tcPr>
            <w:tcW w:w="0" w:type="auto"/>
            <w:tcBorders>
              <w:top w:val="single" w:sz="6" w:space="0" w:color="auto"/>
              <w:left w:val="single" w:sz="6" w:space="0" w:color="auto"/>
              <w:bottom w:val="single" w:sz="6" w:space="0" w:color="auto"/>
              <w:right w:val="single" w:sz="6" w:space="0" w:color="auto"/>
            </w:tcBorders>
            <w:vAlign w:val="center"/>
          </w:tcPr>
          <w:p w14:paraId="51F0E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57F2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169,2</w:t>
            </w:r>
          </w:p>
        </w:tc>
        <w:tc>
          <w:tcPr>
            <w:tcW w:w="0" w:type="auto"/>
            <w:tcBorders>
              <w:top w:val="single" w:sz="6" w:space="0" w:color="auto"/>
              <w:left w:val="single" w:sz="6" w:space="0" w:color="auto"/>
              <w:bottom w:val="single" w:sz="6" w:space="0" w:color="auto"/>
              <w:right w:val="single" w:sz="6" w:space="0" w:color="auto"/>
            </w:tcBorders>
            <w:vAlign w:val="center"/>
          </w:tcPr>
          <w:p w14:paraId="230EEE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1769,7</w:t>
            </w:r>
          </w:p>
        </w:tc>
        <w:tc>
          <w:tcPr>
            <w:tcW w:w="0" w:type="auto"/>
            <w:tcBorders>
              <w:top w:val="single" w:sz="6" w:space="0" w:color="auto"/>
              <w:left w:val="single" w:sz="6" w:space="0" w:color="auto"/>
              <w:bottom w:val="single" w:sz="6" w:space="0" w:color="auto"/>
              <w:right w:val="single" w:sz="6" w:space="0" w:color="auto"/>
            </w:tcBorders>
            <w:vAlign w:val="center"/>
          </w:tcPr>
          <w:p w14:paraId="0EDC8E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E4FECF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42C0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F243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1938,9</w:t>
            </w:r>
          </w:p>
        </w:tc>
        <w:tc>
          <w:tcPr>
            <w:tcW w:w="0" w:type="auto"/>
            <w:tcBorders>
              <w:top w:val="single" w:sz="6" w:space="0" w:color="auto"/>
              <w:left w:val="single" w:sz="6" w:space="0" w:color="auto"/>
              <w:bottom w:val="single" w:sz="6" w:space="0" w:color="auto"/>
              <w:right w:val="single" w:sz="6" w:space="0" w:color="auto"/>
            </w:tcBorders>
            <w:vAlign w:val="center"/>
          </w:tcPr>
          <w:p w14:paraId="6B1B7C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9716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3AD0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1938,9</w:t>
            </w:r>
          </w:p>
        </w:tc>
      </w:tr>
      <w:tr w:rsidR="00812048" w14:paraId="558ADDD0"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2A32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ЗС-21.04.508.508</w:t>
            </w:r>
          </w:p>
        </w:tc>
        <w:tc>
          <w:tcPr>
            <w:tcW w:w="0" w:type="auto"/>
            <w:tcBorders>
              <w:top w:val="single" w:sz="6" w:space="0" w:color="auto"/>
              <w:left w:val="single" w:sz="6" w:space="0" w:color="auto"/>
              <w:bottom w:val="single" w:sz="6" w:space="0" w:color="auto"/>
              <w:right w:val="single" w:sz="6" w:space="0" w:color="auto"/>
            </w:tcBorders>
            <w:vAlign w:val="center"/>
          </w:tcPr>
          <w:p w14:paraId="12F309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17a</w:t>
            </w:r>
          </w:p>
        </w:tc>
        <w:tc>
          <w:tcPr>
            <w:tcW w:w="0" w:type="auto"/>
            <w:tcBorders>
              <w:top w:val="single" w:sz="6" w:space="0" w:color="auto"/>
              <w:left w:val="single" w:sz="6" w:space="0" w:color="auto"/>
              <w:bottom w:val="single" w:sz="6" w:space="0" w:color="auto"/>
              <w:right w:val="single" w:sz="6" w:space="0" w:color="auto"/>
            </w:tcBorders>
            <w:vAlign w:val="center"/>
          </w:tcPr>
          <w:p w14:paraId="10B6A0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49C6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263,8</w:t>
            </w:r>
          </w:p>
        </w:tc>
        <w:tc>
          <w:tcPr>
            <w:tcW w:w="0" w:type="auto"/>
            <w:tcBorders>
              <w:top w:val="single" w:sz="6" w:space="0" w:color="auto"/>
              <w:left w:val="single" w:sz="6" w:space="0" w:color="auto"/>
              <w:bottom w:val="single" w:sz="6" w:space="0" w:color="auto"/>
              <w:right w:val="single" w:sz="6" w:space="0" w:color="auto"/>
            </w:tcBorders>
            <w:vAlign w:val="center"/>
          </w:tcPr>
          <w:p w14:paraId="2E50DA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2843,8</w:t>
            </w:r>
          </w:p>
        </w:tc>
        <w:tc>
          <w:tcPr>
            <w:tcW w:w="0" w:type="auto"/>
            <w:tcBorders>
              <w:top w:val="single" w:sz="6" w:space="0" w:color="auto"/>
              <w:left w:val="single" w:sz="6" w:space="0" w:color="auto"/>
              <w:bottom w:val="single" w:sz="6" w:space="0" w:color="auto"/>
              <w:right w:val="single" w:sz="6" w:space="0" w:color="auto"/>
            </w:tcBorders>
            <w:vAlign w:val="center"/>
          </w:tcPr>
          <w:p w14:paraId="6EE568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F4FA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37B8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B7B4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3107,7</w:t>
            </w:r>
          </w:p>
        </w:tc>
        <w:tc>
          <w:tcPr>
            <w:tcW w:w="0" w:type="auto"/>
            <w:tcBorders>
              <w:top w:val="single" w:sz="6" w:space="0" w:color="auto"/>
              <w:left w:val="single" w:sz="6" w:space="0" w:color="auto"/>
              <w:bottom w:val="single" w:sz="6" w:space="0" w:color="auto"/>
              <w:right w:val="single" w:sz="6" w:space="0" w:color="auto"/>
            </w:tcBorders>
            <w:vAlign w:val="center"/>
          </w:tcPr>
          <w:p w14:paraId="14A303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D347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7DCF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3107,7</w:t>
            </w:r>
          </w:p>
        </w:tc>
      </w:tr>
      <w:tr w:rsidR="00812048" w14:paraId="6FBD434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6C59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ЗС-21.04.509.509</w:t>
            </w:r>
          </w:p>
        </w:tc>
        <w:tc>
          <w:tcPr>
            <w:tcW w:w="0" w:type="auto"/>
            <w:tcBorders>
              <w:top w:val="single" w:sz="6" w:space="0" w:color="auto"/>
              <w:left w:val="single" w:sz="6" w:space="0" w:color="auto"/>
              <w:bottom w:val="single" w:sz="6" w:space="0" w:color="auto"/>
              <w:right w:val="single" w:sz="6" w:space="0" w:color="auto"/>
            </w:tcBorders>
            <w:vAlign w:val="center"/>
          </w:tcPr>
          <w:p w14:paraId="16A9645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4</w:t>
            </w:r>
          </w:p>
        </w:tc>
        <w:tc>
          <w:tcPr>
            <w:tcW w:w="0" w:type="auto"/>
            <w:tcBorders>
              <w:top w:val="single" w:sz="6" w:space="0" w:color="auto"/>
              <w:left w:val="single" w:sz="6" w:space="0" w:color="auto"/>
              <w:bottom w:val="single" w:sz="6" w:space="0" w:color="auto"/>
              <w:right w:val="single" w:sz="6" w:space="0" w:color="auto"/>
            </w:tcBorders>
            <w:vAlign w:val="center"/>
          </w:tcPr>
          <w:p w14:paraId="7B7B20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A9A9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76,1</w:t>
            </w:r>
          </w:p>
        </w:tc>
        <w:tc>
          <w:tcPr>
            <w:tcW w:w="0" w:type="auto"/>
            <w:tcBorders>
              <w:top w:val="single" w:sz="6" w:space="0" w:color="auto"/>
              <w:left w:val="single" w:sz="6" w:space="0" w:color="auto"/>
              <w:bottom w:val="single" w:sz="6" w:space="0" w:color="auto"/>
              <w:right w:val="single" w:sz="6" w:space="0" w:color="auto"/>
            </w:tcBorders>
            <w:vAlign w:val="center"/>
          </w:tcPr>
          <w:p w14:paraId="30C5BE5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718,3</w:t>
            </w:r>
          </w:p>
        </w:tc>
        <w:tc>
          <w:tcPr>
            <w:tcW w:w="0" w:type="auto"/>
            <w:tcBorders>
              <w:top w:val="single" w:sz="6" w:space="0" w:color="auto"/>
              <w:left w:val="single" w:sz="6" w:space="0" w:color="auto"/>
              <w:bottom w:val="single" w:sz="6" w:space="0" w:color="auto"/>
              <w:right w:val="single" w:sz="6" w:space="0" w:color="auto"/>
            </w:tcBorders>
            <w:vAlign w:val="center"/>
          </w:tcPr>
          <w:p w14:paraId="2D24F3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A4A0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B1A6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5CFB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794,4</w:t>
            </w:r>
          </w:p>
        </w:tc>
        <w:tc>
          <w:tcPr>
            <w:tcW w:w="0" w:type="auto"/>
            <w:tcBorders>
              <w:top w:val="single" w:sz="6" w:space="0" w:color="auto"/>
              <w:left w:val="single" w:sz="6" w:space="0" w:color="auto"/>
              <w:bottom w:val="single" w:sz="6" w:space="0" w:color="auto"/>
              <w:right w:val="single" w:sz="6" w:space="0" w:color="auto"/>
            </w:tcBorders>
            <w:vAlign w:val="center"/>
          </w:tcPr>
          <w:p w14:paraId="032598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5A35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D2F9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794,4</w:t>
            </w:r>
          </w:p>
        </w:tc>
      </w:tr>
      <w:tr w:rsidR="00812048" w14:paraId="6E939AF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CB1A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ЗС-21.04.510.510</w:t>
            </w:r>
          </w:p>
        </w:tc>
        <w:tc>
          <w:tcPr>
            <w:tcW w:w="0" w:type="auto"/>
            <w:tcBorders>
              <w:top w:val="single" w:sz="6" w:space="0" w:color="auto"/>
              <w:left w:val="single" w:sz="6" w:space="0" w:color="auto"/>
              <w:bottom w:val="single" w:sz="6" w:space="0" w:color="auto"/>
              <w:right w:val="single" w:sz="6" w:space="0" w:color="auto"/>
            </w:tcBorders>
            <w:vAlign w:val="center"/>
          </w:tcPr>
          <w:p w14:paraId="6CD463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w:t>
            </w:r>
          </w:p>
        </w:tc>
        <w:tc>
          <w:tcPr>
            <w:tcW w:w="0" w:type="auto"/>
            <w:tcBorders>
              <w:top w:val="single" w:sz="6" w:space="0" w:color="auto"/>
              <w:left w:val="single" w:sz="6" w:space="0" w:color="auto"/>
              <w:bottom w:val="single" w:sz="6" w:space="0" w:color="auto"/>
              <w:right w:val="single" w:sz="6" w:space="0" w:color="auto"/>
            </w:tcBorders>
            <w:vAlign w:val="center"/>
          </w:tcPr>
          <w:p w14:paraId="2AF1F76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FAC3A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72,2</w:t>
            </w:r>
          </w:p>
        </w:tc>
        <w:tc>
          <w:tcPr>
            <w:tcW w:w="0" w:type="auto"/>
            <w:tcBorders>
              <w:top w:val="single" w:sz="6" w:space="0" w:color="auto"/>
              <w:left w:val="single" w:sz="6" w:space="0" w:color="auto"/>
              <w:bottom w:val="single" w:sz="6" w:space="0" w:color="auto"/>
              <w:right w:val="single" w:sz="6" w:space="0" w:color="auto"/>
            </w:tcBorders>
            <w:vAlign w:val="center"/>
          </w:tcPr>
          <w:p w14:paraId="2D5A85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696,8</w:t>
            </w:r>
          </w:p>
        </w:tc>
        <w:tc>
          <w:tcPr>
            <w:tcW w:w="0" w:type="auto"/>
            <w:tcBorders>
              <w:top w:val="single" w:sz="6" w:space="0" w:color="auto"/>
              <w:left w:val="single" w:sz="6" w:space="0" w:color="auto"/>
              <w:bottom w:val="single" w:sz="6" w:space="0" w:color="auto"/>
              <w:right w:val="single" w:sz="6" w:space="0" w:color="auto"/>
            </w:tcBorders>
            <w:vAlign w:val="center"/>
          </w:tcPr>
          <w:p w14:paraId="04B7C4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FDBF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B5F6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C6D9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769,0</w:t>
            </w:r>
          </w:p>
        </w:tc>
        <w:tc>
          <w:tcPr>
            <w:tcW w:w="0" w:type="auto"/>
            <w:tcBorders>
              <w:top w:val="single" w:sz="6" w:space="0" w:color="auto"/>
              <w:left w:val="single" w:sz="6" w:space="0" w:color="auto"/>
              <w:bottom w:val="single" w:sz="6" w:space="0" w:color="auto"/>
              <w:right w:val="single" w:sz="6" w:space="0" w:color="auto"/>
            </w:tcBorders>
            <w:vAlign w:val="center"/>
          </w:tcPr>
          <w:p w14:paraId="4B9673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5DA33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F741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769,0</w:t>
            </w:r>
          </w:p>
        </w:tc>
      </w:tr>
      <w:tr w:rsidR="00812048" w14:paraId="36818C5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FAE1F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ЗС-21.04.511.511</w:t>
            </w:r>
          </w:p>
        </w:tc>
        <w:tc>
          <w:tcPr>
            <w:tcW w:w="0" w:type="auto"/>
            <w:tcBorders>
              <w:top w:val="single" w:sz="6" w:space="0" w:color="auto"/>
              <w:left w:val="single" w:sz="6" w:space="0" w:color="auto"/>
              <w:bottom w:val="single" w:sz="6" w:space="0" w:color="auto"/>
              <w:right w:val="single" w:sz="6" w:space="0" w:color="auto"/>
            </w:tcBorders>
            <w:vAlign w:val="center"/>
          </w:tcPr>
          <w:p w14:paraId="45FD21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3</w:t>
            </w:r>
          </w:p>
        </w:tc>
        <w:tc>
          <w:tcPr>
            <w:tcW w:w="0" w:type="auto"/>
            <w:tcBorders>
              <w:top w:val="single" w:sz="6" w:space="0" w:color="auto"/>
              <w:left w:val="single" w:sz="6" w:space="0" w:color="auto"/>
              <w:bottom w:val="single" w:sz="6" w:space="0" w:color="auto"/>
              <w:right w:val="single" w:sz="6" w:space="0" w:color="auto"/>
            </w:tcBorders>
            <w:vAlign w:val="center"/>
          </w:tcPr>
          <w:p w14:paraId="1B09EE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0090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BB625A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35D017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FE5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D0DD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D739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59CAC8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7ACF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8035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37E9622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2F2E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ЗС-21.04.512.512</w:t>
            </w:r>
          </w:p>
        </w:tc>
        <w:tc>
          <w:tcPr>
            <w:tcW w:w="0" w:type="auto"/>
            <w:tcBorders>
              <w:top w:val="single" w:sz="6" w:space="0" w:color="auto"/>
              <w:left w:val="single" w:sz="6" w:space="0" w:color="auto"/>
              <w:bottom w:val="single" w:sz="6" w:space="0" w:color="auto"/>
              <w:right w:val="single" w:sz="6" w:space="0" w:color="auto"/>
            </w:tcBorders>
            <w:vAlign w:val="center"/>
          </w:tcPr>
          <w:p w14:paraId="5C11C6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Территория МБДОУ Д/сад №</w:t>
            </w:r>
          </w:p>
        </w:tc>
        <w:tc>
          <w:tcPr>
            <w:tcW w:w="0" w:type="auto"/>
            <w:tcBorders>
              <w:top w:val="single" w:sz="6" w:space="0" w:color="auto"/>
              <w:left w:val="single" w:sz="6" w:space="0" w:color="auto"/>
              <w:bottom w:val="single" w:sz="6" w:space="0" w:color="auto"/>
              <w:right w:val="single" w:sz="6" w:space="0" w:color="auto"/>
            </w:tcBorders>
            <w:vAlign w:val="center"/>
          </w:tcPr>
          <w:p w14:paraId="30F29B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3E71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9384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2A4830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87,1</w:t>
            </w:r>
          </w:p>
        </w:tc>
        <w:tc>
          <w:tcPr>
            <w:tcW w:w="0" w:type="auto"/>
            <w:tcBorders>
              <w:top w:val="single" w:sz="6" w:space="0" w:color="auto"/>
              <w:left w:val="single" w:sz="6" w:space="0" w:color="auto"/>
              <w:bottom w:val="single" w:sz="6" w:space="0" w:color="auto"/>
              <w:right w:val="single" w:sz="6" w:space="0" w:color="auto"/>
            </w:tcBorders>
            <w:vAlign w:val="center"/>
          </w:tcPr>
          <w:p w14:paraId="2E76C2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0AE1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6A2C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97,1</w:t>
            </w:r>
          </w:p>
        </w:tc>
        <w:tc>
          <w:tcPr>
            <w:tcW w:w="0" w:type="auto"/>
            <w:tcBorders>
              <w:top w:val="single" w:sz="6" w:space="0" w:color="auto"/>
              <w:left w:val="single" w:sz="6" w:space="0" w:color="auto"/>
              <w:bottom w:val="single" w:sz="6" w:space="0" w:color="auto"/>
              <w:right w:val="single" w:sz="6" w:space="0" w:color="auto"/>
            </w:tcBorders>
            <w:vAlign w:val="center"/>
          </w:tcPr>
          <w:p w14:paraId="1547D74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01A93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6899A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97,1</w:t>
            </w:r>
          </w:p>
        </w:tc>
      </w:tr>
      <w:tr w:rsidR="00812048" w14:paraId="6ED5EE0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67A6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ЗС-21.04.513.513</w:t>
            </w:r>
          </w:p>
        </w:tc>
        <w:tc>
          <w:tcPr>
            <w:tcW w:w="0" w:type="auto"/>
            <w:tcBorders>
              <w:top w:val="single" w:sz="6" w:space="0" w:color="auto"/>
              <w:left w:val="single" w:sz="6" w:space="0" w:color="auto"/>
              <w:bottom w:val="single" w:sz="6" w:space="0" w:color="auto"/>
              <w:right w:val="single" w:sz="6" w:space="0" w:color="auto"/>
            </w:tcBorders>
            <w:vAlign w:val="center"/>
          </w:tcPr>
          <w:p w14:paraId="165D06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15</w:t>
            </w:r>
          </w:p>
        </w:tc>
        <w:tc>
          <w:tcPr>
            <w:tcW w:w="0" w:type="auto"/>
            <w:tcBorders>
              <w:top w:val="single" w:sz="6" w:space="0" w:color="auto"/>
              <w:left w:val="single" w:sz="6" w:space="0" w:color="auto"/>
              <w:bottom w:val="single" w:sz="6" w:space="0" w:color="auto"/>
              <w:right w:val="single" w:sz="6" w:space="0" w:color="auto"/>
            </w:tcBorders>
            <w:vAlign w:val="center"/>
          </w:tcPr>
          <w:p w14:paraId="09DD6C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94B1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83,1</w:t>
            </w:r>
          </w:p>
        </w:tc>
        <w:tc>
          <w:tcPr>
            <w:tcW w:w="0" w:type="auto"/>
            <w:tcBorders>
              <w:top w:val="single" w:sz="6" w:space="0" w:color="auto"/>
              <w:left w:val="single" w:sz="6" w:space="0" w:color="auto"/>
              <w:bottom w:val="single" w:sz="6" w:space="0" w:color="auto"/>
              <w:right w:val="single" w:sz="6" w:space="0" w:color="auto"/>
            </w:tcBorders>
            <w:vAlign w:val="center"/>
          </w:tcPr>
          <w:p w14:paraId="797D19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802,6</w:t>
            </w:r>
          </w:p>
        </w:tc>
        <w:tc>
          <w:tcPr>
            <w:tcW w:w="0" w:type="auto"/>
            <w:tcBorders>
              <w:top w:val="single" w:sz="6" w:space="0" w:color="auto"/>
              <w:left w:val="single" w:sz="6" w:space="0" w:color="auto"/>
              <w:bottom w:val="single" w:sz="6" w:space="0" w:color="auto"/>
              <w:right w:val="single" w:sz="6" w:space="0" w:color="auto"/>
            </w:tcBorders>
            <w:vAlign w:val="center"/>
          </w:tcPr>
          <w:p w14:paraId="4F45D8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8C6F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8EA6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9AA6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885,8</w:t>
            </w:r>
          </w:p>
        </w:tc>
        <w:tc>
          <w:tcPr>
            <w:tcW w:w="0" w:type="auto"/>
            <w:tcBorders>
              <w:top w:val="single" w:sz="6" w:space="0" w:color="auto"/>
              <w:left w:val="single" w:sz="6" w:space="0" w:color="auto"/>
              <w:bottom w:val="single" w:sz="6" w:space="0" w:color="auto"/>
              <w:right w:val="single" w:sz="6" w:space="0" w:color="auto"/>
            </w:tcBorders>
            <w:vAlign w:val="center"/>
          </w:tcPr>
          <w:p w14:paraId="25E068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0E6B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44AE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885,8</w:t>
            </w:r>
          </w:p>
        </w:tc>
      </w:tr>
      <w:tr w:rsidR="00812048" w14:paraId="049FA80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1983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ЗС-21.04.514.514</w:t>
            </w:r>
          </w:p>
        </w:tc>
        <w:tc>
          <w:tcPr>
            <w:tcW w:w="0" w:type="auto"/>
            <w:tcBorders>
              <w:top w:val="single" w:sz="6" w:space="0" w:color="auto"/>
              <w:left w:val="single" w:sz="6" w:space="0" w:color="auto"/>
              <w:bottom w:val="single" w:sz="6" w:space="0" w:color="auto"/>
              <w:right w:val="single" w:sz="6" w:space="0" w:color="auto"/>
            </w:tcBorders>
            <w:vAlign w:val="center"/>
          </w:tcPr>
          <w:p w14:paraId="0DD389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14</w:t>
            </w:r>
          </w:p>
        </w:tc>
        <w:tc>
          <w:tcPr>
            <w:tcW w:w="0" w:type="auto"/>
            <w:tcBorders>
              <w:top w:val="single" w:sz="6" w:space="0" w:color="auto"/>
              <w:left w:val="single" w:sz="6" w:space="0" w:color="auto"/>
              <w:bottom w:val="single" w:sz="6" w:space="0" w:color="auto"/>
              <w:right w:val="single" w:sz="6" w:space="0" w:color="auto"/>
            </w:tcBorders>
            <w:vAlign w:val="center"/>
          </w:tcPr>
          <w:p w14:paraId="075DF0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EDD3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75,1</w:t>
            </w:r>
          </w:p>
        </w:tc>
        <w:tc>
          <w:tcPr>
            <w:tcW w:w="0" w:type="auto"/>
            <w:tcBorders>
              <w:top w:val="single" w:sz="6" w:space="0" w:color="auto"/>
              <w:left w:val="single" w:sz="6" w:space="0" w:color="auto"/>
              <w:bottom w:val="single" w:sz="6" w:space="0" w:color="auto"/>
              <w:right w:val="single" w:sz="6" w:space="0" w:color="auto"/>
            </w:tcBorders>
            <w:vAlign w:val="center"/>
          </w:tcPr>
          <w:p w14:paraId="73CA77F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706,7</w:t>
            </w:r>
          </w:p>
        </w:tc>
        <w:tc>
          <w:tcPr>
            <w:tcW w:w="0" w:type="auto"/>
            <w:tcBorders>
              <w:top w:val="single" w:sz="6" w:space="0" w:color="auto"/>
              <w:left w:val="single" w:sz="6" w:space="0" w:color="auto"/>
              <w:bottom w:val="single" w:sz="6" w:space="0" w:color="auto"/>
              <w:right w:val="single" w:sz="6" w:space="0" w:color="auto"/>
            </w:tcBorders>
            <w:vAlign w:val="center"/>
          </w:tcPr>
          <w:p w14:paraId="39689D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81BE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70CC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58A4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781,8</w:t>
            </w:r>
          </w:p>
        </w:tc>
        <w:tc>
          <w:tcPr>
            <w:tcW w:w="0" w:type="auto"/>
            <w:tcBorders>
              <w:top w:val="single" w:sz="6" w:space="0" w:color="auto"/>
              <w:left w:val="single" w:sz="6" w:space="0" w:color="auto"/>
              <w:bottom w:val="single" w:sz="6" w:space="0" w:color="auto"/>
              <w:right w:val="single" w:sz="6" w:space="0" w:color="auto"/>
            </w:tcBorders>
            <w:vAlign w:val="center"/>
          </w:tcPr>
          <w:p w14:paraId="7AB5D4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9BE4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905F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781,8</w:t>
            </w:r>
          </w:p>
        </w:tc>
      </w:tr>
      <w:tr w:rsidR="00812048" w14:paraId="7352A88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BFDB9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ЗС-21.04.515.515</w:t>
            </w:r>
          </w:p>
        </w:tc>
        <w:tc>
          <w:tcPr>
            <w:tcW w:w="0" w:type="auto"/>
            <w:tcBorders>
              <w:top w:val="single" w:sz="6" w:space="0" w:color="auto"/>
              <w:left w:val="single" w:sz="6" w:space="0" w:color="auto"/>
              <w:bottom w:val="single" w:sz="6" w:space="0" w:color="auto"/>
              <w:right w:val="single" w:sz="6" w:space="0" w:color="auto"/>
            </w:tcBorders>
            <w:vAlign w:val="center"/>
          </w:tcPr>
          <w:p w14:paraId="4FB053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Богородский филиал Общежитие</w:t>
            </w:r>
          </w:p>
        </w:tc>
        <w:tc>
          <w:tcPr>
            <w:tcW w:w="0" w:type="auto"/>
            <w:tcBorders>
              <w:top w:val="single" w:sz="6" w:space="0" w:color="auto"/>
              <w:left w:val="single" w:sz="6" w:space="0" w:color="auto"/>
              <w:bottom w:val="single" w:sz="6" w:space="0" w:color="auto"/>
              <w:right w:val="single" w:sz="6" w:space="0" w:color="auto"/>
            </w:tcBorders>
            <w:vAlign w:val="center"/>
          </w:tcPr>
          <w:p w14:paraId="3A7A8F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EC22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60,4</w:t>
            </w:r>
          </w:p>
        </w:tc>
        <w:tc>
          <w:tcPr>
            <w:tcW w:w="0" w:type="auto"/>
            <w:tcBorders>
              <w:top w:val="single" w:sz="6" w:space="0" w:color="auto"/>
              <w:left w:val="single" w:sz="6" w:space="0" w:color="auto"/>
              <w:bottom w:val="single" w:sz="6" w:space="0" w:color="auto"/>
              <w:right w:val="single" w:sz="6" w:space="0" w:color="auto"/>
            </w:tcBorders>
            <w:vAlign w:val="center"/>
          </w:tcPr>
          <w:p w14:paraId="20032F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572,2</w:t>
            </w:r>
          </w:p>
        </w:tc>
        <w:tc>
          <w:tcPr>
            <w:tcW w:w="0" w:type="auto"/>
            <w:tcBorders>
              <w:top w:val="single" w:sz="6" w:space="0" w:color="auto"/>
              <w:left w:val="single" w:sz="6" w:space="0" w:color="auto"/>
              <w:bottom w:val="single" w:sz="6" w:space="0" w:color="auto"/>
              <w:right w:val="single" w:sz="6" w:space="0" w:color="auto"/>
            </w:tcBorders>
            <w:vAlign w:val="center"/>
          </w:tcPr>
          <w:p w14:paraId="354C28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C4309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888E0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BBCC0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c>
          <w:tcPr>
            <w:tcW w:w="0" w:type="auto"/>
            <w:tcBorders>
              <w:top w:val="single" w:sz="6" w:space="0" w:color="auto"/>
              <w:left w:val="single" w:sz="6" w:space="0" w:color="auto"/>
              <w:bottom w:val="single" w:sz="6" w:space="0" w:color="auto"/>
              <w:right w:val="single" w:sz="6" w:space="0" w:color="auto"/>
            </w:tcBorders>
            <w:vAlign w:val="center"/>
          </w:tcPr>
          <w:p w14:paraId="332A91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2B56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98DC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632,5</w:t>
            </w:r>
          </w:p>
        </w:tc>
      </w:tr>
      <w:tr w:rsidR="00812048" w14:paraId="2FDC9F2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182B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ЗС-21.04.516.516</w:t>
            </w:r>
          </w:p>
        </w:tc>
        <w:tc>
          <w:tcPr>
            <w:tcW w:w="0" w:type="auto"/>
            <w:tcBorders>
              <w:top w:val="single" w:sz="6" w:space="0" w:color="auto"/>
              <w:left w:val="single" w:sz="6" w:space="0" w:color="auto"/>
              <w:bottom w:val="single" w:sz="6" w:space="0" w:color="auto"/>
              <w:right w:val="single" w:sz="6" w:space="0" w:color="auto"/>
            </w:tcBorders>
            <w:vAlign w:val="center"/>
          </w:tcPr>
          <w:p w14:paraId="4B4C42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90а</w:t>
            </w:r>
          </w:p>
        </w:tc>
        <w:tc>
          <w:tcPr>
            <w:tcW w:w="0" w:type="auto"/>
            <w:tcBorders>
              <w:top w:val="single" w:sz="6" w:space="0" w:color="auto"/>
              <w:left w:val="single" w:sz="6" w:space="0" w:color="auto"/>
              <w:bottom w:val="single" w:sz="6" w:space="0" w:color="auto"/>
              <w:right w:val="single" w:sz="6" w:space="0" w:color="auto"/>
            </w:tcBorders>
            <w:vAlign w:val="center"/>
          </w:tcPr>
          <w:p w14:paraId="47A006C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302D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42,4</w:t>
            </w:r>
          </w:p>
        </w:tc>
        <w:tc>
          <w:tcPr>
            <w:tcW w:w="0" w:type="auto"/>
            <w:tcBorders>
              <w:top w:val="single" w:sz="6" w:space="0" w:color="auto"/>
              <w:left w:val="single" w:sz="6" w:space="0" w:color="auto"/>
              <w:bottom w:val="single" w:sz="6" w:space="0" w:color="auto"/>
              <w:right w:val="single" w:sz="6" w:space="0" w:color="auto"/>
            </w:tcBorders>
            <w:vAlign w:val="center"/>
          </w:tcPr>
          <w:p w14:paraId="105405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441,9</w:t>
            </w:r>
          </w:p>
        </w:tc>
        <w:tc>
          <w:tcPr>
            <w:tcW w:w="0" w:type="auto"/>
            <w:tcBorders>
              <w:top w:val="single" w:sz="6" w:space="0" w:color="auto"/>
              <w:left w:val="single" w:sz="6" w:space="0" w:color="auto"/>
              <w:bottom w:val="single" w:sz="6" w:space="0" w:color="auto"/>
              <w:right w:val="single" w:sz="6" w:space="0" w:color="auto"/>
            </w:tcBorders>
            <w:vAlign w:val="center"/>
          </w:tcPr>
          <w:p w14:paraId="026CBB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58DB8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E96F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55552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484,4</w:t>
            </w:r>
          </w:p>
        </w:tc>
        <w:tc>
          <w:tcPr>
            <w:tcW w:w="0" w:type="auto"/>
            <w:tcBorders>
              <w:top w:val="single" w:sz="6" w:space="0" w:color="auto"/>
              <w:left w:val="single" w:sz="6" w:space="0" w:color="auto"/>
              <w:bottom w:val="single" w:sz="6" w:space="0" w:color="auto"/>
              <w:right w:val="single" w:sz="6" w:space="0" w:color="auto"/>
            </w:tcBorders>
            <w:vAlign w:val="center"/>
          </w:tcPr>
          <w:p w14:paraId="05588A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BE97A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CC6F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484,4</w:t>
            </w:r>
          </w:p>
        </w:tc>
      </w:tr>
      <w:tr w:rsidR="00812048" w14:paraId="41701E6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D2E8E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ЗС-21.04.517.517</w:t>
            </w:r>
          </w:p>
        </w:tc>
        <w:tc>
          <w:tcPr>
            <w:tcW w:w="0" w:type="auto"/>
            <w:tcBorders>
              <w:top w:val="single" w:sz="6" w:space="0" w:color="auto"/>
              <w:left w:val="single" w:sz="6" w:space="0" w:color="auto"/>
              <w:bottom w:val="single" w:sz="6" w:space="0" w:color="auto"/>
              <w:right w:val="single" w:sz="6" w:space="0" w:color="auto"/>
            </w:tcBorders>
            <w:vAlign w:val="center"/>
          </w:tcPr>
          <w:p w14:paraId="5F3E77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 "АСО Экспорт"</w:t>
            </w:r>
          </w:p>
        </w:tc>
        <w:tc>
          <w:tcPr>
            <w:tcW w:w="0" w:type="auto"/>
            <w:tcBorders>
              <w:top w:val="single" w:sz="6" w:space="0" w:color="auto"/>
              <w:left w:val="single" w:sz="6" w:space="0" w:color="auto"/>
              <w:bottom w:val="single" w:sz="6" w:space="0" w:color="auto"/>
              <w:right w:val="single" w:sz="6" w:space="0" w:color="auto"/>
            </w:tcBorders>
            <w:vAlign w:val="center"/>
          </w:tcPr>
          <w:p w14:paraId="7A74CA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D81BE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6F1B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113,8</w:t>
            </w:r>
          </w:p>
        </w:tc>
        <w:tc>
          <w:tcPr>
            <w:tcW w:w="0" w:type="auto"/>
            <w:tcBorders>
              <w:top w:val="single" w:sz="6" w:space="0" w:color="auto"/>
              <w:left w:val="single" w:sz="6" w:space="0" w:color="auto"/>
              <w:bottom w:val="single" w:sz="6" w:space="0" w:color="auto"/>
              <w:right w:val="single" w:sz="6" w:space="0" w:color="auto"/>
            </w:tcBorders>
            <w:vAlign w:val="center"/>
          </w:tcPr>
          <w:p w14:paraId="3274F0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2A8E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9C16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1FDB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113,8</w:t>
            </w:r>
          </w:p>
        </w:tc>
        <w:tc>
          <w:tcPr>
            <w:tcW w:w="0" w:type="auto"/>
            <w:tcBorders>
              <w:top w:val="single" w:sz="6" w:space="0" w:color="auto"/>
              <w:left w:val="single" w:sz="6" w:space="0" w:color="auto"/>
              <w:bottom w:val="single" w:sz="6" w:space="0" w:color="auto"/>
              <w:right w:val="single" w:sz="6" w:space="0" w:color="auto"/>
            </w:tcBorders>
            <w:vAlign w:val="center"/>
          </w:tcPr>
          <w:p w14:paraId="0E3464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FC0E3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2BA558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113,8</w:t>
            </w:r>
          </w:p>
        </w:tc>
      </w:tr>
      <w:tr w:rsidR="00812048" w14:paraId="71B756F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54BCAD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ЗС-21.04.518.518</w:t>
            </w:r>
          </w:p>
        </w:tc>
        <w:tc>
          <w:tcPr>
            <w:tcW w:w="0" w:type="auto"/>
            <w:tcBorders>
              <w:top w:val="single" w:sz="6" w:space="0" w:color="auto"/>
              <w:left w:val="single" w:sz="6" w:space="0" w:color="auto"/>
              <w:bottom w:val="single" w:sz="6" w:space="0" w:color="auto"/>
              <w:right w:val="single" w:sz="6" w:space="0" w:color="auto"/>
            </w:tcBorders>
            <w:vAlign w:val="center"/>
          </w:tcPr>
          <w:p w14:paraId="47B053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Богородский филиал ВШНИ</w:t>
            </w:r>
          </w:p>
        </w:tc>
        <w:tc>
          <w:tcPr>
            <w:tcW w:w="0" w:type="auto"/>
            <w:tcBorders>
              <w:top w:val="single" w:sz="6" w:space="0" w:color="auto"/>
              <w:left w:val="single" w:sz="6" w:space="0" w:color="auto"/>
              <w:bottom w:val="single" w:sz="6" w:space="0" w:color="auto"/>
              <w:right w:val="single" w:sz="6" w:space="0" w:color="auto"/>
            </w:tcBorders>
            <w:vAlign w:val="center"/>
          </w:tcPr>
          <w:p w14:paraId="52738F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4219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D021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BB005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129,7</w:t>
            </w:r>
          </w:p>
        </w:tc>
        <w:tc>
          <w:tcPr>
            <w:tcW w:w="0" w:type="auto"/>
            <w:tcBorders>
              <w:top w:val="single" w:sz="6" w:space="0" w:color="auto"/>
              <w:left w:val="single" w:sz="6" w:space="0" w:color="auto"/>
              <w:bottom w:val="single" w:sz="6" w:space="0" w:color="auto"/>
              <w:right w:val="single" w:sz="6" w:space="0" w:color="auto"/>
            </w:tcBorders>
            <w:vAlign w:val="center"/>
          </w:tcPr>
          <w:p w14:paraId="5AC2C2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B127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4910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139,7</w:t>
            </w:r>
          </w:p>
        </w:tc>
        <w:tc>
          <w:tcPr>
            <w:tcW w:w="0" w:type="auto"/>
            <w:tcBorders>
              <w:top w:val="single" w:sz="6" w:space="0" w:color="auto"/>
              <w:left w:val="single" w:sz="6" w:space="0" w:color="auto"/>
              <w:bottom w:val="single" w:sz="6" w:space="0" w:color="auto"/>
              <w:right w:val="single" w:sz="6" w:space="0" w:color="auto"/>
            </w:tcBorders>
            <w:vAlign w:val="center"/>
          </w:tcPr>
          <w:p w14:paraId="150F56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8711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B16D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139,7</w:t>
            </w:r>
          </w:p>
        </w:tc>
      </w:tr>
      <w:tr w:rsidR="00812048" w14:paraId="4E39D9E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90B50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ЗС-21.04.519.519</w:t>
            </w:r>
          </w:p>
        </w:tc>
        <w:tc>
          <w:tcPr>
            <w:tcW w:w="0" w:type="auto"/>
            <w:tcBorders>
              <w:top w:val="single" w:sz="6" w:space="0" w:color="auto"/>
              <w:left w:val="single" w:sz="6" w:space="0" w:color="auto"/>
              <w:bottom w:val="single" w:sz="6" w:space="0" w:color="auto"/>
              <w:right w:val="single" w:sz="6" w:space="0" w:color="auto"/>
            </w:tcBorders>
            <w:vAlign w:val="center"/>
          </w:tcPr>
          <w:p w14:paraId="477D78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ОАО "РусГидро"-"Загорская ГАЭС</w:t>
            </w:r>
          </w:p>
        </w:tc>
        <w:tc>
          <w:tcPr>
            <w:tcW w:w="0" w:type="auto"/>
            <w:tcBorders>
              <w:top w:val="single" w:sz="6" w:space="0" w:color="auto"/>
              <w:left w:val="single" w:sz="6" w:space="0" w:color="auto"/>
              <w:bottom w:val="single" w:sz="6" w:space="0" w:color="auto"/>
              <w:right w:val="single" w:sz="6" w:space="0" w:color="auto"/>
            </w:tcBorders>
            <w:vAlign w:val="center"/>
          </w:tcPr>
          <w:p w14:paraId="3394FC7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A5DE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759D2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4BF8CA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8DD8D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C380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35C40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7AAD7E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DEE02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49A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4727FF6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6988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ЗС-21.04.520.520</w:t>
            </w:r>
          </w:p>
        </w:tc>
        <w:tc>
          <w:tcPr>
            <w:tcW w:w="0" w:type="auto"/>
            <w:tcBorders>
              <w:top w:val="single" w:sz="6" w:space="0" w:color="auto"/>
              <w:left w:val="single" w:sz="6" w:space="0" w:color="auto"/>
              <w:bottom w:val="single" w:sz="6" w:space="0" w:color="auto"/>
              <w:right w:val="single" w:sz="6" w:space="0" w:color="auto"/>
            </w:tcBorders>
            <w:vAlign w:val="center"/>
          </w:tcPr>
          <w:p w14:paraId="179FB95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ЦГЭС</w:t>
            </w:r>
          </w:p>
        </w:tc>
        <w:tc>
          <w:tcPr>
            <w:tcW w:w="0" w:type="auto"/>
            <w:tcBorders>
              <w:top w:val="single" w:sz="6" w:space="0" w:color="auto"/>
              <w:left w:val="single" w:sz="6" w:space="0" w:color="auto"/>
              <w:bottom w:val="single" w:sz="6" w:space="0" w:color="auto"/>
              <w:right w:val="single" w:sz="6" w:space="0" w:color="auto"/>
            </w:tcBorders>
            <w:vAlign w:val="center"/>
          </w:tcPr>
          <w:p w14:paraId="6595E2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165C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EAD9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2A4433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85,2</w:t>
            </w:r>
          </w:p>
        </w:tc>
        <w:tc>
          <w:tcPr>
            <w:tcW w:w="0" w:type="auto"/>
            <w:tcBorders>
              <w:top w:val="single" w:sz="6" w:space="0" w:color="auto"/>
              <w:left w:val="single" w:sz="6" w:space="0" w:color="auto"/>
              <w:bottom w:val="single" w:sz="6" w:space="0" w:color="auto"/>
              <w:right w:val="single" w:sz="6" w:space="0" w:color="auto"/>
            </w:tcBorders>
            <w:vAlign w:val="center"/>
          </w:tcPr>
          <w:p w14:paraId="32B3E2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F439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3DC5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95,2</w:t>
            </w:r>
          </w:p>
        </w:tc>
        <w:tc>
          <w:tcPr>
            <w:tcW w:w="0" w:type="auto"/>
            <w:tcBorders>
              <w:top w:val="single" w:sz="6" w:space="0" w:color="auto"/>
              <w:left w:val="single" w:sz="6" w:space="0" w:color="auto"/>
              <w:bottom w:val="single" w:sz="6" w:space="0" w:color="auto"/>
              <w:right w:val="single" w:sz="6" w:space="0" w:color="auto"/>
            </w:tcBorders>
            <w:vAlign w:val="center"/>
          </w:tcPr>
          <w:p w14:paraId="01D24D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F62B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F5BB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95,2</w:t>
            </w:r>
          </w:p>
        </w:tc>
      </w:tr>
      <w:tr w:rsidR="00812048" w14:paraId="2963F249"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7D4E8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ЗС-21.04.521.521</w:t>
            </w:r>
          </w:p>
        </w:tc>
        <w:tc>
          <w:tcPr>
            <w:tcW w:w="0" w:type="auto"/>
            <w:tcBorders>
              <w:top w:val="single" w:sz="6" w:space="0" w:color="auto"/>
              <w:left w:val="single" w:sz="6" w:space="0" w:color="auto"/>
              <w:bottom w:val="single" w:sz="6" w:space="0" w:color="auto"/>
              <w:right w:val="single" w:sz="6" w:space="0" w:color="auto"/>
            </w:tcBorders>
            <w:vAlign w:val="center"/>
          </w:tcPr>
          <w:p w14:paraId="363AA1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Пожарное депо</w:t>
            </w:r>
          </w:p>
        </w:tc>
        <w:tc>
          <w:tcPr>
            <w:tcW w:w="0" w:type="auto"/>
            <w:tcBorders>
              <w:top w:val="single" w:sz="6" w:space="0" w:color="auto"/>
              <w:left w:val="single" w:sz="6" w:space="0" w:color="auto"/>
              <w:bottom w:val="single" w:sz="6" w:space="0" w:color="auto"/>
              <w:right w:val="single" w:sz="6" w:space="0" w:color="auto"/>
            </w:tcBorders>
            <w:vAlign w:val="center"/>
          </w:tcPr>
          <w:p w14:paraId="026112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11CEE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E5D6D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570170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85,6</w:t>
            </w:r>
          </w:p>
        </w:tc>
        <w:tc>
          <w:tcPr>
            <w:tcW w:w="0" w:type="auto"/>
            <w:tcBorders>
              <w:top w:val="single" w:sz="6" w:space="0" w:color="auto"/>
              <w:left w:val="single" w:sz="6" w:space="0" w:color="auto"/>
              <w:bottom w:val="single" w:sz="6" w:space="0" w:color="auto"/>
              <w:right w:val="single" w:sz="6" w:space="0" w:color="auto"/>
            </w:tcBorders>
            <w:vAlign w:val="center"/>
          </w:tcPr>
          <w:p w14:paraId="18312D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1B906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2CAB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95,6</w:t>
            </w:r>
          </w:p>
        </w:tc>
        <w:tc>
          <w:tcPr>
            <w:tcW w:w="0" w:type="auto"/>
            <w:tcBorders>
              <w:top w:val="single" w:sz="6" w:space="0" w:color="auto"/>
              <w:left w:val="single" w:sz="6" w:space="0" w:color="auto"/>
              <w:bottom w:val="single" w:sz="6" w:space="0" w:color="auto"/>
              <w:right w:val="single" w:sz="6" w:space="0" w:color="auto"/>
            </w:tcBorders>
            <w:vAlign w:val="center"/>
          </w:tcPr>
          <w:p w14:paraId="26C5D2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27364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5949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95,6</w:t>
            </w:r>
          </w:p>
        </w:tc>
      </w:tr>
      <w:tr w:rsidR="00812048" w14:paraId="54205D8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A5299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ЗС-21.04.522.522</w:t>
            </w:r>
          </w:p>
        </w:tc>
        <w:tc>
          <w:tcPr>
            <w:tcW w:w="0" w:type="auto"/>
            <w:tcBorders>
              <w:top w:val="single" w:sz="6" w:space="0" w:color="auto"/>
              <w:left w:val="single" w:sz="6" w:space="0" w:color="auto"/>
              <w:bottom w:val="single" w:sz="6" w:space="0" w:color="auto"/>
              <w:right w:val="single" w:sz="6" w:space="0" w:color="auto"/>
            </w:tcBorders>
            <w:vAlign w:val="center"/>
          </w:tcPr>
          <w:p w14:paraId="4DE18D0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ООО "РОСА"</w:t>
            </w:r>
          </w:p>
        </w:tc>
        <w:tc>
          <w:tcPr>
            <w:tcW w:w="0" w:type="auto"/>
            <w:tcBorders>
              <w:top w:val="single" w:sz="6" w:space="0" w:color="auto"/>
              <w:left w:val="single" w:sz="6" w:space="0" w:color="auto"/>
              <w:bottom w:val="single" w:sz="6" w:space="0" w:color="auto"/>
              <w:right w:val="single" w:sz="6" w:space="0" w:color="auto"/>
            </w:tcBorders>
            <w:vAlign w:val="center"/>
          </w:tcPr>
          <w:p w14:paraId="60EB3D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B649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B2653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686606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17C5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0AD4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79E83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5CE25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08B113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1F41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r>
      <w:tr w:rsidR="00812048" w14:paraId="3173BBBC"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B208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ЗС-21.04.523.523</w:t>
            </w:r>
          </w:p>
        </w:tc>
        <w:tc>
          <w:tcPr>
            <w:tcW w:w="0" w:type="auto"/>
            <w:tcBorders>
              <w:top w:val="single" w:sz="6" w:space="0" w:color="auto"/>
              <w:left w:val="single" w:sz="6" w:space="0" w:color="auto"/>
              <w:bottom w:val="single" w:sz="6" w:space="0" w:color="auto"/>
              <w:right w:val="single" w:sz="6" w:space="0" w:color="auto"/>
            </w:tcBorders>
            <w:vAlign w:val="center"/>
          </w:tcPr>
          <w:p w14:paraId="60F055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ЗАО Изоляцияремсервис</w:t>
            </w:r>
          </w:p>
        </w:tc>
        <w:tc>
          <w:tcPr>
            <w:tcW w:w="0" w:type="auto"/>
            <w:tcBorders>
              <w:top w:val="single" w:sz="6" w:space="0" w:color="auto"/>
              <w:left w:val="single" w:sz="6" w:space="0" w:color="auto"/>
              <w:bottom w:val="single" w:sz="6" w:space="0" w:color="auto"/>
              <w:right w:val="single" w:sz="6" w:space="0" w:color="auto"/>
            </w:tcBorders>
            <w:vAlign w:val="center"/>
          </w:tcPr>
          <w:p w14:paraId="7F1D4C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FE38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0BAF4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0F37D9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83,4</w:t>
            </w:r>
          </w:p>
        </w:tc>
        <w:tc>
          <w:tcPr>
            <w:tcW w:w="0" w:type="auto"/>
            <w:tcBorders>
              <w:top w:val="single" w:sz="6" w:space="0" w:color="auto"/>
              <w:left w:val="single" w:sz="6" w:space="0" w:color="auto"/>
              <w:bottom w:val="single" w:sz="6" w:space="0" w:color="auto"/>
              <w:right w:val="single" w:sz="6" w:space="0" w:color="auto"/>
            </w:tcBorders>
            <w:vAlign w:val="center"/>
          </w:tcPr>
          <w:p w14:paraId="6CA825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AE19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06F7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93,4</w:t>
            </w:r>
          </w:p>
        </w:tc>
        <w:tc>
          <w:tcPr>
            <w:tcW w:w="0" w:type="auto"/>
            <w:tcBorders>
              <w:top w:val="single" w:sz="6" w:space="0" w:color="auto"/>
              <w:left w:val="single" w:sz="6" w:space="0" w:color="auto"/>
              <w:bottom w:val="single" w:sz="6" w:space="0" w:color="auto"/>
              <w:right w:val="single" w:sz="6" w:space="0" w:color="auto"/>
            </w:tcBorders>
            <w:vAlign w:val="center"/>
          </w:tcPr>
          <w:p w14:paraId="6155CF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0156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2563D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93,4</w:t>
            </w:r>
          </w:p>
        </w:tc>
      </w:tr>
      <w:tr w:rsidR="00812048" w14:paraId="436F905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F5DD3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ЗС-21.04.524.524</w:t>
            </w:r>
          </w:p>
        </w:tc>
        <w:tc>
          <w:tcPr>
            <w:tcW w:w="0" w:type="auto"/>
            <w:tcBorders>
              <w:top w:val="single" w:sz="6" w:space="0" w:color="auto"/>
              <w:left w:val="single" w:sz="6" w:space="0" w:color="auto"/>
              <w:bottom w:val="single" w:sz="6" w:space="0" w:color="auto"/>
              <w:right w:val="single" w:sz="6" w:space="0" w:color="auto"/>
            </w:tcBorders>
            <w:vAlign w:val="center"/>
          </w:tcPr>
          <w:p w14:paraId="56351A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МЭЗ квартал 1 д. 9х</w:t>
            </w:r>
          </w:p>
        </w:tc>
        <w:tc>
          <w:tcPr>
            <w:tcW w:w="0" w:type="auto"/>
            <w:tcBorders>
              <w:top w:val="single" w:sz="6" w:space="0" w:color="auto"/>
              <w:left w:val="single" w:sz="6" w:space="0" w:color="auto"/>
              <w:bottom w:val="single" w:sz="6" w:space="0" w:color="auto"/>
              <w:right w:val="single" w:sz="6" w:space="0" w:color="auto"/>
            </w:tcBorders>
            <w:vAlign w:val="center"/>
          </w:tcPr>
          <w:p w14:paraId="4E4BE9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3F6C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55,7</w:t>
            </w:r>
          </w:p>
        </w:tc>
        <w:tc>
          <w:tcPr>
            <w:tcW w:w="0" w:type="auto"/>
            <w:tcBorders>
              <w:top w:val="single" w:sz="6" w:space="0" w:color="auto"/>
              <w:left w:val="single" w:sz="6" w:space="0" w:color="auto"/>
              <w:bottom w:val="single" w:sz="6" w:space="0" w:color="auto"/>
              <w:right w:val="single" w:sz="6" w:space="0" w:color="auto"/>
            </w:tcBorders>
            <w:vAlign w:val="center"/>
          </w:tcPr>
          <w:p w14:paraId="093626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557,9</w:t>
            </w:r>
          </w:p>
        </w:tc>
        <w:tc>
          <w:tcPr>
            <w:tcW w:w="0" w:type="auto"/>
            <w:tcBorders>
              <w:top w:val="single" w:sz="6" w:space="0" w:color="auto"/>
              <w:left w:val="single" w:sz="6" w:space="0" w:color="auto"/>
              <w:bottom w:val="single" w:sz="6" w:space="0" w:color="auto"/>
              <w:right w:val="single" w:sz="6" w:space="0" w:color="auto"/>
            </w:tcBorders>
            <w:vAlign w:val="center"/>
          </w:tcPr>
          <w:p w14:paraId="7D723B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257F76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BA9B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FDDD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613,6</w:t>
            </w:r>
          </w:p>
        </w:tc>
        <w:tc>
          <w:tcPr>
            <w:tcW w:w="0" w:type="auto"/>
            <w:tcBorders>
              <w:top w:val="single" w:sz="6" w:space="0" w:color="auto"/>
              <w:left w:val="single" w:sz="6" w:space="0" w:color="auto"/>
              <w:bottom w:val="single" w:sz="6" w:space="0" w:color="auto"/>
              <w:right w:val="single" w:sz="6" w:space="0" w:color="auto"/>
            </w:tcBorders>
            <w:vAlign w:val="center"/>
          </w:tcPr>
          <w:p w14:paraId="4E2DD6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99C6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6644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613,6</w:t>
            </w:r>
          </w:p>
        </w:tc>
      </w:tr>
      <w:tr w:rsidR="00812048" w14:paraId="5516E03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A013B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ЗС-21.04.525.525</w:t>
            </w:r>
          </w:p>
        </w:tc>
        <w:tc>
          <w:tcPr>
            <w:tcW w:w="0" w:type="auto"/>
            <w:tcBorders>
              <w:top w:val="single" w:sz="6" w:space="0" w:color="auto"/>
              <w:left w:val="single" w:sz="6" w:space="0" w:color="auto"/>
              <w:bottom w:val="single" w:sz="6" w:space="0" w:color="auto"/>
              <w:right w:val="single" w:sz="6" w:space="0" w:color="auto"/>
            </w:tcBorders>
            <w:vAlign w:val="center"/>
          </w:tcPr>
          <w:p w14:paraId="0C5B9FD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7</w:t>
            </w:r>
          </w:p>
        </w:tc>
        <w:tc>
          <w:tcPr>
            <w:tcW w:w="0" w:type="auto"/>
            <w:tcBorders>
              <w:top w:val="single" w:sz="6" w:space="0" w:color="auto"/>
              <w:left w:val="single" w:sz="6" w:space="0" w:color="auto"/>
              <w:bottom w:val="single" w:sz="6" w:space="0" w:color="auto"/>
              <w:right w:val="single" w:sz="6" w:space="0" w:color="auto"/>
            </w:tcBorders>
            <w:vAlign w:val="center"/>
          </w:tcPr>
          <w:p w14:paraId="32109B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24C3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222,6</w:t>
            </w:r>
          </w:p>
        </w:tc>
        <w:tc>
          <w:tcPr>
            <w:tcW w:w="0" w:type="auto"/>
            <w:tcBorders>
              <w:top w:val="single" w:sz="6" w:space="0" w:color="auto"/>
              <w:left w:val="single" w:sz="6" w:space="0" w:color="auto"/>
              <w:bottom w:val="single" w:sz="6" w:space="0" w:color="auto"/>
              <w:right w:val="single" w:sz="6" w:space="0" w:color="auto"/>
            </w:tcBorders>
            <w:vAlign w:val="center"/>
          </w:tcPr>
          <w:p w14:paraId="175EB7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2377,6</w:t>
            </w:r>
          </w:p>
        </w:tc>
        <w:tc>
          <w:tcPr>
            <w:tcW w:w="0" w:type="auto"/>
            <w:tcBorders>
              <w:top w:val="single" w:sz="6" w:space="0" w:color="auto"/>
              <w:left w:val="single" w:sz="6" w:space="0" w:color="auto"/>
              <w:bottom w:val="single" w:sz="6" w:space="0" w:color="auto"/>
              <w:right w:val="single" w:sz="6" w:space="0" w:color="auto"/>
            </w:tcBorders>
            <w:vAlign w:val="center"/>
          </w:tcPr>
          <w:p w14:paraId="27AD0D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4E23F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A5E1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C10CE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2600,2</w:t>
            </w:r>
          </w:p>
        </w:tc>
        <w:tc>
          <w:tcPr>
            <w:tcW w:w="0" w:type="auto"/>
            <w:tcBorders>
              <w:top w:val="single" w:sz="6" w:space="0" w:color="auto"/>
              <w:left w:val="single" w:sz="6" w:space="0" w:color="auto"/>
              <w:bottom w:val="single" w:sz="6" w:space="0" w:color="auto"/>
              <w:right w:val="single" w:sz="6" w:space="0" w:color="auto"/>
            </w:tcBorders>
            <w:vAlign w:val="center"/>
          </w:tcPr>
          <w:p w14:paraId="7D17FFA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B6D9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BA09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2600,2</w:t>
            </w:r>
          </w:p>
        </w:tc>
      </w:tr>
      <w:tr w:rsidR="00812048" w14:paraId="112BC5E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9A4FA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ЗС-21.04.526.526</w:t>
            </w:r>
          </w:p>
        </w:tc>
        <w:tc>
          <w:tcPr>
            <w:tcW w:w="0" w:type="auto"/>
            <w:tcBorders>
              <w:top w:val="single" w:sz="6" w:space="0" w:color="auto"/>
              <w:left w:val="single" w:sz="6" w:space="0" w:color="auto"/>
              <w:bottom w:val="single" w:sz="6" w:space="0" w:color="auto"/>
              <w:right w:val="single" w:sz="6" w:space="0" w:color="auto"/>
            </w:tcBorders>
            <w:vAlign w:val="center"/>
          </w:tcPr>
          <w:p w14:paraId="7924E3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Д/сад №1</w:t>
            </w:r>
          </w:p>
        </w:tc>
        <w:tc>
          <w:tcPr>
            <w:tcW w:w="0" w:type="auto"/>
            <w:tcBorders>
              <w:top w:val="single" w:sz="6" w:space="0" w:color="auto"/>
              <w:left w:val="single" w:sz="6" w:space="0" w:color="auto"/>
              <w:bottom w:val="single" w:sz="6" w:space="0" w:color="auto"/>
              <w:right w:val="single" w:sz="6" w:space="0" w:color="auto"/>
            </w:tcBorders>
            <w:vAlign w:val="center"/>
          </w:tcPr>
          <w:p w14:paraId="173F38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5F63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8C03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4B7ACB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90,7</w:t>
            </w:r>
          </w:p>
        </w:tc>
        <w:tc>
          <w:tcPr>
            <w:tcW w:w="0" w:type="auto"/>
            <w:tcBorders>
              <w:top w:val="single" w:sz="6" w:space="0" w:color="auto"/>
              <w:left w:val="single" w:sz="6" w:space="0" w:color="auto"/>
              <w:bottom w:val="single" w:sz="6" w:space="0" w:color="auto"/>
              <w:right w:val="single" w:sz="6" w:space="0" w:color="auto"/>
            </w:tcBorders>
            <w:vAlign w:val="center"/>
          </w:tcPr>
          <w:p w14:paraId="40DCF8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402AD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B7E6A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100,7</w:t>
            </w:r>
          </w:p>
        </w:tc>
        <w:tc>
          <w:tcPr>
            <w:tcW w:w="0" w:type="auto"/>
            <w:tcBorders>
              <w:top w:val="single" w:sz="6" w:space="0" w:color="auto"/>
              <w:left w:val="single" w:sz="6" w:space="0" w:color="auto"/>
              <w:bottom w:val="single" w:sz="6" w:space="0" w:color="auto"/>
              <w:right w:val="single" w:sz="6" w:space="0" w:color="auto"/>
            </w:tcBorders>
            <w:vAlign w:val="center"/>
          </w:tcPr>
          <w:p w14:paraId="3A1759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CC8A1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7E4D77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100,7</w:t>
            </w:r>
          </w:p>
        </w:tc>
      </w:tr>
      <w:tr w:rsidR="00812048" w14:paraId="24E86AC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54138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ЗС-21.04.527.527</w:t>
            </w:r>
          </w:p>
        </w:tc>
        <w:tc>
          <w:tcPr>
            <w:tcW w:w="0" w:type="auto"/>
            <w:tcBorders>
              <w:top w:val="single" w:sz="6" w:space="0" w:color="auto"/>
              <w:left w:val="single" w:sz="6" w:space="0" w:color="auto"/>
              <w:bottom w:val="single" w:sz="6" w:space="0" w:color="auto"/>
              <w:right w:val="single" w:sz="6" w:space="0" w:color="auto"/>
            </w:tcBorders>
            <w:vAlign w:val="center"/>
          </w:tcPr>
          <w:p w14:paraId="4F7EB9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Поликлиника</w:t>
            </w:r>
          </w:p>
        </w:tc>
        <w:tc>
          <w:tcPr>
            <w:tcW w:w="0" w:type="auto"/>
            <w:tcBorders>
              <w:top w:val="single" w:sz="6" w:space="0" w:color="auto"/>
              <w:left w:val="single" w:sz="6" w:space="0" w:color="auto"/>
              <w:bottom w:val="single" w:sz="6" w:space="0" w:color="auto"/>
              <w:right w:val="single" w:sz="6" w:space="0" w:color="auto"/>
            </w:tcBorders>
            <w:vAlign w:val="center"/>
          </w:tcPr>
          <w:p w14:paraId="4BA037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7C14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56,4</w:t>
            </w:r>
          </w:p>
        </w:tc>
        <w:tc>
          <w:tcPr>
            <w:tcW w:w="0" w:type="auto"/>
            <w:tcBorders>
              <w:top w:val="single" w:sz="6" w:space="0" w:color="auto"/>
              <w:left w:val="single" w:sz="6" w:space="0" w:color="auto"/>
              <w:bottom w:val="single" w:sz="6" w:space="0" w:color="auto"/>
              <w:right w:val="single" w:sz="6" w:space="0" w:color="auto"/>
            </w:tcBorders>
            <w:vAlign w:val="center"/>
          </w:tcPr>
          <w:p w14:paraId="1F2EA8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547,6</w:t>
            </w:r>
          </w:p>
        </w:tc>
        <w:tc>
          <w:tcPr>
            <w:tcW w:w="0" w:type="auto"/>
            <w:tcBorders>
              <w:top w:val="single" w:sz="6" w:space="0" w:color="auto"/>
              <w:left w:val="single" w:sz="6" w:space="0" w:color="auto"/>
              <w:bottom w:val="single" w:sz="6" w:space="0" w:color="auto"/>
              <w:right w:val="single" w:sz="6" w:space="0" w:color="auto"/>
            </w:tcBorders>
            <w:vAlign w:val="center"/>
          </w:tcPr>
          <w:p w14:paraId="5BF82B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9B99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5A08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EFB39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604,0</w:t>
            </w:r>
          </w:p>
        </w:tc>
        <w:tc>
          <w:tcPr>
            <w:tcW w:w="0" w:type="auto"/>
            <w:tcBorders>
              <w:top w:val="single" w:sz="6" w:space="0" w:color="auto"/>
              <w:left w:val="single" w:sz="6" w:space="0" w:color="auto"/>
              <w:bottom w:val="single" w:sz="6" w:space="0" w:color="auto"/>
              <w:right w:val="single" w:sz="6" w:space="0" w:color="auto"/>
            </w:tcBorders>
            <w:vAlign w:val="center"/>
          </w:tcPr>
          <w:p w14:paraId="06D2CF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7D197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45DA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604,0</w:t>
            </w:r>
          </w:p>
        </w:tc>
      </w:tr>
      <w:tr w:rsidR="00812048" w14:paraId="66FB976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35623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ЗС-21.04.528.528</w:t>
            </w:r>
          </w:p>
        </w:tc>
        <w:tc>
          <w:tcPr>
            <w:tcW w:w="0" w:type="auto"/>
            <w:tcBorders>
              <w:top w:val="single" w:sz="6" w:space="0" w:color="auto"/>
              <w:left w:val="single" w:sz="6" w:space="0" w:color="auto"/>
              <w:bottom w:val="single" w:sz="6" w:space="0" w:color="auto"/>
              <w:right w:val="single" w:sz="6" w:space="0" w:color="auto"/>
            </w:tcBorders>
            <w:vAlign w:val="center"/>
          </w:tcPr>
          <w:p w14:paraId="1A97D8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Детское отделение</w:t>
            </w:r>
          </w:p>
        </w:tc>
        <w:tc>
          <w:tcPr>
            <w:tcW w:w="0" w:type="auto"/>
            <w:tcBorders>
              <w:top w:val="single" w:sz="6" w:space="0" w:color="auto"/>
              <w:left w:val="single" w:sz="6" w:space="0" w:color="auto"/>
              <w:bottom w:val="single" w:sz="6" w:space="0" w:color="auto"/>
              <w:right w:val="single" w:sz="6" w:space="0" w:color="auto"/>
            </w:tcBorders>
            <w:vAlign w:val="center"/>
          </w:tcPr>
          <w:p w14:paraId="4E62B3B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B9519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78,8</w:t>
            </w:r>
          </w:p>
        </w:tc>
        <w:tc>
          <w:tcPr>
            <w:tcW w:w="0" w:type="auto"/>
            <w:tcBorders>
              <w:top w:val="single" w:sz="6" w:space="0" w:color="auto"/>
              <w:left w:val="single" w:sz="6" w:space="0" w:color="auto"/>
              <w:bottom w:val="single" w:sz="6" w:space="0" w:color="auto"/>
              <w:right w:val="single" w:sz="6" w:space="0" w:color="auto"/>
            </w:tcBorders>
            <w:vAlign w:val="center"/>
          </w:tcPr>
          <w:p w14:paraId="62102D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750,8</w:t>
            </w:r>
          </w:p>
        </w:tc>
        <w:tc>
          <w:tcPr>
            <w:tcW w:w="0" w:type="auto"/>
            <w:tcBorders>
              <w:top w:val="single" w:sz="6" w:space="0" w:color="auto"/>
              <w:left w:val="single" w:sz="6" w:space="0" w:color="auto"/>
              <w:bottom w:val="single" w:sz="6" w:space="0" w:color="auto"/>
              <w:right w:val="single" w:sz="6" w:space="0" w:color="auto"/>
            </w:tcBorders>
            <w:vAlign w:val="center"/>
          </w:tcPr>
          <w:p w14:paraId="21A20B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96E3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934D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91178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829,6</w:t>
            </w:r>
          </w:p>
        </w:tc>
        <w:tc>
          <w:tcPr>
            <w:tcW w:w="0" w:type="auto"/>
            <w:tcBorders>
              <w:top w:val="single" w:sz="6" w:space="0" w:color="auto"/>
              <w:left w:val="single" w:sz="6" w:space="0" w:color="auto"/>
              <w:bottom w:val="single" w:sz="6" w:space="0" w:color="auto"/>
              <w:right w:val="single" w:sz="6" w:space="0" w:color="auto"/>
            </w:tcBorders>
            <w:vAlign w:val="center"/>
          </w:tcPr>
          <w:p w14:paraId="7E394B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70A71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BFCB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829,6</w:t>
            </w:r>
          </w:p>
        </w:tc>
      </w:tr>
      <w:tr w:rsidR="00812048" w14:paraId="57AAE60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EC08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ЗС-21.04.529.529</w:t>
            </w:r>
          </w:p>
        </w:tc>
        <w:tc>
          <w:tcPr>
            <w:tcW w:w="0" w:type="auto"/>
            <w:tcBorders>
              <w:top w:val="single" w:sz="6" w:space="0" w:color="auto"/>
              <w:left w:val="single" w:sz="6" w:space="0" w:color="auto"/>
              <w:bottom w:val="single" w:sz="6" w:space="0" w:color="auto"/>
              <w:right w:val="single" w:sz="6" w:space="0" w:color="auto"/>
            </w:tcBorders>
            <w:vAlign w:val="center"/>
          </w:tcPr>
          <w:p w14:paraId="661E98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МЭЗ квартал 1 д.1/3</w:t>
            </w:r>
          </w:p>
        </w:tc>
        <w:tc>
          <w:tcPr>
            <w:tcW w:w="0" w:type="auto"/>
            <w:tcBorders>
              <w:top w:val="single" w:sz="6" w:space="0" w:color="auto"/>
              <w:left w:val="single" w:sz="6" w:space="0" w:color="auto"/>
              <w:bottom w:val="single" w:sz="6" w:space="0" w:color="auto"/>
              <w:right w:val="single" w:sz="6" w:space="0" w:color="auto"/>
            </w:tcBorders>
            <w:vAlign w:val="center"/>
          </w:tcPr>
          <w:p w14:paraId="3EDAC4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B526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75,1</w:t>
            </w:r>
          </w:p>
        </w:tc>
        <w:tc>
          <w:tcPr>
            <w:tcW w:w="0" w:type="auto"/>
            <w:tcBorders>
              <w:top w:val="single" w:sz="6" w:space="0" w:color="auto"/>
              <w:left w:val="single" w:sz="6" w:space="0" w:color="auto"/>
              <w:bottom w:val="single" w:sz="6" w:space="0" w:color="auto"/>
              <w:right w:val="single" w:sz="6" w:space="0" w:color="auto"/>
            </w:tcBorders>
            <w:vAlign w:val="center"/>
          </w:tcPr>
          <w:p w14:paraId="65A164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714,9</w:t>
            </w:r>
          </w:p>
        </w:tc>
        <w:tc>
          <w:tcPr>
            <w:tcW w:w="0" w:type="auto"/>
            <w:tcBorders>
              <w:top w:val="single" w:sz="6" w:space="0" w:color="auto"/>
              <w:left w:val="single" w:sz="6" w:space="0" w:color="auto"/>
              <w:bottom w:val="single" w:sz="6" w:space="0" w:color="auto"/>
              <w:right w:val="single" w:sz="6" w:space="0" w:color="auto"/>
            </w:tcBorders>
            <w:vAlign w:val="center"/>
          </w:tcPr>
          <w:p w14:paraId="7BA899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E0C3A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25F7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A39D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790,0</w:t>
            </w:r>
          </w:p>
        </w:tc>
        <w:tc>
          <w:tcPr>
            <w:tcW w:w="0" w:type="auto"/>
            <w:tcBorders>
              <w:top w:val="single" w:sz="6" w:space="0" w:color="auto"/>
              <w:left w:val="single" w:sz="6" w:space="0" w:color="auto"/>
              <w:bottom w:val="single" w:sz="6" w:space="0" w:color="auto"/>
              <w:right w:val="single" w:sz="6" w:space="0" w:color="auto"/>
            </w:tcBorders>
            <w:vAlign w:val="center"/>
          </w:tcPr>
          <w:p w14:paraId="14E6AF6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E2E8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0785F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790,0</w:t>
            </w:r>
          </w:p>
        </w:tc>
      </w:tr>
      <w:tr w:rsidR="00812048" w14:paraId="664E526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47E5E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ЗС-21.04.530.530</w:t>
            </w:r>
          </w:p>
        </w:tc>
        <w:tc>
          <w:tcPr>
            <w:tcW w:w="0" w:type="auto"/>
            <w:tcBorders>
              <w:top w:val="single" w:sz="6" w:space="0" w:color="auto"/>
              <w:left w:val="single" w:sz="6" w:space="0" w:color="auto"/>
              <w:bottom w:val="single" w:sz="6" w:space="0" w:color="auto"/>
              <w:right w:val="single" w:sz="6" w:space="0" w:color="auto"/>
            </w:tcBorders>
            <w:vAlign w:val="center"/>
          </w:tcPr>
          <w:p w14:paraId="2B4B81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МЭЗ квартал 1 д.1/1</w:t>
            </w:r>
          </w:p>
        </w:tc>
        <w:tc>
          <w:tcPr>
            <w:tcW w:w="0" w:type="auto"/>
            <w:tcBorders>
              <w:top w:val="single" w:sz="6" w:space="0" w:color="auto"/>
              <w:left w:val="single" w:sz="6" w:space="0" w:color="auto"/>
              <w:bottom w:val="single" w:sz="6" w:space="0" w:color="auto"/>
              <w:right w:val="single" w:sz="6" w:space="0" w:color="auto"/>
            </w:tcBorders>
            <w:vAlign w:val="center"/>
          </w:tcPr>
          <w:p w14:paraId="0AADF02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E3B4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3984C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74C49E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76,1</w:t>
            </w:r>
          </w:p>
        </w:tc>
        <w:tc>
          <w:tcPr>
            <w:tcW w:w="0" w:type="auto"/>
            <w:tcBorders>
              <w:top w:val="single" w:sz="6" w:space="0" w:color="auto"/>
              <w:left w:val="single" w:sz="6" w:space="0" w:color="auto"/>
              <w:bottom w:val="single" w:sz="6" w:space="0" w:color="auto"/>
              <w:right w:val="single" w:sz="6" w:space="0" w:color="auto"/>
            </w:tcBorders>
            <w:vAlign w:val="center"/>
          </w:tcPr>
          <w:p w14:paraId="36142FD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7B51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0395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c>
          <w:tcPr>
            <w:tcW w:w="0" w:type="auto"/>
            <w:tcBorders>
              <w:top w:val="single" w:sz="6" w:space="0" w:color="auto"/>
              <w:left w:val="single" w:sz="6" w:space="0" w:color="auto"/>
              <w:bottom w:val="single" w:sz="6" w:space="0" w:color="auto"/>
              <w:right w:val="single" w:sz="6" w:space="0" w:color="auto"/>
            </w:tcBorders>
            <w:vAlign w:val="center"/>
          </w:tcPr>
          <w:p w14:paraId="19956CC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7AC9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58DA70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86,1</w:t>
            </w:r>
          </w:p>
        </w:tc>
      </w:tr>
      <w:tr w:rsidR="00812048" w14:paraId="0D996BC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BBE1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ЗС-21.04.531.531</w:t>
            </w:r>
          </w:p>
        </w:tc>
        <w:tc>
          <w:tcPr>
            <w:tcW w:w="0" w:type="auto"/>
            <w:tcBorders>
              <w:top w:val="single" w:sz="6" w:space="0" w:color="auto"/>
              <w:left w:val="single" w:sz="6" w:space="0" w:color="auto"/>
              <w:bottom w:val="single" w:sz="6" w:space="0" w:color="auto"/>
              <w:right w:val="single" w:sz="6" w:space="0" w:color="auto"/>
            </w:tcBorders>
            <w:vAlign w:val="center"/>
          </w:tcPr>
          <w:p w14:paraId="73B8932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МЭЗ квартал 1 д.1/2</w:t>
            </w:r>
          </w:p>
        </w:tc>
        <w:tc>
          <w:tcPr>
            <w:tcW w:w="0" w:type="auto"/>
            <w:tcBorders>
              <w:top w:val="single" w:sz="6" w:space="0" w:color="auto"/>
              <w:left w:val="single" w:sz="6" w:space="0" w:color="auto"/>
              <w:bottom w:val="single" w:sz="6" w:space="0" w:color="auto"/>
              <w:right w:val="single" w:sz="6" w:space="0" w:color="auto"/>
            </w:tcBorders>
            <w:vAlign w:val="center"/>
          </w:tcPr>
          <w:p w14:paraId="0AF2AC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ADD943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60,1</w:t>
            </w:r>
          </w:p>
        </w:tc>
        <w:tc>
          <w:tcPr>
            <w:tcW w:w="0" w:type="auto"/>
            <w:tcBorders>
              <w:top w:val="single" w:sz="6" w:space="0" w:color="auto"/>
              <w:left w:val="single" w:sz="6" w:space="0" w:color="auto"/>
              <w:bottom w:val="single" w:sz="6" w:space="0" w:color="auto"/>
              <w:right w:val="single" w:sz="6" w:space="0" w:color="auto"/>
            </w:tcBorders>
            <w:vAlign w:val="center"/>
          </w:tcPr>
          <w:p w14:paraId="418CC3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574,0</w:t>
            </w:r>
          </w:p>
        </w:tc>
        <w:tc>
          <w:tcPr>
            <w:tcW w:w="0" w:type="auto"/>
            <w:tcBorders>
              <w:top w:val="single" w:sz="6" w:space="0" w:color="auto"/>
              <w:left w:val="single" w:sz="6" w:space="0" w:color="auto"/>
              <w:bottom w:val="single" w:sz="6" w:space="0" w:color="auto"/>
              <w:right w:val="single" w:sz="6" w:space="0" w:color="auto"/>
            </w:tcBorders>
            <w:vAlign w:val="center"/>
          </w:tcPr>
          <w:p w14:paraId="503D68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E6625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7583A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C00A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634,0</w:t>
            </w:r>
          </w:p>
        </w:tc>
        <w:tc>
          <w:tcPr>
            <w:tcW w:w="0" w:type="auto"/>
            <w:tcBorders>
              <w:top w:val="single" w:sz="6" w:space="0" w:color="auto"/>
              <w:left w:val="single" w:sz="6" w:space="0" w:color="auto"/>
              <w:bottom w:val="single" w:sz="6" w:space="0" w:color="auto"/>
              <w:right w:val="single" w:sz="6" w:space="0" w:color="auto"/>
            </w:tcBorders>
            <w:vAlign w:val="center"/>
          </w:tcPr>
          <w:p w14:paraId="485391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0F3D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8C2A0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634,0</w:t>
            </w:r>
          </w:p>
        </w:tc>
      </w:tr>
      <w:tr w:rsidR="00812048" w14:paraId="2308635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C86D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ЗС-21.04.532.532</w:t>
            </w:r>
          </w:p>
        </w:tc>
        <w:tc>
          <w:tcPr>
            <w:tcW w:w="0" w:type="auto"/>
            <w:tcBorders>
              <w:top w:val="single" w:sz="6" w:space="0" w:color="auto"/>
              <w:left w:val="single" w:sz="6" w:space="0" w:color="auto"/>
              <w:bottom w:val="single" w:sz="6" w:space="0" w:color="auto"/>
              <w:right w:val="single" w:sz="6" w:space="0" w:color="auto"/>
            </w:tcBorders>
            <w:vAlign w:val="center"/>
          </w:tcPr>
          <w:p w14:paraId="1121DB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4</w:t>
            </w:r>
          </w:p>
        </w:tc>
        <w:tc>
          <w:tcPr>
            <w:tcW w:w="0" w:type="auto"/>
            <w:tcBorders>
              <w:top w:val="single" w:sz="6" w:space="0" w:color="auto"/>
              <w:left w:val="single" w:sz="6" w:space="0" w:color="auto"/>
              <w:bottom w:val="single" w:sz="6" w:space="0" w:color="auto"/>
              <w:right w:val="single" w:sz="6" w:space="0" w:color="auto"/>
            </w:tcBorders>
            <w:vAlign w:val="center"/>
          </w:tcPr>
          <w:p w14:paraId="5B00EBA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5D13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718,1</w:t>
            </w:r>
          </w:p>
        </w:tc>
        <w:tc>
          <w:tcPr>
            <w:tcW w:w="0" w:type="auto"/>
            <w:tcBorders>
              <w:top w:val="single" w:sz="6" w:space="0" w:color="auto"/>
              <w:left w:val="single" w:sz="6" w:space="0" w:color="auto"/>
              <w:bottom w:val="single" w:sz="6" w:space="0" w:color="auto"/>
              <w:right w:val="single" w:sz="6" w:space="0" w:color="auto"/>
            </w:tcBorders>
            <w:vAlign w:val="center"/>
          </w:tcPr>
          <w:p w14:paraId="06BD1C1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8142,2</w:t>
            </w:r>
          </w:p>
        </w:tc>
        <w:tc>
          <w:tcPr>
            <w:tcW w:w="0" w:type="auto"/>
            <w:tcBorders>
              <w:top w:val="single" w:sz="6" w:space="0" w:color="auto"/>
              <w:left w:val="single" w:sz="6" w:space="0" w:color="auto"/>
              <w:bottom w:val="single" w:sz="6" w:space="0" w:color="auto"/>
              <w:right w:val="single" w:sz="6" w:space="0" w:color="auto"/>
            </w:tcBorders>
            <w:vAlign w:val="center"/>
          </w:tcPr>
          <w:p w14:paraId="1FEAC2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2E81B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32F1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67487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8860,3</w:t>
            </w:r>
          </w:p>
        </w:tc>
        <w:tc>
          <w:tcPr>
            <w:tcW w:w="0" w:type="auto"/>
            <w:tcBorders>
              <w:top w:val="single" w:sz="6" w:space="0" w:color="auto"/>
              <w:left w:val="single" w:sz="6" w:space="0" w:color="auto"/>
              <w:bottom w:val="single" w:sz="6" w:space="0" w:color="auto"/>
              <w:right w:val="single" w:sz="6" w:space="0" w:color="auto"/>
            </w:tcBorders>
            <w:vAlign w:val="center"/>
          </w:tcPr>
          <w:p w14:paraId="6553C1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92185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0118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8860,3</w:t>
            </w:r>
          </w:p>
        </w:tc>
      </w:tr>
      <w:tr w:rsidR="00812048" w14:paraId="287D885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D7CC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ЗС-21.04.533.533</w:t>
            </w:r>
          </w:p>
        </w:tc>
        <w:tc>
          <w:tcPr>
            <w:tcW w:w="0" w:type="auto"/>
            <w:tcBorders>
              <w:top w:val="single" w:sz="6" w:space="0" w:color="auto"/>
              <w:left w:val="single" w:sz="6" w:space="0" w:color="auto"/>
              <w:bottom w:val="single" w:sz="6" w:space="0" w:color="auto"/>
              <w:right w:val="single" w:sz="6" w:space="0" w:color="auto"/>
            </w:tcBorders>
            <w:vAlign w:val="center"/>
          </w:tcPr>
          <w:p w14:paraId="58BC31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6</w:t>
            </w:r>
          </w:p>
        </w:tc>
        <w:tc>
          <w:tcPr>
            <w:tcW w:w="0" w:type="auto"/>
            <w:tcBorders>
              <w:top w:val="single" w:sz="6" w:space="0" w:color="auto"/>
              <w:left w:val="single" w:sz="6" w:space="0" w:color="auto"/>
              <w:bottom w:val="single" w:sz="6" w:space="0" w:color="auto"/>
              <w:right w:val="single" w:sz="6" w:space="0" w:color="auto"/>
            </w:tcBorders>
            <w:vAlign w:val="center"/>
          </w:tcPr>
          <w:p w14:paraId="46D3CF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C768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223,9</w:t>
            </w:r>
          </w:p>
        </w:tc>
        <w:tc>
          <w:tcPr>
            <w:tcW w:w="0" w:type="auto"/>
            <w:tcBorders>
              <w:top w:val="single" w:sz="6" w:space="0" w:color="auto"/>
              <w:left w:val="single" w:sz="6" w:space="0" w:color="auto"/>
              <w:bottom w:val="single" w:sz="6" w:space="0" w:color="auto"/>
              <w:right w:val="single" w:sz="6" w:space="0" w:color="auto"/>
            </w:tcBorders>
            <w:vAlign w:val="center"/>
          </w:tcPr>
          <w:p w14:paraId="6B0FFCE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2390,7</w:t>
            </w:r>
          </w:p>
        </w:tc>
        <w:tc>
          <w:tcPr>
            <w:tcW w:w="0" w:type="auto"/>
            <w:tcBorders>
              <w:top w:val="single" w:sz="6" w:space="0" w:color="auto"/>
              <w:left w:val="single" w:sz="6" w:space="0" w:color="auto"/>
              <w:bottom w:val="single" w:sz="6" w:space="0" w:color="auto"/>
              <w:right w:val="single" w:sz="6" w:space="0" w:color="auto"/>
            </w:tcBorders>
            <w:vAlign w:val="center"/>
          </w:tcPr>
          <w:p w14:paraId="5F66BA8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0DDF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5255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9DD0B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2614,6</w:t>
            </w:r>
          </w:p>
        </w:tc>
        <w:tc>
          <w:tcPr>
            <w:tcW w:w="0" w:type="auto"/>
            <w:tcBorders>
              <w:top w:val="single" w:sz="6" w:space="0" w:color="auto"/>
              <w:left w:val="single" w:sz="6" w:space="0" w:color="auto"/>
              <w:bottom w:val="single" w:sz="6" w:space="0" w:color="auto"/>
              <w:right w:val="single" w:sz="6" w:space="0" w:color="auto"/>
            </w:tcBorders>
            <w:vAlign w:val="center"/>
          </w:tcPr>
          <w:p w14:paraId="445D0A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0677F7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D9141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2614,6</w:t>
            </w:r>
          </w:p>
        </w:tc>
      </w:tr>
      <w:tr w:rsidR="00812048" w14:paraId="51E7AB1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2E3CE7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ЗС-21.04.534.534</w:t>
            </w:r>
          </w:p>
        </w:tc>
        <w:tc>
          <w:tcPr>
            <w:tcW w:w="0" w:type="auto"/>
            <w:tcBorders>
              <w:top w:val="single" w:sz="6" w:space="0" w:color="auto"/>
              <w:left w:val="single" w:sz="6" w:space="0" w:color="auto"/>
              <w:bottom w:val="single" w:sz="6" w:space="0" w:color="auto"/>
              <w:right w:val="single" w:sz="6" w:space="0" w:color="auto"/>
            </w:tcBorders>
            <w:vAlign w:val="center"/>
          </w:tcPr>
          <w:p w14:paraId="28747D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Хоз. блок</w:t>
            </w:r>
          </w:p>
        </w:tc>
        <w:tc>
          <w:tcPr>
            <w:tcW w:w="0" w:type="auto"/>
            <w:tcBorders>
              <w:top w:val="single" w:sz="6" w:space="0" w:color="auto"/>
              <w:left w:val="single" w:sz="6" w:space="0" w:color="auto"/>
              <w:bottom w:val="single" w:sz="6" w:space="0" w:color="auto"/>
              <w:right w:val="single" w:sz="6" w:space="0" w:color="auto"/>
            </w:tcBorders>
            <w:vAlign w:val="center"/>
          </w:tcPr>
          <w:p w14:paraId="180B01E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954F25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76,2</w:t>
            </w:r>
          </w:p>
        </w:tc>
        <w:tc>
          <w:tcPr>
            <w:tcW w:w="0" w:type="auto"/>
            <w:tcBorders>
              <w:top w:val="single" w:sz="6" w:space="0" w:color="auto"/>
              <w:left w:val="single" w:sz="6" w:space="0" w:color="auto"/>
              <w:bottom w:val="single" w:sz="6" w:space="0" w:color="auto"/>
              <w:right w:val="single" w:sz="6" w:space="0" w:color="auto"/>
            </w:tcBorders>
            <w:vAlign w:val="center"/>
          </w:tcPr>
          <w:p w14:paraId="4AE255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724,9</w:t>
            </w:r>
          </w:p>
        </w:tc>
        <w:tc>
          <w:tcPr>
            <w:tcW w:w="0" w:type="auto"/>
            <w:tcBorders>
              <w:top w:val="single" w:sz="6" w:space="0" w:color="auto"/>
              <w:left w:val="single" w:sz="6" w:space="0" w:color="auto"/>
              <w:bottom w:val="single" w:sz="6" w:space="0" w:color="auto"/>
              <w:right w:val="single" w:sz="6" w:space="0" w:color="auto"/>
            </w:tcBorders>
            <w:vAlign w:val="center"/>
          </w:tcPr>
          <w:p w14:paraId="67E6361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B5935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E2C7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14F0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801,1</w:t>
            </w:r>
          </w:p>
        </w:tc>
        <w:tc>
          <w:tcPr>
            <w:tcW w:w="0" w:type="auto"/>
            <w:tcBorders>
              <w:top w:val="single" w:sz="6" w:space="0" w:color="auto"/>
              <w:left w:val="single" w:sz="6" w:space="0" w:color="auto"/>
              <w:bottom w:val="single" w:sz="6" w:space="0" w:color="auto"/>
              <w:right w:val="single" w:sz="6" w:space="0" w:color="auto"/>
            </w:tcBorders>
            <w:vAlign w:val="center"/>
          </w:tcPr>
          <w:p w14:paraId="0268C39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2392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C594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801,1</w:t>
            </w:r>
          </w:p>
        </w:tc>
      </w:tr>
      <w:tr w:rsidR="00812048" w14:paraId="1344228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9C0B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ЗС-21.04.535.535</w:t>
            </w:r>
          </w:p>
        </w:tc>
        <w:tc>
          <w:tcPr>
            <w:tcW w:w="0" w:type="auto"/>
            <w:tcBorders>
              <w:top w:val="single" w:sz="6" w:space="0" w:color="auto"/>
              <w:left w:val="single" w:sz="6" w:space="0" w:color="auto"/>
              <w:bottom w:val="single" w:sz="6" w:space="0" w:color="auto"/>
              <w:right w:val="single" w:sz="6" w:space="0" w:color="auto"/>
            </w:tcBorders>
            <w:vAlign w:val="center"/>
          </w:tcPr>
          <w:p w14:paraId="6081F9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Школа №28</w:t>
            </w:r>
          </w:p>
        </w:tc>
        <w:tc>
          <w:tcPr>
            <w:tcW w:w="0" w:type="auto"/>
            <w:tcBorders>
              <w:top w:val="single" w:sz="6" w:space="0" w:color="auto"/>
              <w:left w:val="single" w:sz="6" w:space="0" w:color="auto"/>
              <w:bottom w:val="single" w:sz="6" w:space="0" w:color="auto"/>
              <w:right w:val="single" w:sz="6" w:space="0" w:color="auto"/>
            </w:tcBorders>
            <w:vAlign w:val="center"/>
          </w:tcPr>
          <w:p w14:paraId="754AE0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9766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F447F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1CC64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150,2</w:t>
            </w:r>
          </w:p>
        </w:tc>
        <w:tc>
          <w:tcPr>
            <w:tcW w:w="0" w:type="auto"/>
            <w:tcBorders>
              <w:top w:val="single" w:sz="6" w:space="0" w:color="auto"/>
              <w:left w:val="single" w:sz="6" w:space="0" w:color="auto"/>
              <w:bottom w:val="single" w:sz="6" w:space="0" w:color="auto"/>
              <w:right w:val="single" w:sz="6" w:space="0" w:color="auto"/>
            </w:tcBorders>
            <w:vAlign w:val="center"/>
          </w:tcPr>
          <w:p w14:paraId="693795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4689E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9FAA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160,2</w:t>
            </w:r>
          </w:p>
        </w:tc>
        <w:tc>
          <w:tcPr>
            <w:tcW w:w="0" w:type="auto"/>
            <w:tcBorders>
              <w:top w:val="single" w:sz="6" w:space="0" w:color="auto"/>
              <w:left w:val="single" w:sz="6" w:space="0" w:color="auto"/>
              <w:bottom w:val="single" w:sz="6" w:space="0" w:color="auto"/>
              <w:right w:val="single" w:sz="6" w:space="0" w:color="auto"/>
            </w:tcBorders>
            <w:vAlign w:val="center"/>
          </w:tcPr>
          <w:p w14:paraId="645FE6C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243E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F852E0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160,2</w:t>
            </w:r>
          </w:p>
        </w:tc>
      </w:tr>
      <w:tr w:rsidR="00812048" w14:paraId="563FAF4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EC85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ЗС-21.04.536.536</w:t>
            </w:r>
          </w:p>
        </w:tc>
        <w:tc>
          <w:tcPr>
            <w:tcW w:w="0" w:type="auto"/>
            <w:tcBorders>
              <w:top w:val="single" w:sz="6" w:space="0" w:color="auto"/>
              <w:left w:val="single" w:sz="6" w:space="0" w:color="auto"/>
              <w:bottom w:val="single" w:sz="6" w:space="0" w:color="auto"/>
              <w:right w:val="single" w:sz="6" w:space="0" w:color="auto"/>
            </w:tcBorders>
            <w:vAlign w:val="center"/>
          </w:tcPr>
          <w:p w14:paraId="07D5181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ИП Палилов</w:t>
            </w:r>
          </w:p>
        </w:tc>
        <w:tc>
          <w:tcPr>
            <w:tcW w:w="0" w:type="auto"/>
            <w:tcBorders>
              <w:top w:val="single" w:sz="6" w:space="0" w:color="auto"/>
              <w:left w:val="single" w:sz="6" w:space="0" w:color="auto"/>
              <w:bottom w:val="single" w:sz="6" w:space="0" w:color="auto"/>
              <w:right w:val="single" w:sz="6" w:space="0" w:color="auto"/>
            </w:tcBorders>
            <w:vAlign w:val="center"/>
          </w:tcPr>
          <w:p w14:paraId="150AA4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544F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40,0</w:t>
            </w:r>
          </w:p>
        </w:tc>
        <w:tc>
          <w:tcPr>
            <w:tcW w:w="0" w:type="auto"/>
            <w:tcBorders>
              <w:top w:val="single" w:sz="6" w:space="0" w:color="auto"/>
              <w:left w:val="single" w:sz="6" w:space="0" w:color="auto"/>
              <w:bottom w:val="single" w:sz="6" w:space="0" w:color="auto"/>
              <w:right w:val="single" w:sz="6" w:space="0" w:color="auto"/>
            </w:tcBorders>
            <w:vAlign w:val="center"/>
          </w:tcPr>
          <w:p w14:paraId="416F864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243,5</w:t>
            </w:r>
          </w:p>
        </w:tc>
        <w:tc>
          <w:tcPr>
            <w:tcW w:w="0" w:type="auto"/>
            <w:tcBorders>
              <w:top w:val="single" w:sz="6" w:space="0" w:color="auto"/>
              <w:left w:val="single" w:sz="6" w:space="0" w:color="auto"/>
              <w:bottom w:val="single" w:sz="6" w:space="0" w:color="auto"/>
              <w:right w:val="single" w:sz="6" w:space="0" w:color="auto"/>
            </w:tcBorders>
            <w:vAlign w:val="center"/>
          </w:tcPr>
          <w:p w14:paraId="6E7E824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595B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23985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9975B4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283,5</w:t>
            </w:r>
          </w:p>
        </w:tc>
        <w:tc>
          <w:tcPr>
            <w:tcW w:w="0" w:type="auto"/>
            <w:tcBorders>
              <w:top w:val="single" w:sz="6" w:space="0" w:color="auto"/>
              <w:left w:val="single" w:sz="6" w:space="0" w:color="auto"/>
              <w:bottom w:val="single" w:sz="6" w:space="0" w:color="auto"/>
              <w:right w:val="single" w:sz="6" w:space="0" w:color="auto"/>
            </w:tcBorders>
            <w:vAlign w:val="center"/>
          </w:tcPr>
          <w:p w14:paraId="4E94A1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1049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ED3C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283,5</w:t>
            </w:r>
          </w:p>
        </w:tc>
      </w:tr>
      <w:tr w:rsidR="00812048" w14:paraId="53B286CB"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34B6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ЗС-21.04.537.537</w:t>
            </w:r>
          </w:p>
        </w:tc>
        <w:tc>
          <w:tcPr>
            <w:tcW w:w="0" w:type="auto"/>
            <w:tcBorders>
              <w:top w:val="single" w:sz="6" w:space="0" w:color="auto"/>
              <w:left w:val="single" w:sz="6" w:space="0" w:color="auto"/>
              <w:bottom w:val="single" w:sz="6" w:space="0" w:color="auto"/>
              <w:right w:val="single" w:sz="6" w:space="0" w:color="auto"/>
            </w:tcBorders>
            <w:vAlign w:val="center"/>
          </w:tcPr>
          <w:p w14:paraId="554B0A3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77а</w:t>
            </w:r>
          </w:p>
        </w:tc>
        <w:tc>
          <w:tcPr>
            <w:tcW w:w="0" w:type="auto"/>
            <w:tcBorders>
              <w:top w:val="single" w:sz="6" w:space="0" w:color="auto"/>
              <w:left w:val="single" w:sz="6" w:space="0" w:color="auto"/>
              <w:bottom w:val="single" w:sz="6" w:space="0" w:color="auto"/>
              <w:right w:val="single" w:sz="6" w:space="0" w:color="auto"/>
            </w:tcBorders>
            <w:vAlign w:val="center"/>
          </w:tcPr>
          <w:p w14:paraId="3AD2FFF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BB3BF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45,6</w:t>
            </w:r>
          </w:p>
        </w:tc>
        <w:tc>
          <w:tcPr>
            <w:tcW w:w="0" w:type="auto"/>
            <w:tcBorders>
              <w:top w:val="single" w:sz="6" w:space="0" w:color="auto"/>
              <w:left w:val="single" w:sz="6" w:space="0" w:color="auto"/>
              <w:bottom w:val="single" w:sz="6" w:space="0" w:color="auto"/>
              <w:right w:val="single" w:sz="6" w:space="0" w:color="auto"/>
            </w:tcBorders>
            <w:vAlign w:val="center"/>
          </w:tcPr>
          <w:p w14:paraId="49CDAB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466,3</w:t>
            </w:r>
          </w:p>
        </w:tc>
        <w:tc>
          <w:tcPr>
            <w:tcW w:w="0" w:type="auto"/>
            <w:tcBorders>
              <w:top w:val="single" w:sz="6" w:space="0" w:color="auto"/>
              <w:left w:val="single" w:sz="6" w:space="0" w:color="auto"/>
              <w:bottom w:val="single" w:sz="6" w:space="0" w:color="auto"/>
              <w:right w:val="single" w:sz="6" w:space="0" w:color="auto"/>
            </w:tcBorders>
            <w:vAlign w:val="center"/>
          </w:tcPr>
          <w:p w14:paraId="7248F5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0C1E0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E90C8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A922EA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511,8</w:t>
            </w:r>
          </w:p>
        </w:tc>
        <w:tc>
          <w:tcPr>
            <w:tcW w:w="0" w:type="auto"/>
            <w:tcBorders>
              <w:top w:val="single" w:sz="6" w:space="0" w:color="auto"/>
              <w:left w:val="single" w:sz="6" w:space="0" w:color="auto"/>
              <w:bottom w:val="single" w:sz="6" w:space="0" w:color="auto"/>
              <w:right w:val="single" w:sz="6" w:space="0" w:color="auto"/>
            </w:tcBorders>
            <w:vAlign w:val="center"/>
          </w:tcPr>
          <w:p w14:paraId="5514521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79E612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00CC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511,8</w:t>
            </w:r>
          </w:p>
        </w:tc>
      </w:tr>
      <w:tr w:rsidR="00812048" w14:paraId="16A26792"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2EA055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ЗС-21.04.538.538</w:t>
            </w:r>
          </w:p>
        </w:tc>
        <w:tc>
          <w:tcPr>
            <w:tcW w:w="0" w:type="auto"/>
            <w:tcBorders>
              <w:top w:val="single" w:sz="6" w:space="0" w:color="auto"/>
              <w:left w:val="single" w:sz="6" w:space="0" w:color="auto"/>
              <w:bottom w:val="single" w:sz="6" w:space="0" w:color="auto"/>
              <w:right w:val="single" w:sz="6" w:space="0" w:color="auto"/>
            </w:tcBorders>
            <w:vAlign w:val="center"/>
          </w:tcPr>
          <w:p w14:paraId="66DBD4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79</w:t>
            </w:r>
          </w:p>
        </w:tc>
        <w:tc>
          <w:tcPr>
            <w:tcW w:w="0" w:type="auto"/>
            <w:tcBorders>
              <w:top w:val="single" w:sz="6" w:space="0" w:color="auto"/>
              <w:left w:val="single" w:sz="6" w:space="0" w:color="auto"/>
              <w:bottom w:val="single" w:sz="6" w:space="0" w:color="auto"/>
              <w:right w:val="single" w:sz="6" w:space="0" w:color="auto"/>
            </w:tcBorders>
            <w:vAlign w:val="center"/>
          </w:tcPr>
          <w:p w14:paraId="1A7493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5484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47,4</w:t>
            </w:r>
          </w:p>
        </w:tc>
        <w:tc>
          <w:tcPr>
            <w:tcW w:w="0" w:type="auto"/>
            <w:tcBorders>
              <w:top w:val="single" w:sz="6" w:space="0" w:color="auto"/>
              <w:left w:val="single" w:sz="6" w:space="0" w:color="auto"/>
              <w:bottom w:val="single" w:sz="6" w:space="0" w:color="auto"/>
              <w:right w:val="single" w:sz="6" w:space="0" w:color="auto"/>
            </w:tcBorders>
            <w:vAlign w:val="center"/>
          </w:tcPr>
          <w:p w14:paraId="166F60E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478,8</w:t>
            </w:r>
          </w:p>
        </w:tc>
        <w:tc>
          <w:tcPr>
            <w:tcW w:w="0" w:type="auto"/>
            <w:tcBorders>
              <w:top w:val="single" w:sz="6" w:space="0" w:color="auto"/>
              <w:left w:val="single" w:sz="6" w:space="0" w:color="auto"/>
              <w:bottom w:val="single" w:sz="6" w:space="0" w:color="auto"/>
              <w:right w:val="single" w:sz="6" w:space="0" w:color="auto"/>
            </w:tcBorders>
            <w:vAlign w:val="center"/>
          </w:tcPr>
          <w:p w14:paraId="49E58C2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63DC4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B1CF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27C80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526,2</w:t>
            </w:r>
          </w:p>
        </w:tc>
        <w:tc>
          <w:tcPr>
            <w:tcW w:w="0" w:type="auto"/>
            <w:tcBorders>
              <w:top w:val="single" w:sz="6" w:space="0" w:color="auto"/>
              <w:left w:val="single" w:sz="6" w:space="0" w:color="auto"/>
              <w:bottom w:val="single" w:sz="6" w:space="0" w:color="auto"/>
              <w:right w:val="single" w:sz="6" w:space="0" w:color="auto"/>
            </w:tcBorders>
            <w:vAlign w:val="center"/>
          </w:tcPr>
          <w:p w14:paraId="5D4C110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A355B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F8E6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526,2</w:t>
            </w:r>
          </w:p>
        </w:tc>
      </w:tr>
      <w:tr w:rsidR="00812048" w14:paraId="79A244A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F6C1A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ЗС-21.04.539.539</w:t>
            </w:r>
          </w:p>
        </w:tc>
        <w:tc>
          <w:tcPr>
            <w:tcW w:w="0" w:type="auto"/>
            <w:tcBorders>
              <w:top w:val="single" w:sz="6" w:space="0" w:color="auto"/>
              <w:left w:val="single" w:sz="6" w:space="0" w:color="auto"/>
              <w:bottom w:val="single" w:sz="6" w:space="0" w:color="auto"/>
              <w:right w:val="single" w:sz="6" w:space="0" w:color="auto"/>
            </w:tcBorders>
            <w:vAlign w:val="center"/>
          </w:tcPr>
          <w:p w14:paraId="21358E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81</w:t>
            </w:r>
          </w:p>
        </w:tc>
        <w:tc>
          <w:tcPr>
            <w:tcW w:w="0" w:type="auto"/>
            <w:tcBorders>
              <w:top w:val="single" w:sz="6" w:space="0" w:color="auto"/>
              <w:left w:val="single" w:sz="6" w:space="0" w:color="auto"/>
              <w:bottom w:val="single" w:sz="6" w:space="0" w:color="auto"/>
              <w:right w:val="single" w:sz="6" w:space="0" w:color="auto"/>
            </w:tcBorders>
            <w:vAlign w:val="center"/>
          </w:tcPr>
          <w:p w14:paraId="1EABE0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2D9A1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53,3</w:t>
            </w:r>
          </w:p>
        </w:tc>
        <w:tc>
          <w:tcPr>
            <w:tcW w:w="0" w:type="auto"/>
            <w:tcBorders>
              <w:top w:val="single" w:sz="6" w:space="0" w:color="auto"/>
              <w:left w:val="single" w:sz="6" w:space="0" w:color="auto"/>
              <w:bottom w:val="single" w:sz="6" w:space="0" w:color="auto"/>
              <w:right w:val="single" w:sz="6" w:space="0" w:color="auto"/>
            </w:tcBorders>
            <w:vAlign w:val="center"/>
          </w:tcPr>
          <w:p w14:paraId="3206589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524,7</w:t>
            </w:r>
          </w:p>
        </w:tc>
        <w:tc>
          <w:tcPr>
            <w:tcW w:w="0" w:type="auto"/>
            <w:tcBorders>
              <w:top w:val="single" w:sz="6" w:space="0" w:color="auto"/>
              <w:left w:val="single" w:sz="6" w:space="0" w:color="auto"/>
              <w:bottom w:val="single" w:sz="6" w:space="0" w:color="auto"/>
              <w:right w:val="single" w:sz="6" w:space="0" w:color="auto"/>
            </w:tcBorders>
            <w:vAlign w:val="center"/>
          </w:tcPr>
          <w:p w14:paraId="38821D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AB21D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A3EDDA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CAE6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578,0</w:t>
            </w:r>
          </w:p>
        </w:tc>
        <w:tc>
          <w:tcPr>
            <w:tcW w:w="0" w:type="auto"/>
            <w:tcBorders>
              <w:top w:val="single" w:sz="6" w:space="0" w:color="auto"/>
              <w:left w:val="single" w:sz="6" w:space="0" w:color="auto"/>
              <w:bottom w:val="single" w:sz="6" w:space="0" w:color="auto"/>
              <w:right w:val="single" w:sz="6" w:space="0" w:color="auto"/>
            </w:tcBorders>
            <w:vAlign w:val="center"/>
          </w:tcPr>
          <w:p w14:paraId="2B09EA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687C98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24B9B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578,0</w:t>
            </w:r>
          </w:p>
        </w:tc>
      </w:tr>
      <w:tr w:rsidR="00812048" w14:paraId="03529B0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1308DD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ЗС-21.04.540.540</w:t>
            </w:r>
          </w:p>
        </w:tc>
        <w:tc>
          <w:tcPr>
            <w:tcW w:w="0" w:type="auto"/>
            <w:tcBorders>
              <w:top w:val="single" w:sz="6" w:space="0" w:color="auto"/>
              <w:left w:val="single" w:sz="6" w:space="0" w:color="auto"/>
              <w:bottom w:val="single" w:sz="6" w:space="0" w:color="auto"/>
              <w:right w:val="single" w:sz="6" w:space="0" w:color="auto"/>
            </w:tcBorders>
            <w:vAlign w:val="center"/>
          </w:tcPr>
          <w:p w14:paraId="1EBE3C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Подгорица д. 33</w:t>
            </w:r>
          </w:p>
        </w:tc>
        <w:tc>
          <w:tcPr>
            <w:tcW w:w="0" w:type="auto"/>
            <w:tcBorders>
              <w:top w:val="single" w:sz="6" w:space="0" w:color="auto"/>
              <w:left w:val="single" w:sz="6" w:space="0" w:color="auto"/>
              <w:bottom w:val="single" w:sz="6" w:space="0" w:color="auto"/>
              <w:right w:val="single" w:sz="6" w:space="0" w:color="auto"/>
            </w:tcBorders>
            <w:vAlign w:val="center"/>
          </w:tcPr>
          <w:p w14:paraId="032610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650A3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72,3</w:t>
            </w:r>
          </w:p>
        </w:tc>
        <w:tc>
          <w:tcPr>
            <w:tcW w:w="0" w:type="auto"/>
            <w:tcBorders>
              <w:top w:val="single" w:sz="6" w:space="0" w:color="auto"/>
              <w:left w:val="single" w:sz="6" w:space="0" w:color="auto"/>
              <w:bottom w:val="single" w:sz="6" w:space="0" w:color="auto"/>
              <w:right w:val="single" w:sz="6" w:space="0" w:color="auto"/>
            </w:tcBorders>
            <w:vAlign w:val="center"/>
          </w:tcPr>
          <w:p w14:paraId="3EAB9B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676,2</w:t>
            </w:r>
          </w:p>
        </w:tc>
        <w:tc>
          <w:tcPr>
            <w:tcW w:w="0" w:type="auto"/>
            <w:tcBorders>
              <w:top w:val="single" w:sz="6" w:space="0" w:color="auto"/>
              <w:left w:val="single" w:sz="6" w:space="0" w:color="auto"/>
              <w:bottom w:val="single" w:sz="6" w:space="0" w:color="auto"/>
              <w:right w:val="single" w:sz="6" w:space="0" w:color="auto"/>
            </w:tcBorders>
            <w:vAlign w:val="center"/>
          </w:tcPr>
          <w:p w14:paraId="58756C6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CD594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E7D8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6F7E4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748,6</w:t>
            </w:r>
          </w:p>
        </w:tc>
        <w:tc>
          <w:tcPr>
            <w:tcW w:w="0" w:type="auto"/>
            <w:tcBorders>
              <w:top w:val="single" w:sz="6" w:space="0" w:color="auto"/>
              <w:left w:val="single" w:sz="6" w:space="0" w:color="auto"/>
              <w:bottom w:val="single" w:sz="6" w:space="0" w:color="auto"/>
              <w:right w:val="single" w:sz="6" w:space="0" w:color="auto"/>
            </w:tcBorders>
            <w:vAlign w:val="center"/>
          </w:tcPr>
          <w:p w14:paraId="5C4C03C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3A5D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92CB61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748,6</w:t>
            </w:r>
          </w:p>
        </w:tc>
      </w:tr>
      <w:tr w:rsidR="00812048" w14:paraId="6E7D7F2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312FD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ЗС-21.04.541.541</w:t>
            </w:r>
          </w:p>
        </w:tc>
        <w:tc>
          <w:tcPr>
            <w:tcW w:w="0" w:type="auto"/>
            <w:tcBorders>
              <w:top w:val="single" w:sz="6" w:space="0" w:color="auto"/>
              <w:left w:val="single" w:sz="6" w:space="0" w:color="auto"/>
              <w:bottom w:val="single" w:sz="6" w:space="0" w:color="auto"/>
              <w:right w:val="single" w:sz="6" w:space="0" w:color="auto"/>
            </w:tcBorders>
            <w:vAlign w:val="center"/>
          </w:tcPr>
          <w:p w14:paraId="5A9488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ФОК "Лотос"</w:t>
            </w:r>
          </w:p>
        </w:tc>
        <w:tc>
          <w:tcPr>
            <w:tcW w:w="0" w:type="auto"/>
            <w:tcBorders>
              <w:top w:val="single" w:sz="6" w:space="0" w:color="auto"/>
              <w:left w:val="single" w:sz="6" w:space="0" w:color="auto"/>
              <w:bottom w:val="single" w:sz="6" w:space="0" w:color="auto"/>
              <w:right w:val="single" w:sz="6" w:space="0" w:color="auto"/>
            </w:tcBorders>
            <w:vAlign w:val="center"/>
          </w:tcPr>
          <w:p w14:paraId="0F52B9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AE1C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100,9</w:t>
            </w:r>
          </w:p>
        </w:tc>
        <w:tc>
          <w:tcPr>
            <w:tcW w:w="0" w:type="auto"/>
            <w:tcBorders>
              <w:top w:val="single" w:sz="6" w:space="0" w:color="auto"/>
              <w:left w:val="single" w:sz="6" w:space="0" w:color="auto"/>
              <w:bottom w:val="single" w:sz="6" w:space="0" w:color="auto"/>
              <w:right w:val="single" w:sz="6" w:space="0" w:color="auto"/>
            </w:tcBorders>
            <w:vAlign w:val="center"/>
          </w:tcPr>
          <w:p w14:paraId="798460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997,0</w:t>
            </w:r>
          </w:p>
        </w:tc>
        <w:tc>
          <w:tcPr>
            <w:tcW w:w="0" w:type="auto"/>
            <w:tcBorders>
              <w:top w:val="single" w:sz="6" w:space="0" w:color="auto"/>
              <w:left w:val="single" w:sz="6" w:space="0" w:color="auto"/>
              <w:bottom w:val="single" w:sz="6" w:space="0" w:color="auto"/>
              <w:right w:val="single" w:sz="6" w:space="0" w:color="auto"/>
            </w:tcBorders>
            <w:vAlign w:val="center"/>
          </w:tcPr>
          <w:p w14:paraId="667F9A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849E19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6088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51CE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1098,0</w:t>
            </w:r>
          </w:p>
        </w:tc>
        <w:tc>
          <w:tcPr>
            <w:tcW w:w="0" w:type="auto"/>
            <w:tcBorders>
              <w:top w:val="single" w:sz="6" w:space="0" w:color="auto"/>
              <w:left w:val="single" w:sz="6" w:space="0" w:color="auto"/>
              <w:bottom w:val="single" w:sz="6" w:space="0" w:color="auto"/>
              <w:right w:val="single" w:sz="6" w:space="0" w:color="auto"/>
            </w:tcBorders>
            <w:vAlign w:val="center"/>
          </w:tcPr>
          <w:p w14:paraId="246E865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238BC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B6D7B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1098,0</w:t>
            </w:r>
          </w:p>
        </w:tc>
      </w:tr>
      <w:tr w:rsidR="00812048" w14:paraId="2CBAEF7A"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851EC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ЗС-21.04.542.542</w:t>
            </w:r>
          </w:p>
        </w:tc>
        <w:tc>
          <w:tcPr>
            <w:tcW w:w="0" w:type="auto"/>
            <w:tcBorders>
              <w:top w:val="single" w:sz="6" w:space="0" w:color="auto"/>
              <w:left w:val="single" w:sz="6" w:space="0" w:color="auto"/>
              <w:bottom w:val="single" w:sz="6" w:space="0" w:color="auto"/>
              <w:right w:val="single" w:sz="6" w:space="0" w:color="auto"/>
            </w:tcBorders>
            <w:vAlign w:val="center"/>
          </w:tcPr>
          <w:p w14:paraId="10FA26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ФОК "Лотос"</w:t>
            </w:r>
          </w:p>
        </w:tc>
        <w:tc>
          <w:tcPr>
            <w:tcW w:w="0" w:type="auto"/>
            <w:tcBorders>
              <w:top w:val="single" w:sz="6" w:space="0" w:color="auto"/>
              <w:left w:val="single" w:sz="6" w:space="0" w:color="auto"/>
              <w:bottom w:val="single" w:sz="6" w:space="0" w:color="auto"/>
              <w:right w:val="single" w:sz="6" w:space="0" w:color="auto"/>
            </w:tcBorders>
            <w:vAlign w:val="center"/>
          </w:tcPr>
          <w:p w14:paraId="6799AE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BEC10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100,9</w:t>
            </w:r>
          </w:p>
        </w:tc>
        <w:tc>
          <w:tcPr>
            <w:tcW w:w="0" w:type="auto"/>
            <w:tcBorders>
              <w:top w:val="single" w:sz="6" w:space="0" w:color="auto"/>
              <w:left w:val="single" w:sz="6" w:space="0" w:color="auto"/>
              <w:bottom w:val="single" w:sz="6" w:space="0" w:color="auto"/>
              <w:right w:val="single" w:sz="6" w:space="0" w:color="auto"/>
            </w:tcBorders>
            <w:vAlign w:val="center"/>
          </w:tcPr>
          <w:p w14:paraId="69FF824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997,0</w:t>
            </w:r>
          </w:p>
        </w:tc>
        <w:tc>
          <w:tcPr>
            <w:tcW w:w="0" w:type="auto"/>
            <w:tcBorders>
              <w:top w:val="single" w:sz="6" w:space="0" w:color="auto"/>
              <w:left w:val="single" w:sz="6" w:space="0" w:color="auto"/>
              <w:bottom w:val="single" w:sz="6" w:space="0" w:color="auto"/>
              <w:right w:val="single" w:sz="6" w:space="0" w:color="auto"/>
            </w:tcBorders>
            <w:vAlign w:val="center"/>
          </w:tcPr>
          <w:p w14:paraId="0A35D71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E89DD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F80F2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69F6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1098,0</w:t>
            </w:r>
          </w:p>
        </w:tc>
        <w:tc>
          <w:tcPr>
            <w:tcW w:w="0" w:type="auto"/>
            <w:tcBorders>
              <w:top w:val="single" w:sz="6" w:space="0" w:color="auto"/>
              <w:left w:val="single" w:sz="6" w:space="0" w:color="auto"/>
              <w:bottom w:val="single" w:sz="6" w:space="0" w:color="auto"/>
              <w:right w:val="single" w:sz="6" w:space="0" w:color="auto"/>
            </w:tcBorders>
            <w:vAlign w:val="center"/>
          </w:tcPr>
          <w:p w14:paraId="6832BE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D3B2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7AD7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1098,0</w:t>
            </w:r>
          </w:p>
        </w:tc>
      </w:tr>
      <w:tr w:rsidR="00812048" w14:paraId="5538C1FD"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A81D4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ЗС-21.04.543.543</w:t>
            </w:r>
          </w:p>
        </w:tc>
        <w:tc>
          <w:tcPr>
            <w:tcW w:w="0" w:type="auto"/>
            <w:tcBorders>
              <w:top w:val="single" w:sz="6" w:space="0" w:color="auto"/>
              <w:left w:val="single" w:sz="6" w:space="0" w:color="auto"/>
              <w:bottom w:val="single" w:sz="6" w:space="0" w:color="auto"/>
              <w:right w:val="single" w:sz="6" w:space="0" w:color="auto"/>
            </w:tcBorders>
            <w:vAlign w:val="center"/>
          </w:tcPr>
          <w:p w14:paraId="01B9105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27</w:t>
            </w:r>
          </w:p>
        </w:tc>
        <w:tc>
          <w:tcPr>
            <w:tcW w:w="0" w:type="auto"/>
            <w:tcBorders>
              <w:top w:val="single" w:sz="6" w:space="0" w:color="auto"/>
              <w:left w:val="single" w:sz="6" w:space="0" w:color="auto"/>
              <w:bottom w:val="single" w:sz="6" w:space="0" w:color="auto"/>
              <w:right w:val="single" w:sz="6" w:space="0" w:color="auto"/>
            </w:tcBorders>
            <w:vAlign w:val="center"/>
          </w:tcPr>
          <w:p w14:paraId="33B4B9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72C846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82,4</w:t>
            </w:r>
          </w:p>
        </w:tc>
        <w:tc>
          <w:tcPr>
            <w:tcW w:w="0" w:type="auto"/>
            <w:tcBorders>
              <w:top w:val="single" w:sz="6" w:space="0" w:color="auto"/>
              <w:left w:val="single" w:sz="6" w:space="0" w:color="auto"/>
              <w:bottom w:val="single" w:sz="6" w:space="0" w:color="auto"/>
              <w:right w:val="single" w:sz="6" w:space="0" w:color="auto"/>
            </w:tcBorders>
            <w:vAlign w:val="center"/>
          </w:tcPr>
          <w:p w14:paraId="41DFB8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793,9</w:t>
            </w:r>
          </w:p>
        </w:tc>
        <w:tc>
          <w:tcPr>
            <w:tcW w:w="0" w:type="auto"/>
            <w:tcBorders>
              <w:top w:val="single" w:sz="6" w:space="0" w:color="auto"/>
              <w:left w:val="single" w:sz="6" w:space="0" w:color="auto"/>
              <w:bottom w:val="single" w:sz="6" w:space="0" w:color="auto"/>
              <w:right w:val="single" w:sz="6" w:space="0" w:color="auto"/>
            </w:tcBorders>
            <w:vAlign w:val="center"/>
          </w:tcPr>
          <w:p w14:paraId="3EA9C45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DDC1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6395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E75C03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876,3</w:t>
            </w:r>
          </w:p>
        </w:tc>
        <w:tc>
          <w:tcPr>
            <w:tcW w:w="0" w:type="auto"/>
            <w:tcBorders>
              <w:top w:val="single" w:sz="6" w:space="0" w:color="auto"/>
              <w:left w:val="single" w:sz="6" w:space="0" w:color="auto"/>
              <w:bottom w:val="single" w:sz="6" w:space="0" w:color="auto"/>
              <w:right w:val="single" w:sz="6" w:space="0" w:color="auto"/>
            </w:tcBorders>
            <w:vAlign w:val="center"/>
          </w:tcPr>
          <w:p w14:paraId="265CF9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7D391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7CEA6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876,3</w:t>
            </w:r>
          </w:p>
        </w:tc>
      </w:tr>
      <w:tr w:rsidR="00812048" w14:paraId="2B859754"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76E19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ЗС-21.04.544.544</w:t>
            </w:r>
          </w:p>
        </w:tc>
        <w:tc>
          <w:tcPr>
            <w:tcW w:w="0" w:type="auto"/>
            <w:tcBorders>
              <w:top w:val="single" w:sz="6" w:space="0" w:color="auto"/>
              <w:left w:val="single" w:sz="6" w:space="0" w:color="auto"/>
              <w:bottom w:val="single" w:sz="6" w:space="0" w:color="auto"/>
              <w:right w:val="single" w:sz="6" w:space="0" w:color="auto"/>
            </w:tcBorders>
            <w:vAlign w:val="center"/>
          </w:tcPr>
          <w:p w14:paraId="54B896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Подгорица д. 32</w:t>
            </w:r>
          </w:p>
        </w:tc>
        <w:tc>
          <w:tcPr>
            <w:tcW w:w="0" w:type="auto"/>
            <w:tcBorders>
              <w:top w:val="single" w:sz="6" w:space="0" w:color="auto"/>
              <w:left w:val="single" w:sz="6" w:space="0" w:color="auto"/>
              <w:bottom w:val="single" w:sz="6" w:space="0" w:color="auto"/>
              <w:right w:val="single" w:sz="6" w:space="0" w:color="auto"/>
            </w:tcBorders>
            <w:vAlign w:val="center"/>
          </w:tcPr>
          <w:p w14:paraId="485F507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9FF1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78,4</w:t>
            </w:r>
          </w:p>
        </w:tc>
        <w:tc>
          <w:tcPr>
            <w:tcW w:w="0" w:type="auto"/>
            <w:tcBorders>
              <w:top w:val="single" w:sz="6" w:space="0" w:color="auto"/>
              <w:left w:val="single" w:sz="6" w:space="0" w:color="auto"/>
              <w:bottom w:val="single" w:sz="6" w:space="0" w:color="auto"/>
              <w:right w:val="single" w:sz="6" w:space="0" w:color="auto"/>
            </w:tcBorders>
            <w:vAlign w:val="center"/>
          </w:tcPr>
          <w:p w14:paraId="11FEB6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744,5</w:t>
            </w:r>
          </w:p>
        </w:tc>
        <w:tc>
          <w:tcPr>
            <w:tcW w:w="0" w:type="auto"/>
            <w:tcBorders>
              <w:top w:val="single" w:sz="6" w:space="0" w:color="auto"/>
              <w:left w:val="single" w:sz="6" w:space="0" w:color="auto"/>
              <w:bottom w:val="single" w:sz="6" w:space="0" w:color="auto"/>
              <w:right w:val="single" w:sz="6" w:space="0" w:color="auto"/>
            </w:tcBorders>
            <w:vAlign w:val="center"/>
          </w:tcPr>
          <w:p w14:paraId="73A836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750141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1E8E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459CF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822,9</w:t>
            </w:r>
          </w:p>
        </w:tc>
        <w:tc>
          <w:tcPr>
            <w:tcW w:w="0" w:type="auto"/>
            <w:tcBorders>
              <w:top w:val="single" w:sz="6" w:space="0" w:color="auto"/>
              <w:left w:val="single" w:sz="6" w:space="0" w:color="auto"/>
              <w:bottom w:val="single" w:sz="6" w:space="0" w:color="auto"/>
              <w:right w:val="single" w:sz="6" w:space="0" w:color="auto"/>
            </w:tcBorders>
            <w:vAlign w:val="center"/>
          </w:tcPr>
          <w:p w14:paraId="42A3F27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99C2A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3CD716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822,9</w:t>
            </w:r>
          </w:p>
        </w:tc>
      </w:tr>
      <w:tr w:rsidR="00812048" w14:paraId="49E1877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F0B297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ЗС-21.04.545.545</w:t>
            </w:r>
          </w:p>
        </w:tc>
        <w:tc>
          <w:tcPr>
            <w:tcW w:w="0" w:type="auto"/>
            <w:tcBorders>
              <w:top w:val="single" w:sz="6" w:space="0" w:color="auto"/>
              <w:left w:val="single" w:sz="6" w:space="0" w:color="auto"/>
              <w:bottom w:val="single" w:sz="6" w:space="0" w:color="auto"/>
              <w:right w:val="single" w:sz="6" w:space="0" w:color="auto"/>
            </w:tcBorders>
            <w:vAlign w:val="center"/>
          </w:tcPr>
          <w:p w14:paraId="2A436E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Подгорица д. 31</w:t>
            </w:r>
          </w:p>
        </w:tc>
        <w:tc>
          <w:tcPr>
            <w:tcW w:w="0" w:type="auto"/>
            <w:tcBorders>
              <w:top w:val="single" w:sz="6" w:space="0" w:color="auto"/>
              <w:left w:val="single" w:sz="6" w:space="0" w:color="auto"/>
              <w:bottom w:val="single" w:sz="6" w:space="0" w:color="auto"/>
              <w:right w:val="single" w:sz="6" w:space="0" w:color="auto"/>
            </w:tcBorders>
            <w:vAlign w:val="center"/>
          </w:tcPr>
          <w:p w14:paraId="77E6EFB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8830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0C22E3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36,3</w:t>
            </w:r>
          </w:p>
        </w:tc>
        <w:tc>
          <w:tcPr>
            <w:tcW w:w="0" w:type="auto"/>
            <w:tcBorders>
              <w:top w:val="single" w:sz="6" w:space="0" w:color="auto"/>
              <w:left w:val="single" w:sz="6" w:space="0" w:color="auto"/>
              <w:bottom w:val="single" w:sz="6" w:space="0" w:color="auto"/>
              <w:right w:val="single" w:sz="6" w:space="0" w:color="auto"/>
            </w:tcBorders>
            <w:vAlign w:val="center"/>
          </w:tcPr>
          <w:p w14:paraId="04736A9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CDEE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37898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2A384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c>
          <w:tcPr>
            <w:tcW w:w="0" w:type="auto"/>
            <w:tcBorders>
              <w:top w:val="single" w:sz="6" w:space="0" w:color="auto"/>
              <w:left w:val="single" w:sz="6" w:space="0" w:color="auto"/>
              <w:bottom w:val="single" w:sz="6" w:space="0" w:color="auto"/>
              <w:right w:val="single" w:sz="6" w:space="0" w:color="auto"/>
            </w:tcBorders>
            <w:vAlign w:val="center"/>
          </w:tcPr>
          <w:p w14:paraId="6614F8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D91B04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924F5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46,3</w:t>
            </w:r>
          </w:p>
        </w:tc>
      </w:tr>
      <w:tr w:rsidR="00812048" w14:paraId="0716C0F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15E9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ЗС-21.04.546.546</w:t>
            </w:r>
          </w:p>
        </w:tc>
        <w:tc>
          <w:tcPr>
            <w:tcW w:w="0" w:type="auto"/>
            <w:tcBorders>
              <w:top w:val="single" w:sz="6" w:space="0" w:color="auto"/>
              <w:left w:val="single" w:sz="6" w:space="0" w:color="auto"/>
              <w:bottom w:val="single" w:sz="6" w:space="0" w:color="auto"/>
              <w:right w:val="single" w:sz="6" w:space="0" w:color="auto"/>
            </w:tcBorders>
            <w:vAlign w:val="center"/>
          </w:tcPr>
          <w:p w14:paraId="1F9EFEC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28</w:t>
            </w:r>
          </w:p>
        </w:tc>
        <w:tc>
          <w:tcPr>
            <w:tcW w:w="0" w:type="auto"/>
            <w:tcBorders>
              <w:top w:val="single" w:sz="6" w:space="0" w:color="auto"/>
              <w:left w:val="single" w:sz="6" w:space="0" w:color="auto"/>
              <w:bottom w:val="single" w:sz="6" w:space="0" w:color="auto"/>
              <w:right w:val="single" w:sz="6" w:space="0" w:color="auto"/>
            </w:tcBorders>
            <w:vAlign w:val="center"/>
          </w:tcPr>
          <w:p w14:paraId="31A0B7F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BF386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139,0</w:t>
            </w:r>
          </w:p>
        </w:tc>
        <w:tc>
          <w:tcPr>
            <w:tcW w:w="0" w:type="auto"/>
            <w:tcBorders>
              <w:top w:val="single" w:sz="6" w:space="0" w:color="auto"/>
              <w:left w:val="single" w:sz="6" w:space="0" w:color="auto"/>
              <w:bottom w:val="single" w:sz="6" w:space="0" w:color="auto"/>
              <w:right w:val="single" w:sz="6" w:space="0" w:color="auto"/>
            </w:tcBorders>
            <w:vAlign w:val="center"/>
          </w:tcPr>
          <w:p w14:paraId="2BE2C8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1418,5</w:t>
            </w:r>
          </w:p>
        </w:tc>
        <w:tc>
          <w:tcPr>
            <w:tcW w:w="0" w:type="auto"/>
            <w:tcBorders>
              <w:top w:val="single" w:sz="6" w:space="0" w:color="auto"/>
              <w:left w:val="single" w:sz="6" w:space="0" w:color="auto"/>
              <w:bottom w:val="single" w:sz="6" w:space="0" w:color="auto"/>
              <w:right w:val="single" w:sz="6" w:space="0" w:color="auto"/>
            </w:tcBorders>
            <w:vAlign w:val="center"/>
          </w:tcPr>
          <w:p w14:paraId="362F68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DBB3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E94B0F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95625E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1557,5</w:t>
            </w:r>
          </w:p>
        </w:tc>
        <w:tc>
          <w:tcPr>
            <w:tcW w:w="0" w:type="auto"/>
            <w:tcBorders>
              <w:top w:val="single" w:sz="6" w:space="0" w:color="auto"/>
              <w:left w:val="single" w:sz="6" w:space="0" w:color="auto"/>
              <w:bottom w:val="single" w:sz="6" w:space="0" w:color="auto"/>
              <w:right w:val="single" w:sz="6" w:space="0" w:color="auto"/>
            </w:tcBorders>
            <w:vAlign w:val="center"/>
          </w:tcPr>
          <w:p w14:paraId="18F9333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B2F6B9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53FAE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1557,5</w:t>
            </w:r>
          </w:p>
        </w:tc>
      </w:tr>
      <w:tr w:rsidR="00812048" w14:paraId="3D39B65E"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EF49F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ЗС-21.04.547.547</w:t>
            </w:r>
          </w:p>
        </w:tc>
        <w:tc>
          <w:tcPr>
            <w:tcW w:w="0" w:type="auto"/>
            <w:tcBorders>
              <w:top w:val="single" w:sz="6" w:space="0" w:color="auto"/>
              <w:left w:val="single" w:sz="6" w:space="0" w:color="auto"/>
              <w:bottom w:val="single" w:sz="6" w:space="0" w:color="auto"/>
              <w:right w:val="single" w:sz="6" w:space="0" w:color="auto"/>
            </w:tcBorders>
            <w:vAlign w:val="center"/>
          </w:tcPr>
          <w:p w14:paraId="59A5B19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Баня</w:t>
            </w:r>
          </w:p>
        </w:tc>
        <w:tc>
          <w:tcPr>
            <w:tcW w:w="0" w:type="auto"/>
            <w:tcBorders>
              <w:top w:val="single" w:sz="6" w:space="0" w:color="auto"/>
              <w:left w:val="single" w:sz="6" w:space="0" w:color="auto"/>
              <w:bottom w:val="single" w:sz="6" w:space="0" w:color="auto"/>
              <w:right w:val="single" w:sz="6" w:space="0" w:color="auto"/>
            </w:tcBorders>
            <w:vAlign w:val="center"/>
          </w:tcPr>
          <w:p w14:paraId="449B7CB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C0C90E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472,4</w:t>
            </w:r>
          </w:p>
        </w:tc>
        <w:tc>
          <w:tcPr>
            <w:tcW w:w="0" w:type="auto"/>
            <w:tcBorders>
              <w:top w:val="single" w:sz="6" w:space="0" w:color="auto"/>
              <w:left w:val="single" w:sz="6" w:space="0" w:color="auto"/>
              <w:bottom w:val="single" w:sz="6" w:space="0" w:color="auto"/>
              <w:right w:val="single" w:sz="6" w:space="0" w:color="auto"/>
            </w:tcBorders>
            <w:vAlign w:val="center"/>
          </w:tcPr>
          <w:p w14:paraId="291F197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5248,8</w:t>
            </w:r>
          </w:p>
        </w:tc>
        <w:tc>
          <w:tcPr>
            <w:tcW w:w="0" w:type="auto"/>
            <w:tcBorders>
              <w:top w:val="single" w:sz="6" w:space="0" w:color="auto"/>
              <w:left w:val="single" w:sz="6" w:space="0" w:color="auto"/>
              <w:bottom w:val="single" w:sz="6" w:space="0" w:color="auto"/>
              <w:right w:val="single" w:sz="6" w:space="0" w:color="auto"/>
            </w:tcBorders>
            <w:vAlign w:val="center"/>
          </w:tcPr>
          <w:p w14:paraId="29211BF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3A808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60FAC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809D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5721,2</w:t>
            </w:r>
          </w:p>
        </w:tc>
        <w:tc>
          <w:tcPr>
            <w:tcW w:w="0" w:type="auto"/>
            <w:tcBorders>
              <w:top w:val="single" w:sz="6" w:space="0" w:color="auto"/>
              <w:left w:val="single" w:sz="6" w:space="0" w:color="auto"/>
              <w:bottom w:val="single" w:sz="6" w:space="0" w:color="auto"/>
              <w:right w:val="single" w:sz="6" w:space="0" w:color="auto"/>
            </w:tcBorders>
            <w:vAlign w:val="center"/>
          </w:tcPr>
          <w:p w14:paraId="7D3832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0816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15BE3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5721,2</w:t>
            </w:r>
          </w:p>
        </w:tc>
      </w:tr>
      <w:tr w:rsidR="00812048" w14:paraId="79F15B0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16042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ЗС-21.04.548.548</w:t>
            </w:r>
          </w:p>
        </w:tc>
        <w:tc>
          <w:tcPr>
            <w:tcW w:w="0" w:type="auto"/>
            <w:tcBorders>
              <w:top w:val="single" w:sz="6" w:space="0" w:color="auto"/>
              <w:left w:val="single" w:sz="6" w:space="0" w:color="auto"/>
              <w:bottom w:val="single" w:sz="6" w:space="0" w:color="auto"/>
              <w:right w:val="single" w:sz="6" w:space="0" w:color="auto"/>
            </w:tcBorders>
            <w:vAlign w:val="center"/>
          </w:tcPr>
          <w:p w14:paraId="69AAF0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2</w:t>
            </w:r>
          </w:p>
        </w:tc>
        <w:tc>
          <w:tcPr>
            <w:tcW w:w="0" w:type="auto"/>
            <w:tcBorders>
              <w:top w:val="single" w:sz="6" w:space="0" w:color="auto"/>
              <w:left w:val="single" w:sz="6" w:space="0" w:color="auto"/>
              <w:bottom w:val="single" w:sz="6" w:space="0" w:color="auto"/>
              <w:right w:val="single" w:sz="6" w:space="0" w:color="auto"/>
            </w:tcBorders>
            <w:vAlign w:val="center"/>
          </w:tcPr>
          <w:p w14:paraId="5DEBEE0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F1868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173,6</w:t>
            </w:r>
          </w:p>
        </w:tc>
        <w:tc>
          <w:tcPr>
            <w:tcW w:w="0" w:type="auto"/>
            <w:tcBorders>
              <w:top w:val="single" w:sz="6" w:space="0" w:color="auto"/>
              <w:left w:val="single" w:sz="6" w:space="0" w:color="auto"/>
              <w:bottom w:val="single" w:sz="6" w:space="0" w:color="auto"/>
              <w:right w:val="single" w:sz="6" w:space="0" w:color="auto"/>
            </w:tcBorders>
            <w:vAlign w:val="center"/>
          </w:tcPr>
          <w:p w14:paraId="26643E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1822,0</w:t>
            </w:r>
          </w:p>
        </w:tc>
        <w:tc>
          <w:tcPr>
            <w:tcW w:w="0" w:type="auto"/>
            <w:tcBorders>
              <w:top w:val="single" w:sz="6" w:space="0" w:color="auto"/>
              <w:left w:val="single" w:sz="6" w:space="0" w:color="auto"/>
              <w:bottom w:val="single" w:sz="6" w:space="0" w:color="auto"/>
              <w:right w:val="single" w:sz="6" w:space="0" w:color="auto"/>
            </w:tcBorders>
            <w:vAlign w:val="center"/>
          </w:tcPr>
          <w:p w14:paraId="6ECF2EF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D489E6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F1C0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83AA2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1995,6</w:t>
            </w:r>
          </w:p>
        </w:tc>
        <w:tc>
          <w:tcPr>
            <w:tcW w:w="0" w:type="auto"/>
            <w:tcBorders>
              <w:top w:val="single" w:sz="6" w:space="0" w:color="auto"/>
              <w:left w:val="single" w:sz="6" w:space="0" w:color="auto"/>
              <w:bottom w:val="single" w:sz="6" w:space="0" w:color="auto"/>
              <w:right w:val="single" w:sz="6" w:space="0" w:color="auto"/>
            </w:tcBorders>
            <w:vAlign w:val="center"/>
          </w:tcPr>
          <w:p w14:paraId="24227FE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A9127B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DAE7CA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1995,6</w:t>
            </w:r>
          </w:p>
        </w:tc>
      </w:tr>
      <w:tr w:rsidR="00812048" w14:paraId="29A8C497"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B3DEA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ЗС-21.04.549.549</w:t>
            </w:r>
          </w:p>
        </w:tc>
        <w:tc>
          <w:tcPr>
            <w:tcW w:w="0" w:type="auto"/>
            <w:tcBorders>
              <w:top w:val="single" w:sz="6" w:space="0" w:color="auto"/>
              <w:left w:val="single" w:sz="6" w:space="0" w:color="auto"/>
              <w:bottom w:val="single" w:sz="6" w:space="0" w:color="auto"/>
              <w:right w:val="single" w:sz="6" w:space="0" w:color="auto"/>
            </w:tcBorders>
            <w:vAlign w:val="center"/>
          </w:tcPr>
          <w:p w14:paraId="514C55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ИП Митяева</w:t>
            </w:r>
          </w:p>
        </w:tc>
        <w:tc>
          <w:tcPr>
            <w:tcW w:w="0" w:type="auto"/>
            <w:tcBorders>
              <w:top w:val="single" w:sz="6" w:space="0" w:color="auto"/>
              <w:left w:val="single" w:sz="6" w:space="0" w:color="auto"/>
              <w:bottom w:val="single" w:sz="6" w:space="0" w:color="auto"/>
              <w:right w:val="single" w:sz="6" w:space="0" w:color="auto"/>
            </w:tcBorders>
            <w:vAlign w:val="center"/>
          </w:tcPr>
          <w:p w14:paraId="788265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D6D01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w:t>
            </w:r>
          </w:p>
        </w:tc>
        <w:tc>
          <w:tcPr>
            <w:tcW w:w="0" w:type="auto"/>
            <w:tcBorders>
              <w:top w:val="single" w:sz="6" w:space="0" w:color="auto"/>
              <w:left w:val="single" w:sz="6" w:space="0" w:color="auto"/>
              <w:bottom w:val="single" w:sz="6" w:space="0" w:color="auto"/>
              <w:right w:val="single" w:sz="6" w:space="0" w:color="auto"/>
            </w:tcBorders>
            <w:vAlign w:val="center"/>
          </w:tcPr>
          <w:p w14:paraId="19F230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117,1</w:t>
            </w:r>
          </w:p>
        </w:tc>
        <w:tc>
          <w:tcPr>
            <w:tcW w:w="0" w:type="auto"/>
            <w:tcBorders>
              <w:top w:val="single" w:sz="6" w:space="0" w:color="auto"/>
              <w:left w:val="single" w:sz="6" w:space="0" w:color="auto"/>
              <w:bottom w:val="single" w:sz="6" w:space="0" w:color="auto"/>
              <w:right w:val="single" w:sz="6" w:space="0" w:color="auto"/>
            </w:tcBorders>
            <w:vAlign w:val="center"/>
          </w:tcPr>
          <w:p w14:paraId="7B409C0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8ADB4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AF04A6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F63859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127,1</w:t>
            </w:r>
          </w:p>
        </w:tc>
        <w:tc>
          <w:tcPr>
            <w:tcW w:w="0" w:type="auto"/>
            <w:tcBorders>
              <w:top w:val="single" w:sz="6" w:space="0" w:color="auto"/>
              <w:left w:val="single" w:sz="6" w:space="0" w:color="auto"/>
              <w:bottom w:val="single" w:sz="6" w:space="0" w:color="auto"/>
              <w:right w:val="single" w:sz="6" w:space="0" w:color="auto"/>
            </w:tcBorders>
            <w:vAlign w:val="center"/>
          </w:tcPr>
          <w:p w14:paraId="1809F8A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9615D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5D0786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127,1</w:t>
            </w:r>
          </w:p>
        </w:tc>
      </w:tr>
      <w:tr w:rsidR="00812048" w14:paraId="24DEA87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A8AAA4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ЗС-21.04.550.550</w:t>
            </w:r>
          </w:p>
        </w:tc>
        <w:tc>
          <w:tcPr>
            <w:tcW w:w="0" w:type="auto"/>
            <w:tcBorders>
              <w:top w:val="single" w:sz="6" w:space="0" w:color="auto"/>
              <w:left w:val="single" w:sz="6" w:space="0" w:color="auto"/>
              <w:bottom w:val="single" w:sz="6" w:space="0" w:color="auto"/>
              <w:right w:val="single" w:sz="6" w:space="0" w:color="auto"/>
            </w:tcBorders>
            <w:vAlign w:val="center"/>
          </w:tcPr>
          <w:p w14:paraId="44B31B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72</w:t>
            </w:r>
          </w:p>
        </w:tc>
        <w:tc>
          <w:tcPr>
            <w:tcW w:w="0" w:type="auto"/>
            <w:tcBorders>
              <w:top w:val="single" w:sz="6" w:space="0" w:color="auto"/>
              <w:left w:val="single" w:sz="6" w:space="0" w:color="auto"/>
              <w:bottom w:val="single" w:sz="6" w:space="0" w:color="auto"/>
              <w:right w:val="single" w:sz="6" w:space="0" w:color="auto"/>
            </w:tcBorders>
            <w:vAlign w:val="center"/>
          </w:tcPr>
          <w:p w14:paraId="2644B91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57D39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139,0</w:t>
            </w:r>
          </w:p>
        </w:tc>
        <w:tc>
          <w:tcPr>
            <w:tcW w:w="0" w:type="auto"/>
            <w:tcBorders>
              <w:top w:val="single" w:sz="6" w:space="0" w:color="auto"/>
              <w:left w:val="single" w:sz="6" w:space="0" w:color="auto"/>
              <w:bottom w:val="single" w:sz="6" w:space="0" w:color="auto"/>
              <w:right w:val="single" w:sz="6" w:space="0" w:color="auto"/>
            </w:tcBorders>
            <w:vAlign w:val="center"/>
          </w:tcPr>
          <w:p w14:paraId="2004E94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1418,5</w:t>
            </w:r>
          </w:p>
        </w:tc>
        <w:tc>
          <w:tcPr>
            <w:tcW w:w="0" w:type="auto"/>
            <w:tcBorders>
              <w:top w:val="single" w:sz="6" w:space="0" w:color="auto"/>
              <w:left w:val="single" w:sz="6" w:space="0" w:color="auto"/>
              <w:bottom w:val="single" w:sz="6" w:space="0" w:color="auto"/>
              <w:right w:val="single" w:sz="6" w:space="0" w:color="auto"/>
            </w:tcBorders>
            <w:vAlign w:val="center"/>
          </w:tcPr>
          <w:p w14:paraId="7774FC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E006E8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9C95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F279C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1557,5</w:t>
            </w:r>
          </w:p>
        </w:tc>
        <w:tc>
          <w:tcPr>
            <w:tcW w:w="0" w:type="auto"/>
            <w:tcBorders>
              <w:top w:val="single" w:sz="6" w:space="0" w:color="auto"/>
              <w:left w:val="single" w:sz="6" w:space="0" w:color="auto"/>
              <w:bottom w:val="single" w:sz="6" w:space="0" w:color="auto"/>
              <w:right w:val="single" w:sz="6" w:space="0" w:color="auto"/>
            </w:tcBorders>
            <w:vAlign w:val="center"/>
          </w:tcPr>
          <w:p w14:paraId="2D9A055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8CB04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F8A39F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1557,5</w:t>
            </w:r>
          </w:p>
        </w:tc>
      </w:tr>
      <w:tr w:rsidR="00812048" w14:paraId="44C08366"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CF117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ЗС-21.04.551.551</w:t>
            </w:r>
          </w:p>
        </w:tc>
        <w:tc>
          <w:tcPr>
            <w:tcW w:w="0" w:type="auto"/>
            <w:tcBorders>
              <w:top w:val="single" w:sz="6" w:space="0" w:color="auto"/>
              <w:left w:val="single" w:sz="6" w:space="0" w:color="auto"/>
              <w:bottom w:val="single" w:sz="6" w:space="0" w:color="auto"/>
              <w:right w:val="single" w:sz="6" w:space="0" w:color="auto"/>
            </w:tcBorders>
            <w:vAlign w:val="center"/>
          </w:tcPr>
          <w:p w14:paraId="180D13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3</w:t>
            </w:r>
          </w:p>
        </w:tc>
        <w:tc>
          <w:tcPr>
            <w:tcW w:w="0" w:type="auto"/>
            <w:tcBorders>
              <w:top w:val="single" w:sz="6" w:space="0" w:color="auto"/>
              <w:left w:val="single" w:sz="6" w:space="0" w:color="auto"/>
              <w:bottom w:val="single" w:sz="6" w:space="0" w:color="auto"/>
              <w:right w:val="single" w:sz="6" w:space="0" w:color="auto"/>
            </w:tcBorders>
            <w:vAlign w:val="center"/>
          </w:tcPr>
          <w:p w14:paraId="48B00D8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504ADD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411,7</w:t>
            </w:r>
          </w:p>
        </w:tc>
        <w:tc>
          <w:tcPr>
            <w:tcW w:w="0" w:type="auto"/>
            <w:tcBorders>
              <w:top w:val="single" w:sz="6" w:space="0" w:color="auto"/>
              <w:left w:val="single" w:sz="6" w:space="0" w:color="auto"/>
              <w:bottom w:val="single" w:sz="6" w:space="0" w:color="auto"/>
              <w:right w:val="single" w:sz="6" w:space="0" w:color="auto"/>
            </w:tcBorders>
            <w:vAlign w:val="center"/>
          </w:tcPr>
          <w:p w14:paraId="3F8E063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4547,3</w:t>
            </w:r>
          </w:p>
        </w:tc>
        <w:tc>
          <w:tcPr>
            <w:tcW w:w="0" w:type="auto"/>
            <w:tcBorders>
              <w:top w:val="single" w:sz="6" w:space="0" w:color="auto"/>
              <w:left w:val="single" w:sz="6" w:space="0" w:color="auto"/>
              <w:bottom w:val="single" w:sz="6" w:space="0" w:color="auto"/>
              <w:right w:val="single" w:sz="6" w:space="0" w:color="auto"/>
            </w:tcBorders>
            <w:vAlign w:val="center"/>
          </w:tcPr>
          <w:p w14:paraId="4691688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3633F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77EC2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0AAB69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4959,0</w:t>
            </w:r>
          </w:p>
        </w:tc>
        <w:tc>
          <w:tcPr>
            <w:tcW w:w="0" w:type="auto"/>
            <w:tcBorders>
              <w:top w:val="single" w:sz="6" w:space="0" w:color="auto"/>
              <w:left w:val="single" w:sz="6" w:space="0" w:color="auto"/>
              <w:bottom w:val="single" w:sz="6" w:space="0" w:color="auto"/>
              <w:right w:val="single" w:sz="6" w:space="0" w:color="auto"/>
            </w:tcBorders>
            <w:vAlign w:val="center"/>
          </w:tcPr>
          <w:p w14:paraId="002B50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8CED21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15F014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4959,0</w:t>
            </w:r>
          </w:p>
        </w:tc>
      </w:tr>
      <w:tr w:rsidR="00812048" w14:paraId="2294F17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7DA91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ЗС-21.04.552.552</w:t>
            </w:r>
          </w:p>
        </w:tc>
        <w:tc>
          <w:tcPr>
            <w:tcW w:w="0" w:type="auto"/>
            <w:tcBorders>
              <w:top w:val="single" w:sz="6" w:space="0" w:color="auto"/>
              <w:left w:val="single" w:sz="6" w:space="0" w:color="auto"/>
              <w:bottom w:val="single" w:sz="6" w:space="0" w:color="auto"/>
              <w:right w:val="single" w:sz="6" w:space="0" w:color="auto"/>
            </w:tcBorders>
            <w:vAlign w:val="center"/>
          </w:tcPr>
          <w:p w14:paraId="77CD74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5</w:t>
            </w:r>
          </w:p>
        </w:tc>
        <w:tc>
          <w:tcPr>
            <w:tcW w:w="0" w:type="auto"/>
            <w:tcBorders>
              <w:top w:val="single" w:sz="6" w:space="0" w:color="auto"/>
              <w:left w:val="single" w:sz="6" w:space="0" w:color="auto"/>
              <w:bottom w:val="single" w:sz="6" w:space="0" w:color="auto"/>
              <w:right w:val="single" w:sz="6" w:space="0" w:color="auto"/>
            </w:tcBorders>
            <w:vAlign w:val="center"/>
          </w:tcPr>
          <w:p w14:paraId="2007EB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AD597B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75,3</w:t>
            </w:r>
          </w:p>
        </w:tc>
        <w:tc>
          <w:tcPr>
            <w:tcW w:w="0" w:type="auto"/>
            <w:tcBorders>
              <w:top w:val="single" w:sz="6" w:space="0" w:color="auto"/>
              <w:left w:val="single" w:sz="6" w:space="0" w:color="auto"/>
              <w:bottom w:val="single" w:sz="6" w:space="0" w:color="auto"/>
              <w:right w:val="single" w:sz="6" w:space="0" w:color="auto"/>
            </w:tcBorders>
            <w:vAlign w:val="center"/>
          </w:tcPr>
          <w:p w14:paraId="1F2AA2D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714,7</w:t>
            </w:r>
          </w:p>
        </w:tc>
        <w:tc>
          <w:tcPr>
            <w:tcW w:w="0" w:type="auto"/>
            <w:tcBorders>
              <w:top w:val="single" w:sz="6" w:space="0" w:color="auto"/>
              <w:left w:val="single" w:sz="6" w:space="0" w:color="auto"/>
              <w:bottom w:val="single" w:sz="6" w:space="0" w:color="auto"/>
              <w:right w:val="single" w:sz="6" w:space="0" w:color="auto"/>
            </w:tcBorders>
            <w:vAlign w:val="center"/>
          </w:tcPr>
          <w:p w14:paraId="41B718D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416D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107A0C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CB015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789,9</w:t>
            </w:r>
          </w:p>
        </w:tc>
        <w:tc>
          <w:tcPr>
            <w:tcW w:w="0" w:type="auto"/>
            <w:tcBorders>
              <w:top w:val="single" w:sz="6" w:space="0" w:color="auto"/>
              <w:left w:val="single" w:sz="6" w:space="0" w:color="auto"/>
              <w:bottom w:val="single" w:sz="6" w:space="0" w:color="auto"/>
              <w:right w:val="single" w:sz="6" w:space="0" w:color="auto"/>
            </w:tcBorders>
            <w:vAlign w:val="center"/>
          </w:tcPr>
          <w:p w14:paraId="1A3AE72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0C2B44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8C1F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789,9</w:t>
            </w:r>
          </w:p>
        </w:tc>
      </w:tr>
      <w:tr w:rsidR="00812048" w14:paraId="51F3C19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6FF4BB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ЗС-21.04.553.553</w:t>
            </w:r>
          </w:p>
        </w:tc>
        <w:tc>
          <w:tcPr>
            <w:tcW w:w="0" w:type="auto"/>
            <w:tcBorders>
              <w:top w:val="single" w:sz="6" w:space="0" w:color="auto"/>
              <w:left w:val="single" w:sz="6" w:space="0" w:color="auto"/>
              <w:bottom w:val="single" w:sz="6" w:space="0" w:color="auto"/>
              <w:right w:val="single" w:sz="6" w:space="0" w:color="auto"/>
            </w:tcBorders>
            <w:vAlign w:val="center"/>
          </w:tcPr>
          <w:p w14:paraId="4B07EF1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60</w:t>
            </w:r>
          </w:p>
        </w:tc>
        <w:tc>
          <w:tcPr>
            <w:tcW w:w="0" w:type="auto"/>
            <w:tcBorders>
              <w:top w:val="single" w:sz="6" w:space="0" w:color="auto"/>
              <w:left w:val="single" w:sz="6" w:space="0" w:color="auto"/>
              <w:bottom w:val="single" w:sz="6" w:space="0" w:color="auto"/>
              <w:right w:val="single" w:sz="6" w:space="0" w:color="auto"/>
            </w:tcBorders>
            <w:vAlign w:val="center"/>
          </w:tcPr>
          <w:p w14:paraId="0A6C0FC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A56D7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181,7</w:t>
            </w:r>
          </w:p>
        </w:tc>
        <w:tc>
          <w:tcPr>
            <w:tcW w:w="0" w:type="auto"/>
            <w:tcBorders>
              <w:top w:val="single" w:sz="6" w:space="0" w:color="auto"/>
              <w:left w:val="single" w:sz="6" w:space="0" w:color="auto"/>
              <w:bottom w:val="single" w:sz="6" w:space="0" w:color="auto"/>
              <w:right w:val="single" w:sz="6" w:space="0" w:color="auto"/>
            </w:tcBorders>
            <w:vAlign w:val="center"/>
          </w:tcPr>
          <w:p w14:paraId="5B65BFA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1912,9</w:t>
            </w:r>
          </w:p>
        </w:tc>
        <w:tc>
          <w:tcPr>
            <w:tcW w:w="0" w:type="auto"/>
            <w:tcBorders>
              <w:top w:val="single" w:sz="6" w:space="0" w:color="auto"/>
              <w:left w:val="single" w:sz="6" w:space="0" w:color="auto"/>
              <w:bottom w:val="single" w:sz="6" w:space="0" w:color="auto"/>
              <w:right w:val="single" w:sz="6" w:space="0" w:color="auto"/>
            </w:tcBorders>
            <w:vAlign w:val="center"/>
          </w:tcPr>
          <w:p w14:paraId="69765D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FC765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C56217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4E64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2094,6</w:t>
            </w:r>
          </w:p>
        </w:tc>
        <w:tc>
          <w:tcPr>
            <w:tcW w:w="0" w:type="auto"/>
            <w:tcBorders>
              <w:top w:val="single" w:sz="6" w:space="0" w:color="auto"/>
              <w:left w:val="single" w:sz="6" w:space="0" w:color="auto"/>
              <w:bottom w:val="single" w:sz="6" w:space="0" w:color="auto"/>
              <w:right w:val="single" w:sz="6" w:space="0" w:color="auto"/>
            </w:tcBorders>
            <w:vAlign w:val="center"/>
          </w:tcPr>
          <w:p w14:paraId="4D75BBA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38AD35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DE306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2094,6</w:t>
            </w:r>
          </w:p>
        </w:tc>
      </w:tr>
      <w:tr w:rsidR="00812048" w14:paraId="5C7E8965"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55FC4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ЗС-21.04.554.554</w:t>
            </w:r>
          </w:p>
        </w:tc>
        <w:tc>
          <w:tcPr>
            <w:tcW w:w="0" w:type="auto"/>
            <w:tcBorders>
              <w:top w:val="single" w:sz="6" w:space="0" w:color="auto"/>
              <w:left w:val="single" w:sz="6" w:space="0" w:color="auto"/>
              <w:bottom w:val="single" w:sz="6" w:space="0" w:color="auto"/>
              <w:right w:val="single" w:sz="6" w:space="0" w:color="auto"/>
            </w:tcBorders>
            <w:vAlign w:val="center"/>
          </w:tcPr>
          <w:p w14:paraId="70BCA5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61</w:t>
            </w:r>
          </w:p>
        </w:tc>
        <w:tc>
          <w:tcPr>
            <w:tcW w:w="0" w:type="auto"/>
            <w:tcBorders>
              <w:top w:val="single" w:sz="6" w:space="0" w:color="auto"/>
              <w:left w:val="single" w:sz="6" w:space="0" w:color="auto"/>
              <w:bottom w:val="single" w:sz="6" w:space="0" w:color="auto"/>
              <w:right w:val="single" w:sz="6" w:space="0" w:color="auto"/>
            </w:tcBorders>
            <w:vAlign w:val="center"/>
          </w:tcPr>
          <w:p w14:paraId="10283066"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D57D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546,6</w:t>
            </w:r>
          </w:p>
        </w:tc>
        <w:tc>
          <w:tcPr>
            <w:tcW w:w="0" w:type="auto"/>
            <w:tcBorders>
              <w:top w:val="single" w:sz="6" w:space="0" w:color="auto"/>
              <w:left w:val="single" w:sz="6" w:space="0" w:color="auto"/>
              <w:bottom w:val="single" w:sz="6" w:space="0" w:color="auto"/>
              <w:right w:val="single" w:sz="6" w:space="0" w:color="auto"/>
            </w:tcBorders>
            <w:vAlign w:val="center"/>
          </w:tcPr>
          <w:p w14:paraId="4940D19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6105,7</w:t>
            </w:r>
          </w:p>
        </w:tc>
        <w:tc>
          <w:tcPr>
            <w:tcW w:w="0" w:type="auto"/>
            <w:tcBorders>
              <w:top w:val="single" w:sz="6" w:space="0" w:color="auto"/>
              <w:left w:val="single" w:sz="6" w:space="0" w:color="auto"/>
              <w:bottom w:val="single" w:sz="6" w:space="0" w:color="auto"/>
              <w:right w:val="single" w:sz="6" w:space="0" w:color="auto"/>
            </w:tcBorders>
            <w:vAlign w:val="center"/>
          </w:tcPr>
          <w:p w14:paraId="56B57A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37C8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60945A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CC185F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6652,3</w:t>
            </w:r>
          </w:p>
        </w:tc>
        <w:tc>
          <w:tcPr>
            <w:tcW w:w="0" w:type="auto"/>
            <w:tcBorders>
              <w:top w:val="single" w:sz="6" w:space="0" w:color="auto"/>
              <w:left w:val="single" w:sz="6" w:space="0" w:color="auto"/>
              <w:bottom w:val="single" w:sz="6" w:space="0" w:color="auto"/>
              <w:right w:val="single" w:sz="6" w:space="0" w:color="auto"/>
            </w:tcBorders>
            <w:vAlign w:val="center"/>
          </w:tcPr>
          <w:p w14:paraId="073DF37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EB294D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04F02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6652,3</w:t>
            </w:r>
          </w:p>
        </w:tc>
      </w:tr>
      <w:tr w:rsidR="00812048" w14:paraId="5398086F"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D69D77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ЗС-21.04.555.555</w:t>
            </w:r>
          </w:p>
        </w:tc>
        <w:tc>
          <w:tcPr>
            <w:tcW w:w="0" w:type="auto"/>
            <w:tcBorders>
              <w:top w:val="single" w:sz="6" w:space="0" w:color="auto"/>
              <w:left w:val="single" w:sz="6" w:space="0" w:color="auto"/>
              <w:bottom w:val="single" w:sz="6" w:space="0" w:color="auto"/>
              <w:right w:val="single" w:sz="6" w:space="0" w:color="auto"/>
            </w:tcBorders>
            <w:vAlign w:val="center"/>
          </w:tcPr>
          <w:p w14:paraId="607C8A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71</w:t>
            </w:r>
          </w:p>
        </w:tc>
        <w:tc>
          <w:tcPr>
            <w:tcW w:w="0" w:type="auto"/>
            <w:tcBorders>
              <w:top w:val="single" w:sz="6" w:space="0" w:color="auto"/>
              <w:left w:val="single" w:sz="6" w:space="0" w:color="auto"/>
              <w:bottom w:val="single" w:sz="6" w:space="0" w:color="auto"/>
              <w:right w:val="single" w:sz="6" w:space="0" w:color="auto"/>
            </w:tcBorders>
            <w:vAlign w:val="center"/>
          </w:tcPr>
          <w:p w14:paraId="24CE1A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11E2EE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118,8</w:t>
            </w:r>
          </w:p>
        </w:tc>
        <w:tc>
          <w:tcPr>
            <w:tcW w:w="0" w:type="auto"/>
            <w:tcBorders>
              <w:top w:val="single" w:sz="6" w:space="0" w:color="auto"/>
              <w:left w:val="single" w:sz="6" w:space="0" w:color="auto"/>
              <w:bottom w:val="single" w:sz="6" w:space="0" w:color="auto"/>
              <w:right w:val="single" w:sz="6" w:space="0" w:color="auto"/>
            </w:tcBorders>
            <w:vAlign w:val="center"/>
          </w:tcPr>
          <w:p w14:paraId="49E5EF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1200,3</w:t>
            </w:r>
          </w:p>
        </w:tc>
        <w:tc>
          <w:tcPr>
            <w:tcW w:w="0" w:type="auto"/>
            <w:tcBorders>
              <w:top w:val="single" w:sz="6" w:space="0" w:color="auto"/>
              <w:left w:val="single" w:sz="6" w:space="0" w:color="auto"/>
              <w:bottom w:val="single" w:sz="6" w:space="0" w:color="auto"/>
              <w:right w:val="single" w:sz="6" w:space="0" w:color="auto"/>
            </w:tcBorders>
            <w:vAlign w:val="center"/>
          </w:tcPr>
          <w:p w14:paraId="152AE3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96E332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AD32F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87FDE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1319,1</w:t>
            </w:r>
          </w:p>
        </w:tc>
        <w:tc>
          <w:tcPr>
            <w:tcW w:w="0" w:type="auto"/>
            <w:tcBorders>
              <w:top w:val="single" w:sz="6" w:space="0" w:color="auto"/>
              <w:left w:val="single" w:sz="6" w:space="0" w:color="auto"/>
              <w:bottom w:val="single" w:sz="6" w:space="0" w:color="auto"/>
              <w:right w:val="single" w:sz="6" w:space="0" w:color="auto"/>
            </w:tcBorders>
            <w:vAlign w:val="center"/>
          </w:tcPr>
          <w:p w14:paraId="4A23484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99883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B0B827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1319,1</w:t>
            </w:r>
          </w:p>
        </w:tc>
      </w:tr>
      <w:tr w:rsidR="00812048" w14:paraId="3E799F9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A886CE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ЗС-21.04.556.556</w:t>
            </w:r>
          </w:p>
        </w:tc>
        <w:tc>
          <w:tcPr>
            <w:tcW w:w="0" w:type="auto"/>
            <w:tcBorders>
              <w:top w:val="single" w:sz="6" w:space="0" w:color="auto"/>
              <w:left w:val="single" w:sz="6" w:space="0" w:color="auto"/>
              <w:bottom w:val="single" w:sz="6" w:space="0" w:color="auto"/>
              <w:right w:val="single" w:sz="6" w:space="0" w:color="auto"/>
            </w:tcBorders>
            <w:vAlign w:val="center"/>
          </w:tcPr>
          <w:p w14:paraId="2EC7C1C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Надгорица д. 56</w:t>
            </w:r>
          </w:p>
        </w:tc>
        <w:tc>
          <w:tcPr>
            <w:tcW w:w="0" w:type="auto"/>
            <w:tcBorders>
              <w:top w:val="single" w:sz="6" w:space="0" w:color="auto"/>
              <w:left w:val="single" w:sz="6" w:space="0" w:color="auto"/>
              <w:bottom w:val="single" w:sz="6" w:space="0" w:color="auto"/>
              <w:right w:val="single" w:sz="6" w:space="0" w:color="auto"/>
            </w:tcBorders>
            <w:vAlign w:val="center"/>
          </w:tcPr>
          <w:p w14:paraId="4062990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196A82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101,3</w:t>
            </w:r>
          </w:p>
        </w:tc>
        <w:tc>
          <w:tcPr>
            <w:tcW w:w="0" w:type="auto"/>
            <w:tcBorders>
              <w:top w:val="single" w:sz="6" w:space="0" w:color="auto"/>
              <w:left w:val="single" w:sz="6" w:space="0" w:color="auto"/>
              <w:bottom w:val="single" w:sz="6" w:space="0" w:color="auto"/>
              <w:right w:val="single" w:sz="6" w:space="0" w:color="auto"/>
            </w:tcBorders>
            <w:vAlign w:val="center"/>
          </w:tcPr>
          <w:p w14:paraId="2BBD692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1005,2</w:t>
            </w:r>
          </w:p>
        </w:tc>
        <w:tc>
          <w:tcPr>
            <w:tcW w:w="0" w:type="auto"/>
            <w:tcBorders>
              <w:top w:val="single" w:sz="6" w:space="0" w:color="auto"/>
              <w:left w:val="single" w:sz="6" w:space="0" w:color="auto"/>
              <w:bottom w:val="single" w:sz="6" w:space="0" w:color="auto"/>
              <w:right w:val="single" w:sz="6" w:space="0" w:color="auto"/>
            </w:tcBorders>
            <w:vAlign w:val="center"/>
          </w:tcPr>
          <w:p w14:paraId="1C781BF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46D4C26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B3362D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D64393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1106,5</w:t>
            </w:r>
          </w:p>
        </w:tc>
        <w:tc>
          <w:tcPr>
            <w:tcW w:w="0" w:type="auto"/>
            <w:tcBorders>
              <w:top w:val="single" w:sz="6" w:space="0" w:color="auto"/>
              <w:left w:val="single" w:sz="6" w:space="0" w:color="auto"/>
              <w:bottom w:val="single" w:sz="6" w:space="0" w:color="auto"/>
              <w:right w:val="single" w:sz="6" w:space="0" w:color="auto"/>
            </w:tcBorders>
            <w:vAlign w:val="center"/>
          </w:tcPr>
          <w:p w14:paraId="78F2A0C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F0FEBC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0D535B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1106,5</w:t>
            </w:r>
          </w:p>
        </w:tc>
      </w:tr>
      <w:tr w:rsidR="00812048" w14:paraId="76C4A031"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EB569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ЗС-21.04.557.557</w:t>
            </w:r>
          </w:p>
        </w:tc>
        <w:tc>
          <w:tcPr>
            <w:tcW w:w="0" w:type="auto"/>
            <w:tcBorders>
              <w:top w:val="single" w:sz="6" w:space="0" w:color="auto"/>
              <w:left w:val="single" w:sz="6" w:space="0" w:color="auto"/>
              <w:bottom w:val="single" w:sz="6" w:space="0" w:color="auto"/>
              <w:right w:val="single" w:sz="6" w:space="0" w:color="auto"/>
            </w:tcBorders>
            <w:vAlign w:val="center"/>
          </w:tcPr>
          <w:p w14:paraId="1166B62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Первая дом 1</w:t>
            </w:r>
          </w:p>
        </w:tc>
        <w:tc>
          <w:tcPr>
            <w:tcW w:w="0" w:type="auto"/>
            <w:tcBorders>
              <w:top w:val="single" w:sz="6" w:space="0" w:color="auto"/>
              <w:left w:val="single" w:sz="6" w:space="0" w:color="auto"/>
              <w:bottom w:val="single" w:sz="6" w:space="0" w:color="auto"/>
              <w:right w:val="single" w:sz="6" w:space="0" w:color="auto"/>
            </w:tcBorders>
            <w:vAlign w:val="center"/>
          </w:tcPr>
          <w:p w14:paraId="2C67C0D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35D4EB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174,7</w:t>
            </w:r>
          </w:p>
        </w:tc>
        <w:tc>
          <w:tcPr>
            <w:tcW w:w="0" w:type="auto"/>
            <w:tcBorders>
              <w:top w:val="single" w:sz="6" w:space="0" w:color="auto"/>
              <w:left w:val="single" w:sz="6" w:space="0" w:color="auto"/>
              <w:bottom w:val="single" w:sz="6" w:space="0" w:color="auto"/>
              <w:right w:val="single" w:sz="6" w:space="0" w:color="auto"/>
            </w:tcBorders>
            <w:vAlign w:val="center"/>
          </w:tcPr>
          <w:p w14:paraId="4DA2C50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1832,6</w:t>
            </w:r>
          </w:p>
        </w:tc>
        <w:tc>
          <w:tcPr>
            <w:tcW w:w="0" w:type="auto"/>
            <w:tcBorders>
              <w:top w:val="single" w:sz="6" w:space="0" w:color="auto"/>
              <w:left w:val="single" w:sz="6" w:space="0" w:color="auto"/>
              <w:bottom w:val="single" w:sz="6" w:space="0" w:color="auto"/>
              <w:right w:val="single" w:sz="6" w:space="0" w:color="auto"/>
            </w:tcBorders>
            <w:vAlign w:val="center"/>
          </w:tcPr>
          <w:p w14:paraId="786DC75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684D24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083FC3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27048BC"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2007,3</w:t>
            </w:r>
          </w:p>
        </w:tc>
        <w:tc>
          <w:tcPr>
            <w:tcW w:w="0" w:type="auto"/>
            <w:tcBorders>
              <w:top w:val="single" w:sz="6" w:space="0" w:color="auto"/>
              <w:left w:val="single" w:sz="6" w:space="0" w:color="auto"/>
              <w:bottom w:val="single" w:sz="6" w:space="0" w:color="auto"/>
              <w:right w:val="single" w:sz="6" w:space="0" w:color="auto"/>
            </w:tcBorders>
            <w:vAlign w:val="center"/>
          </w:tcPr>
          <w:p w14:paraId="58A3445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A80A02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38DECD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2007,3</w:t>
            </w:r>
          </w:p>
        </w:tc>
      </w:tr>
      <w:tr w:rsidR="00812048" w14:paraId="76899BB3"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4263B2"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ЗС-21.04.558.558</w:t>
            </w:r>
          </w:p>
        </w:tc>
        <w:tc>
          <w:tcPr>
            <w:tcW w:w="0" w:type="auto"/>
            <w:tcBorders>
              <w:top w:val="single" w:sz="6" w:space="0" w:color="auto"/>
              <w:left w:val="single" w:sz="6" w:space="0" w:color="auto"/>
              <w:bottom w:val="single" w:sz="6" w:space="0" w:color="auto"/>
              <w:right w:val="single" w:sz="6" w:space="0" w:color="auto"/>
            </w:tcBorders>
            <w:vAlign w:val="center"/>
          </w:tcPr>
          <w:p w14:paraId="3DF7931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59</w:t>
            </w:r>
          </w:p>
        </w:tc>
        <w:tc>
          <w:tcPr>
            <w:tcW w:w="0" w:type="auto"/>
            <w:tcBorders>
              <w:top w:val="single" w:sz="6" w:space="0" w:color="auto"/>
              <w:left w:val="single" w:sz="6" w:space="0" w:color="auto"/>
              <w:bottom w:val="single" w:sz="6" w:space="0" w:color="auto"/>
              <w:right w:val="single" w:sz="6" w:space="0" w:color="auto"/>
            </w:tcBorders>
            <w:vAlign w:val="center"/>
          </w:tcPr>
          <w:p w14:paraId="5DD26A5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C47548A"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99,1</w:t>
            </w:r>
          </w:p>
        </w:tc>
        <w:tc>
          <w:tcPr>
            <w:tcW w:w="0" w:type="auto"/>
            <w:tcBorders>
              <w:top w:val="single" w:sz="6" w:space="0" w:color="auto"/>
              <w:left w:val="single" w:sz="6" w:space="0" w:color="auto"/>
              <w:bottom w:val="single" w:sz="6" w:space="0" w:color="auto"/>
              <w:right w:val="single" w:sz="6" w:space="0" w:color="auto"/>
            </w:tcBorders>
            <w:vAlign w:val="center"/>
          </w:tcPr>
          <w:p w14:paraId="07831B69"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981,2</w:t>
            </w:r>
          </w:p>
        </w:tc>
        <w:tc>
          <w:tcPr>
            <w:tcW w:w="0" w:type="auto"/>
            <w:tcBorders>
              <w:top w:val="single" w:sz="6" w:space="0" w:color="auto"/>
              <w:left w:val="single" w:sz="6" w:space="0" w:color="auto"/>
              <w:bottom w:val="single" w:sz="6" w:space="0" w:color="auto"/>
              <w:right w:val="single" w:sz="6" w:space="0" w:color="auto"/>
            </w:tcBorders>
            <w:vAlign w:val="center"/>
          </w:tcPr>
          <w:p w14:paraId="4BBF469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02DD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D00F31F"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287BE233"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1080,4</w:t>
            </w:r>
          </w:p>
        </w:tc>
        <w:tc>
          <w:tcPr>
            <w:tcW w:w="0" w:type="auto"/>
            <w:tcBorders>
              <w:top w:val="single" w:sz="6" w:space="0" w:color="auto"/>
              <w:left w:val="single" w:sz="6" w:space="0" w:color="auto"/>
              <w:bottom w:val="single" w:sz="6" w:space="0" w:color="auto"/>
              <w:right w:val="single" w:sz="6" w:space="0" w:color="auto"/>
            </w:tcBorders>
            <w:vAlign w:val="center"/>
          </w:tcPr>
          <w:p w14:paraId="33A194C5"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8D5260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420B9E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1080,4</w:t>
            </w:r>
          </w:p>
        </w:tc>
      </w:tr>
      <w:tr w:rsidR="00812048" w14:paraId="3B897E98" w14:textId="77777777" w:rsidTr="00812048">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2723BB"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lastRenderedPageBreak/>
              <w:t>ЗС-21.04.559.559</w:t>
            </w:r>
          </w:p>
        </w:tc>
        <w:tc>
          <w:tcPr>
            <w:tcW w:w="0" w:type="auto"/>
            <w:tcBorders>
              <w:top w:val="single" w:sz="6" w:space="0" w:color="auto"/>
              <w:left w:val="single" w:sz="6" w:space="0" w:color="auto"/>
              <w:bottom w:val="single" w:sz="6" w:space="0" w:color="auto"/>
              <w:right w:val="single" w:sz="6" w:space="0" w:color="auto"/>
            </w:tcBorders>
            <w:vAlign w:val="center"/>
          </w:tcPr>
          <w:p w14:paraId="30928098"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Реконструкция ИТП по адресу: Дом 70</w:t>
            </w:r>
          </w:p>
        </w:tc>
        <w:tc>
          <w:tcPr>
            <w:tcW w:w="0" w:type="auto"/>
            <w:tcBorders>
              <w:top w:val="single" w:sz="6" w:space="0" w:color="auto"/>
              <w:left w:val="single" w:sz="6" w:space="0" w:color="auto"/>
              <w:bottom w:val="single" w:sz="6" w:space="0" w:color="auto"/>
              <w:right w:val="single" w:sz="6" w:space="0" w:color="auto"/>
            </w:tcBorders>
            <w:vAlign w:val="center"/>
          </w:tcPr>
          <w:p w14:paraId="7F5C21E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0C8CACB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65,3</w:t>
            </w:r>
          </w:p>
        </w:tc>
        <w:tc>
          <w:tcPr>
            <w:tcW w:w="0" w:type="auto"/>
            <w:tcBorders>
              <w:top w:val="single" w:sz="6" w:space="0" w:color="auto"/>
              <w:left w:val="single" w:sz="6" w:space="0" w:color="auto"/>
              <w:bottom w:val="single" w:sz="6" w:space="0" w:color="auto"/>
              <w:right w:val="single" w:sz="6" w:space="0" w:color="auto"/>
            </w:tcBorders>
            <w:vAlign w:val="center"/>
          </w:tcPr>
          <w:p w14:paraId="0BCA2187"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618,0</w:t>
            </w:r>
          </w:p>
        </w:tc>
        <w:tc>
          <w:tcPr>
            <w:tcW w:w="0" w:type="auto"/>
            <w:tcBorders>
              <w:top w:val="single" w:sz="6" w:space="0" w:color="auto"/>
              <w:left w:val="single" w:sz="6" w:space="0" w:color="auto"/>
              <w:bottom w:val="single" w:sz="6" w:space="0" w:color="auto"/>
              <w:right w:val="single" w:sz="6" w:space="0" w:color="auto"/>
            </w:tcBorders>
            <w:vAlign w:val="center"/>
          </w:tcPr>
          <w:p w14:paraId="6474EAF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467FFE4"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54D0C410"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67FE8BED"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c>
          <w:tcPr>
            <w:tcW w:w="0" w:type="auto"/>
            <w:tcBorders>
              <w:top w:val="single" w:sz="6" w:space="0" w:color="auto"/>
              <w:left w:val="single" w:sz="6" w:space="0" w:color="auto"/>
              <w:bottom w:val="single" w:sz="6" w:space="0" w:color="auto"/>
              <w:right w:val="single" w:sz="6" w:space="0" w:color="auto"/>
            </w:tcBorders>
            <w:vAlign w:val="center"/>
          </w:tcPr>
          <w:p w14:paraId="2B4AF57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5B6AA91"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0,0</w:t>
            </w:r>
          </w:p>
        </w:tc>
        <w:tc>
          <w:tcPr>
            <w:tcW w:w="0" w:type="auto"/>
            <w:tcBorders>
              <w:top w:val="single" w:sz="6" w:space="0" w:color="auto"/>
              <w:left w:val="single" w:sz="6" w:space="0" w:color="auto"/>
              <w:bottom w:val="single" w:sz="6" w:space="0" w:color="auto"/>
              <w:right w:val="single" w:sz="6" w:space="0" w:color="auto"/>
            </w:tcBorders>
            <w:vAlign w:val="center"/>
          </w:tcPr>
          <w:p w14:paraId="7BBA778E" w14:textId="77777777" w:rsidR="00812048" w:rsidRDefault="00812048" w:rsidP="00812048">
            <w:pPr>
              <w:widowControl/>
              <w:autoSpaceDE w:val="0"/>
              <w:autoSpaceDN w:val="0"/>
              <w:spacing w:before="0" w:after="0"/>
              <w:ind w:firstLine="0"/>
              <w:jc w:val="center"/>
              <w:textAlignment w:val="auto"/>
              <w:rPr>
                <w:rFonts w:ascii="Times New Roman" w:eastAsia="Times New Roman" w:hAnsi="Times New Roman"/>
                <w:color w:val="000000"/>
                <w:spacing w:val="0"/>
                <w:sz w:val="20"/>
                <w:szCs w:val="20"/>
                <w:lang w:eastAsia="ru-RU"/>
              </w:rPr>
            </w:pPr>
            <w:r>
              <w:rPr>
                <w:rFonts w:ascii="Times New Roman" w:eastAsia="Times New Roman" w:hAnsi="Times New Roman"/>
                <w:color w:val="000000"/>
                <w:spacing w:val="0"/>
                <w:sz w:val="20"/>
                <w:szCs w:val="20"/>
                <w:lang w:eastAsia="ru-RU"/>
              </w:rPr>
              <w:t>683,3</w:t>
            </w:r>
          </w:p>
        </w:tc>
      </w:tr>
    </w:tbl>
    <w:p w14:paraId="49B5DF2E" w14:textId="77777777" w:rsidR="00914D81" w:rsidRDefault="00914D81" w:rsidP="00914D81"/>
    <w:p w14:paraId="683E5561" w14:textId="77777777" w:rsidR="00914D81" w:rsidRDefault="00914D81" w:rsidP="00914D81"/>
    <w:p w14:paraId="3A5E692B" w14:textId="77777777" w:rsidR="00914D81" w:rsidRDefault="00914D81" w:rsidP="00914D81"/>
    <w:p w14:paraId="52F564EC" w14:textId="77777777" w:rsidR="00914D81" w:rsidRDefault="00914D81" w:rsidP="00914D81"/>
    <w:p w14:paraId="2B2D8475" w14:textId="77777777" w:rsidR="00914D81" w:rsidRDefault="00914D81" w:rsidP="00914D81"/>
    <w:p w14:paraId="0C3F445D" w14:textId="77777777" w:rsidR="00914D81" w:rsidRPr="00914D81" w:rsidRDefault="00914D81" w:rsidP="00914D81"/>
    <w:p w14:paraId="5573EF1C" w14:textId="335522A8" w:rsidR="00B732A3" w:rsidRPr="002B1E64" w:rsidRDefault="00B732A3" w:rsidP="002B1E64">
      <w:pPr>
        <w:widowControl/>
        <w:adjustRightInd/>
        <w:spacing w:before="0" w:after="0"/>
        <w:contextualSpacing/>
        <w:textAlignment w:val="auto"/>
        <w:rPr>
          <w:rFonts w:ascii="Times New Roman" w:eastAsia="Calibri" w:hAnsi="Times New Roman"/>
          <w:spacing w:val="0"/>
          <w:sz w:val="24"/>
          <w:szCs w:val="24"/>
        </w:rPr>
      </w:pPr>
    </w:p>
    <w:sectPr w:rsidR="00B732A3" w:rsidRPr="002B1E64" w:rsidSect="00812048">
      <w:pgSz w:w="16840" w:h="11907" w:orient="landscape" w:code="9"/>
      <w:pgMar w:top="1418" w:right="567" w:bottom="56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D1AA" w14:textId="77777777" w:rsidR="00E71D51" w:rsidRPr="00085F0E" w:rsidRDefault="00E71D51" w:rsidP="00D23C46">
      <w:r w:rsidRPr="00085F0E">
        <w:separator/>
      </w:r>
    </w:p>
  </w:endnote>
  <w:endnote w:type="continuationSeparator" w:id="0">
    <w:p w14:paraId="1A9F9BD2" w14:textId="77777777" w:rsidR="00E71D51" w:rsidRPr="00085F0E" w:rsidRDefault="00E71D51"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lin Gothic Demi Cond">
    <w:panose1 w:val="020B07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ISOCPEUR">
    <w:panose1 w:val="020B06040202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OpenSymbol">
    <w:charset w:val="00"/>
    <w:family w:val="auto"/>
    <w:pitch w:val="variable"/>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David">
    <w:charset w:val="B1"/>
    <w:family w:val="swiss"/>
    <w:pitch w:val="variable"/>
    <w:sig w:usb0="00000803" w:usb1="00000000" w:usb2="00000000" w:usb3="00000000" w:csb0="00000021" w:csb1="00000000"/>
  </w:font>
  <w:font w:name="Century Schoolbook">
    <w:panose1 w:val="0204060405050502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imesET">
    <w:altName w:val="Arial"/>
    <w:panose1 w:val="00000000000000000000"/>
    <w:charset w:val="00"/>
    <w:family w:val="auto"/>
    <w:notTrueType/>
    <w:pitch w:val="variable"/>
    <w:sig w:usb0="00000003" w:usb1="00000000" w:usb2="00000000" w:usb3="00000000" w:csb0="00000001" w:csb1="00000000"/>
  </w:font>
  <w:font w:name="@Microsoft JhengHei UI Light">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A360" w14:textId="77777777" w:rsidR="004E4FF9" w:rsidRPr="00D14095" w:rsidRDefault="004E4FF9" w:rsidP="00C8298F">
    <w:pPr>
      <w:pStyle w:val="afc"/>
      <w:tabs>
        <w:tab w:val="right" w:pos="8789"/>
      </w:tabs>
      <w:ind w:right="360"/>
      <w:jc w:val="right"/>
      <w:rPr>
        <w:rFonts w:ascii="Times New Roman" w:hAnsi="Times New Roman"/>
        <w:sz w:val="22"/>
        <w:szCs w:val="22"/>
      </w:rPr>
    </w:pPr>
    <w:r w:rsidRPr="00D14095">
      <w:rPr>
        <w:rStyle w:val="aff6"/>
        <w:rFonts w:ascii="Times New Roman" w:hAnsi="Times New Roman"/>
        <w:sz w:val="22"/>
        <w:szCs w:val="22"/>
      </w:rPr>
      <w:fldChar w:fldCharType="begin"/>
    </w:r>
    <w:r w:rsidRPr="00D14095">
      <w:rPr>
        <w:rStyle w:val="aff6"/>
        <w:rFonts w:ascii="Times New Roman" w:hAnsi="Times New Roman"/>
        <w:sz w:val="22"/>
        <w:szCs w:val="22"/>
      </w:rPr>
      <w:instrText>PAGE</w:instrText>
    </w:r>
    <w:r w:rsidRPr="00D14095">
      <w:rPr>
        <w:rStyle w:val="aff6"/>
        <w:rFonts w:ascii="Times New Roman" w:hAnsi="Times New Roman"/>
        <w:sz w:val="22"/>
        <w:szCs w:val="22"/>
      </w:rPr>
      <w:fldChar w:fldCharType="separate"/>
    </w:r>
    <w:r>
      <w:rPr>
        <w:rStyle w:val="aff6"/>
        <w:rFonts w:ascii="Times New Roman" w:hAnsi="Times New Roman"/>
        <w:noProof/>
        <w:sz w:val="22"/>
        <w:szCs w:val="22"/>
      </w:rPr>
      <w:t>2</w:t>
    </w:r>
    <w:r w:rsidRPr="00D14095">
      <w:rPr>
        <w:rStyle w:val="aff6"/>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5012" w14:textId="306D47D0" w:rsidR="004E4FF9" w:rsidRPr="00DB433D" w:rsidRDefault="004E4FF9" w:rsidP="006B7413">
    <w:pPr>
      <w:jc w:val="center"/>
      <w:rPr>
        <w:rFonts w:ascii="Times New Roman" w:hAnsi="Times New Roman"/>
        <w:b/>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OLE_LINK2"/>
  <w:p w14:paraId="4C4A6F93" w14:textId="0462BA00" w:rsidR="004E4FF9" w:rsidRPr="000E3B90" w:rsidRDefault="004E4FF9" w:rsidP="002B1E64">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0E3B90">
      <w:rPr>
        <w:rFonts w:ascii="Times New Roman" w:eastAsia="Calibri" w:hAnsi="Times New Roman"/>
        <w:spacing w:val="0"/>
        <w:sz w:val="24"/>
        <w:szCs w:val="24"/>
        <w:lang w:val="en-US" w:bidi="en-US"/>
      </w:rPr>
      <w:fldChar w:fldCharType="begin"/>
    </w:r>
    <w:r w:rsidRPr="000E3B90">
      <w:rPr>
        <w:rFonts w:ascii="Times New Roman" w:eastAsia="Calibri" w:hAnsi="Times New Roman"/>
        <w:spacing w:val="0"/>
        <w:sz w:val="24"/>
        <w:szCs w:val="24"/>
        <w:lang w:val="en-US" w:bidi="en-US"/>
      </w:rPr>
      <w:instrText>PAGE   \* MERGEFORMAT</w:instrText>
    </w:r>
    <w:r w:rsidRPr="000E3B90">
      <w:rPr>
        <w:rFonts w:ascii="Times New Roman" w:eastAsia="Calibri" w:hAnsi="Times New Roman"/>
        <w:spacing w:val="0"/>
        <w:sz w:val="24"/>
        <w:szCs w:val="24"/>
        <w:lang w:val="en-US" w:bidi="en-US"/>
      </w:rPr>
      <w:fldChar w:fldCharType="separate"/>
    </w:r>
    <w:r w:rsidR="00BF10EB">
      <w:rPr>
        <w:rFonts w:ascii="Times New Roman" w:eastAsia="Calibri" w:hAnsi="Times New Roman"/>
        <w:noProof/>
        <w:spacing w:val="0"/>
        <w:sz w:val="24"/>
        <w:szCs w:val="24"/>
        <w:lang w:val="en-US" w:bidi="en-US"/>
      </w:rPr>
      <w:t>26</w:t>
    </w:r>
    <w:r w:rsidRPr="000E3B90">
      <w:rPr>
        <w:rFonts w:ascii="Times New Roman" w:eastAsia="Calibri" w:hAnsi="Times New Roman"/>
        <w:spacing w:val="0"/>
        <w:sz w:val="24"/>
        <w:szCs w:val="24"/>
        <w:lang w:val="en-US" w:bidi="en-US"/>
      </w:rPr>
      <w:fldChar w:fldCharType="end"/>
    </w:r>
    <w:bookmarkEnd w:id="3"/>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4E4FF9" w14:paraId="3EB3CB95" w14:textId="77777777" w:rsidTr="005D7D19">
      <w:trPr>
        <w:trHeight w:val="964"/>
      </w:trPr>
      <w:tc>
        <w:tcPr>
          <w:tcW w:w="675" w:type="dxa"/>
          <w:tcBorders>
            <w:top w:val="single" w:sz="4" w:space="0" w:color="auto"/>
          </w:tcBorders>
        </w:tcPr>
        <w:p w14:paraId="146D4319" w14:textId="77777777" w:rsidR="004E4FF9" w:rsidRPr="000D25CF" w:rsidRDefault="004E4FF9" w:rsidP="005D7D19">
          <w:pPr>
            <w:pStyle w:val="afc"/>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B454CF">
            <w:rPr>
              <w:noProof/>
              <w:color w:val="4F81BD" w:themeColor="accent1"/>
              <w:sz w:val="28"/>
              <w:szCs w:val="28"/>
            </w:rPr>
            <w:t>118</w:t>
          </w:r>
          <w:r w:rsidRPr="000D25CF">
            <w:rPr>
              <w:noProof/>
              <w:color w:val="4F81BD" w:themeColor="accent1"/>
              <w:sz w:val="28"/>
              <w:szCs w:val="28"/>
            </w:rPr>
            <w:fldChar w:fldCharType="end"/>
          </w:r>
        </w:p>
      </w:tc>
    </w:tr>
  </w:tbl>
  <w:p w14:paraId="1295E122" w14:textId="77777777" w:rsidR="004E4FF9" w:rsidRDefault="004E4FF9" w:rsidP="006C21A7">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3B190" w14:textId="77777777" w:rsidR="00E71D51" w:rsidRPr="00085F0E" w:rsidRDefault="00E71D51" w:rsidP="00D23C46">
      <w:r w:rsidRPr="00085F0E">
        <w:separator/>
      </w:r>
    </w:p>
  </w:footnote>
  <w:footnote w:type="continuationSeparator" w:id="0">
    <w:p w14:paraId="0897CA9E" w14:textId="77777777" w:rsidR="00E71D51" w:rsidRPr="00085F0E" w:rsidRDefault="00E71D51" w:rsidP="00D23C46">
      <w:r w:rsidRPr="00085F0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2BE0" w14:textId="77777777" w:rsidR="004E4FF9" w:rsidRPr="00F84246" w:rsidRDefault="004E4FF9" w:rsidP="00F84246">
    <w:pPr>
      <w:pStyle w:val="aff1"/>
      <w:numPr>
        <w:ilvl w:val="0"/>
        <w:numId w:val="0"/>
      </w:numP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B341" w14:textId="77777777" w:rsidR="004E4FF9" w:rsidRPr="00437A7B" w:rsidRDefault="004E4FF9" w:rsidP="00437A7B">
    <w:pPr>
      <w:pStyle w:val="aff1"/>
      <w:numPr>
        <w:ilvl w:val="0"/>
        <w:numId w:val="0"/>
      </w:numPr>
      <w:ind w:lef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FCC5" w14:textId="77777777" w:rsidR="004E4FF9" w:rsidRPr="00454994" w:rsidRDefault="004E4FF9" w:rsidP="003B5183">
    <w:pPr>
      <w:pStyle w:val="aff1"/>
      <w:numPr>
        <w:ilvl w:val="0"/>
        <w:numId w:val="0"/>
      </w:numPr>
      <w:spacing w:line="276" w:lineRule="auto"/>
      <w:jc w:val="center"/>
      <w:rPr>
        <w:rFonts w:ascii="Arial Narrow" w:eastAsiaTheme="majorEastAsia" w:hAnsi="Arial Narrow"/>
        <w:b/>
        <w:caps/>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E160A" w14:textId="77777777" w:rsidR="004E4FF9" w:rsidRPr="004F6886" w:rsidRDefault="004E4FF9" w:rsidP="000D25CF">
    <w:pPr>
      <w:pStyle w:val="aff1"/>
      <w:numPr>
        <w:ilvl w:val="0"/>
        <w:numId w:val="0"/>
      </w:numPr>
      <w:pBdr>
        <w:bottom w:val="thickThinSmallGap" w:sz="24" w:space="1" w:color="622423" w:themeColor="accent2" w:themeShade="7F"/>
      </w:pBdr>
      <w:jc w:val="center"/>
      <w:rPr>
        <w:rFonts w:ascii="Arial" w:eastAsiaTheme="majorEastAsia" w:hAnsi="Arial" w:cs="Arial"/>
        <w:sz w:val="20"/>
        <w:szCs w:val="20"/>
      </w:rPr>
    </w:pPr>
    <w:r w:rsidRPr="00C67EE2">
      <w:rPr>
        <w:rFonts w:ascii="Arial" w:eastAsiaTheme="majorEastAsia" w:hAnsi="Arial" w:cs="Arial"/>
        <w:sz w:val="20"/>
        <w:szCs w:val="20"/>
      </w:rPr>
      <w:t>Книга 1. Существующее состояние в сфере теплоснабжения городского окр</w:t>
    </w:r>
    <w:r>
      <w:rPr>
        <w:rFonts w:ascii="Arial" w:eastAsiaTheme="majorEastAsia" w:hAnsi="Arial" w:cs="Arial"/>
        <w:sz w:val="20"/>
        <w:szCs w:val="20"/>
      </w:rPr>
      <w:t>уга</w:t>
    </w:r>
  </w:p>
  <w:p w14:paraId="3EA05287" w14:textId="77777777" w:rsidR="004E4FF9" w:rsidRDefault="004E4FF9" w:rsidP="00C67EE2">
    <w:pPr>
      <w:pStyle w:val="aff1"/>
      <w:numPr>
        <w:ilvl w:val="0"/>
        <w:numId w:val="0"/>
      </w:numPr>
      <w:ind w:left="7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58DE" w14:textId="77777777" w:rsidR="004E4FF9" w:rsidRPr="00EC0DFD" w:rsidRDefault="004E4FF9" w:rsidP="00EC0DFD">
    <w:pPr>
      <w:pStyle w:val="aff1"/>
      <w:numPr>
        <w:ilvl w:val="0"/>
        <w:numId w:val="0"/>
      </w:numPr>
      <w:ind w:left="720"/>
      <w:rPr>
        <w:rFonts w:eastAsiaTheme="major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BEF81" w14:textId="77777777" w:rsidR="00192077" w:rsidRDefault="00192077">
    <w:pPr>
      <w:spacing w:line="14" w:lineRule="aut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07" type="#_x0000_t75" style="width:11.2pt;height:11.2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FFFFFF89"/>
    <w:multiLevelType w:val="singleLevel"/>
    <w:tmpl w:val="06CE61F2"/>
    <w:styleLink w:val="15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4" w15:restartNumberingAfterBreak="0">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5"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99271B"/>
    <w:multiLevelType w:val="multilevel"/>
    <w:tmpl w:val="0E900D12"/>
    <w:lvl w:ilvl="0">
      <w:start w:val="2"/>
      <w:numFmt w:val="decimal"/>
      <w:pStyle w:val="10"/>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9" w15:restartNumberingAfterBreak="0">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10" w15:restartNumberingAfterBreak="0">
    <w:nsid w:val="092343CF"/>
    <w:multiLevelType w:val="multilevel"/>
    <w:tmpl w:val="F266D76A"/>
    <w:styleLink w:val="111111141"/>
    <w:lvl w:ilvl="0">
      <w:start w:val="1"/>
      <w:numFmt w:val="decimal"/>
      <w:lvlText w:val="%1."/>
      <w:lvlJc w:val="left"/>
      <w:pPr>
        <w:ind w:left="360" w:hanging="360"/>
      </w:pPr>
      <w:rPr>
        <w:rFonts w:hint="default"/>
      </w:rPr>
    </w:lvl>
    <w:lvl w:ilvl="1">
      <w:start w:val="1"/>
      <w:numFmt w:val="decimal"/>
      <w:lvlText w:val="%1.%2."/>
      <w:lvlJc w:val="left"/>
      <w:pPr>
        <w:ind w:left="792" w:hanging="432"/>
      </w:pPr>
      <w:rPr>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A521C16"/>
    <w:multiLevelType w:val="multilevel"/>
    <w:tmpl w:val="1AA8E584"/>
    <w:styleLink w:val="11111115111"/>
    <w:lvl w:ilvl="0">
      <w:start w:val="1"/>
      <w:numFmt w:val="bullet"/>
      <w:lvlText w:val=""/>
      <w:lvlJc w:val="left"/>
      <w:pPr>
        <w:ind w:left="432" w:hanging="432"/>
      </w:pPr>
      <w:rPr>
        <w:rFonts w:ascii="Symbol" w:hAnsi="Symbol"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4" w15:restartNumberingAfterBreak="0">
    <w:nsid w:val="12422C99"/>
    <w:multiLevelType w:val="multilevel"/>
    <w:tmpl w:val="AAD07144"/>
    <w:styleLink w:val="a2"/>
    <w:lvl w:ilvl="0">
      <w:start w:val="1"/>
      <w:numFmt w:val="bullet"/>
      <w:lvlText w:val=""/>
      <w:lvlJc w:val="left"/>
      <w:pPr>
        <w:tabs>
          <w:tab w:val="num" w:pos="851"/>
        </w:tabs>
        <w:ind w:left="0" w:firstLine="567"/>
      </w:pPr>
      <w:rPr>
        <w:rFonts w:ascii="Symbol" w:hAnsi="Symbol" w:hint="default"/>
        <w:sz w:val="28"/>
        <w:szCs w:val="28"/>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474594A"/>
    <w:multiLevelType w:val="hybridMultilevel"/>
    <w:tmpl w:val="717C04C8"/>
    <w:styleLink w:val="24201"/>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17"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277"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8" w15:restartNumberingAfterBreak="0">
    <w:nsid w:val="19CD72D1"/>
    <w:multiLevelType w:val="hybridMultilevel"/>
    <w:tmpl w:val="A0D6DD40"/>
    <w:lvl w:ilvl="0" w:tplc="DD140232">
      <w:start w:val="1"/>
      <w:numFmt w:val="decimal"/>
      <w:pStyle w:val="2"/>
      <w:lvlText w:val="%1.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22CF13F9"/>
    <w:multiLevelType w:val="multilevel"/>
    <w:tmpl w:val="C970517C"/>
    <w:lvl w:ilvl="0">
      <w:start w:val="1"/>
      <w:numFmt w:val="decimal"/>
      <w:lvlText w:val="%1."/>
      <w:lvlJc w:val="left"/>
      <w:pPr>
        <w:tabs>
          <w:tab w:val="num" w:pos="1516"/>
        </w:tabs>
        <w:ind w:left="1516" w:hanging="567"/>
      </w:pPr>
      <w:rPr>
        <w:rFonts w:hint="default"/>
        <w:b/>
        <w:i w:val="0"/>
        <w:sz w:val="24"/>
        <w:szCs w:val="24"/>
      </w:rPr>
    </w:lvl>
    <w:lvl w:ilvl="1">
      <w:start w:val="1"/>
      <w:numFmt w:val="decimal"/>
      <w:lvlText w:val="%1.%2."/>
      <w:lvlJc w:val="left"/>
      <w:pPr>
        <w:tabs>
          <w:tab w:val="num" w:pos="1800"/>
        </w:tabs>
        <w:ind w:left="1800" w:hanging="851"/>
      </w:pPr>
      <w:rPr>
        <w:rFonts w:hint="default"/>
      </w:rPr>
    </w:lvl>
    <w:lvl w:ilvl="2">
      <w:start w:val="1"/>
      <w:numFmt w:val="decimal"/>
      <w:pStyle w:val="6"/>
      <w:lvlText w:val="%1.%2.%3."/>
      <w:lvlJc w:val="left"/>
      <w:pPr>
        <w:tabs>
          <w:tab w:val="num" w:pos="2203"/>
        </w:tabs>
        <w:ind w:left="2203" w:hanging="1134"/>
      </w:pPr>
      <w:rPr>
        <w:rFonts w:hint="default"/>
      </w:rPr>
    </w:lvl>
    <w:lvl w:ilvl="3">
      <w:start w:val="1"/>
      <w:numFmt w:val="decimal"/>
      <w:lvlText w:val="%1.%2.%3.%4."/>
      <w:lvlJc w:val="left"/>
      <w:pPr>
        <w:tabs>
          <w:tab w:val="num" w:pos="2127"/>
        </w:tabs>
        <w:ind w:left="2127" w:hanging="1418"/>
      </w:pPr>
      <w:rPr>
        <w:rFonts w:hint="default"/>
      </w:rPr>
    </w:lvl>
    <w:lvl w:ilvl="4">
      <w:start w:val="1"/>
      <w:numFmt w:val="decimal"/>
      <w:lvlText w:val="%1.%2.%3.%4.%5"/>
      <w:lvlJc w:val="left"/>
      <w:pPr>
        <w:tabs>
          <w:tab w:val="num" w:pos="4068"/>
        </w:tabs>
        <w:ind w:left="4068" w:hanging="1418"/>
      </w:pPr>
      <w:rPr>
        <w:rFonts w:hint="default"/>
      </w:rPr>
    </w:lvl>
    <w:lvl w:ilvl="5">
      <w:start w:val="1"/>
      <w:numFmt w:val="decimal"/>
      <w:lvlText w:val="%1.%2.%3.%4.%5.%6"/>
      <w:lvlJc w:val="left"/>
      <w:pPr>
        <w:tabs>
          <w:tab w:val="num" w:pos="3233"/>
        </w:tabs>
        <w:ind w:left="3233" w:hanging="1152"/>
      </w:pPr>
      <w:rPr>
        <w:rFonts w:hint="default"/>
      </w:rPr>
    </w:lvl>
    <w:lvl w:ilvl="6">
      <w:start w:val="1"/>
      <w:numFmt w:val="decimal"/>
      <w:lvlText w:val="%1.%2.%3.%4.%5.%6.%7"/>
      <w:lvlJc w:val="left"/>
      <w:pPr>
        <w:tabs>
          <w:tab w:val="num" w:pos="3377"/>
        </w:tabs>
        <w:ind w:left="3377" w:hanging="1296"/>
      </w:pPr>
      <w:rPr>
        <w:rFonts w:hint="default"/>
      </w:rPr>
    </w:lvl>
    <w:lvl w:ilvl="7">
      <w:start w:val="1"/>
      <w:numFmt w:val="decimal"/>
      <w:lvlText w:val="%1.%2.%3.%4.%5.%6.%7.%8"/>
      <w:lvlJc w:val="left"/>
      <w:pPr>
        <w:tabs>
          <w:tab w:val="num" w:pos="3521"/>
        </w:tabs>
        <w:ind w:left="3521" w:hanging="1440"/>
      </w:pPr>
      <w:rPr>
        <w:rFonts w:hint="default"/>
      </w:rPr>
    </w:lvl>
    <w:lvl w:ilvl="8">
      <w:start w:val="1"/>
      <w:numFmt w:val="decimal"/>
      <w:lvlText w:val="%1.%2.%3.%4.%5.%6.%7.%8.%9"/>
      <w:lvlJc w:val="left"/>
      <w:pPr>
        <w:tabs>
          <w:tab w:val="num" w:pos="3665"/>
        </w:tabs>
        <w:ind w:left="3665" w:hanging="1584"/>
      </w:pPr>
      <w:rPr>
        <w:rFonts w:hint="default"/>
      </w:rPr>
    </w:lvl>
  </w:abstractNum>
  <w:abstractNum w:abstractNumId="20" w15:restartNumberingAfterBreak="0">
    <w:nsid w:val="23B10635"/>
    <w:multiLevelType w:val="multilevel"/>
    <w:tmpl w:val="05FC16A4"/>
    <w:lvl w:ilvl="0">
      <w:start w:val="1"/>
      <w:numFmt w:val="upperRoman"/>
      <w:pStyle w:val="a3"/>
      <w:lvlText w:val="%1."/>
      <w:lvlJc w:val="left"/>
      <w:pPr>
        <w:ind w:left="1080" w:hanging="72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2A8A3C1F"/>
    <w:multiLevelType w:val="hybridMultilevel"/>
    <w:tmpl w:val="5BC07126"/>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3" w15:restartNumberingAfterBreak="0">
    <w:nsid w:val="30543C40"/>
    <w:multiLevelType w:val="multilevel"/>
    <w:tmpl w:val="195093D6"/>
    <w:styleLink w:val="15"/>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15:restartNumberingAfterBreak="0">
    <w:nsid w:val="345D1796"/>
    <w:multiLevelType w:val="hybridMultilevel"/>
    <w:tmpl w:val="2666A130"/>
    <w:lvl w:ilvl="0" w:tplc="9FD2E2E6">
      <w:start w:val="1"/>
      <w:numFmt w:val="bullet"/>
      <w:pStyle w:val="21"/>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7B4A83"/>
    <w:multiLevelType w:val="hybridMultilevel"/>
    <w:tmpl w:val="193A0648"/>
    <w:lvl w:ilvl="0" w:tplc="D9FAF8A0">
      <w:start w:val="1"/>
      <w:numFmt w:val="decimal"/>
      <w:pStyle w:val="16"/>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393E4298"/>
    <w:multiLevelType w:val="hybridMultilevel"/>
    <w:tmpl w:val="0D9A4658"/>
    <w:lvl w:ilvl="0" w:tplc="958EDA3A">
      <w:start w:val="1"/>
      <w:numFmt w:val="decimal"/>
      <w:pStyle w:val="22"/>
      <w:lvlText w:val="%1.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9" w15:restartNumberingAfterBreak="0">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A95296C"/>
    <w:multiLevelType w:val="multilevel"/>
    <w:tmpl w:val="0419001D"/>
    <w:styleLink w:val="17"/>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32" w15:restartNumberingAfterBreak="0">
    <w:nsid w:val="3E2A21CD"/>
    <w:multiLevelType w:val="hybridMultilevel"/>
    <w:tmpl w:val="B87E5D9E"/>
    <w:lvl w:ilvl="0" w:tplc="E99A6C20">
      <w:start w:val="1"/>
      <w:numFmt w:val="bullet"/>
      <w:pStyle w:val="a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7E57058"/>
    <w:multiLevelType w:val="hybridMultilevel"/>
    <w:tmpl w:val="18D4F6B6"/>
    <w:lvl w:ilvl="0" w:tplc="7AA2FA68">
      <w:start w:val="1"/>
      <w:numFmt w:val="bullet"/>
      <w:pStyle w:val="a5"/>
      <w:lvlText w:val=""/>
      <w:lvlJc w:val="left"/>
      <w:pPr>
        <w:ind w:left="1429" w:hanging="360"/>
      </w:pPr>
      <w:rPr>
        <w:rFonts w:ascii="Symbol" w:hAnsi="Symbol" w:hint="default"/>
      </w:rPr>
    </w:lvl>
    <w:lvl w:ilvl="1" w:tplc="32F65C06" w:tentative="1">
      <w:start w:val="1"/>
      <w:numFmt w:val="bullet"/>
      <w:lvlText w:val="o"/>
      <w:lvlJc w:val="left"/>
      <w:pPr>
        <w:ind w:left="2149" w:hanging="360"/>
      </w:pPr>
      <w:rPr>
        <w:rFonts w:ascii="Courier New" w:hAnsi="Courier New" w:cs="Courier New" w:hint="default"/>
      </w:rPr>
    </w:lvl>
    <w:lvl w:ilvl="2" w:tplc="C08442C8" w:tentative="1">
      <w:start w:val="1"/>
      <w:numFmt w:val="bullet"/>
      <w:lvlText w:val=""/>
      <w:lvlJc w:val="left"/>
      <w:pPr>
        <w:ind w:left="2869" w:hanging="360"/>
      </w:pPr>
      <w:rPr>
        <w:rFonts w:ascii="Wingdings" w:hAnsi="Wingdings" w:hint="default"/>
      </w:rPr>
    </w:lvl>
    <w:lvl w:ilvl="3" w:tplc="3ED60224" w:tentative="1">
      <w:start w:val="1"/>
      <w:numFmt w:val="bullet"/>
      <w:lvlText w:val=""/>
      <w:lvlJc w:val="left"/>
      <w:pPr>
        <w:ind w:left="3589" w:hanging="360"/>
      </w:pPr>
      <w:rPr>
        <w:rFonts w:ascii="Symbol" w:hAnsi="Symbol" w:hint="default"/>
      </w:rPr>
    </w:lvl>
    <w:lvl w:ilvl="4" w:tplc="9A1CCD4E" w:tentative="1">
      <w:start w:val="1"/>
      <w:numFmt w:val="bullet"/>
      <w:lvlText w:val="o"/>
      <w:lvlJc w:val="left"/>
      <w:pPr>
        <w:ind w:left="4309" w:hanging="360"/>
      </w:pPr>
      <w:rPr>
        <w:rFonts w:ascii="Courier New" w:hAnsi="Courier New" w:cs="Courier New" w:hint="default"/>
      </w:rPr>
    </w:lvl>
    <w:lvl w:ilvl="5" w:tplc="CE2AD2FE" w:tentative="1">
      <w:start w:val="1"/>
      <w:numFmt w:val="bullet"/>
      <w:lvlText w:val=""/>
      <w:lvlJc w:val="left"/>
      <w:pPr>
        <w:ind w:left="5029" w:hanging="360"/>
      </w:pPr>
      <w:rPr>
        <w:rFonts w:ascii="Wingdings" w:hAnsi="Wingdings" w:hint="default"/>
      </w:rPr>
    </w:lvl>
    <w:lvl w:ilvl="6" w:tplc="1A7690F0" w:tentative="1">
      <w:start w:val="1"/>
      <w:numFmt w:val="bullet"/>
      <w:lvlText w:val=""/>
      <w:lvlJc w:val="left"/>
      <w:pPr>
        <w:ind w:left="5749" w:hanging="360"/>
      </w:pPr>
      <w:rPr>
        <w:rFonts w:ascii="Symbol" w:hAnsi="Symbol" w:hint="default"/>
      </w:rPr>
    </w:lvl>
    <w:lvl w:ilvl="7" w:tplc="AAAAEB34" w:tentative="1">
      <w:start w:val="1"/>
      <w:numFmt w:val="bullet"/>
      <w:lvlText w:val="o"/>
      <w:lvlJc w:val="left"/>
      <w:pPr>
        <w:ind w:left="6469" w:hanging="360"/>
      </w:pPr>
      <w:rPr>
        <w:rFonts w:ascii="Courier New" w:hAnsi="Courier New" w:cs="Courier New" w:hint="default"/>
      </w:rPr>
    </w:lvl>
    <w:lvl w:ilvl="8" w:tplc="C3E6C46A" w:tentative="1">
      <w:start w:val="1"/>
      <w:numFmt w:val="bullet"/>
      <w:lvlText w:val=""/>
      <w:lvlJc w:val="left"/>
      <w:pPr>
        <w:ind w:left="7189" w:hanging="360"/>
      </w:pPr>
      <w:rPr>
        <w:rFonts w:ascii="Wingdings" w:hAnsi="Wingdings" w:hint="default"/>
      </w:rPr>
    </w:lvl>
  </w:abstractNum>
  <w:abstractNum w:abstractNumId="36" w15:restartNumberingAfterBreak="0">
    <w:nsid w:val="4A7242B8"/>
    <w:multiLevelType w:val="hybridMultilevel"/>
    <w:tmpl w:val="B21C6CDE"/>
    <w:lvl w:ilvl="0" w:tplc="FFFFFFFF">
      <w:start w:val="1"/>
      <w:numFmt w:val="bullet"/>
      <w:pStyle w:val="a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37" w15:restartNumberingAfterBreak="0">
    <w:nsid w:val="4B170563"/>
    <w:multiLevelType w:val="singleLevel"/>
    <w:tmpl w:val="8A0C6168"/>
    <w:lvl w:ilvl="0">
      <w:start w:val="1"/>
      <w:numFmt w:val="bullet"/>
      <w:pStyle w:val="a7"/>
      <w:lvlText w:val=""/>
      <w:lvlJc w:val="left"/>
      <w:pPr>
        <w:tabs>
          <w:tab w:val="num" w:pos="786"/>
        </w:tabs>
        <w:ind w:left="786" w:hanging="360"/>
      </w:pPr>
      <w:rPr>
        <w:rFonts w:ascii="Wingdings" w:hAnsi="Wingdings" w:hint="default"/>
        <w:sz w:val="16"/>
      </w:rPr>
    </w:lvl>
  </w:abstractNum>
  <w:abstractNum w:abstractNumId="38" w15:restartNumberingAfterBreak="0">
    <w:nsid w:val="4EBF4264"/>
    <w:multiLevelType w:val="multilevel"/>
    <w:tmpl w:val="04190023"/>
    <w:styleLink w:val="a8"/>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E65CF1"/>
    <w:multiLevelType w:val="hybridMultilevel"/>
    <w:tmpl w:val="853813D6"/>
    <w:styleLink w:val="111113"/>
    <w:lvl w:ilvl="0" w:tplc="4C5CE112">
      <w:start w:val="1"/>
      <w:numFmt w:val="bullet"/>
      <w:pStyle w:val="a9"/>
      <w:lvlText w:val=""/>
      <w:lvlJc w:val="left"/>
      <w:pPr>
        <w:ind w:left="1429" w:hanging="360"/>
      </w:pPr>
      <w:rPr>
        <w:rFonts w:ascii="Symbol" w:hAnsi="Symbol" w:hint="default"/>
      </w:rPr>
    </w:lvl>
    <w:lvl w:ilvl="1" w:tplc="247CEE6A">
      <w:start w:val="1"/>
      <w:numFmt w:val="bullet"/>
      <w:lvlText w:val="o"/>
      <w:lvlJc w:val="left"/>
      <w:pPr>
        <w:ind w:left="2149" w:hanging="360"/>
      </w:pPr>
      <w:rPr>
        <w:rFonts w:ascii="Courier New" w:hAnsi="Courier New" w:cs="Courier New" w:hint="default"/>
      </w:rPr>
    </w:lvl>
    <w:lvl w:ilvl="2" w:tplc="1F2C4BD8">
      <w:start w:val="1"/>
      <w:numFmt w:val="bullet"/>
      <w:lvlText w:val=""/>
      <w:lvlJc w:val="left"/>
      <w:pPr>
        <w:ind w:left="2869" w:hanging="360"/>
      </w:pPr>
      <w:rPr>
        <w:rFonts w:ascii="Wingdings" w:hAnsi="Wingdings" w:hint="default"/>
      </w:rPr>
    </w:lvl>
    <w:lvl w:ilvl="3" w:tplc="27E625C2">
      <w:start w:val="1"/>
      <w:numFmt w:val="bullet"/>
      <w:lvlText w:val=""/>
      <w:lvlJc w:val="left"/>
      <w:pPr>
        <w:ind w:left="3589" w:hanging="360"/>
      </w:pPr>
      <w:rPr>
        <w:rFonts w:ascii="Symbol" w:hAnsi="Symbol" w:hint="default"/>
      </w:rPr>
    </w:lvl>
    <w:lvl w:ilvl="4" w:tplc="E85EDE14">
      <w:start w:val="1"/>
      <w:numFmt w:val="bullet"/>
      <w:lvlText w:val="o"/>
      <w:lvlJc w:val="left"/>
      <w:pPr>
        <w:ind w:left="4309" w:hanging="360"/>
      </w:pPr>
      <w:rPr>
        <w:rFonts w:ascii="Courier New" w:hAnsi="Courier New" w:cs="Courier New" w:hint="default"/>
      </w:rPr>
    </w:lvl>
    <w:lvl w:ilvl="5" w:tplc="689A4DE6">
      <w:start w:val="1"/>
      <w:numFmt w:val="bullet"/>
      <w:lvlText w:val=""/>
      <w:lvlJc w:val="left"/>
      <w:pPr>
        <w:ind w:left="5029" w:hanging="360"/>
      </w:pPr>
      <w:rPr>
        <w:rFonts w:ascii="Wingdings" w:hAnsi="Wingdings" w:hint="default"/>
      </w:rPr>
    </w:lvl>
    <w:lvl w:ilvl="6" w:tplc="0482574E">
      <w:start w:val="1"/>
      <w:numFmt w:val="bullet"/>
      <w:lvlText w:val=""/>
      <w:lvlJc w:val="left"/>
      <w:pPr>
        <w:ind w:left="5749" w:hanging="360"/>
      </w:pPr>
      <w:rPr>
        <w:rFonts w:ascii="Symbol" w:hAnsi="Symbol" w:hint="default"/>
      </w:rPr>
    </w:lvl>
    <w:lvl w:ilvl="7" w:tplc="B994DE82">
      <w:start w:val="1"/>
      <w:numFmt w:val="bullet"/>
      <w:lvlText w:val="o"/>
      <w:lvlJc w:val="left"/>
      <w:pPr>
        <w:ind w:left="6469" w:hanging="360"/>
      </w:pPr>
      <w:rPr>
        <w:rFonts w:ascii="Courier New" w:hAnsi="Courier New" w:cs="Courier New" w:hint="default"/>
      </w:rPr>
    </w:lvl>
    <w:lvl w:ilvl="8" w:tplc="CB10D694">
      <w:start w:val="1"/>
      <w:numFmt w:val="bullet"/>
      <w:lvlText w:val=""/>
      <w:lvlJc w:val="left"/>
      <w:pPr>
        <w:ind w:left="7189" w:hanging="360"/>
      </w:pPr>
      <w:rPr>
        <w:rFonts w:ascii="Wingdings" w:hAnsi="Wingdings" w:hint="default"/>
      </w:rPr>
    </w:lvl>
  </w:abstractNum>
  <w:abstractNum w:abstractNumId="40" w15:restartNumberingAfterBreak="0">
    <w:nsid w:val="58574E41"/>
    <w:multiLevelType w:val="hybridMultilevel"/>
    <w:tmpl w:val="989C0D6E"/>
    <w:lvl w:ilvl="0" w:tplc="1060A280">
      <w:start w:val="1"/>
      <w:numFmt w:val="decimal"/>
      <w:pStyle w:val="aa"/>
      <w:isLgl/>
      <w:lvlText w:val="%1."/>
      <w:lvlJc w:val="left"/>
      <w:pPr>
        <w:tabs>
          <w:tab w:val="num" w:pos="964"/>
        </w:tabs>
        <w:ind w:left="0" w:firstLine="567"/>
      </w:pPr>
      <w:rPr>
        <w:rFonts w:ascii="Times New Roman" w:hAnsi="Times New Roman" w:hint="default"/>
        <w:b/>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8"/>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43" w15:restartNumberingAfterBreak="0">
    <w:nsid w:val="6ECD0884"/>
    <w:multiLevelType w:val="hybridMultilevel"/>
    <w:tmpl w:val="2438FA42"/>
    <w:lvl w:ilvl="0" w:tplc="701E9B62">
      <w:start w:val="1"/>
      <w:numFmt w:val="bullet"/>
      <w:pStyle w:val="ab"/>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1650B4C"/>
    <w:multiLevelType w:val="singleLevel"/>
    <w:tmpl w:val="70DE7A12"/>
    <w:lvl w:ilvl="0">
      <w:start w:val="1"/>
      <w:numFmt w:val="bullet"/>
      <w:pStyle w:val="ac"/>
      <w:lvlText w:val=""/>
      <w:lvlJc w:val="left"/>
      <w:pPr>
        <w:tabs>
          <w:tab w:val="num" w:pos="360"/>
        </w:tabs>
        <w:ind w:left="360" w:hanging="360"/>
      </w:pPr>
      <w:rPr>
        <w:rFonts w:ascii="Symbol" w:hAnsi="Symbol" w:cs="Symbol" w:hint="default"/>
        <w:color w:val="auto"/>
      </w:rPr>
    </w:lvl>
  </w:abstractNum>
  <w:abstractNum w:abstractNumId="45" w15:restartNumberingAfterBreak="0">
    <w:nsid w:val="71774058"/>
    <w:multiLevelType w:val="multilevel"/>
    <w:tmpl w:val="244CDD22"/>
    <w:styleLink w:val="23"/>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89121B4"/>
    <w:multiLevelType w:val="hybridMultilevel"/>
    <w:tmpl w:val="C2EA3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732E38"/>
    <w:multiLevelType w:val="hybridMultilevel"/>
    <w:tmpl w:val="B6A43058"/>
    <w:lvl w:ilvl="0" w:tplc="04190001">
      <w:start w:val="1"/>
      <w:numFmt w:val="bullet"/>
      <w:pStyle w:val="3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F061D3"/>
    <w:multiLevelType w:val="hybridMultilevel"/>
    <w:tmpl w:val="308E3EB8"/>
    <w:styleLink w:val="13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F3B5C27"/>
    <w:multiLevelType w:val="multilevel"/>
    <w:tmpl w:val="1DE8D7F6"/>
    <w:styleLink w:val="111113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4"/>
  </w:num>
  <w:num w:numId="2">
    <w:abstractNumId w:val="0"/>
  </w:num>
  <w:num w:numId="3">
    <w:abstractNumId w:val="47"/>
  </w:num>
  <w:num w:numId="4">
    <w:abstractNumId w:val="37"/>
  </w:num>
  <w:num w:numId="5">
    <w:abstractNumId w:val="25"/>
  </w:num>
  <w:num w:numId="6">
    <w:abstractNumId w:val="41"/>
  </w:num>
  <w:num w:numId="7">
    <w:abstractNumId w:val="44"/>
  </w:num>
  <w:num w:numId="8">
    <w:abstractNumId w:val="45"/>
  </w:num>
  <w:num w:numId="9">
    <w:abstractNumId w:val="29"/>
  </w:num>
  <w:num w:numId="10">
    <w:abstractNumId w:val="42"/>
  </w:num>
  <w:num w:numId="11">
    <w:abstractNumId w:val="18"/>
  </w:num>
  <w:num w:numId="12">
    <w:abstractNumId w:val="28"/>
  </w:num>
  <w:num w:numId="13">
    <w:abstractNumId w:val="15"/>
  </w:num>
  <w:num w:numId="14">
    <w:abstractNumId w:val="38"/>
  </w:num>
  <w:num w:numId="15">
    <w:abstractNumId w:val="6"/>
  </w:num>
  <w:num w:numId="16">
    <w:abstractNumId w:val="30"/>
  </w:num>
  <w:num w:numId="17">
    <w:abstractNumId w:val="46"/>
  </w:num>
  <w:num w:numId="18">
    <w:abstractNumId w:val="22"/>
  </w:num>
  <w:num w:numId="19">
    <w:abstractNumId w:val="31"/>
  </w:num>
  <w:num w:numId="20">
    <w:abstractNumId w:val="35"/>
  </w:num>
  <w:num w:numId="21">
    <w:abstractNumId w:val="39"/>
  </w:num>
  <w:num w:numId="22">
    <w:abstractNumId w:val="48"/>
  </w:num>
  <w:num w:numId="23">
    <w:abstractNumId w:val="49"/>
  </w:num>
  <w:num w:numId="24">
    <w:abstractNumId w:val="40"/>
  </w:num>
  <w:num w:numId="25">
    <w:abstractNumId w:val="14"/>
  </w:num>
  <w:num w:numId="26">
    <w:abstractNumId w:val="1"/>
  </w:num>
  <w:num w:numId="27">
    <w:abstractNumId w:val="24"/>
  </w:num>
  <w:num w:numId="28">
    <w:abstractNumId w:val="36"/>
  </w:num>
  <w:num w:numId="29">
    <w:abstractNumId w:val="27"/>
  </w:num>
  <w:num w:numId="30">
    <w:abstractNumId w:val="7"/>
  </w:num>
  <w:num w:numId="31">
    <w:abstractNumId w:val="23"/>
  </w:num>
  <w:num w:numId="32">
    <w:abstractNumId w:val="21"/>
  </w:num>
  <w:num w:numId="33">
    <w:abstractNumId w:val="33"/>
  </w:num>
  <w:num w:numId="3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43"/>
  </w:num>
  <w:num w:numId="38">
    <w:abstractNumId w:val="26"/>
  </w:num>
  <w:num w:numId="39">
    <w:abstractNumId w:val="17"/>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8"/>
  </w:num>
  <w:num w:numId="43">
    <w:abstractNumId w:val="19"/>
  </w:num>
  <w:num w:numId="44">
    <w:abstractNumId w:val="16"/>
  </w:num>
  <w:num w:numId="45">
    <w:abstractNumId w:val="10"/>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35D"/>
    <w:rsid w:val="000005E8"/>
    <w:rsid w:val="0000077C"/>
    <w:rsid w:val="000010CC"/>
    <w:rsid w:val="00001C7A"/>
    <w:rsid w:val="00002B63"/>
    <w:rsid w:val="00002D62"/>
    <w:rsid w:val="00003051"/>
    <w:rsid w:val="000036E1"/>
    <w:rsid w:val="00003BD3"/>
    <w:rsid w:val="0000467E"/>
    <w:rsid w:val="00006082"/>
    <w:rsid w:val="000061FA"/>
    <w:rsid w:val="00006B87"/>
    <w:rsid w:val="0000788E"/>
    <w:rsid w:val="0000793A"/>
    <w:rsid w:val="0001003D"/>
    <w:rsid w:val="00011339"/>
    <w:rsid w:val="00011517"/>
    <w:rsid w:val="00011B62"/>
    <w:rsid w:val="000123D1"/>
    <w:rsid w:val="00012B88"/>
    <w:rsid w:val="00013E3A"/>
    <w:rsid w:val="0001466F"/>
    <w:rsid w:val="000148AF"/>
    <w:rsid w:val="00014D21"/>
    <w:rsid w:val="00014ED3"/>
    <w:rsid w:val="00014FD3"/>
    <w:rsid w:val="000153D7"/>
    <w:rsid w:val="00015B0B"/>
    <w:rsid w:val="0001619C"/>
    <w:rsid w:val="0001645F"/>
    <w:rsid w:val="00016475"/>
    <w:rsid w:val="000167A0"/>
    <w:rsid w:val="000171F1"/>
    <w:rsid w:val="00017B4F"/>
    <w:rsid w:val="00020098"/>
    <w:rsid w:val="00021056"/>
    <w:rsid w:val="000212BF"/>
    <w:rsid w:val="00021383"/>
    <w:rsid w:val="000214EF"/>
    <w:rsid w:val="00023DE9"/>
    <w:rsid w:val="00024023"/>
    <w:rsid w:val="0002469A"/>
    <w:rsid w:val="00024C88"/>
    <w:rsid w:val="000251D9"/>
    <w:rsid w:val="000252DD"/>
    <w:rsid w:val="000254D2"/>
    <w:rsid w:val="000256B5"/>
    <w:rsid w:val="00025C7A"/>
    <w:rsid w:val="00025EBB"/>
    <w:rsid w:val="00026932"/>
    <w:rsid w:val="0002694E"/>
    <w:rsid w:val="00027115"/>
    <w:rsid w:val="00027C0E"/>
    <w:rsid w:val="00027FF5"/>
    <w:rsid w:val="000304ED"/>
    <w:rsid w:val="00030E15"/>
    <w:rsid w:val="00031978"/>
    <w:rsid w:val="000319F8"/>
    <w:rsid w:val="00032282"/>
    <w:rsid w:val="00032484"/>
    <w:rsid w:val="00032A29"/>
    <w:rsid w:val="00033D87"/>
    <w:rsid w:val="00034369"/>
    <w:rsid w:val="00034D2A"/>
    <w:rsid w:val="000360FF"/>
    <w:rsid w:val="0003669A"/>
    <w:rsid w:val="00036A38"/>
    <w:rsid w:val="00036F4C"/>
    <w:rsid w:val="00037325"/>
    <w:rsid w:val="0003732E"/>
    <w:rsid w:val="000374EB"/>
    <w:rsid w:val="00040862"/>
    <w:rsid w:val="0004100C"/>
    <w:rsid w:val="00041552"/>
    <w:rsid w:val="00041816"/>
    <w:rsid w:val="0004185B"/>
    <w:rsid w:val="00041C65"/>
    <w:rsid w:val="00042D98"/>
    <w:rsid w:val="00042FE4"/>
    <w:rsid w:val="00043B24"/>
    <w:rsid w:val="0004436D"/>
    <w:rsid w:val="00044405"/>
    <w:rsid w:val="0004464C"/>
    <w:rsid w:val="00044E89"/>
    <w:rsid w:val="00044F5C"/>
    <w:rsid w:val="00045BF1"/>
    <w:rsid w:val="00045D06"/>
    <w:rsid w:val="00046003"/>
    <w:rsid w:val="00046244"/>
    <w:rsid w:val="000469D6"/>
    <w:rsid w:val="00046E89"/>
    <w:rsid w:val="0004707F"/>
    <w:rsid w:val="000477BF"/>
    <w:rsid w:val="00047DAC"/>
    <w:rsid w:val="00051206"/>
    <w:rsid w:val="00051405"/>
    <w:rsid w:val="00051466"/>
    <w:rsid w:val="00051CA6"/>
    <w:rsid w:val="00052619"/>
    <w:rsid w:val="00052DED"/>
    <w:rsid w:val="000542FA"/>
    <w:rsid w:val="00054A4F"/>
    <w:rsid w:val="00054D11"/>
    <w:rsid w:val="0005508A"/>
    <w:rsid w:val="0005524D"/>
    <w:rsid w:val="00056B9A"/>
    <w:rsid w:val="000571B0"/>
    <w:rsid w:val="000575AC"/>
    <w:rsid w:val="00057EF1"/>
    <w:rsid w:val="00060729"/>
    <w:rsid w:val="000609DF"/>
    <w:rsid w:val="00061871"/>
    <w:rsid w:val="00063187"/>
    <w:rsid w:val="00063277"/>
    <w:rsid w:val="00063570"/>
    <w:rsid w:val="0006382F"/>
    <w:rsid w:val="000638B8"/>
    <w:rsid w:val="000638BA"/>
    <w:rsid w:val="00063B20"/>
    <w:rsid w:val="00063FBB"/>
    <w:rsid w:val="000654AE"/>
    <w:rsid w:val="0006636C"/>
    <w:rsid w:val="0006648E"/>
    <w:rsid w:val="000668BC"/>
    <w:rsid w:val="00066B81"/>
    <w:rsid w:val="00070469"/>
    <w:rsid w:val="0007129F"/>
    <w:rsid w:val="0007136E"/>
    <w:rsid w:val="00071E0B"/>
    <w:rsid w:val="00071EA0"/>
    <w:rsid w:val="00072066"/>
    <w:rsid w:val="000728B2"/>
    <w:rsid w:val="00072939"/>
    <w:rsid w:val="00072ABC"/>
    <w:rsid w:val="00073331"/>
    <w:rsid w:val="000733A3"/>
    <w:rsid w:val="000736C0"/>
    <w:rsid w:val="00074CAF"/>
    <w:rsid w:val="00074D97"/>
    <w:rsid w:val="00074F4A"/>
    <w:rsid w:val="000757B2"/>
    <w:rsid w:val="00075E47"/>
    <w:rsid w:val="00076996"/>
    <w:rsid w:val="00076CDD"/>
    <w:rsid w:val="00076D6D"/>
    <w:rsid w:val="00077589"/>
    <w:rsid w:val="000819AC"/>
    <w:rsid w:val="0008208E"/>
    <w:rsid w:val="00082430"/>
    <w:rsid w:val="00082F50"/>
    <w:rsid w:val="00083040"/>
    <w:rsid w:val="000835E1"/>
    <w:rsid w:val="0008391F"/>
    <w:rsid w:val="00083CCD"/>
    <w:rsid w:val="00084446"/>
    <w:rsid w:val="00084A18"/>
    <w:rsid w:val="0008501D"/>
    <w:rsid w:val="00085F0E"/>
    <w:rsid w:val="00086806"/>
    <w:rsid w:val="00086892"/>
    <w:rsid w:val="000869E9"/>
    <w:rsid w:val="00086CC3"/>
    <w:rsid w:val="00087472"/>
    <w:rsid w:val="00087A25"/>
    <w:rsid w:val="000900A5"/>
    <w:rsid w:val="00090BA4"/>
    <w:rsid w:val="0009216A"/>
    <w:rsid w:val="000925AE"/>
    <w:rsid w:val="000928C0"/>
    <w:rsid w:val="00092966"/>
    <w:rsid w:val="000932A6"/>
    <w:rsid w:val="00093C8D"/>
    <w:rsid w:val="00094695"/>
    <w:rsid w:val="00094D63"/>
    <w:rsid w:val="00096205"/>
    <w:rsid w:val="000968F2"/>
    <w:rsid w:val="00096D2E"/>
    <w:rsid w:val="000974D8"/>
    <w:rsid w:val="00097A72"/>
    <w:rsid w:val="000A0429"/>
    <w:rsid w:val="000A067C"/>
    <w:rsid w:val="000A0D09"/>
    <w:rsid w:val="000A0D51"/>
    <w:rsid w:val="000A143D"/>
    <w:rsid w:val="000A15D7"/>
    <w:rsid w:val="000A1C8F"/>
    <w:rsid w:val="000A2267"/>
    <w:rsid w:val="000A245E"/>
    <w:rsid w:val="000A2BFD"/>
    <w:rsid w:val="000A2E92"/>
    <w:rsid w:val="000A364F"/>
    <w:rsid w:val="000A3859"/>
    <w:rsid w:val="000A4102"/>
    <w:rsid w:val="000A4C6B"/>
    <w:rsid w:val="000A4F3C"/>
    <w:rsid w:val="000A50E9"/>
    <w:rsid w:val="000A53F2"/>
    <w:rsid w:val="000A545A"/>
    <w:rsid w:val="000A5548"/>
    <w:rsid w:val="000A5A19"/>
    <w:rsid w:val="000A5FB4"/>
    <w:rsid w:val="000A6266"/>
    <w:rsid w:val="000A6AE6"/>
    <w:rsid w:val="000A729F"/>
    <w:rsid w:val="000A7948"/>
    <w:rsid w:val="000A7BDE"/>
    <w:rsid w:val="000A7BE5"/>
    <w:rsid w:val="000A7E50"/>
    <w:rsid w:val="000B070F"/>
    <w:rsid w:val="000B07A7"/>
    <w:rsid w:val="000B0AAD"/>
    <w:rsid w:val="000B1EDF"/>
    <w:rsid w:val="000B24DA"/>
    <w:rsid w:val="000B276E"/>
    <w:rsid w:val="000B2A67"/>
    <w:rsid w:val="000B2EE3"/>
    <w:rsid w:val="000B407F"/>
    <w:rsid w:val="000B5102"/>
    <w:rsid w:val="000B5487"/>
    <w:rsid w:val="000B5B6F"/>
    <w:rsid w:val="000B5BBB"/>
    <w:rsid w:val="000B5E73"/>
    <w:rsid w:val="000B6567"/>
    <w:rsid w:val="000B65A4"/>
    <w:rsid w:val="000B65AC"/>
    <w:rsid w:val="000B65CA"/>
    <w:rsid w:val="000B65DA"/>
    <w:rsid w:val="000B6A38"/>
    <w:rsid w:val="000B701B"/>
    <w:rsid w:val="000B70F8"/>
    <w:rsid w:val="000B71F2"/>
    <w:rsid w:val="000B77CF"/>
    <w:rsid w:val="000B78DF"/>
    <w:rsid w:val="000C0494"/>
    <w:rsid w:val="000C0C55"/>
    <w:rsid w:val="000C0F2B"/>
    <w:rsid w:val="000C11BB"/>
    <w:rsid w:val="000C2A7E"/>
    <w:rsid w:val="000C2ADD"/>
    <w:rsid w:val="000C2B50"/>
    <w:rsid w:val="000C3114"/>
    <w:rsid w:val="000C3315"/>
    <w:rsid w:val="000C3FFA"/>
    <w:rsid w:val="000C42A2"/>
    <w:rsid w:val="000C43B1"/>
    <w:rsid w:val="000C4676"/>
    <w:rsid w:val="000C55FB"/>
    <w:rsid w:val="000C59F9"/>
    <w:rsid w:val="000C5B9F"/>
    <w:rsid w:val="000C642D"/>
    <w:rsid w:val="000C6F3B"/>
    <w:rsid w:val="000C70D8"/>
    <w:rsid w:val="000C7115"/>
    <w:rsid w:val="000C730B"/>
    <w:rsid w:val="000C777E"/>
    <w:rsid w:val="000D032F"/>
    <w:rsid w:val="000D0458"/>
    <w:rsid w:val="000D0902"/>
    <w:rsid w:val="000D16F9"/>
    <w:rsid w:val="000D1DB4"/>
    <w:rsid w:val="000D25CF"/>
    <w:rsid w:val="000D2A2E"/>
    <w:rsid w:val="000D2C2F"/>
    <w:rsid w:val="000D34A2"/>
    <w:rsid w:val="000D3D86"/>
    <w:rsid w:val="000D3F7E"/>
    <w:rsid w:val="000D486D"/>
    <w:rsid w:val="000D51AA"/>
    <w:rsid w:val="000D63EC"/>
    <w:rsid w:val="000D6788"/>
    <w:rsid w:val="000D6985"/>
    <w:rsid w:val="000D6DD7"/>
    <w:rsid w:val="000D7171"/>
    <w:rsid w:val="000D7425"/>
    <w:rsid w:val="000D7770"/>
    <w:rsid w:val="000D785A"/>
    <w:rsid w:val="000E0003"/>
    <w:rsid w:val="000E024A"/>
    <w:rsid w:val="000E0358"/>
    <w:rsid w:val="000E071F"/>
    <w:rsid w:val="000E087D"/>
    <w:rsid w:val="000E08C9"/>
    <w:rsid w:val="000E1443"/>
    <w:rsid w:val="000E15D1"/>
    <w:rsid w:val="000E19AB"/>
    <w:rsid w:val="000E2294"/>
    <w:rsid w:val="000E2634"/>
    <w:rsid w:val="000E2753"/>
    <w:rsid w:val="000E27D4"/>
    <w:rsid w:val="000E2841"/>
    <w:rsid w:val="000E2D82"/>
    <w:rsid w:val="000E4B71"/>
    <w:rsid w:val="000E4C19"/>
    <w:rsid w:val="000E51E4"/>
    <w:rsid w:val="000E583A"/>
    <w:rsid w:val="000E59A7"/>
    <w:rsid w:val="000E5F97"/>
    <w:rsid w:val="000E62C2"/>
    <w:rsid w:val="000E798F"/>
    <w:rsid w:val="000E7B98"/>
    <w:rsid w:val="000F07A0"/>
    <w:rsid w:val="000F0E86"/>
    <w:rsid w:val="000F0F9F"/>
    <w:rsid w:val="000F10A4"/>
    <w:rsid w:val="000F13AA"/>
    <w:rsid w:val="000F13D4"/>
    <w:rsid w:val="000F1591"/>
    <w:rsid w:val="000F1739"/>
    <w:rsid w:val="000F176D"/>
    <w:rsid w:val="000F3006"/>
    <w:rsid w:val="000F3502"/>
    <w:rsid w:val="000F3CFA"/>
    <w:rsid w:val="000F4351"/>
    <w:rsid w:val="000F4621"/>
    <w:rsid w:val="000F4CE1"/>
    <w:rsid w:val="000F4CE5"/>
    <w:rsid w:val="000F5670"/>
    <w:rsid w:val="000F5739"/>
    <w:rsid w:val="000F5A5E"/>
    <w:rsid w:val="000F65E3"/>
    <w:rsid w:val="000F6A24"/>
    <w:rsid w:val="000F6A9D"/>
    <w:rsid w:val="000F70DC"/>
    <w:rsid w:val="00100A10"/>
    <w:rsid w:val="00100A1A"/>
    <w:rsid w:val="00100A98"/>
    <w:rsid w:val="00100B2D"/>
    <w:rsid w:val="001027B8"/>
    <w:rsid w:val="001031FB"/>
    <w:rsid w:val="001032C8"/>
    <w:rsid w:val="00103435"/>
    <w:rsid w:val="001036AC"/>
    <w:rsid w:val="00104056"/>
    <w:rsid w:val="00104517"/>
    <w:rsid w:val="0010456B"/>
    <w:rsid w:val="00104587"/>
    <w:rsid w:val="001045D1"/>
    <w:rsid w:val="00104C8A"/>
    <w:rsid w:val="001058AC"/>
    <w:rsid w:val="00105ADD"/>
    <w:rsid w:val="00105C0F"/>
    <w:rsid w:val="00106518"/>
    <w:rsid w:val="001077A6"/>
    <w:rsid w:val="00107BBD"/>
    <w:rsid w:val="00107C38"/>
    <w:rsid w:val="00107E52"/>
    <w:rsid w:val="001100C1"/>
    <w:rsid w:val="00111208"/>
    <w:rsid w:val="001118C3"/>
    <w:rsid w:val="0011194C"/>
    <w:rsid w:val="001119EF"/>
    <w:rsid w:val="001123B6"/>
    <w:rsid w:val="0011254C"/>
    <w:rsid w:val="001129D3"/>
    <w:rsid w:val="00113628"/>
    <w:rsid w:val="00116035"/>
    <w:rsid w:val="001160E6"/>
    <w:rsid w:val="001161F5"/>
    <w:rsid w:val="001162D9"/>
    <w:rsid w:val="00117C08"/>
    <w:rsid w:val="00117D33"/>
    <w:rsid w:val="00120339"/>
    <w:rsid w:val="001211B7"/>
    <w:rsid w:val="0012177E"/>
    <w:rsid w:val="001218D6"/>
    <w:rsid w:val="00121F30"/>
    <w:rsid w:val="001223CA"/>
    <w:rsid w:val="001225B1"/>
    <w:rsid w:val="0012268C"/>
    <w:rsid w:val="00122896"/>
    <w:rsid w:val="00122DE9"/>
    <w:rsid w:val="00122E84"/>
    <w:rsid w:val="00123590"/>
    <w:rsid w:val="0012390E"/>
    <w:rsid w:val="0012479F"/>
    <w:rsid w:val="001247C5"/>
    <w:rsid w:val="00124F28"/>
    <w:rsid w:val="0012619B"/>
    <w:rsid w:val="00127B45"/>
    <w:rsid w:val="00130BE8"/>
    <w:rsid w:val="001316CE"/>
    <w:rsid w:val="00131F06"/>
    <w:rsid w:val="00132934"/>
    <w:rsid w:val="00132F44"/>
    <w:rsid w:val="001331F0"/>
    <w:rsid w:val="00133209"/>
    <w:rsid w:val="00133973"/>
    <w:rsid w:val="001340B3"/>
    <w:rsid w:val="00135004"/>
    <w:rsid w:val="001358E4"/>
    <w:rsid w:val="00136E51"/>
    <w:rsid w:val="0013745E"/>
    <w:rsid w:val="00141867"/>
    <w:rsid w:val="0014202C"/>
    <w:rsid w:val="0014269E"/>
    <w:rsid w:val="00142E96"/>
    <w:rsid w:val="0014365B"/>
    <w:rsid w:val="00143A8C"/>
    <w:rsid w:val="00143AAD"/>
    <w:rsid w:val="0014491E"/>
    <w:rsid w:val="00144BEA"/>
    <w:rsid w:val="0014502A"/>
    <w:rsid w:val="00145402"/>
    <w:rsid w:val="0014562D"/>
    <w:rsid w:val="00145B54"/>
    <w:rsid w:val="00146760"/>
    <w:rsid w:val="001467A5"/>
    <w:rsid w:val="001470E0"/>
    <w:rsid w:val="00147350"/>
    <w:rsid w:val="00147771"/>
    <w:rsid w:val="00147DD1"/>
    <w:rsid w:val="00150F15"/>
    <w:rsid w:val="00150F4A"/>
    <w:rsid w:val="001514F7"/>
    <w:rsid w:val="0015173B"/>
    <w:rsid w:val="00151E34"/>
    <w:rsid w:val="00151E39"/>
    <w:rsid w:val="0015216E"/>
    <w:rsid w:val="001524A2"/>
    <w:rsid w:val="0015334E"/>
    <w:rsid w:val="00153DF6"/>
    <w:rsid w:val="00154320"/>
    <w:rsid w:val="001544ED"/>
    <w:rsid w:val="0015469D"/>
    <w:rsid w:val="0015487D"/>
    <w:rsid w:val="00154B6C"/>
    <w:rsid w:val="00155202"/>
    <w:rsid w:val="00155526"/>
    <w:rsid w:val="001555BF"/>
    <w:rsid w:val="001559E6"/>
    <w:rsid w:val="00155A15"/>
    <w:rsid w:val="00156BD3"/>
    <w:rsid w:val="00156D74"/>
    <w:rsid w:val="00157855"/>
    <w:rsid w:val="001578C7"/>
    <w:rsid w:val="001579F4"/>
    <w:rsid w:val="00157F4A"/>
    <w:rsid w:val="0016016F"/>
    <w:rsid w:val="0016079B"/>
    <w:rsid w:val="00160D3C"/>
    <w:rsid w:val="00160EC0"/>
    <w:rsid w:val="00160F4D"/>
    <w:rsid w:val="001614D9"/>
    <w:rsid w:val="00161859"/>
    <w:rsid w:val="001618FD"/>
    <w:rsid w:val="00161BFE"/>
    <w:rsid w:val="001629F5"/>
    <w:rsid w:val="001644D7"/>
    <w:rsid w:val="00164739"/>
    <w:rsid w:val="00164955"/>
    <w:rsid w:val="00164CD7"/>
    <w:rsid w:val="00165336"/>
    <w:rsid w:val="00166673"/>
    <w:rsid w:val="001674A1"/>
    <w:rsid w:val="001679E1"/>
    <w:rsid w:val="001704EC"/>
    <w:rsid w:val="001705B9"/>
    <w:rsid w:val="001706E9"/>
    <w:rsid w:val="00170A6B"/>
    <w:rsid w:val="00170CBF"/>
    <w:rsid w:val="00171917"/>
    <w:rsid w:val="001739A7"/>
    <w:rsid w:val="00173A55"/>
    <w:rsid w:val="00173F4C"/>
    <w:rsid w:val="00174052"/>
    <w:rsid w:val="00174597"/>
    <w:rsid w:val="00174623"/>
    <w:rsid w:val="00174825"/>
    <w:rsid w:val="001748CF"/>
    <w:rsid w:val="00174B9A"/>
    <w:rsid w:val="00175031"/>
    <w:rsid w:val="00175C30"/>
    <w:rsid w:val="00176317"/>
    <w:rsid w:val="00176D47"/>
    <w:rsid w:val="00176D7F"/>
    <w:rsid w:val="0017751B"/>
    <w:rsid w:val="00177658"/>
    <w:rsid w:val="00177A91"/>
    <w:rsid w:val="001800EA"/>
    <w:rsid w:val="001807F7"/>
    <w:rsid w:val="001808BD"/>
    <w:rsid w:val="00180FF0"/>
    <w:rsid w:val="001811B3"/>
    <w:rsid w:val="001818E9"/>
    <w:rsid w:val="0018243F"/>
    <w:rsid w:val="0018245A"/>
    <w:rsid w:val="001825AC"/>
    <w:rsid w:val="00182DA6"/>
    <w:rsid w:val="00183899"/>
    <w:rsid w:val="00183B5B"/>
    <w:rsid w:val="00183C67"/>
    <w:rsid w:val="001846A0"/>
    <w:rsid w:val="00184E79"/>
    <w:rsid w:val="0018515D"/>
    <w:rsid w:val="00185712"/>
    <w:rsid w:val="001860C3"/>
    <w:rsid w:val="00186738"/>
    <w:rsid w:val="001875AE"/>
    <w:rsid w:val="00190BD1"/>
    <w:rsid w:val="0019144C"/>
    <w:rsid w:val="00191E4D"/>
    <w:rsid w:val="00192077"/>
    <w:rsid w:val="00193DF7"/>
    <w:rsid w:val="00193FA5"/>
    <w:rsid w:val="0019429B"/>
    <w:rsid w:val="00195D35"/>
    <w:rsid w:val="00196682"/>
    <w:rsid w:val="00196DBE"/>
    <w:rsid w:val="0019730C"/>
    <w:rsid w:val="001A071F"/>
    <w:rsid w:val="001A140D"/>
    <w:rsid w:val="001A1E77"/>
    <w:rsid w:val="001A2B18"/>
    <w:rsid w:val="001A358F"/>
    <w:rsid w:val="001A4649"/>
    <w:rsid w:val="001A46E0"/>
    <w:rsid w:val="001A4768"/>
    <w:rsid w:val="001A4A04"/>
    <w:rsid w:val="001A542D"/>
    <w:rsid w:val="001A56D0"/>
    <w:rsid w:val="001A5B0D"/>
    <w:rsid w:val="001A5BC7"/>
    <w:rsid w:val="001A5F52"/>
    <w:rsid w:val="001A6F21"/>
    <w:rsid w:val="001A7A1F"/>
    <w:rsid w:val="001A7D99"/>
    <w:rsid w:val="001A7EFB"/>
    <w:rsid w:val="001A7FC3"/>
    <w:rsid w:val="001B0671"/>
    <w:rsid w:val="001B14E3"/>
    <w:rsid w:val="001B260C"/>
    <w:rsid w:val="001B262B"/>
    <w:rsid w:val="001B2739"/>
    <w:rsid w:val="001B2DC8"/>
    <w:rsid w:val="001B304C"/>
    <w:rsid w:val="001B3301"/>
    <w:rsid w:val="001B3531"/>
    <w:rsid w:val="001B4865"/>
    <w:rsid w:val="001B4A68"/>
    <w:rsid w:val="001B56C5"/>
    <w:rsid w:val="001B58B5"/>
    <w:rsid w:val="001B5979"/>
    <w:rsid w:val="001B5B72"/>
    <w:rsid w:val="001B5D05"/>
    <w:rsid w:val="001B6562"/>
    <w:rsid w:val="001B66F2"/>
    <w:rsid w:val="001B7406"/>
    <w:rsid w:val="001B7841"/>
    <w:rsid w:val="001C0353"/>
    <w:rsid w:val="001C0B27"/>
    <w:rsid w:val="001C0C5C"/>
    <w:rsid w:val="001C1413"/>
    <w:rsid w:val="001C1F75"/>
    <w:rsid w:val="001C1F9E"/>
    <w:rsid w:val="001C25CC"/>
    <w:rsid w:val="001C27BB"/>
    <w:rsid w:val="001C283F"/>
    <w:rsid w:val="001C285D"/>
    <w:rsid w:val="001C2D20"/>
    <w:rsid w:val="001C3312"/>
    <w:rsid w:val="001C3CD8"/>
    <w:rsid w:val="001C5DAF"/>
    <w:rsid w:val="001C6937"/>
    <w:rsid w:val="001C75E1"/>
    <w:rsid w:val="001C7A53"/>
    <w:rsid w:val="001C7C06"/>
    <w:rsid w:val="001C7DD8"/>
    <w:rsid w:val="001C7F45"/>
    <w:rsid w:val="001D0195"/>
    <w:rsid w:val="001D095F"/>
    <w:rsid w:val="001D133E"/>
    <w:rsid w:val="001D20B0"/>
    <w:rsid w:val="001D2191"/>
    <w:rsid w:val="001D2A3B"/>
    <w:rsid w:val="001D2BF0"/>
    <w:rsid w:val="001D3BB8"/>
    <w:rsid w:val="001D3ED2"/>
    <w:rsid w:val="001D43A5"/>
    <w:rsid w:val="001D532A"/>
    <w:rsid w:val="001D5486"/>
    <w:rsid w:val="001D58B5"/>
    <w:rsid w:val="001D5E5E"/>
    <w:rsid w:val="001D6ADA"/>
    <w:rsid w:val="001D6DD1"/>
    <w:rsid w:val="001D6DF2"/>
    <w:rsid w:val="001D6EA9"/>
    <w:rsid w:val="001D6EF3"/>
    <w:rsid w:val="001D6EFF"/>
    <w:rsid w:val="001D7C86"/>
    <w:rsid w:val="001D7CD4"/>
    <w:rsid w:val="001E00B7"/>
    <w:rsid w:val="001E0B55"/>
    <w:rsid w:val="001E1A7D"/>
    <w:rsid w:val="001E23F6"/>
    <w:rsid w:val="001E2C67"/>
    <w:rsid w:val="001E36D0"/>
    <w:rsid w:val="001E42C2"/>
    <w:rsid w:val="001E4C4D"/>
    <w:rsid w:val="001E4F06"/>
    <w:rsid w:val="001E569B"/>
    <w:rsid w:val="001E5ACA"/>
    <w:rsid w:val="001E5CFD"/>
    <w:rsid w:val="001E60E4"/>
    <w:rsid w:val="001E6C7A"/>
    <w:rsid w:val="001E6CF8"/>
    <w:rsid w:val="001F05AF"/>
    <w:rsid w:val="001F1D0F"/>
    <w:rsid w:val="001F2C69"/>
    <w:rsid w:val="001F2C8C"/>
    <w:rsid w:val="001F48EE"/>
    <w:rsid w:val="001F4B4D"/>
    <w:rsid w:val="001F4D58"/>
    <w:rsid w:val="001F5326"/>
    <w:rsid w:val="001F5399"/>
    <w:rsid w:val="001F6E1C"/>
    <w:rsid w:val="001F707E"/>
    <w:rsid w:val="002001C2"/>
    <w:rsid w:val="00200667"/>
    <w:rsid w:val="00201A79"/>
    <w:rsid w:val="002025F7"/>
    <w:rsid w:val="002029C9"/>
    <w:rsid w:val="00202AAE"/>
    <w:rsid w:val="00202C30"/>
    <w:rsid w:val="00203588"/>
    <w:rsid w:val="002039CB"/>
    <w:rsid w:val="002039ED"/>
    <w:rsid w:val="00204C97"/>
    <w:rsid w:val="00204CC8"/>
    <w:rsid w:val="002055B8"/>
    <w:rsid w:val="00205FFC"/>
    <w:rsid w:val="0020640F"/>
    <w:rsid w:val="00206EDE"/>
    <w:rsid w:val="00211E94"/>
    <w:rsid w:val="002121C5"/>
    <w:rsid w:val="00212465"/>
    <w:rsid w:val="002128E0"/>
    <w:rsid w:val="00212FC1"/>
    <w:rsid w:val="002130BF"/>
    <w:rsid w:val="002138DB"/>
    <w:rsid w:val="00213E6F"/>
    <w:rsid w:val="00214026"/>
    <w:rsid w:val="00215137"/>
    <w:rsid w:val="0021577C"/>
    <w:rsid w:val="00215E39"/>
    <w:rsid w:val="002164EB"/>
    <w:rsid w:val="0021694D"/>
    <w:rsid w:val="00216B98"/>
    <w:rsid w:val="00216E66"/>
    <w:rsid w:val="0021739A"/>
    <w:rsid w:val="002178C0"/>
    <w:rsid w:val="00217E1A"/>
    <w:rsid w:val="00220EA7"/>
    <w:rsid w:val="002212C4"/>
    <w:rsid w:val="00221670"/>
    <w:rsid w:val="00221830"/>
    <w:rsid w:val="00222077"/>
    <w:rsid w:val="00222266"/>
    <w:rsid w:val="00222D50"/>
    <w:rsid w:val="0022300B"/>
    <w:rsid w:val="00223534"/>
    <w:rsid w:val="00224657"/>
    <w:rsid w:val="0022587C"/>
    <w:rsid w:val="002258C6"/>
    <w:rsid w:val="00225B00"/>
    <w:rsid w:val="0022621D"/>
    <w:rsid w:val="00226B51"/>
    <w:rsid w:val="0022710B"/>
    <w:rsid w:val="002274C9"/>
    <w:rsid w:val="00227E6A"/>
    <w:rsid w:val="0023019C"/>
    <w:rsid w:val="00230CDA"/>
    <w:rsid w:val="002313A4"/>
    <w:rsid w:val="002314F3"/>
    <w:rsid w:val="0023158C"/>
    <w:rsid w:val="00232986"/>
    <w:rsid w:val="00232A4D"/>
    <w:rsid w:val="00232B78"/>
    <w:rsid w:val="00233218"/>
    <w:rsid w:val="00233304"/>
    <w:rsid w:val="0023354F"/>
    <w:rsid w:val="00233664"/>
    <w:rsid w:val="00233BD2"/>
    <w:rsid w:val="00234049"/>
    <w:rsid w:val="002344BF"/>
    <w:rsid w:val="00234722"/>
    <w:rsid w:val="002347DC"/>
    <w:rsid w:val="00234D7D"/>
    <w:rsid w:val="002352FB"/>
    <w:rsid w:val="00235839"/>
    <w:rsid w:val="00235AA0"/>
    <w:rsid w:val="00236C5C"/>
    <w:rsid w:val="00236DA5"/>
    <w:rsid w:val="0023768D"/>
    <w:rsid w:val="00237B63"/>
    <w:rsid w:val="00237BBC"/>
    <w:rsid w:val="00237E2B"/>
    <w:rsid w:val="002401B1"/>
    <w:rsid w:val="002405F2"/>
    <w:rsid w:val="002412CD"/>
    <w:rsid w:val="0024154C"/>
    <w:rsid w:val="002417AC"/>
    <w:rsid w:val="002419B6"/>
    <w:rsid w:val="00242E92"/>
    <w:rsid w:val="00243624"/>
    <w:rsid w:val="00243C16"/>
    <w:rsid w:val="002448E1"/>
    <w:rsid w:val="00244943"/>
    <w:rsid w:val="00244E1D"/>
    <w:rsid w:val="002453F6"/>
    <w:rsid w:val="00245A64"/>
    <w:rsid w:val="00245EE3"/>
    <w:rsid w:val="00245FF1"/>
    <w:rsid w:val="00246275"/>
    <w:rsid w:val="00246405"/>
    <w:rsid w:val="00246C65"/>
    <w:rsid w:val="00246E0C"/>
    <w:rsid w:val="00246F93"/>
    <w:rsid w:val="00247067"/>
    <w:rsid w:val="0024733F"/>
    <w:rsid w:val="00247EC9"/>
    <w:rsid w:val="0025028B"/>
    <w:rsid w:val="002508BA"/>
    <w:rsid w:val="00250971"/>
    <w:rsid w:val="00250AD4"/>
    <w:rsid w:val="002511AA"/>
    <w:rsid w:val="00251559"/>
    <w:rsid w:val="002516E3"/>
    <w:rsid w:val="00251C14"/>
    <w:rsid w:val="00252920"/>
    <w:rsid w:val="002531BC"/>
    <w:rsid w:val="002532AB"/>
    <w:rsid w:val="00253ED4"/>
    <w:rsid w:val="0025408D"/>
    <w:rsid w:val="002549C2"/>
    <w:rsid w:val="002553A0"/>
    <w:rsid w:val="00257218"/>
    <w:rsid w:val="00257235"/>
    <w:rsid w:val="00257379"/>
    <w:rsid w:val="002579D9"/>
    <w:rsid w:val="002604B7"/>
    <w:rsid w:val="002611E9"/>
    <w:rsid w:val="00261F6A"/>
    <w:rsid w:val="0026210E"/>
    <w:rsid w:val="0026223C"/>
    <w:rsid w:val="0026274A"/>
    <w:rsid w:val="00262801"/>
    <w:rsid w:val="00263378"/>
    <w:rsid w:val="00263427"/>
    <w:rsid w:val="002634D9"/>
    <w:rsid w:val="0026353F"/>
    <w:rsid w:val="002639D9"/>
    <w:rsid w:val="00264287"/>
    <w:rsid w:val="00264357"/>
    <w:rsid w:val="002649C5"/>
    <w:rsid w:val="002657CE"/>
    <w:rsid w:val="00266518"/>
    <w:rsid w:val="00266966"/>
    <w:rsid w:val="00266DB5"/>
    <w:rsid w:val="00267059"/>
    <w:rsid w:val="00267197"/>
    <w:rsid w:val="00267F8E"/>
    <w:rsid w:val="00271C49"/>
    <w:rsid w:val="00272EA3"/>
    <w:rsid w:val="002735F4"/>
    <w:rsid w:val="00273A93"/>
    <w:rsid w:val="00273BD1"/>
    <w:rsid w:val="00273EFC"/>
    <w:rsid w:val="00273F13"/>
    <w:rsid w:val="0027457C"/>
    <w:rsid w:val="00274E60"/>
    <w:rsid w:val="00275911"/>
    <w:rsid w:val="002772BE"/>
    <w:rsid w:val="0027798A"/>
    <w:rsid w:val="00277B26"/>
    <w:rsid w:val="00277E60"/>
    <w:rsid w:val="00280168"/>
    <w:rsid w:val="0028048D"/>
    <w:rsid w:val="00280731"/>
    <w:rsid w:val="00280741"/>
    <w:rsid w:val="0028096E"/>
    <w:rsid w:val="00281BFD"/>
    <w:rsid w:val="00281EAE"/>
    <w:rsid w:val="00282AB4"/>
    <w:rsid w:val="00282D25"/>
    <w:rsid w:val="002830AE"/>
    <w:rsid w:val="002831A3"/>
    <w:rsid w:val="00284133"/>
    <w:rsid w:val="002841BB"/>
    <w:rsid w:val="00284CA2"/>
    <w:rsid w:val="00285123"/>
    <w:rsid w:val="00286FAD"/>
    <w:rsid w:val="0028713D"/>
    <w:rsid w:val="00287EA1"/>
    <w:rsid w:val="00287F17"/>
    <w:rsid w:val="00290158"/>
    <w:rsid w:val="002903AF"/>
    <w:rsid w:val="0029046B"/>
    <w:rsid w:val="00290842"/>
    <w:rsid w:val="00291F6F"/>
    <w:rsid w:val="00292B2F"/>
    <w:rsid w:val="00292CC8"/>
    <w:rsid w:val="00292EB2"/>
    <w:rsid w:val="002939A9"/>
    <w:rsid w:val="00293F5A"/>
    <w:rsid w:val="00294437"/>
    <w:rsid w:val="00294BFC"/>
    <w:rsid w:val="00295035"/>
    <w:rsid w:val="002952CF"/>
    <w:rsid w:val="002953B9"/>
    <w:rsid w:val="00295595"/>
    <w:rsid w:val="00295DA4"/>
    <w:rsid w:val="002964E0"/>
    <w:rsid w:val="0029685F"/>
    <w:rsid w:val="002972A0"/>
    <w:rsid w:val="002975F4"/>
    <w:rsid w:val="00297A9F"/>
    <w:rsid w:val="002A0229"/>
    <w:rsid w:val="002A0613"/>
    <w:rsid w:val="002A0DC4"/>
    <w:rsid w:val="002A1DC5"/>
    <w:rsid w:val="002A2B17"/>
    <w:rsid w:val="002A3458"/>
    <w:rsid w:val="002A37CF"/>
    <w:rsid w:val="002A385B"/>
    <w:rsid w:val="002A40B1"/>
    <w:rsid w:val="002A4FDE"/>
    <w:rsid w:val="002A5883"/>
    <w:rsid w:val="002A5A83"/>
    <w:rsid w:val="002A5D38"/>
    <w:rsid w:val="002A6C51"/>
    <w:rsid w:val="002A6EB5"/>
    <w:rsid w:val="002A7753"/>
    <w:rsid w:val="002A7856"/>
    <w:rsid w:val="002A7AF8"/>
    <w:rsid w:val="002A7CF2"/>
    <w:rsid w:val="002A7ED9"/>
    <w:rsid w:val="002B0E98"/>
    <w:rsid w:val="002B1442"/>
    <w:rsid w:val="002B1E64"/>
    <w:rsid w:val="002B20BB"/>
    <w:rsid w:val="002B250A"/>
    <w:rsid w:val="002B2844"/>
    <w:rsid w:val="002B4EF7"/>
    <w:rsid w:val="002B55B2"/>
    <w:rsid w:val="002B6858"/>
    <w:rsid w:val="002B7491"/>
    <w:rsid w:val="002C04B2"/>
    <w:rsid w:val="002C04EF"/>
    <w:rsid w:val="002C0723"/>
    <w:rsid w:val="002C0DBE"/>
    <w:rsid w:val="002C1377"/>
    <w:rsid w:val="002C166E"/>
    <w:rsid w:val="002C1751"/>
    <w:rsid w:val="002C1AC0"/>
    <w:rsid w:val="002C1AC5"/>
    <w:rsid w:val="002C228F"/>
    <w:rsid w:val="002C2390"/>
    <w:rsid w:val="002C2755"/>
    <w:rsid w:val="002C29B9"/>
    <w:rsid w:val="002C2D1A"/>
    <w:rsid w:val="002C2EBC"/>
    <w:rsid w:val="002C3F73"/>
    <w:rsid w:val="002C4312"/>
    <w:rsid w:val="002C43D2"/>
    <w:rsid w:val="002C480D"/>
    <w:rsid w:val="002C5624"/>
    <w:rsid w:val="002C5EA9"/>
    <w:rsid w:val="002C5F8B"/>
    <w:rsid w:val="002C64CB"/>
    <w:rsid w:val="002C6918"/>
    <w:rsid w:val="002C7C9C"/>
    <w:rsid w:val="002C7DB8"/>
    <w:rsid w:val="002D2E50"/>
    <w:rsid w:val="002D2E72"/>
    <w:rsid w:val="002D354E"/>
    <w:rsid w:val="002D459C"/>
    <w:rsid w:val="002D45C6"/>
    <w:rsid w:val="002D4EEF"/>
    <w:rsid w:val="002D4F43"/>
    <w:rsid w:val="002D5D62"/>
    <w:rsid w:val="002D648C"/>
    <w:rsid w:val="002D6501"/>
    <w:rsid w:val="002D76BE"/>
    <w:rsid w:val="002D776B"/>
    <w:rsid w:val="002E097E"/>
    <w:rsid w:val="002E0A20"/>
    <w:rsid w:val="002E0B65"/>
    <w:rsid w:val="002E17EC"/>
    <w:rsid w:val="002E1FF6"/>
    <w:rsid w:val="002E230D"/>
    <w:rsid w:val="002E2903"/>
    <w:rsid w:val="002E2C02"/>
    <w:rsid w:val="002E3344"/>
    <w:rsid w:val="002E504E"/>
    <w:rsid w:val="002E531F"/>
    <w:rsid w:val="002E54AB"/>
    <w:rsid w:val="002E5581"/>
    <w:rsid w:val="002E633A"/>
    <w:rsid w:val="002E6435"/>
    <w:rsid w:val="002E6B7E"/>
    <w:rsid w:val="002E70B7"/>
    <w:rsid w:val="002E7734"/>
    <w:rsid w:val="002E7BCA"/>
    <w:rsid w:val="002E7EF0"/>
    <w:rsid w:val="002F0649"/>
    <w:rsid w:val="002F0E70"/>
    <w:rsid w:val="002F2B80"/>
    <w:rsid w:val="002F42A0"/>
    <w:rsid w:val="002F43E6"/>
    <w:rsid w:val="002F5172"/>
    <w:rsid w:val="002F5996"/>
    <w:rsid w:val="002F61D2"/>
    <w:rsid w:val="002F68A2"/>
    <w:rsid w:val="002F6D69"/>
    <w:rsid w:val="002F6FEC"/>
    <w:rsid w:val="0030159F"/>
    <w:rsid w:val="00301905"/>
    <w:rsid w:val="003024E8"/>
    <w:rsid w:val="003029F8"/>
    <w:rsid w:val="00302E1D"/>
    <w:rsid w:val="00302F14"/>
    <w:rsid w:val="003031B1"/>
    <w:rsid w:val="0030371A"/>
    <w:rsid w:val="0030501C"/>
    <w:rsid w:val="003053CD"/>
    <w:rsid w:val="0030545A"/>
    <w:rsid w:val="0030575C"/>
    <w:rsid w:val="0030588F"/>
    <w:rsid w:val="00305BDF"/>
    <w:rsid w:val="00306D60"/>
    <w:rsid w:val="00306EFF"/>
    <w:rsid w:val="003072B4"/>
    <w:rsid w:val="00307CA7"/>
    <w:rsid w:val="0031074F"/>
    <w:rsid w:val="00310E44"/>
    <w:rsid w:val="00310E9B"/>
    <w:rsid w:val="003110E3"/>
    <w:rsid w:val="003112D1"/>
    <w:rsid w:val="003116D8"/>
    <w:rsid w:val="0031242A"/>
    <w:rsid w:val="003125E2"/>
    <w:rsid w:val="00312650"/>
    <w:rsid w:val="00312719"/>
    <w:rsid w:val="0031287C"/>
    <w:rsid w:val="00312C21"/>
    <w:rsid w:val="00314658"/>
    <w:rsid w:val="00314B97"/>
    <w:rsid w:val="003155A9"/>
    <w:rsid w:val="003169A7"/>
    <w:rsid w:val="0031741F"/>
    <w:rsid w:val="0031786F"/>
    <w:rsid w:val="003178CA"/>
    <w:rsid w:val="00317A41"/>
    <w:rsid w:val="003201F1"/>
    <w:rsid w:val="00320401"/>
    <w:rsid w:val="0032066A"/>
    <w:rsid w:val="00320812"/>
    <w:rsid w:val="00320B9E"/>
    <w:rsid w:val="0032172B"/>
    <w:rsid w:val="003220A4"/>
    <w:rsid w:val="00322453"/>
    <w:rsid w:val="003224F4"/>
    <w:rsid w:val="00322A16"/>
    <w:rsid w:val="00323287"/>
    <w:rsid w:val="00323BB3"/>
    <w:rsid w:val="00323CFB"/>
    <w:rsid w:val="00324346"/>
    <w:rsid w:val="003246C1"/>
    <w:rsid w:val="003255A3"/>
    <w:rsid w:val="003300E3"/>
    <w:rsid w:val="003308B8"/>
    <w:rsid w:val="0033103C"/>
    <w:rsid w:val="0033119C"/>
    <w:rsid w:val="003312DC"/>
    <w:rsid w:val="00331724"/>
    <w:rsid w:val="00331C58"/>
    <w:rsid w:val="00331D56"/>
    <w:rsid w:val="00332F85"/>
    <w:rsid w:val="003332FF"/>
    <w:rsid w:val="00333A7A"/>
    <w:rsid w:val="00334892"/>
    <w:rsid w:val="003351F0"/>
    <w:rsid w:val="00335DF3"/>
    <w:rsid w:val="003367DA"/>
    <w:rsid w:val="003373E8"/>
    <w:rsid w:val="003400D8"/>
    <w:rsid w:val="00340B58"/>
    <w:rsid w:val="00341313"/>
    <w:rsid w:val="003413DC"/>
    <w:rsid w:val="0034150A"/>
    <w:rsid w:val="003415E7"/>
    <w:rsid w:val="0034303A"/>
    <w:rsid w:val="003432CA"/>
    <w:rsid w:val="00343C36"/>
    <w:rsid w:val="00343F37"/>
    <w:rsid w:val="0034448E"/>
    <w:rsid w:val="00344A0E"/>
    <w:rsid w:val="00344B70"/>
    <w:rsid w:val="00345010"/>
    <w:rsid w:val="00345056"/>
    <w:rsid w:val="0034565A"/>
    <w:rsid w:val="00345BB1"/>
    <w:rsid w:val="00346131"/>
    <w:rsid w:val="003462FB"/>
    <w:rsid w:val="00346767"/>
    <w:rsid w:val="0034697A"/>
    <w:rsid w:val="003469F0"/>
    <w:rsid w:val="00347C69"/>
    <w:rsid w:val="00351050"/>
    <w:rsid w:val="00351679"/>
    <w:rsid w:val="003518ED"/>
    <w:rsid w:val="00351978"/>
    <w:rsid w:val="0035293D"/>
    <w:rsid w:val="00352E16"/>
    <w:rsid w:val="00353916"/>
    <w:rsid w:val="00353A27"/>
    <w:rsid w:val="00353D71"/>
    <w:rsid w:val="00354179"/>
    <w:rsid w:val="003542A4"/>
    <w:rsid w:val="00354ED4"/>
    <w:rsid w:val="0035566C"/>
    <w:rsid w:val="003557C8"/>
    <w:rsid w:val="0035583E"/>
    <w:rsid w:val="00356055"/>
    <w:rsid w:val="0035614F"/>
    <w:rsid w:val="0035632B"/>
    <w:rsid w:val="003567D1"/>
    <w:rsid w:val="003567D3"/>
    <w:rsid w:val="003573B2"/>
    <w:rsid w:val="00361EB0"/>
    <w:rsid w:val="00362440"/>
    <w:rsid w:val="00362DF9"/>
    <w:rsid w:val="003636B6"/>
    <w:rsid w:val="00363989"/>
    <w:rsid w:val="00364EDE"/>
    <w:rsid w:val="0036526D"/>
    <w:rsid w:val="00370571"/>
    <w:rsid w:val="00371225"/>
    <w:rsid w:val="003717AE"/>
    <w:rsid w:val="003719CE"/>
    <w:rsid w:val="00371CFE"/>
    <w:rsid w:val="00372084"/>
    <w:rsid w:val="00372181"/>
    <w:rsid w:val="00372445"/>
    <w:rsid w:val="003728A6"/>
    <w:rsid w:val="00372C49"/>
    <w:rsid w:val="00372D3A"/>
    <w:rsid w:val="00372E3C"/>
    <w:rsid w:val="00373278"/>
    <w:rsid w:val="0037381A"/>
    <w:rsid w:val="00374ACF"/>
    <w:rsid w:val="003750CD"/>
    <w:rsid w:val="0037528E"/>
    <w:rsid w:val="00375832"/>
    <w:rsid w:val="003760C5"/>
    <w:rsid w:val="00376A72"/>
    <w:rsid w:val="00376E4A"/>
    <w:rsid w:val="00376F0D"/>
    <w:rsid w:val="00376FB5"/>
    <w:rsid w:val="003805B1"/>
    <w:rsid w:val="003815B5"/>
    <w:rsid w:val="00381B2C"/>
    <w:rsid w:val="00381EDC"/>
    <w:rsid w:val="00382292"/>
    <w:rsid w:val="003836A3"/>
    <w:rsid w:val="00383F63"/>
    <w:rsid w:val="003844AA"/>
    <w:rsid w:val="00384C39"/>
    <w:rsid w:val="00384C3C"/>
    <w:rsid w:val="003850E4"/>
    <w:rsid w:val="00385A6F"/>
    <w:rsid w:val="00385A8C"/>
    <w:rsid w:val="003861DA"/>
    <w:rsid w:val="00386625"/>
    <w:rsid w:val="00386B29"/>
    <w:rsid w:val="003907E3"/>
    <w:rsid w:val="003911F1"/>
    <w:rsid w:val="00391B34"/>
    <w:rsid w:val="00391E43"/>
    <w:rsid w:val="00392839"/>
    <w:rsid w:val="003929E0"/>
    <w:rsid w:val="0039472E"/>
    <w:rsid w:val="00395288"/>
    <w:rsid w:val="00395A92"/>
    <w:rsid w:val="00395F68"/>
    <w:rsid w:val="00395F95"/>
    <w:rsid w:val="0039652D"/>
    <w:rsid w:val="003969B7"/>
    <w:rsid w:val="00396AC7"/>
    <w:rsid w:val="00396E90"/>
    <w:rsid w:val="0039728A"/>
    <w:rsid w:val="003A0367"/>
    <w:rsid w:val="003A0509"/>
    <w:rsid w:val="003A08FC"/>
    <w:rsid w:val="003A0FC1"/>
    <w:rsid w:val="003A1204"/>
    <w:rsid w:val="003A12CB"/>
    <w:rsid w:val="003A12F4"/>
    <w:rsid w:val="003A1EFB"/>
    <w:rsid w:val="003A22CB"/>
    <w:rsid w:val="003A2E54"/>
    <w:rsid w:val="003A341A"/>
    <w:rsid w:val="003A411F"/>
    <w:rsid w:val="003A4314"/>
    <w:rsid w:val="003A4343"/>
    <w:rsid w:val="003A5628"/>
    <w:rsid w:val="003A5E1A"/>
    <w:rsid w:val="003A5ED1"/>
    <w:rsid w:val="003A6B5A"/>
    <w:rsid w:val="003A70D7"/>
    <w:rsid w:val="003A731A"/>
    <w:rsid w:val="003A7AF4"/>
    <w:rsid w:val="003A7B56"/>
    <w:rsid w:val="003A7FF2"/>
    <w:rsid w:val="003B049C"/>
    <w:rsid w:val="003B05A4"/>
    <w:rsid w:val="003B0A12"/>
    <w:rsid w:val="003B0B26"/>
    <w:rsid w:val="003B1913"/>
    <w:rsid w:val="003B1E95"/>
    <w:rsid w:val="003B2DE4"/>
    <w:rsid w:val="003B3555"/>
    <w:rsid w:val="003B3BC0"/>
    <w:rsid w:val="003B421A"/>
    <w:rsid w:val="003B4AE5"/>
    <w:rsid w:val="003B5183"/>
    <w:rsid w:val="003B5EE5"/>
    <w:rsid w:val="003B61B5"/>
    <w:rsid w:val="003B64A1"/>
    <w:rsid w:val="003B6CDB"/>
    <w:rsid w:val="003B732B"/>
    <w:rsid w:val="003B7B61"/>
    <w:rsid w:val="003B7FA4"/>
    <w:rsid w:val="003C03CD"/>
    <w:rsid w:val="003C0979"/>
    <w:rsid w:val="003C0F00"/>
    <w:rsid w:val="003C134B"/>
    <w:rsid w:val="003C1B36"/>
    <w:rsid w:val="003C1DB3"/>
    <w:rsid w:val="003C262D"/>
    <w:rsid w:val="003C2690"/>
    <w:rsid w:val="003C2FEC"/>
    <w:rsid w:val="003C329F"/>
    <w:rsid w:val="003C381B"/>
    <w:rsid w:val="003C382D"/>
    <w:rsid w:val="003C3CDD"/>
    <w:rsid w:val="003C4433"/>
    <w:rsid w:val="003C4EB3"/>
    <w:rsid w:val="003C53E9"/>
    <w:rsid w:val="003C5596"/>
    <w:rsid w:val="003C5703"/>
    <w:rsid w:val="003C5FEC"/>
    <w:rsid w:val="003C6905"/>
    <w:rsid w:val="003C6B8A"/>
    <w:rsid w:val="003C757C"/>
    <w:rsid w:val="003D00AB"/>
    <w:rsid w:val="003D0B05"/>
    <w:rsid w:val="003D0C1F"/>
    <w:rsid w:val="003D107D"/>
    <w:rsid w:val="003D17B5"/>
    <w:rsid w:val="003D1B3B"/>
    <w:rsid w:val="003D25A7"/>
    <w:rsid w:val="003D2CDE"/>
    <w:rsid w:val="003D348B"/>
    <w:rsid w:val="003D46AD"/>
    <w:rsid w:val="003D55B5"/>
    <w:rsid w:val="003D5A3E"/>
    <w:rsid w:val="003D5EF7"/>
    <w:rsid w:val="003D6CE1"/>
    <w:rsid w:val="003D7D7E"/>
    <w:rsid w:val="003E082D"/>
    <w:rsid w:val="003E1253"/>
    <w:rsid w:val="003E145E"/>
    <w:rsid w:val="003E14C9"/>
    <w:rsid w:val="003E1588"/>
    <w:rsid w:val="003E1677"/>
    <w:rsid w:val="003E1A32"/>
    <w:rsid w:val="003E1D26"/>
    <w:rsid w:val="003E1E42"/>
    <w:rsid w:val="003E293D"/>
    <w:rsid w:val="003E2B72"/>
    <w:rsid w:val="003E2C40"/>
    <w:rsid w:val="003E2D0C"/>
    <w:rsid w:val="003E351F"/>
    <w:rsid w:val="003E374F"/>
    <w:rsid w:val="003E48A3"/>
    <w:rsid w:val="003E4A06"/>
    <w:rsid w:val="003E5316"/>
    <w:rsid w:val="003E55D2"/>
    <w:rsid w:val="003E5800"/>
    <w:rsid w:val="003E5D7C"/>
    <w:rsid w:val="003E5F59"/>
    <w:rsid w:val="003E6058"/>
    <w:rsid w:val="003E6E8F"/>
    <w:rsid w:val="003E7E48"/>
    <w:rsid w:val="003F0354"/>
    <w:rsid w:val="003F0F96"/>
    <w:rsid w:val="003F10E4"/>
    <w:rsid w:val="003F1D52"/>
    <w:rsid w:val="003F225E"/>
    <w:rsid w:val="003F2719"/>
    <w:rsid w:val="003F2B78"/>
    <w:rsid w:val="003F2BC7"/>
    <w:rsid w:val="003F2DFD"/>
    <w:rsid w:val="003F365C"/>
    <w:rsid w:val="003F39B7"/>
    <w:rsid w:val="003F4231"/>
    <w:rsid w:val="003F46C7"/>
    <w:rsid w:val="003F626D"/>
    <w:rsid w:val="003F692B"/>
    <w:rsid w:val="003F6C64"/>
    <w:rsid w:val="003F7220"/>
    <w:rsid w:val="003F748C"/>
    <w:rsid w:val="003F7ECD"/>
    <w:rsid w:val="0040052E"/>
    <w:rsid w:val="00400CBA"/>
    <w:rsid w:val="00401354"/>
    <w:rsid w:val="00401D47"/>
    <w:rsid w:val="00402096"/>
    <w:rsid w:val="004025FB"/>
    <w:rsid w:val="004029D9"/>
    <w:rsid w:val="00403636"/>
    <w:rsid w:val="00404250"/>
    <w:rsid w:val="00404A47"/>
    <w:rsid w:val="00404D07"/>
    <w:rsid w:val="00405353"/>
    <w:rsid w:val="004063EC"/>
    <w:rsid w:val="004066C9"/>
    <w:rsid w:val="00406C2D"/>
    <w:rsid w:val="00406D5A"/>
    <w:rsid w:val="004074F0"/>
    <w:rsid w:val="004110C8"/>
    <w:rsid w:val="004110D6"/>
    <w:rsid w:val="004117FA"/>
    <w:rsid w:val="00411A72"/>
    <w:rsid w:val="00411F77"/>
    <w:rsid w:val="004125D3"/>
    <w:rsid w:val="00412CAC"/>
    <w:rsid w:val="00412F22"/>
    <w:rsid w:val="0041341B"/>
    <w:rsid w:val="004139BD"/>
    <w:rsid w:val="00414198"/>
    <w:rsid w:val="0041440A"/>
    <w:rsid w:val="00414A25"/>
    <w:rsid w:val="00414ADB"/>
    <w:rsid w:val="004158C9"/>
    <w:rsid w:val="00415A48"/>
    <w:rsid w:val="00415E01"/>
    <w:rsid w:val="00416A32"/>
    <w:rsid w:val="00417B32"/>
    <w:rsid w:val="0042117A"/>
    <w:rsid w:val="0042117F"/>
    <w:rsid w:val="00421457"/>
    <w:rsid w:val="00421974"/>
    <w:rsid w:val="00421B4A"/>
    <w:rsid w:val="00422A0D"/>
    <w:rsid w:val="00423082"/>
    <w:rsid w:val="0042375A"/>
    <w:rsid w:val="00423A81"/>
    <w:rsid w:val="0042410B"/>
    <w:rsid w:val="00424FA6"/>
    <w:rsid w:val="00425389"/>
    <w:rsid w:val="004255E9"/>
    <w:rsid w:val="00426E83"/>
    <w:rsid w:val="004272B7"/>
    <w:rsid w:val="00427496"/>
    <w:rsid w:val="0042796D"/>
    <w:rsid w:val="00427F97"/>
    <w:rsid w:val="0043038B"/>
    <w:rsid w:val="00430633"/>
    <w:rsid w:val="0043081F"/>
    <w:rsid w:val="004317D4"/>
    <w:rsid w:val="00431B14"/>
    <w:rsid w:val="004329DF"/>
    <w:rsid w:val="00432A11"/>
    <w:rsid w:val="00432BA7"/>
    <w:rsid w:val="00433185"/>
    <w:rsid w:val="00433610"/>
    <w:rsid w:val="00433A31"/>
    <w:rsid w:val="0043424E"/>
    <w:rsid w:val="0043458C"/>
    <w:rsid w:val="00434608"/>
    <w:rsid w:val="004346A5"/>
    <w:rsid w:val="00434BA9"/>
    <w:rsid w:val="004350EB"/>
    <w:rsid w:val="00435870"/>
    <w:rsid w:val="004358A7"/>
    <w:rsid w:val="00435C2B"/>
    <w:rsid w:val="004364B3"/>
    <w:rsid w:val="0043658B"/>
    <w:rsid w:val="00436CC5"/>
    <w:rsid w:val="00437A0A"/>
    <w:rsid w:val="00437A7B"/>
    <w:rsid w:val="00437DEE"/>
    <w:rsid w:val="004401E3"/>
    <w:rsid w:val="00441D8C"/>
    <w:rsid w:val="00441FD3"/>
    <w:rsid w:val="00442417"/>
    <w:rsid w:val="00442F93"/>
    <w:rsid w:val="00443368"/>
    <w:rsid w:val="00443561"/>
    <w:rsid w:val="004435FC"/>
    <w:rsid w:val="004438AC"/>
    <w:rsid w:val="00443EA1"/>
    <w:rsid w:val="004443B8"/>
    <w:rsid w:val="004447D6"/>
    <w:rsid w:val="00444A92"/>
    <w:rsid w:val="00444BDF"/>
    <w:rsid w:val="00444BE8"/>
    <w:rsid w:val="00445A55"/>
    <w:rsid w:val="00445A83"/>
    <w:rsid w:val="00445CE9"/>
    <w:rsid w:val="00445DA9"/>
    <w:rsid w:val="00445FC8"/>
    <w:rsid w:val="004461BA"/>
    <w:rsid w:val="00446286"/>
    <w:rsid w:val="00446843"/>
    <w:rsid w:val="00447482"/>
    <w:rsid w:val="004479E8"/>
    <w:rsid w:val="00447BB3"/>
    <w:rsid w:val="0045001E"/>
    <w:rsid w:val="00450851"/>
    <w:rsid w:val="0045120B"/>
    <w:rsid w:val="0045172C"/>
    <w:rsid w:val="004519BD"/>
    <w:rsid w:val="00451B91"/>
    <w:rsid w:val="00452507"/>
    <w:rsid w:val="00452876"/>
    <w:rsid w:val="00452AC2"/>
    <w:rsid w:val="0045303F"/>
    <w:rsid w:val="00453479"/>
    <w:rsid w:val="004536E4"/>
    <w:rsid w:val="00453F54"/>
    <w:rsid w:val="004541CC"/>
    <w:rsid w:val="00454994"/>
    <w:rsid w:val="00455585"/>
    <w:rsid w:val="0045563E"/>
    <w:rsid w:val="004557FD"/>
    <w:rsid w:val="004559F3"/>
    <w:rsid w:val="004562FE"/>
    <w:rsid w:val="00456C4A"/>
    <w:rsid w:val="0045714D"/>
    <w:rsid w:val="004572AD"/>
    <w:rsid w:val="00457956"/>
    <w:rsid w:val="004617BC"/>
    <w:rsid w:val="0046277B"/>
    <w:rsid w:val="00462D89"/>
    <w:rsid w:val="004630F2"/>
    <w:rsid w:val="00464B17"/>
    <w:rsid w:val="004658F4"/>
    <w:rsid w:val="00466B92"/>
    <w:rsid w:val="004670F7"/>
    <w:rsid w:val="0046760E"/>
    <w:rsid w:val="00467CD7"/>
    <w:rsid w:val="0047007F"/>
    <w:rsid w:val="00470116"/>
    <w:rsid w:val="0047086D"/>
    <w:rsid w:val="004708FF"/>
    <w:rsid w:val="00471A1A"/>
    <w:rsid w:val="00472269"/>
    <w:rsid w:val="004734B1"/>
    <w:rsid w:val="004735A8"/>
    <w:rsid w:val="00473659"/>
    <w:rsid w:val="004737BE"/>
    <w:rsid w:val="00473830"/>
    <w:rsid w:val="00474729"/>
    <w:rsid w:val="00474FC3"/>
    <w:rsid w:val="00474FC5"/>
    <w:rsid w:val="004757DB"/>
    <w:rsid w:val="00475B8F"/>
    <w:rsid w:val="004765BA"/>
    <w:rsid w:val="004766B9"/>
    <w:rsid w:val="004766FA"/>
    <w:rsid w:val="004770D9"/>
    <w:rsid w:val="004774D4"/>
    <w:rsid w:val="0047797B"/>
    <w:rsid w:val="004801EC"/>
    <w:rsid w:val="00480502"/>
    <w:rsid w:val="0048092C"/>
    <w:rsid w:val="00481476"/>
    <w:rsid w:val="004816E1"/>
    <w:rsid w:val="00481849"/>
    <w:rsid w:val="00481997"/>
    <w:rsid w:val="00481C63"/>
    <w:rsid w:val="00481CEF"/>
    <w:rsid w:val="00482387"/>
    <w:rsid w:val="00482797"/>
    <w:rsid w:val="00483303"/>
    <w:rsid w:val="00483C67"/>
    <w:rsid w:val="00483DF2"/>
    <w:rsid w:val="00484646"/>
    <w:rsid w:val="00484A97"/>
    <w:rsid w:val="00484BE4"/>
    <w:rsid w:val="004856B6"/>
    <w:rsid w:val="00485FEA"/>
    <w:rsid w:val="00486559"/>
    <w:rsid w:val="00486CA5"/>
    <w:rsid w:val="004876B5"/>
    <w:rsid w:val="00487DCC"/>
    <w:rsid w:val="00490481"/>
    <w:rsid w:val="004906B6"/>
    <w:rsid w:val="00490C4C"/>
    <w:rsid w:val="00490F1D"/>
    <w:rsid w:val="00490F5A"/>
    <w:rsid w:val="00491024"/>
    <w:rsid w:val="004916AF"/>
    <w:rsid w:val="00491C32"/>
    <w:rsid w:val="00491E09"/>
    <w:rsid w:val="00492464"/>
    <w:rsid w:val="004928DD"/>
    <w:rsid w:val="00492912"/>
    <w:rsid w:val="00493756"/>
    <w:rsid w:val="00495A5D"/>
    <w:rsid w:val="00495C27"/>
    <w:rsid w:val="00495FF2"/>
    <w:rsid w:val="004963A3"/>
    <w:rsid w:val="00496AFF"/>
    <w:rsid w:val="00496D46"/>
    <w:rsid w:val="004977AA"/>
    <w:rsid w:val="004977E4"/>
    <w:rsid w:val="004A02CD"/>
    <w:rsid w:val="004A09C1"/>
    <w:rsid w:val="004A1BB6"/>
    <w:rsid w:val="004A1C53"/>
    <w:rsid w:val="004A1F26"/>
    <w:rsid w:val="004A24AE"/>
    <w:rsid w:val="004A2B24"/>
    <w:rsid w:val="004A37E0"/>
    <w:rsid w:val="004A4709"/>
    <w:rsid w:val="004A48AC"/>
    <w:rsid w:val="004A4B8B"/>
    <w:rsid w:val="004A5385"/>
    <w:rsid w:val="004A5597"/>
    <w:rsid w:val="004A56C4"/>
    <w:rsid w:val="004A6735"/>
    <w:rsid w:val="004A673E"/>
    <w:rsid w:val="004A6F26"/>
    <w:rsid w:val="004A77ED"/>
    <w:rsid w:val="004A78C2"/>
    <w:rsid w:val="004A7EE0"/>
    <w:rsid w:val="004B3A05"/>
    <w:rsid w:val="004B569D"/>
    <w:rsid w:val="004B6297"/>
    <w:rsid w:val="004B65D0"/>
    <w:rsid w:val="004B6920"/>
    <w:rsid w:val="004B6B06"/>
    <w:rsid w:val="004B7347"/>
    <w:rsid w:val="004B7C5F"/>
    <w:rsid w:val="004B7C97"/>
    <w:rsid w:val="004C0B1D"/>
    <w:rsid w:val="004C1142"/>
    <w:rsid w:val="004C1182"/>
    <w:rsid w:val="004C12DB"/>
    <w:rsid w:val="004C1C8F"/>
    <w:rsid w:val="004C2C08"/>
    <w:rsid w:val="004C3116"/>
    <w:rsid w:val="004C3507"/>
    <w:rsid w:val="004C35C9"/>
    <w:rsid w:val="004C404F"/>
    <w:rsid w:val="004C48D3"/>
    <w:rsid w:val="004C4B37"/>
    <w:rsid w:val="004C5085"/>
    <w:rsid w:val="004C586F"/>
    <w:rsid w:val="004C5971"/>
    <w:rsid w:val="004C6449"/>
    <w:rsid w:val="004C672B"/>
    <w:rsid w:val="004C6AC5"/>
    <w:rsid w:val="004C7082"/>
    <w:rsid w:val="004C70F4"/>
    <w:rsid w:val="004C7510"/>
    <w:rsid w:val="004D0BA7"/>
    <w:rsid w:val="004D10AB"/>
    <w:rsid w:val="004D1841"/>
    <w:rsid w:val="004D1CCA"/>
    <w:rsid w:val="004D2410"/>
    <w:rsid w:val="004D275B"/>
    <w:rsid w:val="004D2CC7"/>
    <w:rsid w:val="004D3D1A"/>
    <w:rsid w:val="004D45BF"/>
    <w:rsid w:val="004D4844"/>
    <w:rsid w:val="004D49F6"/>
    <w:rsid w:val="004D4F1E"/>
    <w:rsid w:val="004D5314"/>
    <w:rsid w:val="004D535B"/>
    <w:rsid w:val="004D5420"/>
    <w:rsid w:val="004D56DE"/>
    <w:rsid w:val="004D5722"/>
    <w:rsid w:val="004D6A57"/>
    <w:rsid w:val="004D6C2D"/>
    <w:rsid w:val="004D73BC"/>
    <w:rsid w:val="004E060A"/>
    <w:rsid w:val="004E0E21"/>
    <w:rsid w:val="004E0E45"/>
    <w:rsid w:val="004E171C"/>
    <w:rsid w:val="004E18A8"/>
    <w:rsid w:val="004E1DEC"/>
    <w:rsid w:val="004E20A9"/>
    <w:rsid w:val="004E22D6"/>
    <w:rsid w:val="004E281F"/>
    <w:rsid w:val="004E2B34"/>
    <w:rsid w:val="004E3014"/>
    <w:rsid w:val="004E31BF"/>
    <w:rsid w:val="004E36C7"/>
    <w:rsid w:val="004E3816"/>
    <w:rsid w:val="004E3863"/>
    <w:rsid w:val="004E39AB"/>
    <w:rsid w:val="004E3DAC"/>
    <w:rsid w:val="004E3EE7"/>
    <w:rsid w:val="004E41E1"/>
    <w:rsid w:val="004E497C"/>
    <w:rsid w:val="004E4C1B"/>
    <w:rsid w:val="004E4D24"/>
    <w:rsid w:val="004E4FF9"/>
    <w:rsid w:val="004E58FB"/>
    <w:rsid w:val="004E5AF0"/>
    <w:rsid w:val="004E5B1A"/>
    <w:rsid w:val="004E5BBB"/>
    <w:rsid w:val="004E625A"/>
    <w:rsid w:val="004E62B3"/>
    <w:rsid w:val="004E7164"/>
    <w:rsid w:val="004E7185"/>
    <w:rsid w:val="004E72D6"/>
    <w:rsid w:val="004E7695"/>
    <w:rsid w:val="004F0454"/>
    <w:rsid w:val="004F0C16"/>
    <w:rsid w:val="004F0C5F"/>
    <w:rsid w:val="004F0F64"/>
    <w:rsid w:val="004F18CA"/>
    <w:rsid w:val="004F1C8C"/>
    <w:rsid w:val="004F2648"/>
    <w:rsid w:val="004F2B2C"/>
    <w:rsid w:val="004F2BCC"/>
    <w:rsid w:val="004F3BF0"/>
    <w:rsid w:val="004F46B4"/>
    <w:rsid w:val="004F51CE"/>
    <w:rsid w:val="004F5268"/>
    <w:rsid w:val="004F5498"/>
    <w:rsid w:val="004F55B4"/>
    <w:rsid w:val="004F57DB"/>
    <w:rsid w:val="004F6360"/>
    <w:rsid w:val="004F67C8"/>
    <w:rsid w:val="004F6844"/>
    <w:rsid w:val="004F6886"/>
    <w:rsid w:val="004F6D17"/>
    <w:rsid w:val="004F6EBD"/>
    <w:rsid w:val="004F76A8"/>
    <w:rsid w:val="004F7DBF"/>
    <w:rsid w:val="00500660"/>
    <w:rsid w:val="005006F8"/>
    <w:rsid w:val="00500EAA"/>
    <w:rsid w:val="0050118A"/>
    <w:rsid w:val="005014CB"/>
    <w:rsid w:val="00502BC3"/>
    <w:rsid w:val="00502F9A"/>
    <w:rsid w:val="0050321D"/>
    <w:rsid w:val="00503793"/>
    <w:rsid w:val="00503A17"/>
    <w:rsid w:val="005068A9"/>
    <w:rsid w:val="00506D00"/>
    <w:rsid w:val="00507421"/>
    <w:rsid w:val="00507E70"/>
    <w:rsid w:val="00507F0E"/>
    <w:rsid w:val="00511FDF"/>
    <w:rsid w:val="00512344"/>
    <w:rsid w:val="00512E77"/>
    <w:rsid w:val="005133E5"/>
    <w:rsid w:val="005134F4"/>
    <w:rsid w:val="0051427E"/>
    <w:rsid w:val="00514D4C"/>
    <w:rsid w:val="005162C8"/>
    <w:rsid w:val="00516325"/>
    <w:rsid w:val="005172E4"/>
    <w:rsid w:val="005178E3"/>
    <w:rsid w:val="00517B51"/>
    <w:rsid w:val="00517CB8"/>
    <w:rsid w:val="00517CE1"/>
    <w:rsid w:val="005203F5"/>
    <w:rsid w:val="00520DA1"/>
    <w:rsid w:val="005217A6"/>
    <w:rsid w:val="0052182C"/>
    <w:rsid w:val="005220F2"/>
    <w:rsid w:val="0052216A"/>
    <w:rsid w:val="00522A4E"/>
    <w:rsid w:val="005238A9"/>
    <w:rsid w:val="00523B73"/>
    <w:rsid w:val="00523B7C"/>
    <w:rsid w:val="00523BC5"/>
    <w:rsid w:val="00523C1D"/>
    <w:rsid w:val="00523D72"/>
    <w:rsid w:val="00524353"/>
    <w:rsid w:val="00524D38"/>
    <w:rsid w:val="00524EF7"/>
    <w:rsid w:val="0052548F"/>
    <w:rsid w:val="00526254"/>
    <w:rsid w:val="005278FB"/>
    <w:rsid w:val="00527F31"/>
    <w:rsid w:val="00527F5B"/>
    <w:rsid w:val="0053088B"/>
    <w:rsid w:val="00530B80"/>
    <w:rsid w:val="00530D54"/>
    <w:rsid w:val="00531994"/>
    <w:rsid w:val="005321FD"/>
    <w:rsid w:val="005322D7"/>
    <w:rsid w:val="00532A9B"/>
    <w:rsid w:val="00533602"/>
    <w:rsid w:val="005336A8"/>
    <w:rsid w:val="00533707"/>
    <w:rsid w:val="00533CB4"/>
    <w:rsid w:val="00534BAF"/>
    <w:rsid w:val="00534F78"/>
    <w:rsid w:val="00535651"/>
    <w:rsid w:val="005360BB"/>
    <w:rsid w:val="00536BF3"/>
    <w:rsid w:val="00536EA1"/>
    <w:rsid w:val="00536F2B"/>
    <w:rsid w:val="0053705E"/>
    <w:rsid w:val="0053723A"/>
    <w:rsid w:val="00537E6E"/>
    <w:rsid w:val="00540969"/>
    <w:rsid w:val="00540A06"/>
    <w:rsid w:val="00540D6F"/>
    <w:rsid w:val="00540FD9"/>
    <w:rsid w:val="00541195"/>
    <w:rsid w:val="005411B7"/>
    <w:rsid w:val="0054147B"/>
    <w:rsid w:val="005414B5"/>
    <w:rsid w:val="00542006"/>
    <w:rsid w:val="005430F7"/>
    <w:rsid w:val="005435FE"/>
    <w:rsid w:val="0054372C"/>
    <w:rsid w:val="005438B7"/>
    <w:rsid w:val="00543A67"/>
    <w:rsid w:val="00543D4C"/>
    <w:rsid w:val="00544117"/>
    <w:rsid w:val="005441F1"/>
    <w:rsid w:val="0054440F"/>
    <w:rsid w:val="005444D1"/>
    <w:rsid w:val="00544776"/>
    <w:rsid w:val="0054629F"/>
    <w:rsid w:val="005466F0"/>
    <w:rsid w:val="00546B16"/>
    <w:rsid w:val="00546DB7"/>
    <w:rsid w:val="005477F7"/>
    <w:rsid w:val="00547D12"/>
    <w:rsid w:val="00550492"/>
    <w:rsid w:val="00550501"/>
    <w:rsid w:val="00550B0F"/>
    <w:rsid w:val="005512AE"/>
    <w:rsid w:val="00551720"/>
    <w:rsid w:val="0055185E"/>
    <w:rsid w:val="00551869"/>
    <w:rsid w:val="00551A44"/>
    <w:rsid w:val="00552D08"/>
    <w:rsid w:val="0055324B"/>
    <w:rsid w:val="00553364"/>
    <w:rsid w:val="00553DBD"/>
    <w:rsid w:val="00554037"/>
    <w:rsid w:val="005571A0"/>
    <w:rsid w:val="005579BC"/>
    <w:rsid w:val="00557DE1"/>
    <w:rsid w:val="00560696"/>
    <w:rsid w:val="00560E9B"/>
    <w:rsid w:val="00560FCE"/>
    <w:rsid w:val="00561045"/>
    <w:rsid w:val="0056171A"/>
    <w:rsid w:val="005626A3"/>
    <w:rsid w:val="00562B9D"/>
    <w:rsid w:val="00563533"/>
    <w:rsid w:val="0056394C"/>
    <w:rsid w:val="00563A20"/>
    <w:rsid w:val="00564058"/>
    <w:rsid w:val="0056439B"/>
    <w:rsid w:val="00564512"/>
    <w:rsid w:val="0056454E"/>
    <w:rsid w:val="00564B15"/>
    <w:rsid w:val="00564FBF"/>
    <w:rsid w:val="00565359"/>
    <w:rsid w:val="005656F9"/>
    <w:rsid w:val="00566CF8"/>
    <w:rsid w:val="005670F8"/>
    <w:rsid w:val="005679E3"/>
    <w:rsid w:val="0057035A"/>
    <w:rsid w:val="00570E85"/>
    <w:rsid w:val="0057192A"/>
    <w:rsid w:val="00571AFD"/>
    <w:rsid w:val="0057213D"/>
    <w:rsid w:val="00572243"/>
    <w:rsid w:val="0057246B"/>
    <w:rsid w:val="0057359E"/>
    <w:rsid w:val="00573A65"/>
    <w:rsid w:val="00573AFD"/>
    <w:rsid w:val="00573B8C"/>
    <w:rsid w:val="00573FE3"/>
    <w:rsid w:val="005744E4"/>
    <w:rsid w:val="00574592"/>
    <w:rsid w:val="005749C5"/>
    <w:rsid w:val="00574E53"/>
    <w:rsid w:val="005758A4"/>
    <w:rsid w:val="0057597E"/>
    <w:rsid w:val="0057697D"/>
    <w:rsid w:val="005769C4"/>
    <w:rsid w:val="00576E9F"/>
    <w:rsid w:val="005770E2"/>
    <w:rsid w:val="005770E6"/>
    <w:rsid w:val="0057779B"/>
    <w:rsid w:val="00577A5A"/>
    <w:rsid w:val="00577B66"/>
    <w:rsid w:val="00577ED1"/>
    <w:rsid w:val="00580B48"/>
    <w:rsid w:val="005818B4"/>
    <w:rsid w:val="00581C22"/>
    <w:rsid w:val="0058221D"/>
    <w:rsid w:val="005826A2"/>
    <w:rsid w:val="005827F9"/>
    <w:rsid w:val="00582886"/>
    <w:rsid w:val="00582E02"/>
    <w:rsid w:val="00584745"/>
    <w:rsid w:val="00584A6E"/>
    <w:rsid w:val="00584B01"/>
    <w:rsid w:val="00585799"/>
    <w:rsid w:val="00586800"/>
    <w:rsid w:val="00586A26"/>
    <w:rsid w:val="00586EC8"/>
    <w:rsid w:val="005870DD"/>
    <w:rsid w:val="00587CB4"/>
    <w:rsid w:val="00590168"/>
    <w:rsid w:val="005901E2"/>
    <w:rsid w:val="00590C7A"/>
    <w:rsid w:val="00590F63"/>
    <w:rsid w:val="005914DA"/>
    <w:rsid w:val="00591CB9"/>
    <w:rsid w:val="00592B3C"/>
    <w:rsid w:val="0059309B"/>
    <w:rsid w:val="00593B78"/>
    <w:rsid w:val="00593C77"/>
    <w:rsid w:val="005942A5"/>
    <w:rsid w:val="00594782"/>
    <w:rsid w:val="00594934"/>
    <w:rsid w:val="00594A8B"/>
    <w:rsid w:val="00594D4D"/>
    <w:rsid w:val="005959DA"/>
    <w:rsid w:val="005960D4"/>
    <w:rsid w:val="0059638B"/>
    <w:rsid w:val="00596AA4"/>
    <w:rsid w:val="0059778B"/>
    <w:rsid w:val="00597CEA"/>
    <w:rsid w:val="005A0414"/>
    <w:rsid w:val="005A06C3"/>
    <w:rsid w:val="005A0705"/>
    <w:rsid w:val="005A073A"/>
    <w:rsid w:val="005A0D02"/>
    <w:rsid w:val="005A1375"/>
    <w:rsid w:val="005A16C3"/>
    <w:rsid w:val="005A1C10"/>
    <w:rsid w:val="005A3335"/>
    <w:rsid w:val="005A352E"/>
    <w:rsid w:val="005A3AD6"/>
    <w:rsid w:val="005A3D42"/>
    <w:rsid w:val="005A3E7D"/>
    <w:rsid w:val="005A4A01"/>
    <w:rsid w:val="005A5067"/>
    <w:rsid w:val="005A51E5"/>
    <w:rsid w:val="005A5216"/>
    <w:rsid w:val="005A52E7"/>
    <w:rsid w:val="005A56BD"/>
    <w:rsid w:val="005A5A72"/>
    <w:rsid w:val="005A6F62"/>
    <w:rsid w:val="005A739E"/>
    <w:rsid w:val="005A75C2"/>
    <w:rsid w:val="005A7B31"/>
    <w:rsid w:val="005B036A"/>
    <w:rsid w:val="005B19F3"/>
    <w:rsid w:val="005B1E32"/>
    <w:rsid w:val="005B2066"/>
    <w:rsid w:val="005B219E"/>
    <w:rsid w:val="005B2C12"/>
    <w:rsid w:val="005B3A5F"/>
    <w:rsid w:val="005B4287"/>
    <w:rsid w:val="005B434C"/>
    <w:rsid w:val="005B5B66"/>
    <w:rsid w:val="005B5DA1"/>
    <w:rsid w:val="005B5ED9"/>
    <w:rsid w:val="005B604D"/>
    <w:rsid w:val="005B6133"/>
    <w:rsid w:val="005B6140"/>
    <w:rsid w:val="005B6948"/>
    <w:rsid w:val="005B7875"/>
    <w:rsid w:val="005B7EBC"/>
    <w:rsid w:val="005C1652"/>
    <w:rsid w:val="005C1D2C"/>
    <w:rsid w:val="005C1D92"/>
    <w:rsid w:val="005C2266"/>
    <w:rsid w:val="005C23B0"/>
    <w:rsid w:val="005C33A9"/>
    <w:rsid w:val="005C35C1"/>
    <w:rsid w:val="005C3D81"/>
    <w:rsid w:val="005C42D2"/>
    <w:rsid w:val="005C4565"/>
    <w:rsid w:val="005C49F7"/>
    <w:rsid w:val="005C5121"/>
    <w:rsid w:val="005C60AA"/>
    <w:rsid w:val="005C646F"/>
    <w:rsid w:val="005C676F"/>
    <w:rsid w:val="005C6B9D"/>
    <w:rsid w:val="005C7096"/>
    <w:rsid w:val="005C7438"/>
    <w:rsid w:val="005D01AC"/>
    <w:rsid w:val="005D05C8"/>
    <w:rsid w:val="005D05E9"/>
    <w:rsid w:val="005D100B"/>
    <w:rsid w:val="005D175F"/>
    <w:rsid w:val="005D18EC"/>
    <w:rsid w:val="005D23E3"/>
    <w:rsid w:val="005D2F95"/>
    <w:rsid w:val="005D39DF"/>
    <w:rsid w:val="005D40E9"/>
    <w:rsid w:val="005D4BEA"/>
    <w:rsid w:val="005D4F81"/>
    <w:rsid w:val="005D5459"/>
    <w:rsid w:val="005D5BC8"/>
    <w:rsid w:val="005D5F4A"/>
    <w:rsid w:val="005D6895"/>
    <w:rsid w:val="005D77D4"/>
    <w:rsid w:val="005D7D19"/>
    <w:rsid w:val="005E00CB"/>
    <w:rsid w:val="005E0562"/>
    <w:rsid w:val="005E076C"/>
    <w:rsid w:val="005E118E"/>
    <w:rsid w:val="005E11F1"/>
    <w:rsid w:val="005E2E84"/>
    <w:rsid w:val="005E33FE"/>
    <w:rsid w:val="005E34A6"/>
    <w:rsid w:val="005E3726"/>
    <w:rsid w:val="005E3868"/>
    <w:rsid w:val="005E3EDF"/>
    <w:rsid w:val="005E3FBD"/>
    <w:rsid w:val="005E400E"/>
    <w:rsid w:val="005E44E6"/>
    <w:rsid w:val="005E45A7"/>
    <w:rsid w:val="005E4855"/>
    <w:rsid w:val="005E4BB2"/>
    <w:rsid w:val="005E4EB2"/>
    <w:rsid w:val="005E4F4B"/>
    <w:rsid w:val="005E555A"/>
    <w:rsid w:val="005E617E"/>
    <w:rsid w:val="005E64D4"/>
    <w:rsid w:val="005E6A51"/>
    <w:rsid w:val="005E722E"/>
    <w:rsid w:val="005E7377"/>
    <w:rsid w:val="005E7DEA"/>
    <w:rsid w:val="005F023F"/>
    <w:rsid w:val="005F06A4"/>
    <w:rsid w:val="005F0934"/>
    <w:rsid w:val="005F0BB6"/>
    <w:rsid w:val="005F1048"/>
    <w:rsid w:val="005F1AE4"/>
    <w:rsid w:val="005F1B26"/>
    <w:rsid w:val="005F1C8B"/>
    <w:rsid w:val="005F1E48"/>
    <w:rsid w:val="005F20EC"/>
    <w:rsid w:val="005F32FE"/>
    <w:rsid w:val="005F34A3"/>
    <w:rsid w:val="005F3C22"/>
    <w:rsid w:val="005F4993"/>
    <w:rsid w:val="005F4FE7"/>
    <w:rsid w:val="005F5945"/>
    <w:rsid w:val="005F594E"/>
    <w:rsid w:val="005F6453"/>
    <w:rsid w:val="005F6F72"/>
    <w:rsid w:val="005F74CC"/>
    <w:rsid w:val="005F7A9F"/>
    <w:rsid w:val="0060196A"/>
    <w:rsid w:val="00601F76"/>
    <w:rsid w:val="00602018"/>
    <w:rsid w:val="006020B9"/>
    <w:rsid w:val="006034F8"/>
    <w:rsid w:val="00604172"/>
    <w:rsid w:val="00604D52"/>
    <w:rsid w:val="0060563A"/>
    <w:rsid w:val="00605936"/>
    <w:rsid w:val="00606204"/>
    <w:rsid w:val="00606338"/>
    <w:rsid w:val="0060697A"/>
    <w:rsid w:val="00606F8D"/>
    <w:rsid w:val="00607658"/>
    <w:rsid w:val="00607E3E"/>
    <w:rsid w:val="0061001D"/>
    <w:rsid w:val="006102EE"/>
    <w:rsid w:val="006104D4"/>
    <w:rsid w:val="00610C1E"/>
    <w:rsid w:val="00610F7C"/>
    <w:rsid w:val="006110DD"/>
    <w:rsid w:val="00611590"/>
    <w:rsid w:val="006115DA"/>
    <w:rsid w:val="00611757"/>
    <w:rsid w:val="00611897"/>
    <w:rsid w:val="00611C2A"/>
    <w:rsid w:val="00611F12"/>
    <w:rsid w:val="0061214B"/>
    <w:rsid w:val="006122E4"/>
    <w:rsid w:val="0061267B"/>
    <w:rsid w:val="00612931"/>
    <w:rsid w:val="00612BA1"/>
    <w:rsid w:val="006132AE"/>
    <w:rsid w:val="00613DDE"/>
    <w:rsid w:val="00613E03"/>
    <w:rsid w:val="00614116"/>
    <w:rsid w:val="0061445F"/>
    <w:rsid w:val="006153F6"/>
    <w:rsid w:val="00615E3C"/>
    <w:rsid w:val="00615FCD"/>
    <w:rsid w:val="00616588"/>
    <w:rsid w:val="00617727"/>
    <w:rsid w:val="00617A4C"/>
    <w:rsid w:val="00620278"/>
    <w:rsid w:val="006205D5"/>
    <w:rsid w:val="006205FB"/>
    <w:rsid w:val="006210F3"/>
    <w:rsid w:val="00621429"/>
    <w:rsid w:val="006223AC"/>
    <w:rsid w:val="0062309E"/>
    <w:rsid w:val="006232BF"/>
    <w:rsid w:val="0062369B"/>
    <w:rsid w:val="006241C4"/>
    <w:rsid w:val="00624563"/>
    <w:rsid w:val="006247FF"/>
    <w:rsid w:val="00626113"/>
    <w:rsid w:val="00626568"/>
    <w:rsid w:val="006274EE"/>
    <w:rsid w:val="006279C0"/>
    <w:rsid w:val="00627A74"/>
    <w:rsid w:val="0063093A"/>
    <w:rsid w:val="00630D75"/>
    <w:rsid w:val="00630E27"/>
    <w:rsid w:val="00630E84"/>
    <w:rsid w:val="00631A14"/>
    <w:rsid w:val="00631A62"/>
    <w:rsid w:val="006326E8"/>
    <w:rsid w:val="00634394"/>
    <w:rsid w:val="0063464F"/>
    <w:rsid w:val="00634A8B"/>
    <w:rsid w:val="00634F14"/>
    <w:rsid w:val="00634F9F"/>
    <w:rsid w:val="006350CE"/>
    <w:rsid w:val="00635A08"/>
    <w:rsid w:val="00635BF5"/>
    <w:rsid w:val="00635EC0"/>
    <w:rsid w:val="006363F7"/>
    <w:rsid w:val="00636C03"/>
    <w:rsid w:val="0063768B"/>
    <w:rsid w:val="00637A79"/>
    <w:rsid w:val="00637E88"/>
    <w:rsid w:val="00640466"/>
    <w:rsid w:val="00640EDB"/>
    <w:rsid w:val="006421DF"/>
    <w:rsid w:val="006424B7"/>
    <w:rsid w:val="00642849"/>
    <w:rsid w:val="00642D1B"/>
    <w:rsid w:val="00642F1F"/>
    <w:rsid w:val="006433FF"/>
    <w:rsid w:val="006441EB"/>
    <w:rsid w:val="0064422D"/>
    <w:rsid w:val="00644285"/>
    <w:rsid w:val="006447CF"/>
    <w:rsid w:val="00644990"/>
    <w:rsid w:val="00644B69"/>
    <w:rsid w:val="00645F16"/>
    <w:rsid w:val="00645F28"/>
    <w:rsid w:val="006462A0"/>
    <w:rsid w:val="00646B13"/>
    <w:rsid w:val="00647959"/>
    <w:rsid w:val="00650266"/>
    <w:rsid w:val="006504BD"/>
    <w:rsid w:val="006504D4"/>
    <w:rsid w:val="00650B4D"/>
    <w:rsid w:val="00650FCD"/>
    <w:rsid w:val="0065113C"/>
    <w:rsid w:val="006512D3"/>
    <w:rsid w:val="00651573"/>
    <w:rsid w:val="00651DB7"/>
    <w:rsid w:val="00652A9F"/>
    <w:rsid w:val="00653140"/>
    <w:rsid w:val="0065347A"/>
    <w:rsid w:val="00653B40"/>
    <w:rsid w:val="00654BEA"/>
    <w:rsid w:val="00654EFA"/>
    <w:rsid w:val="00654FAE"/>
    <w:rsid w:val="006557C9"/>
    <w:rsid w:val="00656220"/>
    <w:rsid w:val="006570D7"/>
    <w:rsid w:val="006573B6"/>
    <w:rsid w:val="006573C3"/>
    <w:rsid w:val="00657590"/>
    <w:rsid w:val="0065783D"/>
    <w:rsid w:val="0065798E"/>
    <w:rsid w:val="00657BC9"/>
    <w:rsid w:val="006601E8"/>
    <w:rsid w:val="00662313"/>
    <w:rsid w:val="0066253C"/>
    <w:rsid w:val="00662666"/>
    <w:rsid w:val="006628BB"/>
    <w:rsid w:val="00662A26"/>
    <w:rsid w:val="0066320C"/>
    <w:rsid w:val="0066344F"/>
    <w:rsid w:val="00663A00"/>
    <w:rsid w:val="006642B5"/>
    <w:rsid w:val="006642CA"/>
    <w:rsid w:val="006642D2"/>
    <w:rsid w:val="0066456D"/>
    <w:rsid w:val="00664A18"/>
    <w:rsid w:val="00664F9B"/>
    <w:rsid w:val="00665405"/>
    <w:rsid w:val="0066541B"/>
    <w:rsid w:val="00666258"/>
    <w:rsid w:val="00666513"/>
    <w:rsid w:val="00666F01"/>
    <w:rsid w:val="006671D4"/>
    <w:rsid w:val="006674B3"/>
    <w:rsid w:val="00667BE3"/>
    <w:rsid w:val="00667D8D"/>
    <w:rsid w:val="00670B2F"/>
    <w:rsid w:val="00670D2F"/>
    <w:rsid w:val="00670D53"/>
    <w:rsid w:val="00671B65"/>
    <w:rsid w:val="00672DD1"/>
    <w:rsid w:val="00672E6D"/>
    <w:rsid w:val="00672F03"/>
    <w:rsid w:val="00673278"/>
    <w:rsid w:val="00673B13"/>
    <w:rsid w:val="00673C00"/>
    <w:rsid w:val="0067468C"/>
    <w:rsid w:val="006749AE"/>
    <w:rsid w:val="00674A79"/>
    <w:rsid w:val="006752E2"/>
    <w:rsid w:val="00675369"/>
    <w:rsid w:val="00675727"/>
    <w:rsid w:val="00675ACB"/>
    <w:rsid w:val="006762F7"/>
    <w:rsid w:val="006763E3"/>
    <w:rsid w:val="00676A13"/>
    <w:rsid w:val="0067744A"/>
    <w:rsid w:val="00677651"/>
    <w:rsid w:val="0067784E"/>
    <w:rsid w:val="00680734"/>
    <w:rsid w:val="00680F1B"/>
    <w:rsid w:val="00681087"/>
    <w:rsid w:val="006813F0"/>
    <w:rsid w:val="006814E5"/>
    <w:rsid w:val="006821B2"/>
    <w:rsid w:val="0068283C"/>
    <w:rsid w:val="0068290C"/>
    <w:rsid w:val="00682AE8"/>
    <w:rsid w:val="00682B5A"/>
    <w:rsid w:val="00682BD1"/>
    <w:rsid w:val="00682FCB"/>
    <w:rsid w:val="00683085"/>
    <w:rsid w:val="006837BD"/>
    <w:rsid w:val="006840B6"/>
    <w:rsid w:val="006848B7"/>
    <w:rsid w:val="00684DE2"/>
    <w:rsid w:val="006851B1"/>
    <w:rsid w:val="00685C53"/>
    <w:rsid w:val="00685D33"/>
    <w:rsid w:val="00685F16"/>
    <w:rsid w:val="00685F6C"/>
    <w:rsid w:val="00686112"/>
    <w:rsid w:val="00686928"/>
    <w:rsid w:val="00686BC4"/>
    <w:rsid w:val="006875F4"/>
    <w:rsid w:val="00687662"/>
    <w:rsid w:val="00687C14"/>
    <w:rsid w:val="00690381"/>
    <w:rsid w:val="00690BBB"/>
    <w:rsid w:val="00691818"/>
    <w:rsid w:val="00691E04"/>
    <w:rsid w:val="006921E7"/>
    <w:rsid w:val="0069344E"/>
    <w:rsid w:val="006937CE"/>
    <w:rsid w:val="00693CA1"/>
    <w:rsid w:val="006940D8"/>
    <w:rsid w:val="00694481"/>
    <w:rsid w:val="006944EC"/>
    <w:rsid w:val="006945C6"/>
    <w:rsid w:val="00695168"/>
    <w:rsid w:val="00695859"/>
    <w:rsid w:val="00695AEB"/>
    <w:rsid w:val="00695BE9"/>
    <w:rsid w:val="00696684"/>
    <w:rsid w:val="00696AED"/>
    <w:rsid w:val="0069729B"/>
    <w:rsid w:val="00697B85"/>
    <w:rsid w:val="006A0DB2"/>
    <w:rsid w:val="006A1B5A"/>
    <w:rsid w:val="006A1B8F"/>
    <w:rsid w:val="006A1D8B"/>
    <w:rsid w:val="006A2501"/>
    <w:rsid w:val="006A289A"/>
    <w:rsid w:val="006A2DF1"/>
    <w:rsid w:val="006A371E"/>
    <w:rsid w:val="006A3903"/>
    <w:rsid w:val="006A39B5"/>
    <w:rsid w:val="006A3A28"/>
    <w:rsid w:val="006A44C9"/>
    <w:rsid w:val="006A566A"/>
    <w:rsid w:val="006A62D4"/>
    <w:rsid w:val="006A64DA"/>
    <w:rsid w:val="006A776D"/>
    <w:rsid w:val="006A7DBD"/>
    <w:rsid w:val="006A7FE3"/>
    <w:rsid w:val="006B0159"/>
    <w:rsid w:val="006B0811"/>
    <w:rsid w:val="006B1643"/>
    <w:rsid w:val="006B1807"/>
    <w:rsid w:val="006B1CFB"/>
    <w:rsid w:val="006B21F9"/>
    <w:rsid w:val="006B27A2"/>
    <w:rsid w:val="006B2E05"/>
    <w:rsid w:val="006B2F66"/>
    <w:rsid w:val="006B36A2"/>
    <w:rsid w:val="006B36DD"/>
    <w:rsid w:val="006B3900"/>
    <w:rsid w:val="006B3C86"/>
    <w:rsid w:val="006B42DB"/>
    <w:rsid w:val="006B456F"/>
    <w:rsid w:val="006B4873"/>
    <w:rsid w:val="006B4F25"/>
    <w:rsid w:val="006B5B2B"/>
    <w:rsid w:val="006B6834"/>
    <w:rsid w:val="006B6EDC"/>
    <w:rsid w:val="006B717D"/>
    <w:rsid w:val="006B73B0"/>
    <w:rsid w:val="006B7413"/>
    <w:rsid w:val="006C0494"/>
    <w:rsid w:val="006C092B"/>
    <w:rsid w:val="006C1172"/>
    <w:rsid w:val="006C14C8"/>
    <w:rsid w:val="006C1635"/>
    <w:rsid w:val="006C176D"/>
    <w:rsid w:val="006C182E"/>
    <w:rsid w:val="006C21A7"/>
    <w:rsid w:val="006C253F"/>
    <w:rsid w:val="006C26FB"/>
    <w:rsid w:val="006C2ED7"/>
    <w:rsid w:val="006C2EE7"/>
    <w:rsid w:val="006C3100"/>
    <w:rsid w:val="006C334F"/>
    <w:rsid w:val="006C3793"/>
    <w:rsid w:val="006C428E"/>
    <w:rsid w:val="006C4349"/>
    <w:rsid w:val="006C44A0"/>
    <w:rsid w:val="006C4CE3"/>
    <w:rsid w:val="006C534C"/>
    <w:rsid w:val="006C5B09"/>
    <w:rsid w:val="006C6467"/>
    <w:rsid w:val="006C6558"/>
    <w:rsid w:val="006C6B0C"/>
    <w:rsid w:val="006C71BF"/>
    <w:rsid w:val="006C726F"/>
    <w:rsid w:val="006D000E"/>
    <w:rsid w:val="006D0884"/>
    <w:rsid w:val="006D0F13"/>
    <w:rsid w:val="006D1897"/>
    <w:rsid w:val="006D1FFC"/>
    <w:rsid w:val="006D2281"/>
    <w:rsid w:val="006D2475"/>
    <w:rsid w:val="006D25FC"/>
    <w:rsid w:val="006D325A"/>
    <w:rsid w:val="006D394C"/>
    <w:rsid w:val="006D3BF5"/>
    <w:rsid w:val="006D4384"/>
    <w:rsid w:val="006D45D8"/>
    <w:rsid w:val="006D4BC1"/>
    <w:rsid w:val="006D4F25"/>
    <w:rsid w:val="006D4FD7"/>
    <w:rsid w:val="006D51CA"/>
    <w:rsid w:val="006D546D"/>
    <w:rsid w:val="006D5FCC"/>
    <w:rsid w:val="006D6607"/>
    <w:rsid w:val="006E2038"/>
    <w:rsid w:val="006E20D7"/>
    <w:rsid w:val="006E24CA"/>
    <w:rsid w:val="006E28FB"/>
    <w:rsid w:val="006E2BAA"/>
    <w:rsid w:val="006E2CC3"/>
    <w:rsid w:val="006E3811"/>
    <w:rsid w:val="006E58C9"/>
    <w:rsid w:val="006E6D66"/>
    <w:rsid w:val="006E70EB"/>
    <w:rsid w:val="006E729F"/>
    <w:rsid w:val="006E7B41"/>
    <w:rsid w:val="006F004C"/>
    <w:rsid w:val="006F014F"/>
    <w:rsid w:val="006F0765"/>
    <w:rsid w:val="006F1392"/>
    <w:rsid w:val="006F1710"/>
    <w:rsid w:val="006F1E96"/>
    <w:rsid w:val="006F2092"/>
    <w:rsid w:val="006F21DC"/>
    <w:rsid w:val="006F2328"/>
    <w:rsid w:val="006F253C"/>
    <w:rsid w:val="006F3BBC"/>
    <w:rsid w:val="006F3E0E"/>
    <w:rsid w:val="006F3E48"/>
    <w:rsid w:val="006F53B5"/>
    <w:rsid w:val="006F6617"/>
    <w:rsid w:val="006F734A"/>
    <w:rsid w:val="00700E7D"/>
    <w:rsid w:val="00700F9F"/>
    <w:rsid w:val="0070121F"/>
    <w:rsid w:val="00701475"/>
    <w:rsid w:val="00701794"/>
    <w:rsid w:val="00701CAF"/>
    <w:rsid w:val="007020F8"/>
    <w:rsid w:val="0070335F"/>
    <w:rsid w:val="007043E4"/>
    <w:rsid w:val="00705431"/>
    <w:rsid w:val="007059D3"/>
    <w:rsid w:val="00705AD7"/>
    <w:rsid w:val="0070603E"/>
    <w:rsid w:val="00706079"/>
    <w:rsid w:val="00706618"/>
    <w:rsid w:val="00706E82"/>
    <w:rsid w:val="007071D1"/>
    <w:rsid w:val="00710035"/>
    <w:rsid w:val="00710564"/>
    <w:rsid w:val="007105A3"/>
    <w:rsid w:val="007108CC"/>
    <w:rsid w:val="0071121D"/>
    <w:rsid w:val="00711CD3"/>
    <w:rsid w:val="00711DE3"/>
    <w:rsid w:val="00712916"/>
    <w:rsid w:val="007131DA"/>
    <w:rsid w:val="0071359E"/>
    <w:rsid w:val="00713C50"/>
    <w:rsid w:val="00713C5E"/>
    <w:rsid w:val="00713DF6"/>
    <w:rsid w:val="00714058"/>
    <w:rsid w:val="00714955"/>
    <w:rsid w:val="00714ADC"/>
    <w:rsid w:val="00714EEC"/>
    <w:rsid w:val="007150BA"/>
    <w:rsid w:val="0071556B"/>
    <w:rsid w:val="00715EDE"/>
    <w:rsid w:val="00717CCC"/>
    <w:rsid w:val="00717E9E"/>
    <w:rsid w:val="00720D21"/>
    <w:rsid w:val="00721448"/>
    <w:rsid w:val="00721BAE"/>
    <w:rsid w:val="00721D50"/>
    <w:rsid w:val="00721EA3"/>
    <w:rsid w:val="007229A6"/>
    <w:rsid w:val="00722B30"/>
    <w:rsid w:val="0072355B"/>
    <w:rsid w:val="00723673"/>
    <w:rsid w:val="007242AD"/>
    <w:rsid w:val="00726B03"/>
    <w:rsid w:val="00731124"/>
    <w:rsid w:val="00731C13"/>
    <w:rsid w:val="0073230C"/>
    <w:rsid w:val="00732926"/>
    <w:rsid w:val="0073352A"/>
    <w:rsid w:val="0073380B"/>
    <w:rsid w:val="00733E3B"/>
    <w:rsid w:val="00733ECA"/>
    <w:rsid w:val="0073442A"/>
    <w:rsid w:val="00734805"/>
    <w:rsid w:val="0073537F"/>
    <w:rsid w:val="00735B7F"/>
    <w:rsid w:val="0073676A"/>
    <w:rsid w:val="00737AC9"/>
    <w:rsid w:val="0074050D"/>
    <w:rsid w:val="00740514"/>
    <w:rsid w:val="00740EFD"/>
    <w:rsid w:val="00740FC9"/>
    <w:rsid w:val="00741032"/>
    <w:rsid w:val="00741505"/>
    <w:rsid w:val="00741FA3"/>
    <w:rsid w:val="007420BB"/>
    <w:rsid w:val="007426F7"/>
    <w:rsid w:val="00743617"/>
    <w:rsid w:val="00743741"/>
    <w:rsid w:val="007437CC"/>
    <w:rsid w:val="00743B92"/>
    <w:rsid w:val="00743E56"/>
    <w:rsid w:val="007448B9"/>
    <w:rsid w:val="00745156"/>
    <w:rsid w:val="00745875"/>
    <w:rsid w:val="0074589A"/>
    <w:rsid w:val="007469EE"/>
    <w:rsid w:val="00746A0F"/>
    <w:rsid w:val="00747114"/>
    <w:rsid w:val="00747293"/>
    <w:rsid w:val="00747C54"/>
    <w:rsid w:val="007502FD"/>
    <w:rsid w:val="00751BF0"/>
    <w:rsid w:val="00752992"/>
    <w:rsid w:val="00752D46"/>
    <w:rsid w:val="00752F6B"/>
    <w:rsid w:val="00753114"/>
    <w:rsid w:val="00753EAA"/>
    <w:rsid w:val="00754621"/>
    <w:rsid w:val="00754716"/>
    <w:rsid w:val="00754A67"/>
    <w:rsid w:val="0075504D"/>
    <w:rsid w:val="00755755"/>
    <w:rsid w:val="00755B41"/>
    <w:rsid w:val="00755B5E"/>
    <w:rsid w:val="00756013"/>
    <w:rsid w:val="00756A22"/>
    <w:rsid w:val="00756A89"/>
    <w:rsid w:val="00756D22"/>
    <w:rsid w:val="00756DDC"/>
    <w:rsid w:val="0075715A"/>
    <w:rsid w:val="00757B25"/>
    <w:rsid w:val="007622A9"/>
    <w:rsid w:val="007628B2"/>
    <w:rsid w:val="00762E27"/>
    <w:rsid w:val="00763482"/>
    <w:rsid w:val="00763AE7"/>
    <w:rsid w:val="00763B15"/>
    <w:rsid w:val="00764249"/>
    <w:rsid w:val="007649F7"/>
    <w:rsid w:val="00765DF6"/>
    <w:rsid w:val="00766225"/>
    <w:rsid w:val="007662B1"/>
    <w:rsid w:val="00766491"/>
    <w:rsid w:val="007667A9"/>
    <w:rsid w:val="00766BD0"/>
    <w:rsid w:val="00766D4C"/>
    <w:rsid w:val="007674B1"/>
    <w:rsid w:val="00767BBA"/>
    <w:rsid w:val="00767E49"/>
    <w:rsid w:val="00770311"/>
    <w:rsid w:val="00770495"/>
    <w:rsid w:val="0077063C"/>
    <w:rsid w:val="00770D18"/>
    <w:rsid w:val="00771D42"/>
    <w:rsid w:val="00771F5D"/>
    <w:rsid w:val="00772632"/>
    <w:rsid w:val="00773224"/>
    <w:rsid w:val="007732DE"/>
    <w:rsid w:val="00773C6B"/>
    <w:rsid w:val="00773D4F"/>
    <w:rsid w:val="007743E2"/>
    <w:rsid w:val="00774EB4"/>
    <w:rsid w:val="007757CA"/>
    <w:rsid w:val="007758CF"/>
    <w:rsid w:val="00776BC0"/>
    <w:rsid w:val="00776C90"/>
    <w:rsid w:val="00776E36"/>
    <w:rsid w:val="0077774D"/>
    <w:rsid w:val="0078021A"/>
    <w:rsid w:val="00780531"/>
    <w:rsid w:val="00780643"/>
    <w:rsid w:val="00781B32"/>
    <w:rsid w:val="00781E7A"/>
    <w:rsid w:val="00782704"/>
    <w:rsid w:val="00782F0A"/>
    <w:rsid w:val="00783DD6"/>
    <w:rsid w:val="00783DF2"/>
    <w:rsid w:val="00784903"/>
    <w:rsid w:val="00785389"/>
    <w:rsid w:val="00785840"/>
    <w:rsid w:val="00785851"/>
    <w:rsid w:val="007862C5"/>
    <w:rsid w:val="007873BA"/>
    <w:rsid w:val="007908E7"/>
    <w:rsid w:val="007916EC"/>
    <w:rsid w:val="00792273"/>
    <w:rsid w:val="007929C8"/>
    <w:rsid w:val="007929EB"/>
    <w:rsid w:val="00792AD6"/>
    <w:rsid w:val="00793085"/>
    <w:rsid w:val="00793631"/>
    <w:rsid w:val="007942D7"/>
    <w:rsid w:val="00794317"/>
    <w:rsid w:val="0079465E"/>
    <w:rsid w:val="007946BE"/>
    <w:rsid w:val="007952C6"/>
    <w:rsid w:val="00795CBC"/>
    <w:rsid w:val="007965D0"/>
    <w:rsid w:val="007968F8"/>
    <w:rsid w:val="007974E4"/>
    <w:rsid w:val="00797940"/>
    <w:rsid w:val="00797F61"/>
    <w:rsid w:val="007A053D"/>
    <w:rsid w:val="007A0851"/>
    <w:rsid w:val="007A0B87"/>
    <w:rsid w:val="007A0BBB"/>
    <w:rsid w:val="007A0D72"/>
    <w:rsid w:val="007A1945"/>
    <w:rsid w:val="007A2347"/>
    <w:rsid w:val="007A2363"/>
    <w:rsid w:val="007A3945"/>
    <w:rsid w:val="007A4077"/>
    <w:rsid w:val="007A431C"/>
    <w:rsid w:val="007A4772"/>
    <w:rsid w:val="007A48D3"/>
    <w:rsid w:val="007A498A"/>
    <w:rsid w:val="007A4A6F"/>
    <w:rsid w:val="007A55CE"/>
    <w:rsid w:val="007A5978"/>
    <w:rsid w:val="007A5D11"/>
    <w:rsid w:val="007A5F2E"/>
    <w:rsid w:val="007A7CCD"/>
    <w:rsid w:val="007B0586"/>
    <w:rsid w:val="007B0E5A"/>
    <w:rsid w:val="007B16A5"/>
    <w:rsid w:val="007B1808"/>
    <w:rsid w:val="007B1FF6"/>
    <w:rsid w:val="007B2A45"/>
    <w:rsid w:val="007B2BD4"/>
    <w:rsid w:val="007B2C96"/>
    <w:rsid w:val="007B3218"/>
    <w:rsid w:val="007B3A04"/>
    <w:rsid w:val="007B4F8B"/>
    <w:rsid w:val="007B5D60"/>
    <w:rsid w:val="007B7022"/>
    <w:rsid w:val="007B705D"/>
    <w:rsid w:val="007B71D1"/>
    <w:rsid w:val="007B731C"/>
    <w:rsid w:val="007C1006"/>
    <w:rsid w:val="007C1068"/>
    <w:rsid w:val="007C123C"/>
    <w:rsid w:val="007C1E48"/>
    <w:rsid w:val="007C23B7"/>
    <w:rsid w:val="007C24DF"/>
    <w:rsid w:val="007C259C"/>
    <w:rsid w:val="007C27A0"/>
    <w:rsid w:val="007C2CF2"/>
    <w:rsid w:val="007C3BEE"/>
    <w:rsid w:val="007C3D4A"/>
    <w:rsid w:val="007C3DA5"/>
    <w:rsid w:val="007C460A"/>
    <w:rsid w:val="007C474E"/>
    <w:rsid w:val="007C4997"/>
    <w:rsid w:val="007C4EF1"/>
    <w:rsid w:val="007C6C27"/>
    <w:rsid w:val="007C6E21"/>
    <w:rsid w:val="007C70A6"/>
    <w:rsid w:val="007C71B9"/>
    <w:rsid w:val="007C7324"/>
    <w:rsid w:val="007C770E"/>
    <w:rsid w:val="007C78FF"/>
    <w:rsid w:val="007D0A44"/>
    <w:rsid w:val="007D0EC9"/>
    <w:rsid w:val="007D1CB0"/>
    <w:rsid w:val="007D1D21"/>
    <w:rsid w:val="007D24E0"/>
    <w:rsid w:val="007D3016"/>
    <w:rsid w:val="007D4391"/>
    <w:rsid w:val="007D4646"/>
    <w:rsid w:val="007D4A3B"/>
    <w:rsid w:val="007D5316"/>
    <w:rsid w:val="007D53A7"/>
    <w:rsid w:val="007D5ADC"/>
    <w:rsid w:val="007D5B7D"/>
    <w:rsid w:val="007D6A8C"/>
    <w:rsid w:val="007D7160"/>
    <w:rsid w:val="007D743D"/>
    <w:rsid w:val="007D7A64"/>
    <w:rsid w:val="007D7B46"/>
    <w:rsid w:val="007D7BEC"/>
    <w:rsid w:val="007E0249"/>
    <w:rsid w:val="007E0D6E"/>
    <w:rsid w:val="007E1069"/>
    <w:rsid w:val="007E23C2"/>
    <w:rsid w:val="007E2AA3"/>
    <w:rsid w:val="007E2C73"/>
    <w:rsid w:val="007E31F9"/>
    <w:rsid w:val="007E39B0"/>
    <w:rsid w:val="007E45C1"/>
    <w:rsid w:val="007E45E2"/>
    <w:rsid w:val="007E48EF"/>
    <w:rsid w:val="007E4DF9"/>
    <w:rsid w:val="007E553D"/>
    <w:rsid w:val="007E5AC8"/>
    <w:rsid w:val="007E5AF0"/>
    <w:rsid w:val="007E6489"/>
    <w:rsid w:val="007E64C4"/>
    <w:rsid w:val="007E674B"/>
    <w:rsid w:val="007E7AFD"/>
    <w:rsid w:val="007E7B17"/>
    <w:rsid w:val="007F0057"/>
    <w:rsid w:val="007F0507"/>
    <w:rsid w:val="007F09AA"/>
    <w:rsid w:val="007F1612"/>
    <w:rsid w:val="007F1734"/>
    <w:rsid w:val="007F1D77"/>
    <w:rsid w:val="007F237A"/>
    <w:rsid w:val="007F2779"/>
    <w:rsid w:val="007F2E3E"/>
    <w:rsid w:val="007F39C5"/>
    <w:rsid w:val="007F42A5"/>
    <w:rsid w:val="007F564C"/>
    <w:rsid w:val="007F5E03"/>
    <w:rsid w:val="007F689C"/>
    <w:rsid w:val="007F697B"/>
    <w:rsid w:val="007F72F6"/>
    <w:rsid w:val="007F7B16"/>
    <w:rsid w:val="007F7C5C"/>
    <w:rsid w:val="007F7FD5"/>
    <w:rsid w:val="00800171"/>
    <w:rsid w:val="008012BB"/>
    <w:rsid w:val="008015D8"/>
    <w:rsid w:val="008019D6"/>
    <w:rsid w:val="008020EE"/>
    <w:rsid w:val="00802B1E"/>
    <w:rsid w:val="00802B38"/>
    <w:rsid w:val="00802BA7"/>
    <w:rsid w:val="00802FD1"/>
    <w:rsid w:val="00804F1F"/>
    <w:rsid w:val="0080577D"/>
    <w:rsid w:val="00805B67"/>
    <w:rsid w:val="00805D08"/>
    <w:rsid w:val="00805D93"/>
    <w:rsid w:val="00805F2E"/>
    <w:rsid w:val="008060D9"/>
    <w:rsid w:val="00806688"/>
    <w:rsid w:val="008068C8"/>
    <w:rsid w:val="00807D08"/>
    <w:rsid w:val="0081028F"/>
    <w:rsid w:val="008104DF"/>
    <w:rsid w:val="00810558"/>
    <w:rsid w:val="008106B0"/>
    <w:rsid w:val="00811177"/>
    <w:rsid w:val="008112E9"/>
    <w:rsid w:val="00812048"/>
    <w:rsid w:val="00812BCA"/>
    <w:rsid w:val="00812F58"/>
    <w:rsid w:val="00813ED6"/>
    <w:rsid w:val="008143FC"/>
    <w:rsid w:val="0081475F"/>
    <w:rsid w:val="00815795"/>
    <w:rsid w:val="00815C0A"/>
    <w:rsid w:val="00816BE6"/>
    <w:rsid w:val="00816E1E"/>
    <w:rsid w:val="008175C7"/>
    <w:rsid w:val="00817B57"/>
    <w:rsid w:val="00820636"/>
    <w:rsid w:val="0082083B"/>
    <w:rsid w:val="0082346D"/>
    <w:rsid w:val="008241C9"/>
    <w:rsid w:val="008244C9"/>
    <w:rsid w:val="00824C0D"/>
    <w:rsid w:val="00825CB1"/>
    <w:rsid w:val="00825F91"/>
    <w:rsid w:val="00826E1D"/>
    <w:rsid w:val="00826E47"/>
    <w:rsid w:val="008270AE"/>
    <w:rsid w:val="008276C7"/>
    <w:rsid w:val="00827A82"/>
    <w:rsid w:val="00827DF3"/>
    <w:rsid w:val="00830027"/>
    <w:rsid w:val="008309CF"/>
    <w:rsid w:val="00830AAF"/>
    <w:rsid w:val="00830FA9"/>
    <w:rsid w:val="00832627"/>
    <w:rsid w:val="00833AB7"/>
    <w:rsid w:val="00833EBE"/>
    <w:rsid w:val="0083406C"/>
    <w:rsid w:val="00834605"/>
    <w:rsid w:val="00836391"/>
    <w:rsid w:val="00836986"/>
    <w:rsid w:val="00836D31"/>
    <w:rsid w:val="00837465"/>
    <w:rsid w:val="008376E6"/>
    <w:rsid w:val="008377E2"/>
    <w:rsid w:val="00840230"/>
    <w:rsid w:val="00840583"/>
    <w:rsid w:val="00840755"/>
    <w:rsid w:val="008409F0"/>
    <w:rsid w:val="008419FF"/>
    <w:rsid w:val="00841B77"/>
    <w:rsid w:val="0084245F"/>
    <w:rsid w:val="008433E3"/>
    <w:rsid w:val="00843426"/>
    <w:rsid w:val="00843C6D"/>
    <w:rsid w:val="008445C0"/>
    <w:rsid w:val="00844BCA"/>
    <w:rsid w:val="008452ED"/>
    <w:rsid w:val="00845C53"/>
    <w:rsid w:val="008461D8"/>
    <w:rsid w:val="00846213"/>
    <w:rsid w:val="008462DB"/>
    <w:rsid w:val="0084659B"/>
    <w:rsid w:val="0084709E"/>
    <w:rsid w:val="00847738"/>
    <w:rsid w:val="0084781D"/>
    <w:rsid w:val="00847E13"/>
    <w:rsid w:val="00847ED6"/>
    <w:rsid w:val="008504DD"/>
    <w:rsid w:val="008515A6"/>
    <w:rsid w:val="00851861"/>
    <w:rsid w:val="0085205A"/>
    <w:rsid w:val="00852C4D"/>
    <w:rsid w:val="00852E51"/>
    <w:rsid w:val="0085317F"/>
    <w:rsid w:val="008535A2"/>
    <w:rsid w:val="00853763"/>
    <w:rsid w:val="00853D3E"/>
    <w:rsid w:val="00854BD2"/>
    <w:rsid w:val="00855568"/>
    <w:rsid w:val="008558AE"/>
    <w:rsid w:val="00855EA9"/>
    <w:rsid w:val="00856639"/>
    <w:rsid w:val="00857386"/>
    <w:rsid w:val="0085743A"/>
    <w:rsid w:val="00860B78"/>
    <w:rsid w:val="00860CBE"/>
    <w:rsid w:val="00860D40"/>
    <w:rsid w:val="008613F5"/>
    <w:rsid w:val="00861539"/>
    <w:rsid w:val="0086186F"/>
    <w:rsid w:val="00861FC4"/>
    <w:rsid w:val="00862608"/>
    <w:rsid w:val="00864A00"/>
    <w:rsid w:val="008657D7"/>
    <w:rsid w:val="0086650B"/>
    <w:rsid w:val="00867325"/>
    <w:rsid w:val="00867EA9"/>
    <w:rsid w:val="00867EAA"/>
    <w:rsid w:val="0087058F"/>
    <w:rsid w:val="00870598"/>
    <w:rsid w:val="00870ED1"/>
    <w:rsid w:val="0087113E"/>
    <w:rsid w:val="008714B6"/>
    <w:rsid w:val="0087153F"/>
    <w:rsid w:val="00871DA0"/>
    <w:rsid w:val="008727DC"/>
    <w:rsid w:val="00872A20"/>
    <w:rsid w:val="00872DC5"/>
    <w:rsid w:val="00872EF4"/>
    <w:rsid w:val="00873B6D"/>
    <w:rsid w:val="00873FB2"/>
    <w:rsid w:val="00874F81"/>
    <w:rsid w:val="008750FA"/>
    <w:rsid w:val="00875262"/>
    <w:rsid w:val="008754EB"/>
    <w:rsid w:val="00875B0C"/>
    <w:rsid w:val="00875FDA"/>
    <w:rsid w:val="008770DE"/>
    <w:rsid w:val="008771EE"/>
    <w:rsid w:val="008778AC"/>
    <w:rsid w:val="008817B7"/>
    <w:rsid w:val="00881B57"/>
    <w:rsid w:val="008820DD"/>
    <w:rsid w:val="0088292D"/>
    <w:rsid w:val="008829A5"/>
    <w:rsid w:val="0088306C"/>
    <w:rsid w:val="0088318A"/>
    <w:rsid w:val="008834D2"/>
    <w:rsid w:val="00883514"/>
    <w:rsid w:val="0088366F"/>
    <w:rsid w:val="0088395D"/>
    <w:rsid w:val="00884002"/>
    <w:rsid w:val="008840D7"/>
    <w:rsid w:val="008844D5"/>
    <w:rsid w:val="00884556"/>
    <w:rsid w:val="00885139"/>
    <w:rsid w:val="0088562C"/>
    <w:rsid w:val="0088590A"/>
    <w:rsid w:val="00885DD7"/>
    <w:rsid w:val="00885ED1"/>
    <w:rsid w:val="00886183"/>
    <w:rsid w:val="00886611"/>
    <w:rsid w:val="00886A74"/>
    <w:rsid w:val="00886C12"/>
    <w:rsid w:val="00886F79"/>
    <w:rsid w:val="00887076"/>
    <w:rsid w:val="008876F7"/>
    <w:rsid w:val="00887C95"/>
    <w:rsid w:val="00887DD2"/>
    <w:rsid w:val="00887F12"/>
    <w:rsid w:val="00890C89"/>
    <w:rsid w:val="0089115B"/>
    <w:rsid w:val="008927DB"/>
    <w:rsid w:val="00892E8D"/>
    <w:rsid w:val="00892EFD"/>
    <w:rsid w:val="00893BED"/>
    <w:rsid w:val="008947DB"/>
    <w:rsid w:val="008948DC"/>
    <w:rsid w:val="00894B9F"/>
    <w:rsid w:val="00895A22"/>
    <w:rsid w:val="00895BB0"/>
    <w:rsid w:val="00895DEF"/>
    <w:rsid w:val="00896065"/>
    <w:rsid w:val="008970CF"/>
    <w:rsid w:val="0089778C"/>
    <w:rsid w:val="00897F14"/>
    <w:rsid w:val="008A04F2"/>
    <w:rsid w:val="008A06D8"/>
    <w:rsid w:val="008A0A69"/>
    <w:rsid w:val="008A175A"/>
    <w:rsid w:val="008A18D2"/>
    <w:rsid w:val="008A1C28"/>
    <w:rsid w:val="008A2C5C"/>
    <w:rsid w:val="008A3428"/>
    <w:rsid w:val="008A35CD"/>
    <w:rsid w:val="008A366F"/>
    <w:rsid w:val="008A3788"/>
    <w:rsid w:val="008A386F"/>
    <w:rsid w:val="008A3BF3"/>
    <w:rsid w:val="008A5794"/>
    <w:rsid w:val="008A5FC2"/>
    <w:rsid w:val="008A60F8"/>
    <w:rsid w:val="008A67E0"/>
    <w:rsid w:val="008A6958"/>
    <w:rsid w:val="008A6E38"/>
    <w:rsid w:val="008A73A2"/>
    <w:rsid w:val="008A749B"/>
    <w:rsid w:val="008A74D9"/>
    <w:rsid w:val="008A7E56"/>
    <w:rsid w:val="008B001E"/>
    <w:rsid w:val="008B04A6"/>
    <w:rsid w:val="008B0D1C"/>
    <w:rsid w:val="008B0FEC"/>
    <w:rsid w:val="008B1485"/>
    <w:rsid w:val="008B14BB"/>
    <w:rsid w:val="008B171A"/>
    <w:rsid w:val="008B1F61"/>
    <w:rsid w:val="008B2682"/>
    <w:rsid w:val="008B269E"/>
    <w:rsid w:val="008B2A20"/>
    <w:rsid w:val="008B2F5A"/>
    <w:rsid w:val="008B374E"/>
    <w:rsid w:val="008B4505"/>
    <w:rsid w:val="008B45F7"/>
    <w:rsid w:val="008B462E"/>
    <w:rsid w:val="008B47A8"/>
    <w:rsid w:val="008B4E63"/>
    <w:rsid w:val="008B5555"/>
    <w:rsid w:val="008B660A"/>
    <w:rsid w:val="008B67FD"/>
    <w:rsid w:val="008B690D"/>
    <w:rsid w:val="008B6EFD"/>
    <w:rsid w:val="008B7088"/>
    <w:rsid w:val="008B7230"/>
    <w:rsid w:val="008B768E"/>
    <w:rsid w:val="008B7973"/>
    <w:rsid w:val="008B79C2"/>
    <w:rsid w:val="008C0662"/>
    <w:rsid w:val="008C0CC3"/>
    <w:rsid w:val="008C0DDF"/>
    <w:rsid w:val="008C0E64"/>
    <w:rsid w:val="008C1492"/>
    <w:rsid w:val="008C1672"/>
    <w:rsid w:val="008C19A0"/>
    <w:rsid w:val="008C22E0"/>
    <w:rsid w:val="008C2A64"/>
    <w:rsid w:val="008C323F"/>
    <w:rsid w:val="008C3A1E"/>
    <w:rsid w:val="008C4529"/>
    <w:rsid w:val="008C453C"/>
    <w:rsid w:val="008C4C1E"/>
    <w:rsid w:val="008C56FF"/>
    <w:rsid w:val="008C75E7"/>
    <w:rsid w:val="008C7D3E"/>
    <w:rsid w:val="008D1B8B"/>
    <w:rsid w:val="008D1CF6"/>
    <w:rsid w:val="008D1E79"/>
    <w:rsid w:val="008D2FB4"/>
    <w:rsid w:val="008D35E9"/>
    <w:rsid w:val="008D38CB"/>
    <w:rsid w:val="008D434A"/>
    <w:rsid w:val="008D4B5C"/>
    <w:rsid w:val="008D53D5"/>
    <w:rsid w:val="008D6107"/>
    <w:rsid w:val="008D69BE"/>
    <w:rsid w:val="008D72F7"/>
    <w:rsid w:val="008D74CF"/>
    <w:rsid w:val="008D7BB6"/>
    <w:rsid w:val="008E1DBF"/>
    <w:rsid w:val="008E243C"/>
    <w:rsid w:val="008E2753"/>
    <w:rsid w:val="008E2815"/>
    <w:rsid w:val="008E2AB3"/>
    <w:rsid w:val="008E2BA5"/>
    <w:rsid w:val="008E2DC8"/>
    <w:rsid w:val="008E34DA"/>
    <w:rsid w:val="008E3547"/>
    <w:rsid w:val="008E36FA"/>
    <w:rsid w:val="008E3D0E"/>
    <w:rsid w:val="008E40EE"/>
    <w:rsid w:val="008E4525"/>
    <w:rsid w:val="008E4796"/>
    <w:rsid w:val="008E5073"/>
    <w:rsid w:val="008E50D1"/>
    <w:rsid w:val="008E5A80"/>
    <w:rsid w:val="008E7EB4"/>
    <w:rsid w:val="008F00CA"/>
    <w:rsid w:val="008F00D8"/>
    <w:rsid w:val="008F0478"/>
    <w:rsid w:val="008F04EF"/>
    <w:rsid w:val="008F0999"/>
    <w:rsid w:val="008F0EAC"/>
    <w:rsid w:val="008F10AB"/>
    <w:rsid w:val="008F11CA"/>
    <w:rsid w:val="008F16EA"/>
    <w:rsid w:val="008F2459"/>
    <w:rsid w:val="008F278F"/>
    <w:rsid w:val="008F2C97"/>
    <w:rsid w:val="008F2ED3"/>
    <w:rsid w:val="008F3019"/>
    <w:rsid w:val="008F3799"/>
    <w:rsid w:val="008F38B0"/>
    <w:rsid w:val="008F4147"/>
    <w:rsid w:val="008F449B"/>
    <w:rsid w:val="008F45E3"/>
    <w:rsid w:val="008F4762"/>
    <w:rsid w:val="008F47B0"/>
    <w:rsid w:val="008F48FB"/>
    <w:rsid w:val="008F4C89"/>
    <w:rsid w:val="008F5A2B"/>
    <w:rsid w:val="008F6312"/>
    <w:rsid w:val="008F7E90"/>
    <w:rsid w:val="009004CF"/>
    <w:rsid w:val="0090059F"/>
    <w:rsid w:val="00900C7E"/>
    <w:rsid w:val="009019D1"/>
    <w:rsid w:val="009019FD"/>
    <w:rsid w:val="00901AB3"/>
    <w:rsid w:val="00903352"/>
    <w:rsid w:val="009036E6"/>
    <w:rsid w:val="00903A7C"/>
    <w:rsid w:val="00904224"/>
    <w:rsid w:val="00904DCD"/>
    <w:rsid w:val="0090549E"/>
    <w:rsid w:val="0090698B"/>
    <w:rsid w:val="00906E16"/>
    <w:rsid w:val="0090774A"/>
    <w:rsid w:val="00907C6F"/>
    <w:rsid w:val="009103F4"/>
    <w:rsid w:val="009114BD"/>
    <w:rsid w:val="009119DB"/>
    <w:rsid w:val="00912133"/>
    <w:rsid w:val="00912841"/>
    <w:rsid w:val="00912C5D"/>
    <w:rsid w:val="009133A0"/>
    <w:rsid w:val="00914241"/>
    <w:rsid w:val="00914405"/>
    <w:rsid w:val="00914454"/>
    <w:rsid w:val="00914D81"/>
    <w:rsid w:val="009160FF"/>
    <w:rsid w:val="00916459"/>
    <w:rsid w:val="00916A3C"/>
    <w:rsid w:val="009207D3"/>
    <w:rsid w:val="00920C44"/>
    <w:rsid w:val="00920DC5"/>
    <w:rsid w:val="009214AF"/>
    <w:rsid w:val="009218D0"/>
    <w:rsid w:val="0092193C"/>
    <w:rsid w:val="00921C57"/>
    <w:rsid w:val="00922212"/>
    <w:rsid w:val="0092229D"/>
    <w:rsid w:val="00922535"/>
    <w:rsid w:val="0092268E"/>
    <w:rsid w:val="00923240"/>
    <w:rsid w:val="0092371C"/>
    <w:rsid w:val="009238BD"/>
    <w:rsid w:val="00924324"/>
    <w:rsid w:val="009243B2"/>
    <w:rsid w:val="00924441"/>
    <w:rsid w:val="00925A89"/>
    <w:rsid w:val="00926289"/>
    <w:rsid w:val="00926393"/>
    <w:rsid w:val="0092694A"/>
    <w:rsid w:val="00926DBD"/>
    <w:rsid w:val="009271CA"/>
    <w:rsid w:val="00930453"/>
    <w:rsid w:val="009306F7"/>
    <w:rsid w:val="00930FF0"/>
    <w:rsid w:val="0093127D"/>
    <w:rsid w:val="009312F5"/>
    <w:rsid w:val="009316CD"/>
    <w:rsid w:val="00931757"/>
    <w:rsid w:val="00931FAF"/>
    <w:rsid w:val="0093223C"/>
    <w:rsid w:val="00932459"/>
    <w:rsid w:val="00932877"/>
    <w:rsid w:val="009338B2"/>
    <w:rsid w:val="009350E6"/>
    <w:rsid w:val="0093535F"/>
    <w:rsid w:val="00935895"/>
    <w:rsid w:val="00935B8B"/>
    <w:rsid w:val="00935DBC"/>
    <w:rsid w:val="00935DCE"/>
    <w:rsid w:val="00937096"/>
    <w:rsid w:val="00937E56"/>
    <w:rsid w:val="009401BC"/>
    <w:rsid w:val="009409A7"/>
    <w:rsid w:val="00940B27"/>
    <w:rsid w:val="00940B83"/>
    <w:rsid w:val="00941301"/>
    <w:rsid w:val="00941708"/>
    <w:rsid w:val="00941851"/>
    <w:rsid w:val="00941F96"/>
    <w:rsid w:val="009428EE"/>
    <w:rsid w:val="00942ED6"/>
    <w:rsid w:val="0094343D"/>
    <w:rsid w:val="00943882"/>
    <w:rsid w:val="00944C0B"/>
    <w:rsid w:val="00944E9B"/>
    <w:rsid w:val="00946521"/>
    <w:rsid w:val="009466B7"/>
    <w:rsid w:val="009466C3"/>
    <w:rsid w:val="00947CC5"/>
    <w:rsid w:val="00950011"/>
    <w:rsid w:val="00950155"/>
    <w:rsid w:val="00950664"/>
    <w:rsid w:val="00950D69"/>
    <w:rsid w:val="00951E3F"/>
    <w:rsid w:val="00952644"/>
    <w:rsid w:val="009536B2"/>
    <w:rsid w:val="00953C02"/>
    <w:rsid w:val="0095457C"/>
    <w:rsid w:val="00955443"/>
    <w:rsid w:val="00955831"/>
    <w:rsid w:val="009567E9"/>
    <w:rsid w:val="00956C1D"/>
    <w:rsid w:val="00957217"/>
    <w:rsid w:val="00957A33"/>
    <w:rsid w:val="00957C41"/>
    <w:rsid w:val="00960986"/>
    <w:rsid w:val="00960E68"/>
    <w:rsid w:val="0096109C"/>
    <w:rsid w:val="0096125B"/>
    <w:rsid w:val="00961526"/>
    <w:rsid w:val="009619A2"/>
    <w:rsid w:val="00962E3C"/>
    <w:rsid w:val="009647AA"/>
    <w:rsid w:val="00964EB1"/>
    <w:rsid w:val="00965FD0"/>
    <w:rsid w:val="00966B44"/>
    <w:rsid w:val="00967273"/>
    <w:rsid w:val="009672A1"/>
    <w:rsid w:val="00970065"/>
    <w:rsid w:val="00970177"/>
    <w:rsid w:val="00970810"/>
    <w:rsid w:val="009708BF"/>
    <w:rsid w:val="0097119B"/>
    <w:rsid w:val="00971853"/>
    <w:rsid w:val="009747B8"/>
    <w:rsid w:val="009748DD"/>
    <w:rsid w:val="0097520C"/>
    <w:rsid w:val="0097580D"/>
    <w:rsid w:val="00975AE7"/>
    <w:rsid w:val="00975DCB"/>
    <w:rsid w:val="00976026"/>
    <w:rsid w:val="0097691E"/>
    <w:rsid w:val="00976B4B"/>
    <w:rsid w:val="00976C19"/>
    <w:rsid w:val="00977D24"/>
    <w:rsid w:val="00980FEB"/>
    <w:rsid w:val="00982D94"/>
    <w:rsid w:val="009830A8"/>
    <w:rsid w:val="00983580"/>
    <w:rsid w:val="0098359B"/>
    <w:rsid w:val="00983E4E"/>
    <w:rsid w:val="009841AE"/>
    <w:rsid w:val="009842AE"/>
    <w:rsid w:val="00984FF3"/>
    <w:rsid w:val="00985053"/>
    <w:rsid w:val="00985273"/>
    <w:rsid w:val="009877D4"/>
    <w:rsid w:val="00990A6D"/>
    <w:rsid w:val="00990F08"/>
    <w:rsid w:val="00990F12"/>
    <w:rsid w:val="0099102B"/>
    <w:rsid w:val="0099116F"/>
    <w:rsid w:val="0099207F"/>
    <w:rsid w:val="00992D03"/>
    <w:rsid w:val="00992E48"/>
    <w:rsid w:val="00993468"/>
    <w:rsid w:val="0099371D"/>
    <w:rsid w:val="009937F6"/>
    <w:rsid w:val="00993B9D"/>
    <w:rsid w:val="0099442E"/>
    <w:rsid w:val="00995011"/>
    <w:rsid w:val="0099528E"/>
    <w:rsid w:val="009954E2"/>
    <w:rsid w:val="00995B79"/>
    <w:rsid w:val="00995C50"/>
    <w:rsid w:val="00995E88"/>
    <w:rsid w:val="00996254"/>
    <w:rsid w:val="00996372"/>
    <w:rsid w:val="00996B47"/>
    <w:rsid w:val="00996D21"/>
    <w:rsid w:val="00997455"/>
    <w:rsid w:val="009A0213"/>
    <w:rsid w:val="009A0561"/>
    <w:rsid w:val="009A0702"/>
    <w:rsid w:val="009A1E07"/>
    <w:rsid w:val="009A2065"/>
    <w:rsid w:val="009A210A"/>
    <w:rsid w:val="009A2761"/>
    <w:rsid w:val="009A2C51"/>
    <w:rsid w:val="009A2C7E"/>
    <w:rsid w:val="009A3D8E"/>
    <w:rsid w:val="009A3D90"/>
    <w:rsid w:val="009A42D3"/>
    <w:rsid w:val="009A4B6D"/>
    <w:rsid w:val="009A5585"/>
    <w:rsid w:val="009A571E"/>
    <w:rsid w:val="009A5DF8"/>
    <w:rsid w:val="009A6504"/>
    <w:rsid w:val="009A6552"/>
    <w:rsid w:val="009A7E8E"/>
    <w:rsid w:val="009B074B"/>
    <w:rsid w:val="009B084B"/>
    <w:rsid w:val="009B0B4B"/>
    <w:rsid w:val="009B0CD3"/>
    <w:rsid w:val="009B1749"/>
    <w:rsid w:val="009B2129"/>
    <w:rsid w:val="009B28F6"/>
    <w:rsid w:val="009B2DFF"/>
    <w:rsid w:val="009B3453"/>
    <w:rsid w:val="009B396F"/>
    <w:rsid w:val="009B3FE5"/>
    <w:rsid w:val="009B4061"/>
    <w:rsid w:val="009B442B"/>
    <w:rsid w:val="009B4FB1"/>
    <w:rsid w:val="009B56A4"/>
    <w:rsid w:val="009B688A"/>
    <w:rsid w:val="009B7320"/>
    <w:rsid w:val="009C012F"/>
    <w:rsid w:val="009C0702"/>
    <w:rsid w:val="009C0B3A"/>
    <w:rsid w:val="009C1FE6"/>
    <w:rsid w:val="009C201D"/>
    <w:rsid w:val="009C20FD"/>
    <w:rsid w:val="009C28CB"/>
    <w:rsid w:val="009C2EDE"/>
    <w:rsid w:val="009C3E1E"/>
    <w:rsid w:val="009C3EEA"/>
    <w:rsid w:val="009C5156"/>
    <w:rsid w:val="009C5702"/>
    <w:rsid w:val="009C5710"/>
    <w:rsid w:val="009C6B8F"/>
    <w:rsid w:val="009C7058"/>
    <w:rsid w:val="009C7CAD"/>
    <w:rsid w:val="009C7DE6"/>
    <w:rsid w:val="009D03CC"/>
    <w:rsid w:val="009D0667"/>
    <w:rsid w:val="009D0779"/>
    <w:rsid w:val="009D0C2F"/>
    <w:rsid w:val="009D0DE9"/>
    <w:rsid w:val="009D101F"/>
    <w:rsid w:val="009D18DD"/>
    <w:rsid w:val="009D27C6"/>
    <w:rsid w:val="009D27F3"/>
    <w:rsid w:val="009D2BE9"/>
    <w:rsid w:val="009D2F4F"/>
    <w:rsid w:val="009D30DE"/>
    <w:rsid w:val="009D3701"/>
    <w:rsid w:val="009D5C56"/>
    <w:rsid w:val="009D6767"/>
    <w:rsid w:val="009D69DF"/>
    <w:rsid w:val="009D6C4F"/>
    <w:rsid w:val="009D6CB4"/>
    <w:rsid w:val="009D71A7"/>
    <w:rsid w:val="009D7298"/>
    <w:rsid w:val="009D7A20"/>
    <w:rsid w:val="009E0436"/>
    <w:rsid w:val="009E1222"/>
    <w:rsid w:val="009E1EA0"/>
    <w:rsid w:val="009E1FA5"/>
    <w:rsid w:val="009E21D1"/>
    <w:rsid w:val="009E276D"/>
    <w:rsid w:val="009E28A7"/>
    <w:rsid w:val="009E2A40"/>
    <w:rsid w:val="009E2C33"/>
    <w:rsid w:val="009E2EBA"/>
    <w:rsid w:val="009E2F3A"/>
    <w:rsid w:val="009E33DE"/>
    <w:rsid w:val="009E3487"/>
    <w:rsid w:val="009E3F34"/>
    <w:rsid w:val="009E42FC"/>
    <w:rsid w:val="009E4FB5"/>
    <w:rsid w:val="009E50BF"/>
    <w:rsid w:val="009E5315"/>
    <w:rsid w:val="009E552F"/>
    <w:rsid w:val="009E56F8"/>
    <w:rsid w:val="009E5C4B"/>
    <w:rsid w:val="009E6125"/>
    <w:rsid w:val="009E6668"/>
    <w:rsid w:val="009E6A90"/>
    <w:rsid w:val="009E7037"/>
    <w:rsid w:val="009E7FDC"/>
    <w:rsid w:val="009F011C"/>
    <w:rsid w:val="009F1A24"/>
    <w:rsid w:val="009F1D15"/>
    <w:rsid w:val="009F25F7"/>
    <w:rsid w:val="009F2FFF"/>
    <w:rsid w:val="009F3071"/>
    <w:rsid w:val="009F3B77"/>
    <w:rsid w:val="009F444A"/>
    <w:rsid w:val="009F574A"/>
    <w:rsid w:val="009F6455"/>
    <w:rsid w:val="009F66AF"/>
    <w:rsid w:val="009F66CE"/>
    <w:rsid w:val="009F68B2"/>
    <w:rsid w:val="009F68DB"/>
    <w:rsid w:val="009F6A73"/>
    <w:rsid w:val="009F6CBB"/>
    <w:rsid w:val="009F7028"/>
    <w:rsid w:val="009F7192"/>
    <w:rsid w:val="009F7D96"/>
    <w:rsid w:val="009F7E2A"/>
    <w:rsid w:val="00A00277"/>
    <w:rsid w:val="00A0063A"/>
    <w:rsid w:val="00A00B42"/>
    <w:rsid w:val="00A01183"/>
    <w:rsid w:val="00A0142F"/>
    <w:rsid w:val="00A01986"/>
    <w:rsid w:val="00A01D8D"/>
    <w:rsid w:val="00A0222E"/>
    <w:rsid w:val="00A0224A"/>
    <w:rsid w:val="00A02D69"/>
    <w:rsid w:val="00A032E8"/>
    <w:rsid w:val="00A04077"/>
    <w:rsid w:val="00A04BE5"/>
    <w:rsid w:val="00A070DE"/>
    <w:rsid w:val="00A0737E"/>
    <w:rsid w:val="00A07729"/>
    <w:rsid w:val="00A11053"/>
    <w:rsid w:val="00A112CF"/>
    <w:rsid w:val="00A11DF6"/>
    <w:rsid w:val="00A12099"/>
    <w:rsid w:val="00A1292D"/>
    <w:rsid w:val="00A12B71"/>
    <w:rsid w:val="00A12FA5"/>
    <w:rsid w:val="00A12FA6"/>
    <w:rsid w:val="00A142D2"/>
    <w:rsid w:val="00A1494A"/>
    <w:rsid w:val="00A14A50"/>
    <w:rsid w:val="00A15ABA"/>
    <w:rsid w:val="00A15D7A"/>
    <w:rsid w:val="00A161C4"/>
    <w:rsid w:val="00A16488"/>
    <w:rsid w:val="00A16B06"/>
    <w:rsid w:val="00A16E52"/>
    <w:rsid w:val="00A1755B"/>
    <w:rsid w:val="00A17993"/>
    <w:rsid w:val="00A201EE"/>
    <w:rsid w:val="00A2037B"/>
    <w:rsid w:val="00A204E4"/>
    <w:rsid w:val="00A20AF4"/>
    <w:rsid w:val="00A213ED"/>
    <w:rsid w:val="00A22319"/>
    <w:rsid w:val="00A2243E"/>
    <w:rsid w:val="00A22B26"/>
    <w:rsid w:val="00A22CD7"/>
    <w:rsid w:val="00A22F11"/>
    <w:rsid w:val="00A23177"/>
    <w:rsid w:val="00A23BAB"/>
    <w:rsid w:val="00A24319"/>
    <w:rsid w:val="00A24695"/>
    <w:rsid w:val="00A247B4"/>
    <w:rsid w:val="00A24DF5"/>
    <w:rsid w:val="00A2505D"/>
    <w:rsid w:val="00A2696E"/>
    <w:rsid w:val="00A269F2"/>
    <w:rsid w:val="00A3051D"/>
    <w:rsid w:val="00A306B2"/>
    <w:rsid w:val="00A30D9C"/>
    <w:rsid w:val="00A31321"/>
    <w:rsid w:val="00A31329"/>
    <w:rsid w:val="00A31582"/>
    <w:rsid w:val="00A318C9"/>
    <w:rsid w:val="00A31926"/>
    <w:rsid w:val="00A32B94"/>
    <w:rsid w:val="00A331E0"/>
    <w:rsid w:val="00A33457"/>
    <w:rsid w:val="00A3378A"/>
    <w:rsid w:val="00A34424"/>
    <w:rsid w:val="00A34D85"/>
    <w:rsid w:val="00A34F22"/>
    <w:rsid w:val="00A3537A"/>
    <w:rsid w:val="00A3539D"/>
    <w:rsid w:val="00A36754"/>
    <w:rsid w:val="00A37595"/>
    <w:rsid w:val="00A40802"/>
    <w:rsid w:val="00A40D3F"/>
    <w:rsid w:val="00A40F75"/>
    <w:rsid w:val="00A416F7"/>
    <w:rsid w:val="00A41BED"/>
    <w:rsid w:val="00A426A8"/>
    <w:rsid w:val="00A426F2"/>
    <w:rsid w:val="00A4278D"/>
    <w:rsid w:val="00A42C85"/>
    <w:rsid w:val="00A43401"/>
    <w:rsid w:val="00A441F5"/>
    <w:rsid w:val="00A45013"/>
    <w:rsid w:val="00A45053"/>
    <w:rsid w:val="00A45697"/>
    <w:rsid w:val="00A45864"/>
    <w:rsid w:val="00A45DD4"/>
    <w:rsid w:val="00A4671C"/>
    <w:rsid w:val="00A46971"/>
    <w:rsid w:val="00A46B65"/>
    <w:rsid w:val="00A4719D"/>
    <w:rsid w:val="00A4730D"/>
    <w:rsid w:val="00A4785B"/>
    <w:rsid w:val="00A47D64"/>
    <w:rsid w:val="00A5052A"/>
    <w:rsid w:val="00A50761"/>
    <w:rsid w:val="00A510DA"/>
    <w:rsid w:val="00A5123B"/>
    <w:rsid w:val="00A515E6"/>
    <w:rsid w:val="00A5172A"/>
    <w:rsid w:val="00A51A0E"/>
    <w:rsid w:val="00A52B91"/>
    <w:rsid w:val="00A53C9B"/>
    <w:rsid w:val="00A53D81"/>
    <w:rsid w:val="00A54CC7"/>
    <w:rsid w:val="00A552CA"/>
    <w:rsid w:val="00A5580B"/>
    <w:rsid w:val="00A55ACC"/>
    <w:rsid w:val="00A55BB6"/>
    <w:rsid w:val="00A579BE"/>
    <w:rsid w:val="00A60315"/>
    <w:rsid w:val="00A60BCB"/>
    <w:rsid w:val="00A612A7"/>
    <w:rsid w:val="00A61605"/>
    <w:rsid w:val="00A61BBE"/>
    <w:rsid w:val="00A6242D"/>
    <w:rsid w:val="00A629AE"/>
    <w:rsid w:val="00A62CDA"/>
    <w:rsid w:val="00A62E8A"/>
    <w:rsid w:val="00A632BB"/>
    <w:rsid w:val="00A64BE0"/>
    <w:rsid w:val="00A64E0A"/>
    <w:rsid w:val="00A65332"/>
    <w:rsid w:val="00A656A0"/>
    <w:rsid w:val="00A66274"/>
    <w:rsid w:val="00A66445"/>
    <w:rsid w:val="00A664C5"/>
    <w:rsid w:val="00A6664F"/>
    <w:rsid w:val="00A66924"/>
    <w:rsid w:val="00A66956"/>
    <w:rsid w:val="00A6774A"/>
    <w:rsid w:val="00A679DD"/>
    <w:rsid w:val="00A67C54"/>
    <w:rsid w:val="00A7005E"/>
    <w:rsid w:val="00A70419"/>
    <w:rsid w:val="00A7049C"/>
    <w:rsid w:val="00A70590"/>
    <w:rsid w:val="00A711A2"/>
    <w:rsid w:val="00A72377"/>
    <w:rsid w:val="00A731BA"/>
    <w:rsid w:val="00A7374D"/>
    <w:rsid w:val="00A737CB"/>
    <w:rsid w:val="00A74314"/>
    <w:rsid w:val="00A743FE"/>
    <w:rsid w:val="00A74A0F"/>
    <w:rsid w:val="00A74B47"/>
    <w:rsid w:val="00A75193"/>
    <w:rsid w:val="00A76562"/>
    <w:rsid w:val="00A775A5"/>
    <w:rsid w:val="00A802E4"/>
    <w:rsid w:val="00A8065B"/>
    <w:rsid w:val="00A808C3"/>
    <w:rsid w:val="00A80D1A"/>
    <w:rsid w:val="00A80F76"/>
    <w:rsid w:val="00A81AE7"/>
    <w:rsid w:val="00A81C8F"/>
    <w:rsid w:val="00A820CB"/>
    <w:rsid w:val="00A82D2B"/>
    <w:rsid w:val="00A8332A"/>
    <w:rsid w:val="00A837E0"/>
    <w:rsid w:val="00A83AAE"/>
    <w:rsid w:val="00A83F51"/>
    <w:rsid w:val="00A84D5B"/>
    <w:rsid w:val="00A8637A"/>
    <w:rsid w:val="00A86586"/>
    <w:rsid w:val="00A866E7"/>
    <w:rsid w:val="00A86AAF"/>
    <w:rsid w:val="00A87F5E"/>
    <w:rsid w:val="00A90169"/>
    <w:rsid w:val="00A919D9"/>
    <w:rsid w:val="00A91C50"/>
    <w:rsid w:val="00A9268F"/>
    <w:rsid w:val="00A92DB7"/>
    <w:rsid w:val="00A93065"/>
    <w:rsid w:val="00A93715"/>
    <w:rsid w:val="00A93872"/>
    <w:rsid w:val="00A93982"/>
    <w:rsid w:val="00A93A45"/>
    <w:rsid w:val="00A94400"/>
    <w:rsid w:val="00A94FB2"/>
    <w:rsid w:val="00A95356"/>
    <w:rsid w:val="00A95795"/>
    <w:rsid w:val="00A957B6"/>
    <w:rsid w:val="00A95A1A"/>
    <w:rsid w:val="00A96063"/>
    <w:rsid w:val="00A97DB5"/>
    <w:rsid w:val="00AA05DF"/>
    <w:rsid w:val="00AA066D"/>
    <w:rsid w:val="00AA08DF"/>
    <w:rsid w:val="00AA11D6"/>
    <w:rsid w:val="00AA1BD3"/>
    <w:rsid w:val="00AA2193"/>
    <w:rsid w:val="00AA2580"/>
    <w:rsid w:val="00AA4142"/>
    <w:rsid w:val="00AA463B"/>
    <w:rsid w:val="00AA491F"/>
    <w:rsid w:val="00AA4949"/>
    <w:rsid w:val="00AA5E13"/>
    <w:rsid w:val="00AA607D"/>
    <w:rsid w:val="00AA7223"/>
    <w:rsid w:val="00AA77D6"/>
    <w:rsid w:val="00AA7B91"/>
    <w:rsid w:val="00AB0889"/>
    <w:rsid w:val="00AB0BF2"/>
    <w:rsid w:val="00AB0DA0"/>
    <w:rsid w:val="00AB3326"/>
    <w:rsid w:val="00AB3C43"/>
    <w:rsid w:val="00AB41CB"/>
    <w:rsid w:val="00AB43A9"/>
    <w:rsid w:val="00AB46F7"/>
    <w:rsid w:val="00AB4A94"/>
    <w:rsid w:val="00AB5252"/>
    <w:rsid w:val="00AB6B15"/>
    <w:rsid w:val="00AB739B"/>
    <w:rsid w:val="00AB7E2D"/>
    <w:rsid w:val="00AC0664"/>
    <w:rsid w:val="00AC0EDB"/>
    <w:rsid w:val="00AC112B"/>
    <w:rsid w:val="00AC14E9"/>
    <w:rsid w:val="00AC176A"/>
    <w:rsid w:val="00AC192B"/>
    <w:rsid w:val="00AC1ACD"/>
    <w:rsid w:val="00AC1F92"/>
    <w:rsid w:val="00AC2637"/>
    <w:rsid w:val="00AC354B"/>
    <w:rsid w:val="00AC37D3"/>
    <w:rsid w:val="00AC3DFF"/>
    <w:rsid w:val="00AC3F0C"/>
    <w:rsid w:val="00AC413D"/>
    <w:rsid w:val="00AC4383"/>
    <w:rsid w:val="00AC45DC"/>
    <w:rsid w:val="00AC4C3A"/>
    <w:rsid w:val="00AC4D38"/>
    <w:rsid w:val="00AC4E4E"/>
    <w:rsid w:val="00AC5556"/>
    <w:rsid w:val="00AC5A24"/>
    <w:rsid w:val="00AC6F41"/>
    <w:rsid w:val="00AC727C"/>
    <w:rsid w:val="00AC734A"/>
    <w:rsid w:val="00AC7373"/>
    <w:rsid w:val="00AC7BDF"/>
    <w:rsid w:val="00AD0112"/>
    <w:rsid w:val="00AD041C"/>
    <w:rsid w:val="00AD0786"/>
    <w:rsid w:val="00AD0C2D"/>
    <w:rsid w:val="00AD13DD"/>
    <w:rsid w:val="00AD13FE"/>
    <w:rsid w:val="00AD1492"/>
    <w:rsid w:val="00AD1B94"/>
    <w:rsid w:val="00AD1CA3"/>
    <w:rsid w:val="00AD1F46"/>
    <w:rsid w:val="00AD20F8"/>
    <w:rsid w:val="00AD2492"/>
    <w:rsid w:val="00AD256A"/>
    <w:rsid w:val="00AD29A3"/>
    <w:rsid w:val="00AD2AEB"/>
    <w:rsid w:val="00AD2E80"/>
    <w:rsid w:val="00AD3BBD"/>
    <w:rsid w:val="00AD43C8"/>
    <w:rsid w:val="00AD46CC"/>
    <w:rsid w:val="00AD4EFD"/>
    <w:rsid w:val="00AD6523"/>
    <w:rsid w:val="00AD68A4"/>
    <w:rsid w:val="00AD6B25"/>
    <w:rsid w:val="00AD73AC"/>
    <w:rsid w:val="00AD73E1"/>
    <w:rsid w:val="00AD7868"/>
    <w:rsid w:val="00AD7A60"/>
    <w:rsid w:val="00AD7B80"/>
    <w:rsid w:val="00AD7FF0"/>
    <w:rsid w:val="00AE01AC"/>
    <w:rsid w:val="00AE0891"/>
    <w:rsid w:val="00AE1335"/>
    <w:rsid w:val="00AE17A4"/>
    <w:rsid w:val="00AE2EA8"/>
    <w:rsid w:val="00AE3F33"/>
    <w:rsid w:val="00AE4375"/>
    <w:rsid w:val="00AE4B09"/>
    <w:rsid w:val="00AE51A7"/>
    <w:rsid w:val="00AE5A78"/>
    <w:rsid w:val="00AE7353"/>
    <w:rsid w:val="00AE7C11"/>
    <w:rsid w:val="00AE7EB3"/>
    <w:rsid w:val="00AF01DF"/>
    <w:rsid w:val="00AF0320"/>
    <w:rsid w:val="00AF03C6"/>
    <w:rsid w:val="00AF0811"/>
    <w:rsid w:val="00AF12D7"/>
    <w:rsid w:val="00AF14FC"/>
    <w:rsid w:val="00AF1F68"/>
    <w:rsid w:val="00AF23DF"/>
    <w:rsid w:val="00AF2E7C"/>
    <w:rsid w:val="00AF3013"/>
    <w:rsid w:val="00AF3EFD"/>
    <w:rsid w:val="00AF4ABB"/>
    <w:rsid w:val="00AF4BDC"/>
    <w:rsid w:val="00AF532E"/>
    <w:rsid w:val="00AF570D"/>
    <w:rsid w:val="00AF640B"/>
    <w:rsid w:val="00AF65B4"/>
    <w:rsid w:val="00AF67DF"/>
    <w:rsid w:val="00AF73B9"/>
    <w:rsid w:val="00AF7B2E"/>
    <w:rsid w:val="00B0014F"/>
    <w:rsid w:val="00B004B4"/>
    <w:rsid w:val="00B004E2"/>
    <w:rsid w:val="00B008A2"/>
    <w:rsid w:val="00B00A54"/>
    <w:rsid w:val="00B029F8"/>
    <w:rsid w:val="00B03FC5"/>
    <w:rsid w:val="00B04CDC"/>
    <w:rsid w:val="00B04DB1"/>
    <w:rsid w:val="00B051B8"/>
    <w:rsid w:val="00B05ADF"/>
    <w:rsid w:val="00B05E5D"/>
    <w:rsid w:val="00B05EC8"/>
    <w:rsid w:val="00B0640E"/>
    <w:rsid w:val="00B06568"/>
    <w:rsid w:val="00B0665F"/>
    <w:rsid w:val="00B066F9"/>
    <w:rsid w:val="00B0756F"/>
    <w:rsid w:val="00B076AF"/>
    <w:rsid w:val="00B0779F"/>
    <w:rsid w:val="00B07BA2"/>
    <w:rsid w:val="00B07DE9"/>
    <w:rsid w:val="00B108F9"/>
    <w:rsid w:val="00B11B14"/>
    <w:rsid w:val="00B11B57"/>
    <w:rsid w:val="00B11C9C"/>
    <w:rsid w:val="00B12024"/>
    <w:rsid w:val="00B12A19"/>
    <w:rsid w:val="00B12D3E"/>
    <w:rsid w:val="00B147E5"/>
    <w:rsid w:val="00B149FA"/>
    <w:rsid w:val="00B14B32"/>
    <w:rsid w:val="00B15D9D"/>
    <w:rsid w:val="00B165D4"/>
    <w:rsid w:val="00B16DC6"/>
    <w:rsid w:val="00B17285"/>
    <w:rsid w:val="00B17F77"/>
    <w:rsid w:val="00B20793"/>
    <w:rsid w:val="00B207DA"/>
    <w:rsid w:val="00B208EC"/>
    <w:rsid w:val="00B21038"/>
    <w:rsid w:val="00B214EE"/>
    <w:rsid w:val="00B21DF4"/>
    <w:rsid w:val="00B22200"/>
    <w:rsid w:val="00B2253E"/>
    <w:rsid w:val="00B2285A"/>
    <w:rsid w:val="00B22EF1"/>
    <w:rsid w:val="00B2335A"/>
    <w:rsid w:val="00B233E8"/>
    <w:rsid w:val="00B23C38"/>
    <w:rsid w:val="00B2444D"/>
    <w:rsid w:val="00B24D2C"/>
    <w:rsid w:val="00B24E3D"/>
    <w:rsid w:val="00B25824"/>
    <w:rsid w:val="00B25D16"/>
    <w:rsid w:val="00B26223"/>
    <w:rsid w:val="00B2626C"/>
    <w:rsid w:val="00B26315"/>
    <w:rsid w:val="00B2689A"/>
    <w:rsid w:val="00B2732C"/>
    <w:rsid w:val="00B27433"/>
    <w:rsid w:val="00B27A3E"/>
    <w:rsid w:val="00B304B7"/>
    <w:rsid w:val="00B304E8"/>
    <w:rsid w:val="00B304FC"/>
    <w:rsid w:val="00B3076F"/>
    <w:rsid w:val="00B3137F"/>
    <w:rsid w:val="00B3158A"/>
    <w:rsid w:val="00B318FA"/>
    <w:rsid w:val="00B31E06"/>
    <w:rsid w:val="00B31E22"/>
    <w:rsid w:val="00B31E8D"/>
    <w:rsid w:val="00B31EF5"/>
    <w:rsid w:val="00B32102"/>
    <w:rsid w:val="00B324B7"/>
    <w:rsid w:val="00B3333D"/>
    <w:rsid w:val="00B346CA"/>
    <w:rsid w:val="00B347EE"/>
    <w:rsid w:val="00B3506D"/>
    <w:rsid w:val="00B3526E"/>
    <w:rsid w:val="00B3536D"/>
    <w:rsid w:val="00B35FE2"/>
    <w:rsid w:val="00B363B0"/>
    <w:rsid w:val="00B36675"/>
    <w:rsid w:val="00B36899"/>
    <w:rsid w:val="00B368BD"/>
    <w:rsid w:val="00B37094"/>
    <w:rsid w:val="00B37AEA"/>
    <w:rsid w:val="00B37AEC"/>
    <w:rsid w:val="00B41001"/>
    <w:rsid w:val="00B42031"/>
    <w:rsid w:val="00B42412"/>
    <w:rsid w:val="00B42592"/>
    <w:rsid w:val="00B42B05"/>
    <w:rsid w:val="00B43A76"/>
    <w:rsid w:val="00B454CF"/>
    <w:rsid w:val="00B45543"/>
    <w:rsid w:val="00B45725"/>
    <w:rsid w:val="00B45C2D"/>
    <w:rsid w:val="00B464DF"/>
    <w:rsid w:val="00B46D0E"/>
    <w:rsid w:val="00B47580"/>
    <w:rsid w:val="00B50D38"/>
    <w:rsid w:val="00B5118A"/>
    <w:rsid w:val="00B51563"/>
    <w:rsid w:val="00B51A9E"/>
    <w:rsid w:val="00B51EF9"/>
    <w:rsid w:val="00B522E2"/>
    <w:rsid w:val="00B53214"/>
    <w:rsid w:val="00B538AD"/>
    <w:rsid w:val="00B53C1E"/>
    <w:rsid w:val="00B54D7B"/>
    <w:rsid w:val="00B54E06"/>
    <w:rsid w:val="00B55B78"/>
    <w:rsid w:val="00B55E76"/>
    <w:rsid w:val="00B560B4"/>
    <w:rsid w:val="00B56E6C"/>
    <w:rsid w:val="00B56EAE"/>
    <w:rsid w:val="00B57257"/>
    <w:rsid w:val="00B62AD9"/>
    <w:rsid w:val="00B62B5F"/>
    <w:rsid w:val="00B634C7"/>
    <w:rsid w:val="00B63EE6"/>
    <w:rsid w:val="00B647D2"/>
    <w:rsid w:val="00B649B7"/>
    <w:rsid w:val="00B651D5"/>
    <w:rsid w:val="00B6556E"/>
    <w:rsid w:val="00B656E0"/>
    <w:rsid w:val="00B65D51"/>
    <w:rsid w:val="00B66171"/>
    <w:rsid w:val="00B66BF2"/>
    <w:rsid w:val="00B67288"/>
    <w:rsid w:val="00B705CA"/>
    <w:rsid w:val="00B70694"/>
    <w:rsid w:val="00B70FD5"/>
    <w:rsid w:val="00B71B66"/>
    <w:rsid w:val="00B729A3"/>
    <w:rsid w:val="00B72AF7"/>
    <w:rsid w:val="00B732A3"/>
    <w:rsid w:val="00B7335E"/>
    <w:rsid w:val="00B7338A"/>
    <w:rsid w:val="00B739B9"/>
    <w:rsid w:val="00B73BEA"/>
    <w:rsid w:val="00B73DED"/>
    <w:rsid w:val="00B746B6"/>
    <w:rsid w:val="00B7483C"/>
    <w:rsid w:val="00B74953"/>
    <w:rsid w:val="00B75033"/>
    <w:rsid w:val="00B75BC5"/>
    <w:rsid w:val="00B76201"/>
    <w:rsid w:val="00B7676A"/>
    <w:rsid w:val="00B76ED7"/>
    <w:rsid w:val="00B76EF3"/>
    <w:rsid w:val="00B76F8C"/>
    <w:rsid w:val="00B77147"/>
    <w:rsid w:val="00B77DA6"/>
    <w:rsid w:val="00B77E56"/>
    <w:rsid w:val="00B8027A"/>
    <w:rsid w:val="00B803F8"/>
    <w:rsid w:val="00B80580"/>
    <w:rsid w:val="00B805B3"/>
    <w:rsid w:val="00B806ED"/>
    <w:rsid w:val="00B80A3D"/>
    <w:rsid w:val="00B80C4D"/>
    <w:rsid w:val="00B80CA4"/>
    <w:rsid w:val="00B812EA"/>
    <w:rsid w:val="00B817F4"/>
    <w:rsid w:val="00B81B2E"/>
    <w:rsid w:val="00B81B73"/>
    <w:rsid w:val="00B81DDC"/>
    <w:rsid w:val="00B82380"/>
    <w:rsid w:val="00B824AD"/>
    <w:rsid w:val="00B82767"/>
    <w:rsid w:val="00B832A1"/>
    <w:rsid w:val="00B844FC"/>
    <w:rsid w:val="00B84B39"/>
    <w:rsid w:val="00B84ED2"/>
    <w:rsid w:val="00B85538"/>
    <w:rsid w:val="00B85675"/>
    <w:rsid w:val="00B856BD"/>
    <w:rsid w:val="00B86503"/>
    <w:rsid w:val="00B86A7E"/>
    <w:rsid w:val="00B86BCF"/>
    <w:rsid w:val="00B86E1C"/>
    <w:rsid w:val="00B87786"/>
    <w:rsid w:val="00B87AA3"/>
    <w:rsid w:val="00B87FF8"/>
    <w:rsid w:val="00B905C0"/>
    <w:rsid w:val="00B90C11"/>
    <w:rsid w:val="00B91186"/>
    <w:rsid w:val="00B924FA"/>
    <w:rsid w:val="00B92564"/>
    <w:rsid w:val="00B92A85"/>
    <w:rsid w:val="00B92D91"/>
    <w:rsid w:val="00B93451"/>
    <w:rsid w:val="00B936F8"/>
    <w:rsid w:val="00B9390B"/>
    <w:rsid w:val="00B93F79"/>
    <w:rsid w:val="00B94193"/>
    <w:rsid w:val="00B945C5"/>
    <w:rsid w:val="00B9473B"/>
    <w:rsid w:val="00B94BD1"/>
    <w:rsid w:val="00B94D59"/>
    <w:rsid w:val="00B94F78"/>
    <w:rsid w:val="00B959A3"/>
    <w:rsid w:val="00B964B4"/>
    <w:rsid w:val="00B96589"/>
    <w:rsid w:val="00B965CD"/>
    <w:rsid w:val="00B97177"/>
    <w:rsid w:val="00B9793F"/>
    <w:rsid w:val="00B97CF5"/>
    <w:rsid w:val="00B97DFF"/>
    <w:rsid w:val="00BA03F9"/>
    <w:rsid w:val="00BA058F"/>
    <w:rsid w:val="00BA13BB"/>
    <w:rsid w:val="00BA21DF"/>
    <w:rsid w:val="00BA3BD4"/>
    <w:rsid w:val="00BA40BC"/>
    <w:rsid w:val="00BA489D"/>
    <w:rsid w:val="00BA4A54"/>
    <w:rsid w:val="00BA54D8"/>
    <w:rsid w:val="00BA5503"/>
    <w:rsid w:val="00BA5E4A"/>
    <w:rsid w:val="00BA5EDE"/>
    <w:rsid w:val="00BA6B3C"/>
    <w:rsid w:val="00BA71EB"/>
    <w:rsid w:val="00BA7C52"/>
    <w:rsid w:val="00BB0C15"/>
    <w:rsid w:val="00BB1156"/>
    <w:rsid w:val="00BB1CF0"/>
    <w:rsid w:val="00BB1F59"/>
    <w:rsid w:val="00BB3C33"/>
    <w:rsid w:val="00BB3EDF"/>
    <w:rsid w:val="00BB4B40"/>
    <w:rsid w:val="00BB5151"/>
    <w:rsid w:val="00BB56AD"/>
    <w:rsid w:val="00BB5BDA"/>
    <w:rsid w:val="00BB6047"/>
    <w:rsid w:val="00BB6307"/>
    <w:rsid w:val="00BB6B90"/>
    <w:rsid w:val="00BB6C3C"/>
    <w:rsid w:val="00BB7387"/>
    <w:rsid w:val="00BC0516"/>
    <w:rsid w:val="00BC05A2"/>
    <w:rsid w:val="00BC0DD7"/>
    <w:rsid w:val="00BC1711"/>
    <w:rsid w:val="00BC1D0A"/>
    <w:rsid w:val="00BC1DAC"/>
    <w:rsid w:val="00BC1F9C"/>
    <w:rsid w:val="00BC2477"/>
    <w:rsid w:val="00BC2894"/>
    <w:rsid w:val="00BC3352"/>
    <w:rsid w:val="00BC444A"/>
    <w:rsid w:val="00BC4852"/>
    <w:rsid w:val="00BC4901"/>
    <w:rsid w:val="00BC5BB8"/>
    <w:rsid w:val="00BC5BD7"/>
    <w:rsid w:val="00BC6FC6"/>
    <w:rsid w:val="00BD0004"/>
    <w:rsid w:val="00BD04A7"/>
    <w:rsid w:val="00BD09E1"/>
    <w:rsid w:val="00BD0AD2"/>
    <w:rsid w:val="00BD14C3"/>
    <w:rsid w:val="00BD1C83"/>
    <w:rsid w:val="00BD2262"/>
    <w:rsid w:val="00BD250A"/>
    <w:rsid w:val="00BD2BCB"/>
    <w:rsid w:val="00BD2CEF"/>
    <w:rsid w:val="00BD306A"/>
    <w:rsid w:val="00BD393E"/>
    <w:rsid w:val="00BD4236"/>
    <w:rsid w:val="00BD48D5"/>
    <w:rsid w:val="00BD4C51"/>
    <w:rsid w:val="00BD4E1A"/>
    <w:rsid w:val="00BD5B2D"/>
    <w:rsid w:val="00BD5B43"/>
    <w:rsid w:val="00BD6B11"/>
    <w:rsid w:val="00BD70D5"/>
    <w:rsid w:val="00BD7624"/>
    <w:rsid w:val="00BE083E"/>
    <w:rsid w:val="00BE12A4"/>
    <w:rsid w:val="00BE13DD"/>
    <w:rsid w:val="00BE1696"/>
    <w:rsid w:val="00BE17DD"/>
    <w:rsid w:val="00BE1FCA"/>
    <w:rsid w:val="00BE259D"/>
    <w:rsid w:val="00BE26D1"/>
    <w:rsid w:val="00BE2900"/>
    <w:rsid w:val="00BE2C95"/>
    <w:rsid w:val="00BE2DAB"/>
    <w:rsid w:val="00BE3040"/>
    <w:rsid w:val="00BE3C91"/>
    <w:rsid w:val="00BE3F10"/>
    <w:rsid w:val="00BE4EF7"/>
    <w:rsid w:val="00BE5848"/>
    <w:rsid w:val="00BE5C12"/>
    <w:rsid w:val="00BE5E5A"/>
    <w:rsid w:val="00BE63CD"/>
    <w:rsid w:val="00BE659F"/>
    <w:rsid w:val="00BE69B2"/>
    <w:rsid w:val="00BE7087"/>
    <w:rsid w:val="00BE7389"/>
    <w:rsid w:val="00BF08E6"/>
    <w:rsid w:val="00BF0F9E"/>
    <w:rsid w:val="00BF10EB"/>
    <w:rsid w:val="00BF17AE"/>
    <w:rsid w:val="00BF1C15"/>
    <w:rsid w:val="00BF1C73"/>
    <w:rsid w:val="00BF1FE1"/>
    <w:rsid w:val="00BF2623"/>
    <w:rsid w:val="00BF272E"/>
    <w:rsid w:val="00BF2FD2"/>
    <w:rsid w:val="00BF5448"/>
    <w:rsid w:val="00BF59CE"/>
    <w:rsid w:val="00BF5C28"/>
    <w:rsid w:val="00BF6940"/>
    <w:rsid w:val="00BF70DD"/>
    <w:rsid w:val="00BF771B"/>
    <w:rsid w:val="00BF7C19"/>
    <w:rsid w:val="00BF7EF6"/>
    <w:rsid w:val="00C0067C"/>
    <w:rsid w:val="00C016B9"/>
    <w:rsid w:val="00C01B6A"/>
    <w:rsid w:val="00C0222A"/>
    <w:rsid w:val="00C035C8"/>
    <w:rsid w:val="00C03DFB"/>
    <w:rsid w:val="00C03E4C"/>
    <w:rsid w:val="00C0422C"/>
    <w:rsid w:val="00C044E4"/>
    <w:rsid w:val="00C057A3"/>
    <w:rsid w:val="00C0593B"/>
    <w:rsid w:val="00C05F37"/>
    <w:rsid w:val="00C06446"/>
    <w:rsid w:val="00C06520"/>
    <w:rsid w:val="00C067A1"/>
    <w:rsid w:val="00C06868"/>
    <w:rsid w:val="00C07DAA"/>
    <w:rsid w:val="00C10498"/>
    <w:rsid w:val="00C106B0"/>
    <w:rsid w:val="00C10E55"/>
    <w:rsid w:val="00C111A8"/>
    <w:rsid w:val="00C11300"/>
    <w:rsid w:val="00C11B0E"/>
    <w:rsid w:val="00C11BD4"/>
    <w:rsid w:val="00C11F67"/>
    <w:rsid w:val="00C12E77"/>
    <w:rsid w:val="00C130A4"/>
    <w:rsid w:val="00C13CCE"/>
    <w:rsid w:val="00C1424F"/>
    <w:rsid w:val="00C146FB"/>
    <w:rsid w:val="00C15D68"/>
    <w:rsid w:val="00C20F0E"/>
    <w:rsid w:val="00C21B6F"/>
    <w:rsid w:val="00C221A9"/>
    <w:rsid w:val="00C226E9"/>
    <w:rsid w:val="00C2322A"/>
    <w:rsid w:val="00C23B00"/>
    <w:rsid w:val="00C24472"/>
    <w:rsid w:val="00C2449B"/>
    <w:rsid w:val="00C24EE3"/>
    <w:rsid w:val="00C250D7"/>
    <w:rsid w:val="00C2526F"/>
    <w:rsid w:val="00C259A0"/>
    <w:rsid w:val="00C25F54"/>
    <w:rsid w:val="00C260A9"/>
    <w:rsid w:val="00C26974"/>
    <w:rsid w:val="00C3099E"/>
    <w:rsid w:val="00C30C1A"/>
    <w:rsid w:val="00C319A1"/>
    <w:rsid w:val="00C32F4C"/>
    <w:rsid w:val="00C33411"/>
    <w:rsid w:val="00C336FB"/>
    <w:rsid w:val="00C345EC"/>
    <w:rsid w:val="00C34D8E"/>
    <w:rsid w:val="00C3501C"/>
    <w:rsid w:val="00C35256"/>
    <w:rsid w:val="00C35C3A"/>
    <w:rsid w:val="00C35F51"/>
    <w:rsid w:val="00C3672A"/>
    <w:rsid w:val="00C36A5F"/>
    <w:rsid w:val="00C36AEC"/>
    <w:rsid w:val="00C37AEF"/>
    <w:rsid w:val="00C40458"/>
    <w:rsid w:val="00C4069A"/>
    <w:rsid w:val="00C40DDA"/>
    <w:rsid w:val="00C4154F"/>
    <w:rsid w:val="00C42A83"/>
    <w:rsid w:val="00C42EA3"/>
    <w:rsid w:val="00C433BF"/>
    <w:rsid w:val="00C43A63"/>
    <w:rsid w:val="00C43C25"/>
    <w:rsid w:val="00C451D6"/>
    <w:rsid w:val="00C452CE"/>
    <w:rsid w:val="00C45DF5"/>
    <w:rsid w:val="00C46385"/>
    <w:rsid w:val="00C50159"/>
    <w:rsid w:val="00C5038E"/>
    <w:rsid w:val="00C5054F"/>
    <w:rsid w:val="00C5121B"/>
    <w:rsid w:val="00C517BF"/>
    <w:rsid w:val="00C51AD1"/>
    <w:rsid w:val="00C51BA9"/>
    <w:rsid w:val="00C51CA4"/>
    <w:rsid w:val="00C51F2B"/>
    <w:rsid w:val="00C51F41"/>
    <w:rsid w:val="00C5226B"/>
    <w:rsid w:val="00C52556"/>
    <w:rsid w:val="00C5396A"/>
    <w:rsid w:val="00C54169"/>
    <w:rsid w:val="00C54C6B"/>
    <w:rsid w:val="00C54E98"/>
    <w:rsid w:val="00C554DB"/>
    <w:rsid w:val="00C559F8"/>
    <w:rsid w:val="00C5605B"/>
    <w:rsid w:val="00C56511"/>
    <w:rsid w:val="00C57140"/>
    <w:rsid w:val="00C571D3"/>
    <w:rsid w:val="00C57677"/>
    <w:rsid w:val="00C6094D"/>
    <w:rsid w:val="00C60E8D"/>
    <w:rsid w:val="00C61852"/>
    <w:rsid w:val="00C61B9D"/>
    <w:rsid w:val="00C61CEA"/>
    <w:rsid w:val="00C630EE"/>
    <w:rsid w:val="00C637A3"/>
    <w:rsid w:val="00C647A7"/>
    <w:rsid w:val="00C649FC"/>
    <w:rsid w:val="00C652DE"/>
    <w:rsid w:val="00C653CD"/>
    <w:rsid w:val="00C65763"/>
    <w:rsid w:val="00C6626A"/>
    <w:rsid w:val="00C66678"/>
    <w:rsid w:val="00C66D78"/>
    <w:rsid w:val="00C673A9"/>
    <w:rsid w:val="00C67715"/>
    <w:rsid w:val="00C67C1F"/>
    <w:rsid w:val="00C67EE2"/>
    <w:rsid w:val="00C700BB"/>
    <w:rsid w:val="00C7054E"/>
    <w:rsid w:val="00C70686"/>
    <w:rsid w:val="00C70DED"/>
    <w:rsid w:val="00C7263A"/>
    <w:rsid w:val="00C73364"/>
    <w:rsid w:val="00C73384"/>
    <w:rsid w:val="00C736B6"/>
    <w:rsid w:val="00C737FA"/>
    <w:rsid w:val="00C74206"/>
    <w:rsid w:val="00C746F3"/>
    <w:rsid w:val="00C7535A"/>
    <w:rsid w:val="00C75611"/>
    <w:rsid w:val="00C756B4"/>
    <w:rsid w:val="00C759EF"/>
    <w:rsid w:val="00C75BC1"/>
    <w:rsid w:val="00C75EBF"/>
    <w:rsid w:val="00C76162"/>
    <w:rsid w:val="00C76307"/>
    <w:rsid w:val="00C77154"/>
    <w:rsid w:val="00C7776C"/>
    <w:rsid w:val="00C8147E"/>
    <w:rsid w:val="00C815FD"/>
    <w:rsid w:val="00C81A19"/>
    <w:rsid w:val="00C824B6"/>
    <w:rsid w:val="00C824CF"/>
    <w:rsid w:val="00C82540"/>
    <w:rsid w:val="00C82549"/>
    <w:rsid w:val="00C8298F"/>
    <w:rsid w:val="00C82AFA"/>
    <w:rsid w:val="00C82CE9"/>
    <w:rsid w:val="00C83583"/>
    <w:rsid w:val="00C83BBC"/>
    <w:rsid w:val="00C841A2"/>
    <w:rsid w:val="00C84C2E"/>
    <w:rsid w:val="00C84EFC"/>
    <w:rsid w:val="00C85D95"/>
    <w:rsid w:val="00C85E5B"/>
    <w:rsid w:val="00C861AE"/>
    <w:rsid w:val="00C86369"/>
    <w:rsid w:val="00C8642A"/>
    <w:rsid w:val="00C8686C"/>
    <w:rsid w:val="00C86E0B"/>
    <w:rsid w:val="00C9053A"/>
    <w:rsid w:val="00C908D5"/>
    <w:rsid w:val="00C913FA"/>
    <w:rsid w:val="00C920B7"/>
    <w:rsid w:val="00C9252B"/>
    <w:rsid w:val="00C93DE6"/>
    <w:rsid w:val="00C9547C"/>
    <w:rsid w:val="00C95A30"/>
    <w:rsid w:val="00C967F0"/>
    <w:rsid w:val="00C96BE3"/>
    <w:rsid w:val="00C96CFF"/>
    <w:rsid w:val="00C9729E"/>
    <w:rsid w:val="00C973BB"/>
    <w:rsid w:val="00C97FFA"/>
    <w:rsid w:val="00CA05EB"/>
    <w:rsid w:val="00CA0E8E"/>
    <w:rsid w:val="00CA136D"/>
    <w:rsid w:val="00CA1477"/>
    <w:rsid w:val="00CA1673"/>
    <w:rsid w:val="00CA1902"/>
    <w:rsid w:val="00CA233A"/>
    <w:rsid w:val="00CA266B"/>
    <w:rsid w:val="00CA281E"/>
    <w:rsid w:val="00CA311D"/>
    <w:rsid w:val="00CA32EC"/>
    <w:rsid w:val="00CA4883"/>
    <w:rsid w:val="00CA5498"/>
    <w:rsid w:val="00CA55E0"/>
    <w:rsid w:val="00CA588B"/>
    <w:rsid w:val="00CA5F6D"/>
    <w:rsid w:val="00CA5FF3"/>
    <w:rsid w:val="00CA6128"/>
    <w:rsid w:val="00CA66D2"/>
    <w:rsid w:val="00CA7725"/>
    <w:rsid w:val="00CA7EE9"/>
    <w:rsid w:val="00CB0472"/>
    <w:rsid w:val="00CB074D"/>
    <w:rsid w:val="00CB0BB4"/>
    <w:rsid w:val="00CB1357"/>
    <w:rsid w:val="00CB198F"/>
    <w:rsid w:val="00CB1EEF"/>
    <w:rsid w:val="00CB2111"/>
    <w:rsid w:val="00CB288C"/>
    <w:rsid w:val="00CB2DA1"/>
    <w:rsid w:val="00CB3B5D"/>
    <w:rsid w:val="00CB5128"/>
    <w:rsid w:val="00CB580D"/>
    <w:rsid w:val="00CB5EBE"/>
    <w:rsid w:val="00CB67A2"/>
    <w:rsid w:val="00CB6AF1"/>
    <w:rsid w:val="00CB70C6"/>
    <w:rsid w:val="00CC0227"/>
    <w:rsid w:val="00CC0C3A"/>
    <w:rsid w:val="00CC13FA"/>
    <w:rsid w:val="00CC163C"/>
    <w:rsid w:val="00CC1B2F"/>
    <w:rsid w:val="00CC1D73"/>
    <w:rsid w:val="00CC23A4"/>
    <w:rsid w:val="00CC24C7"/>
    <w:rsid w:val="00CC2B7D"/>
    <w:rsid w:val="00CC2CBF"/>
    <w:rsid w:val="00CC2CED"/>
    <w:rsid w:val="00CC36BD"/>
    <w:rsid w:val="00CC3E75"/>
    <w:rsid w:val="00CC4066"/>
    <w:rsid w:val="00CC4F79"/>
    <w:rsid w:val="00CC5BA3"/>
    <w:rsid w:val="00CC6BBA"/>
    <w:rsid w:val="00CC6E4C"/>
    <w:rsid w:val="00CC7036"/>
    <w:rsid w:val="00CC77C3"/>
    <w:rsid w:val="00CC7A00"/>
    <w:rsid w:val="00CC7A34"/>
    <w:rsid w:val="00CC7E8A"/>
    <w:rsid w:val="00CD10E6"/>
    <w:rsid w:val="00CD16FA"/>
    <w:rsid w:val="00CD1BA9"/>
    <w:rsid w:val="00CD240F"/>
    <w:rsid w:val="00CD259C"/>
    <w:rsid w:val="00CD4162"/>
    <w:rsid w:val="00CD4616"/>
    <w:rsid w:val="00CD470F"/>
    <w:rsid w:val="00CD590C"/>
    <w:rsid w:val="00CD6DF3"/>
    <w:rsid w:val="00CD7567"/>
    <w:rsid w:val="00CD75C3"/>
    <w:rsid w:val="00CD7D41"/>
    <w:rsid w:val="00CD7FA2"/>
    <w:rsid w:val="00CE151D"/>
    <w:rsid w:val="00CE240D"/>
    <w:rsid w:val="00CE3605"/>
    <w:rsid w:val="00CE478C"/>
    <w:rsid w:val="00CE5A33"/>
    <w:rsid w:val="00CE644C"/>
    <w:rsid w:val="00CE66EF"/>
    <w:rsid w:val="00CE6ABF"/>
    <w:rsid w:val="00CE7987"/>
    <w:rsid w:val="00CE7FD5"/>
    <w:rsid w:val="00CF029E"/>
    <w:rsid w:val="00CF0C24"/>
    <w:rsid w:val="00CF0D84"/>
    <w:rsid w:val="00CF1F2E"/>
    <w:rsid w:val="00CF2652"/>
    <w:rsid w:val="00CF37AB"/>
    <w:rsid w:val="00CF39FC"/>
    <w:rsid w:val="00CF3C56"/>
    <w:rsid w:val="00CF470E"/>
    <w:rsid w:val="00CF55F2"/>
    <w:rsid w:val="00CF6988"/>
    <w:rsid w:val="00CF69AD"/>
    <w:rsid w:val="00CF6D27"/>
    <w:rsid w:val="00CF78AF"/>
    <w:rsid w:val="00CF7F16"/>
    <w:rsid w:val="00D004FC"/>
    <w:rsid w:val="00D01D0B"/>
    <w:rsid w:val="00D01D84"/>
    <w:rsid w:val="00D02382"/>
    <w:rsid w:val="00D027F8"/>
    <w:rsid w:val="00D02B39"/>
    <w:rsid w:val="00D02D1A"/>
    <w:rsid w:val="00D045F1"/>
    <w:rsid w:val="00D04B17"/>
    <w:rsid w:val="00D050B3"/>
    <w:rsid w:val="00D05BED"/>
    <w:rsid w:val="00D05E55"/>
    <w:rsid w:val="00D05EA9"/>
    <w:rsid w:val="00D06020"/>
    <w:rsid w:val="00D0615A"/>
    <w:rsid w:val="00D062D4"/>
    <w:rsid w:val="00D06CDA"/>
    <w:rsid w:val="00D06D15"/>
    <w:rsid w:val="00D070A2"/>
    <w:rsid w:val="00D0722D"/>
    <w:rsid w:val="00D07F37"/>
    <w:rsid w:val="00D1059B"/>
    <w:rsid w:val="00D12196"/>
    <w:rsid w:val="00D12900"/>
    <w:rsid w:val="00D129FA"/>
    <w:rsid w:val="00D12AC6"/>
    <w:rsid w:val="00D130B5"/>
    <w:rsid w:val="00D132A6"/>
    <w:rsid w:val="00D1367B"/>
    <w:rsid w:val="00D13E64"/>
    <w:rsid w:val="00D13EEA"/>
    <w:rsid w:val="00D14095"/>
    <w:rsid w:val="00D14F72"/>
    <w:rsid w:val="00D151E4"/>
    <w:rsid w:val="00D15321"/>
    <w:rsid w:val="00D15D58"/>
    <w:rsid w:val="00D15D87"/>
    <w:rsid w:val="00D16191"/>
    <w:rsid w:val="00D167B6"/>
    <w:rsid w:val="00D170BE"/>
    <w:rsid w:val="00D17D72"/>
    <w:rsid w:val="00D21592"/>
    <w:rsid w:val="00D216A0"/>
    <w:rsid w:val="00D2171B"/>
    <w:rsid w:val="00D21FAD"/>
    <w:rsid w:val="00D22FDA"/>
    <w:rsid w:val="00D235EE"/>
    <w:rsid w:val="00D23918"/>
    <w:rsid w:val="00D23C46"/>
    <w:rsid w:val="00D23C87"/>
    <w:rsid w:val="00D24501"/>
    <w:rsid w:val="00D24C7E"/>
    <w:rsid w:val="00D25BD2"/>
    <w:rsid w:val="00D264EC"/>
    <w:rsid w:val="00D26E65"/>
    <w:rsid w:val="00D27453"/>
    <w:rsid w:val="00D27E2D"/>
    <w:rsid w:val="00D304C8"/>
    <w:rsid w:val="00D30527"/>
    <w:rsid w:val="00D31765"/>
    <w:rsid w:val="00D327DF"/>
    <w:rsid w:val="00D32F0C"/>
    <w:rsid w:val="00D33105"/>
    <w:rsid w:val="00D34493"/>
    <w:rsid w:val="00D34756"/>
    <w:rsid w:val="00D35E49"/>
    <w:rsid w:val="00D3610C"/>
    <w:rsid w:val="00D36E3F"/>
    <w:rsid w:val="00D37E83"/>
    <w:rsid w:val="00D4056F"/>
    <w:rsid w:val="00D406D2"/>
    <w:rsid w:val="00D408BD"/>
    <w:rsid w:val="00D41351"/>
    <w:rsid w:val="00D426BE"/>
    <w:rsid w:val="00D4352D"/>
    <w:rsid w:val="00D43713"/>
    <w:rsid w:val="00D439C6"/>
    <w:rsid w:val="00D43C89"/>
    <w:rsid w:val="00D4479D"/>
    <w:rsid w:val="00D449E9"/>
    <w:rsid w:val="00D44D50"/>
    <w:rsid w:val="00D45A69"/>
    <w:rsid w:val="00D461EF"/>
    <w:rsid w:val="00D46883"/>
    <w:rsid w:val="00D46B13"/>
    <w:rsid w:val="00D46F9A"/>
    <w:rsid w:val="00D473FF"/>
    <w:rsid w:val="00D5001E"/>
    <w:rsid w:val="00D50918"/>
    <w:rsid w:val="00D50B1C"/>
    <w:rsid w:val="00D50D22"/>
    <w:rsid w:val="00D50DD2"/>
    <w:rsid w:val="00D50FBA"/>
    <w:rsid w:val="00D523B7"/>
    <w:rsid w:val="00D526DE"/>
    <w:rsid w:val="00D529BE"/>
    <w:rsid w:val="00D52B04"/>
    <w:rsid w:val="00D52DA7"/>
    <w:rsid w:val="00D539BA"/>
    <w:rsid w:val="00D54359"/>
    <w:rsid w:val="00D54A20"/>
    <w:rsid w:val="00D55AAD"/>
    <w:rsid w:val="00D55D77"/>
    <w:rsid w:val="00D55FA6"/>
    <w:rsid w:val="00D565DF"/>
    <w:rsid w:val="00D56CF6"/>
    <w:rsid w:val="00D57449"/>
    <w:rsid w:val="00D57D5E"/>
    <w:rsid w:val="00D60DC9"/>
    <w:rsid w:val="00D61F37"/>
    <w:rsid w:val="00D61FD1"/>
    <w:rsid w:val="00D634DB"/>
    <w:rsid w:val="00D63619"/>
    <w:rsid w:val="00D63939"/>
    <w:rsid w:val="00D63B94"/>
    <w:rsid w:val="00D645F9"/>
    <w:rsid w:val="00D65115"/>
    <w:rsid w:val="00D656A0"/>
    <w:rsid w:val="00D65E23"/>
    <w:rsid w:val="00D66356"/>
    <w:rsid w:val="00D67332"/>
    <w:rsid w:val="00D67950"/>
    <w:rsid w:val="00D70051"/>
    <w:rsid w:val="00D704AD"/>
    <w:rsid w:val="00D709B6"/>
    <w:rsid w:val="00D70ECA"/>
    <w:rsid w:val="00D710CA"/>
    <w:rsid w:val="00D71CF2"/>
    <w:rsid w:val="00D72470"/>
    <w:rsid w:val="00D7252E"/>
    <w:rsid w:val="00D72E15"/>
    <w:rsid w:val="00D7345E"/>
    <w:rsid w:val="00D73C0B"/>
    <w:rsid w:val="00D73DDB"/>
    <w:rsid w:val="00D7476E"/>
    <w:rsid w:val="00D74C37"/>
    <w:rsid w:val="00D74F30"/>
    <w:rsid w:val="00D7649E"/>
    <w:rsid w:val="00D76D90"/>
    <w:rsid w:val="00D77F27"/>
    <w:rsid w:val="00D800F3"/>
    <w:rsid w:val="00D803A9"/>
    <w:rsid w:val="00D8048C"/>
    <w:rsid w:val="00D8059A"/>
    <w:rsid w:val="00D808CB"/>
    <w:rsid w:val="00D811C9"/>
    <w:rsid w:val="00D81784"/>
    <w:rsid w:val="00D81FBC"/>
    <w:rsid w:val="00D82361"/>
    <w:rsid w:val="00D82E1F"/>
    <w:rsid w:val="00D83892"/>
    <w:rsid w:val="00D83976"/>
    <w:rsid w:val="00D842A2"/>
    <w:rsid w:val="00D84750"/>
    <w:rsid w:val="00D84D00"/>
    <w:rsid w:val="00D8533C"/>
    <w:rsid w:val="00D85C26"/>
    <w:rsid w:val="00D861FB"/>
    <w:rsid w:val="00D86252"/>
    <w:rsid w:val="00D868E9"/>
    <w:rsid w:val="00D869D0"/>
    <w:rsid w:val="00D86CC3"/>
    <w:rsid w:val="00D872DE"/>
    <w:rsid w:val="00D9038B"/>
    <w:rsid w:val="00D9061A"/>
    <w:rsid w:val="00D90682"/>
    <w:rsid w:val="00D9084A"/>
    <w:rsid w:val="00D90A31"/>
    <w:rsid w:val="00D90A56"/>
    <w:rsid w:val="00D90F4A"/>
    <w:rsid w:val="00D9129F"/>
    <w:rsid w:val="00D91F0E"/>
    <w:rsid w:val="00D91FBA"/>
    <w:rsid w:val="00D923DD"/>
    <w:rsid w:val="00D92608"/>
    <w:rsid w:val="00D92A10"/>
    <w:rsid w:val="00D92C18"/>
    <w:rsid w:val="00D92E36"/>
    <w:rsid w:val="00D938E8"/>
    <w:rsid w:val="00D93B3C"/>
    <w:rsid w:val="00D93DD2"/>
    <w:rsid w:val="00D940D2"/>
    <w:rsid w:val="00D9483C"/>
    <w:rsid w:val="00D94EB3"/>
    <w:rsid w:val="00D94FFC"/>
    <w:rsid w:val="00D951F7"/>
    <w:rsid w:val="00D9542D"/>
    <w:rsid w:val="00D9570E"/>
    <w:rsid w:val="00D96893"/>
    <w:rsid w:val="00D96A8F"/>
    <w:rsid w:val="00D96C9A"/>
    <w:rsid w:val="00D96CB1"/>
    <w:rsid w:val="00D97117"/>
    <w:rsid w:val="00D97179"/>
    <w:rsid w:val="00D972E9"/>
    <w:rsid w:val="00D976DE"/>
    <w:rsid w:val="00D97AAE"/>
    <w:rsid w:val="00D97B87"/>
    <w:rsid w:val="00D97F21"/>
    <w:rsid w:val="00DA0218"/>
    <w:rsid w:val="00DA0512"/>
    <w:rsid w:val="00DA09C8"/>
    <w:rsid w:val="00DA0A70"/>
    <w:rsid w:val="00DA0B80"/>
    <w:rsid w:val="00DA0E06"/>
    <w:rsid w:val="00DA16E7"/>
    <w:rsid w:val="00DA170F"/>
    <w:rsid w:val="00DA1D35"/>
    <w:rsid w:val="00DA1D8F"/>
    <w:rsid w:val="00DA2372"/>
    <w:rsid w:val="00DA25E8"/>
    <w:rsid w:val="00DA2EA1"/>
    <w:rsid w:val="00DA40C9"/>
    <w:rsid w:val="00DA5C3C"/>
    <w:rsid w:val="00DA5D0A"/>
    <w:rsid w:val="00DA6E56"/>
    <w:rsid w:val="00DA7D8C"/>
    <w:rsid w:val="00DB0DA9"/>
    <w:rsid w:val="00DB1083"/>
    <w:rsid w:val="00DB12A6"/>
    <w:rsid w:val="00DB13FD"/>
    <w:rsid w:val="00DB1D03"/>
    <w:rsid w:val="00DB20B2"/>
    <w:rsid w:val="00DB28F4"/>
    <w:rsid w:val="00DB2EBF"/>
    <w:rsid w:val="00DB3F00"/>
    <w:rsid w:val="00DB433D"/>
    <w:rsid w:val="00DB4A85"/>
    <w:rsid w:val="00DB4BB4"/>
    <w:rsid w:val="00DB4BE6"/>
    <w:rsid w:val="00DB545E"/>
    <w:rsid w:val="00DB5A9D"/>
    <w:rsid w:val="00DB5AB5"/>
    <w:rsid w:val="00DB61F3"/>
    <w:rsid w:val="00DB6215"/>
    <w:rsid w:val="00DB675A"/>
    <w:rsid w:val="00DB67B7"/>
    <w:rsid w:val="00DB67D3"/>
    <w:rsid w:val="00DB7493"/>
    <w:rsid w:val="00DB7692"/>
    <w:rsid w:val="00DC04EE"/>
    <w:rsid w:val="00DC0C4D"/>
    <w:rsid w:val="00DC0FBD"/>
    <w:rsid w:val="00DC105B"/>
    <w:rsid w:val="00DC10FA"/>
    <w:rsid w:val="00DC1170"/>
    <w:rsid w:val="00DC12DE"/>
    <w:rsid w:val="00DC19FE"/>
    <w:rsid w:val="00DC1ECF"/>
    <w:rsid w:val="00DC2EAA"/>
    <w:rsid w:val="00DC2F13"/>
    <w:rsid w:val="00DC357D"/>
    <w:rsid w:val="00DC3A03"/>
    <w:rsid w:val="00DC3ADD"/>
    <w:rsid w:val="00DC4693"/>
    <w:rsid w:val="00DC4E30"/>
    <w:rsid w:val="00DC5045"/>
    <w:rsid w:val="00DC688D"/>
    <w:rsid w:val="00DC7472"/>
    <w:rsid w:val="00DC7571"/>
    <w:rsid w:val="00DC7721"/>
    <w:rsid w:val="00DC783E"/>
    <w:rsid w:val="00DC7A03"/>
    <w:rsid w:val="00DD04C7"/>
    <w:rsid w:val="00DD07B1"/>
    <w:rsid w:val="00DD1912"/>
    <w:rsid w:val="00DD2413"/>
    <w:rsid w:val="00DD3409"/>
    <w:rsid w:val="00DD3B84"/>
    <w:rsid w:val="00DD452C"/>
    <w:rsid w:val="00DD499C"/>
    <w:rsid w:val="00DD4D95"/>
    <w:rsid w:val="00DD505E"/>
    <w:rsid w:val="00DD5186"/>
    <w:rsid w:val="00DD6431"/>
    <w:rsid w:val="00DD6F08"/>
    <w:rsid w:val="00DD7637"/>
    <w:rsid w:val="00DD7AA5"/>
    <w:rsid w:val="00DE03B5"/>
    <w:rsid w:val="00DE161A"/>
    <w:rsid w:val="00DE19B3"/>
    <w:rsid w:val="00DE1E9D"/>
    <w:rsid w:val="00DE273F"/>
    <w:rsid w:val="00DE2820"/>
    <w:rsid w:val="00DE2C83"/>
    <w:rsid w:val="00DE337B"/>
    <w:rsid w:val="00DE36C2"/>
    <w:rsid w:val="00DE386A"/>
    <w:rsid w:val="00DE3CDC"/>
    <w:rsid w:val="00DE41DE"/>
    <w:rsid w:val="00DE4261"/>
    <w:rsid w:val="00DE43FB"/>
    <w:rsid w:val="00DE54E9"/>
    <w:rsid w:val="00DE55A2"/>
    <w:rsid w:val="00DE56E5"/>
    <w:rsid w:val="00DE624F"/>
    <w:rsid w:val="00DE6831"/>
    <w:rsid w:val="00DE6ECA"/>
    <w:rsid w:val="00DE7793"/>
    <w:rsid w:val="00DE7D01"/>
    <w:rsid w:val="00DF02B6"/>
    <w:rsid w:val="00DF0969"/>
    <w:rsid w:val="00DF0B84"/>
    <w:rsid w:val="00DF1637"/>
    <w:rsid w:val="00DF1FB3"/>
    <w:rsid w:val="00DF2071"/>
    <w:rsid w:val="00DF218B"/>
    <w:rsid w:val="00DF272C"/>
    <w:rsid w:val="00DF2ACA"/>
    <w:rsid w:val="00DF5E3C"/>
    <w:rsid w:val="00DF5EA1"/>
    <w:rsid w:val="00DF604D"/>
    <w:rsid w:val="00DF61D8"/>
    <w:rsid w:val="00DF658B"/>
    <w:rsid w:val="00DF6AE5"/>
    <w:rsid w:val="00DF7A4C"/>
    <w:rsid w:val="00E0040B"/>
    <w:rsid w:val="00E00999"/>
    <w:rsid w:val="00E00CC3"/>
    <w:rsid w:val="00E010E2"/>
    <w:rsid w:val="00E01210"/>
    <w:rsid w:val="00E01266"/>
    <w:rsid w:val="00E015BC"/>
    <w:rsid w:val="00E018BE"/>
    <w:rsid w:val="00E019EB"/>
    <w:rsid w:val="00E02AF4"/>
    <w:rsid w:val="00E02CEE"/>
    <w:rsid w:val="00E02EDB"/>
    <w:rsid w:val="00E02F33"/>
    <w:rsid w:val="00E03C4A"/>
    <w:rsid w:val="00E03DFA"/>
    <w:rsid w:val="00E04325"/>
    <w:rsid w:val="00E04DCF"/>
    <w:rsid w:val="00E05435"/>
    <w:rsid w:val="00E067D6"/>
    <w:rsid w:val="00E07829"/>
    <w:rsid w:val="00E10359"/>
    <w:rsid w:val="00E1183E"/>
    <w:rsid w:val="00E11B93"/>
    <w:rsid w:val="00E12032"/>
    <w:rsid w:val="00E12C32"/>
    <w:rsid w:val="00E12D3E"/>
    <w:rsid w:val="00E12E69"/>
    <w:rsid w:val="00E138D3"/>
    <w:rsid w:val="00E145C9"/>
    <w:rsid w:val="00E1478F"/>
    <w:rsid w:val="00E14849"/>
    <w:rsid w:val="00E149C6"/>
    <w:rsid w:val="00E162F7"/>
    <w:rsid w:val="00E16814"/>
    <w:rsid w:val="00E16DDC"/>
    <w:rsid w:val="00E1722C"/>
    <w:rsid w:val="00E17524"/>
    <w:rsid w:val="00E1785F"/>
    <w:rsid w:val="00E22D7C"/>
    <w:rsid w:val="00E23610"/>
    <w:rsid w:val="00E23F21"/>
    <w:rsid w:val="00E24691"/>
    <w:rsid w:val="00E24B1A"/>
    <w:rsid w:val="00E2513C"/>
    <w:rsid w:val="00E254CC"/>
    <w:rsid w:val="00E256FF"/>
    <w:rsid w:val="00E25BF7"/>
    <w:rsid w:val="00E25C8E"/>
    <w:rsid w:val="00E25E9E"/>
    <w:rsid w:val="00E26169"/>
    <w:rsid w:val="00E2677E"/>
    <w:rsid w:val="00E26B28"/>
    <w:rsid w:val="00E27B26"/>
    <w:rsid w:val="00E30384"/>
    <w:rsid w:val="00E304F1"/>
    <w:rsid w:val="00E31611"/>
    <w:rsid w:val="00E34268"/>
    <w:rsid w:val="00E34C74"/>
    <w:rsid w:val="00E34CD3"/>
    <w:rsid w:val="00E350A8"/>
    <w:rsid w:val="00E350F4"/>
    <w:rsid w:val="00E355E2"/>
    <w:rsid w:val="00E35FC9"/>
    <w:rsid w:val="00E36AB7"/>
    <w:rsid w:val="00E37134"/>
    <w:rsid w:val="00E37CA0"/>
    <w:rsid w:val="00E37D64"/>
    <w:rsid w:val="00E40FF8"/>
    <w:rsid w:val="00E41B37"/>
    <w:rsid w:val="00E4270A"/>
    <w:rsid w:val="00E42E58"/>
    <w:rsid w:val="00E433C1"/>
    <w:rsid w:val="00E43B62"/>
    <w:rsid w:val="00E44248"/>
    <w:rsid w:val="00E4459D"/>
    <w:rsid w:val="00E44F2D"/>
    <w:rsid w:val="00E4576A"/>
    <w:rsid w:val="00E45C3E"/>
    <w:rsid w:val="00E45E88"/>
    <w:rsid w:val="00E461B9"/>
    <w:rsid w:val="00E466FA"/>
    <w:rsid w:val="00E475CA"/>
    <w:rsid w:val="00E4769B"/>
    <w:rsid w:val="00E47E1F"/>
    <w:rsid w:val="00E47EB4"/>
    <w:rsid w:val="00E5045B"/>
    <w:rsid w:val="00E505E0"/>
    <w:rsid w:val="00E50D54"/>
    <w:rsid w:val="00E5119B"/>
    <w:rsid w:val="00E518D9"/>
    <w:rsid w:val="00E5287A"/>
    <w:rsid w:val="00E53D09"/>
    <w:rsid w:val="00E53D1E"/>
    <w:rsid w:val="00E53E1B"/>
    <w:rsid w:val="00E53E83"/>
    <w:rsid w:val="00E5419F"/>
    <w:rsid w:val="00E541C6"/>
    <w:rsid w:val="00E54766"/>
    <w:rsid w:val="00E5530A"/>
    <w:rsid w:val="00E55A80"/>
    <w:rsid w:val="00E562B3"/>
    <w:rsid w:val="00E566DE"/>
    <w:rsid w:val="00E5687E"/>
    <w:rsid w:val="00E56B7E"/>
    <w:rsid w:val="00E56E44"/>
    <w:rsid w:val="00E57686"/>
    <w:rsid w:val="00E57904"/>
    <w:rsid w:val="00E6020E"/>
    <w:rsid w:val="00E60A47"/>
    <w:rsid w:val="00E60DAB"/>
    <w:rsid w:val="00E61113"/>
    <w:rsid w:val="00E6142D"/>
    <w:rsid w:val="00E6142E"/>
    <w:rsid w:val="00E6159C"/>
    <w:rsid w:val="00E629CC"/>
    <w:rsid w:val="00E629D7"/>
    <w:rsid w:val="00E62B2F"/>
    <w:rsid w:val="00E62E55"/>
    <w:rsid w:val="00E62EC1"/>
    <w:rsid w:val="00E6300E"/>
    <w:rsid w:val="00E63318"/>
    <w:rsid w:val="00E635A4"/>
    <w:rsid w:val="00E637D3"/>
    <w:rsid w:val="00E64109"/>
    <w:rsid w:val="00E65005"/>
    <w:rsid w:val="00E65E32"/>
    <w:rsid w:val="00E661FC"/>
    <w:rsid w:val="00E665D4"/>
    <w:rsid w:val="00E666E1"/>
    <w:rsid w:val="00E667D4"/>
    <w:rsid w:val="00E66930"/>
    <w:rsid w:val="00E66A65"/>
    <w:rsid w:val="00E66CBB"/>
    <w:rsid w:val="00E67408"/>
    <w:rsid w:val="00E67EC9"/>
    <w:rsid w:val="00E7058B"/>
    <w:rsid w:val="00E706FD"/>
    <w:rsid w:val="00E7076E"/>
    <w:rsid w:val="00E709FE"/>
    <w:rsid w:val="00E713F1"/>
    <w:rsid w:val="00E71BFB"/>
    <w:rsid w:val="00E71D51"/>
    <w:rsid w:val="00E71E07"/>
    <w:rsid w:val="00E71EC7"/>
    <w:rsid w:val="00E73236"/>
    <w:rsid w:val="00E7471A"/>
    <w:rsid w:val="00E747E3"/>
    <w:rsid w:val="00E750AF"/>
    <w:rsid w:val="00E753A6"/>
    <w:rsid w:val="00E753EE"/>
    <w:rsid w:val="00E75BEF"/>
    <w:rsid w:val="00E75C30"/>
    <w:rsid w:val="00E7608B"/>
    <w:rsid w:val="00E76A78"/>
    <w:rsid w:val="00E76DF1"/>
    <w:rsid w:val="00E76EF2"/>
    <w:rsid w:val="00E77C7F"/>
    <w:rsid w:val="00E803B9"/>
    <w:rsid w:val="00E812C7"/>
    <w:rsid w:val="00E81721"/>
    <w:rsid w:val="00E823A7"/>
    <w:rsid w:val="00E82A3A"/>
    <w:rsid w:val="00E82AF8"/>
    <w:rsid w:val="00E8322C"/>
    <w:rsid w:val="00E83754"/>
    <w:rsid w:val="00E84311"/>
    <w:rsid w:val="00E8487A"/>
    <w:rsid w:val="00E84D06"/>
    <w:rsid w:val="00E8503A"/>
    <w:rsid w:val="00E85830"/>
    <w:rsid w:val="00E85AF4"/>
    <w:rsid w:val="00E85F1D"/>
    <w:rsid w:val="00E8601F"/>
    <w:rsid w:val="00E876F5"/>
    <w:rsid w:val="00E87CCB"/>
    <w:rsid w:val="00E87EDD"/>
    <w:rsid w:val="00E91E35"/>
    <w:rsid w:val="00E92348"/>
    <w:rsid w:val="00E9246A"/>
    <w:rsid w:val="00E92C1E"/>
    <w:rsid w:val="00E92CFD"/>
    <w:rsid w:val="00E92E5C"/>
    <w:rsid w:val="00E935FC"/>
    <w:rsid w:val="00E93CAC"/>
    <w:rsid w:val="00E93DA8"/>
    <w:rsid w:val="00E940A6"/>
    <w:rsid w:val="00E94E15"/>
    <w:rsid w:val="00E953E3"/>
    <w:rsid w:val="00E957E5"/>
    <w:rsid w:val="00E95810"/>
    <w:rsid w:val="00E96122"/>
    <w:rsid w:val="00E961C4"/>
    <w:rsid w:val="00E964C8"/>
    <w:rsid w:val="00E97456"/>
    <w:rsid w:val="00E977CB"/>
    <w:rsid w:val="00E9791D"/>
    <w:rsid w:val="00EA05E2"/>
    <w:rsid w:val="00EA06E1"/>
    <w:rsid w:val="00EA0F33"/>
    <w:rsid w:val="00EA1B07"/>
    <w:rsid w:val="00EA1DE8"/>
    <w:rsid w:val="00EA1F7C"/>
    <w:rsid w:val="00EA2339"/>
    <w:rsid w:val="00EA24FA"/>
    <w:rsid w:val="00EA2643"/>
    <w:rsid w:val="00EA2F09"/>
    <w:rsid w:val="00EA3395"/>
    <w:rsid w:val="00EA37FF"/>
    <w:rsid w:val="00EA3E97"/>
    <w:rsid w:val="00EA46D8"/>
    <w:rsid w:val="00EA50A9"/>
    <w:rsid w:val="00EA6084"/>
    <w:rsid w:val="00EA622A"/>
    <w:rsid w:val="00EA6925"/>
    <w:rsid w:val="00EA7513"/>
    <w:rsid w:val="00EA79CC"/>
    <w:rsid w:val="00EA7B47"/>
    <w:rsid w:val="00EB00C6"/>
    <w:rsid w:val="00EB0523"/>
    <w:rsid w:val="00EB0538"/>
    <w:rsid w:val="00EB0B16"/>
    <w:rsid w:val="00EB1944"/>
    <w:rsid w:val="00EB235E"/>
    <w:rsid w:val="00EB27ED"/>
    <w:rsid w:val="00EB2FC2"/>
    <w:rsid w:val="00EB36D5"/>
    <w:rsid w:val="00EB3B47"/>
    <w:rsid w:val="00EB46EB"/>
    <w:rsid w:val="00EB4969"/>
    <w:rsid w:val="00EB4C5F"/>
    <w:rsid w:val="00EB5437"/>
    <w:rsid w:val="00EB5DD6"/>
    <w:rsid w:val="00EB61AD"/>
    <w:rsid w:val="00EB625B"/>
    <w:rsid w:val="00EB6761"/>
    <w:rsid w:val="00EB6D72"/>
    <w:rsid w:val="00EB759C"/>
    <w:rsid w:val="00EC009A"/>
    <w:rsid w:val="00EC0AAA"/>
    <w:rsid w:val="00EC0CC5"/>
    <w:rsid w:val="00EC0DFD"/>
    <w:rsid w:val="00EC1538"/>
    <w:rsid w:val="00EC15E0"/>
    <w:rsid w:val="00EC164F"/>
    <w:rsid w:val="00EC17D6"/>
    <w:rsid w:val="00EC1CE2"/>
    <w:rsid w:val="00EC226B"/>
    <w:rsid w:val="00EC2337"/>
    <w:rsid w:val="00EC2F55"/>
    <w:rsid w:val="00EC3200"/>
    <w:rsid w:val="00EC3D62"/>
    <w:rsid w:val="00EC4762"/>
    <w:rsid w:val="00EC4859"/>
    <w:rsid w:val="00EC5515"/>
    <w:rsid w:val="00EC5972"/>
    <w:rsid w:val="00EC5AD4"/>
    <w:rsid w:val="00EC6183"/>
    <w:rsid w:val="00EC6264"/>
    <w:rsid w:val="00EC62FF"/>
    <w:rsid w:val="00EC650A"/>
    <w:rsid w:val="00EC6587"/>
    <w:rsid w:val="00EC684F"/>
    <w:rsid w:val="00EC6C92"/>
    <w:rsid w:val="00EC767B"/>
    <w:rsid w:val="00EC76D4"/>
    <w:rsid w:val="00ED06F5"/>
    <w:rsid w:val="00ED06FA"/>
    <w:rsid w:val="00ED09C7"/>
    <w:rsid w:val="00ED0B60"/>
    <w:rsid w:val="00ED1D26"/>
    <w:rsid w:val="00ED22F3"/>
    <w:rsid w:val="00ED3162"/>
    <w:rsid w:val="00ED317B"/>
    <w:rsid w:val="00ED3A2F"/>
    <w:rsid w:val="00ED451B"/>
    <w:rsid w:val="00ED4DD6"/>
    <w:rsid w:val="00ED5215"/>
    <w:rsid w:val="00ED5265"/>
    <w:rsid w:val="00ED5CE1"/>
    <w:rsid w:val="00ED5F4A"/>
    <w:rsid w:val="00ED5F96"/>
    <w:rsid w:val="00ED600C"/>
    <w:rsid w:val="00ED6575"/>
    <w:rsid w:val="00ED7FC9"/>
    <w:rsid w:val="00EE0750"/>
    <w:rsid w:val="00EE1110"/>
    <w:rsid w:val="00EE1A7C"/>
    <w:rsid w:val="00EE240B"/>
    <w:rsid w:val="00EE2535"/>
    <w:rsid w:val="00EE3012"/>
    <w:rsid w:val="00EE4658"/>
    <w:rsid w:val="00EE4718"/>
    <w:rsid w:val="00EE4BC3"/>
    <w:rsid w:val="00EE5CAC"/>
    <w:rsid w:val="00EE5F0B"/>
    <w:rsid w:val="00EE5F82"/>
    <w:rsid w:val="00EE61D2"/>
    <w:rsid w:val="00EE7283"/>
    <w:rsid w:val="00EE79ED"/>
    <w:rsid w:val="00EF0374"/>
    <w:rsid w:val="00EF0558"/>
    <w:rsid w:val="00EF1076"/>
    <w:rsid w:val="00EF1FBC"/>
    <w:rsid w:val="00EF2812"/>
    <w:rsid w:val="00EF2D7C"/>
    <w:rsid w:val="00EF3AD1"/>
    <w:rsid w:val="00EF3C48"/>
    <w:rsid w:val="00EF450D"/>
    <w:rsid w:val="00EF4E9D"/>
    <w:rsid w:val="00EF57F7"/>
    <w:rsid w:val="00EF6025"/>
    <w:rsid w:val="00EF6924"/>
    <w:rsid w:val="00F00886"/>
    <w:rsid w:val="00F009D9"/>
    <w:rsid w:val="00F01C2D"/>
    <w:rsid w:val="00F01D4B"/>
    <w:rsid w:val="00F01F2D"/>
    <w:rsid w:val="00F0278C"/>
    <w:rsid w:val="00F032E8"/>
    <w:rsid w:val="00F03B55"/>
    <w:rsid w:val="00F04E8D"/>
    <w:rsid w:val="00F050EA"/>
    <w:rsid w:val="00F054B2"/>
    <w:rsid w:val="00F05AC2"/>
    <w:rsid w:val="00F0655E"/>
    <w:rsid w:val="00F067F9"/>
    <w:rsid w:val="00F06993"/>
    <w:rsid w:val="00F06D66"/>
    <w:rsid w:val="00F07548"/>
    <w:rsid w:val="00F1042E"/>
    <w:rsid w:val="00F10A51"/>
    <w:rsid w:val="00F118B5"/>
    <w:rsid w:val="00F11A7A"/>
    <w:rsid w:val="00F11BCD"/>
    <w:rsid w:val="00F11D3F"/>
    <w:rsid w:val="00F128B3"/>
    <w:rsid w:val="00F13812"/>
    <w:rsid w:val="00F13E3A"/>
    <w:rsid w:val="00F144D0"/>
    <w:rsid w:val="00F14AE5"/>
    <w:rsid w:val="00F14B09"/>
    <w:rsid w:val="00F14D21"/>
    <w:rsid w:val="00F14F8D"/>
    <w:rsid w:val="00F1554F"/>
    <w:rsid w:val="00F157B2"/>
    <w:rsid w:val="00F15CE6"/>
    <w:rsid w:val="00F15EE8"/>
    <w:rsid w:val="00F165DC"/>
    <w:rsid w:val="00F1729A"/>
    <w:rsid w:val="00F17309"/>
    <w:rsid w:val="00F175D5"/>
    <w:rsid w:val="00F175F8"/>
    <w:rsid w:val="00F17931"/>
    <w:rsid w:val="00F17EC3"/>
    <w:rsid w:val="00F20384"/>
    <w:rsid w:val="00F2216E"/>
    <w:rsid w:val="00F227FA"/>
    <w:rsid w:val="00F22EF5"/>
    <w:rsid w:val="00F236E9"/>
    <w:rsid w:val="00F23C71"/>
    <w:rsid w:val="00F23C97"/>
    <w:rsid w:val="00F23E97"/>
    <w:rsid w:val="00F24A94"/>
    <w:rsid w:val="00F25818"/>
    <w:rsid w:val="00F25DEE"/>
    <w:rsid w:val="00F26050"/>
    <w:rsid w:val="00F260E8"/>
    <w:rsid w:val="00F26510"/>
    <w:rsid w:val="00F26604"/>
    <w:rsid w:val="00F267DC"/>
    <w:rsid w:val="00F26F3D"/>
    <w:rsid w:val="00F27585"/>
    <w:rsid w:val="00F27C27"/>
    <w:rsid w:val="00F27C60"/>
    <w:rsid w:val="00F27E52"/>
    <w:rsid w:val="00F301FC"/>
    <w:rsid w:val="00F304FF"/>
    <w:rsid w:val="00F3083B"/>
    <w:rsid w:val="00F30B36"/>
    <w:rsid w:val="00F30BC3"/>
    <w:rsid w:val="00F30BD6"/>
    <w:rsid w:val="00F30E33"/>
    <w:rsid w:val="00F31295"/>
    <w:rsid w:val="00F316A6"/>
    <w:rsid w:val="00F31D4C"/>
    <w:rsid w:val="00F31E45"/>
    <w:rsid w:val="00F32127"/>
    <w:rsid w:val="00F324C7"/>
    <w:rsid w:val="00F32CC0"/>
    <w:rsid w:val="00F33203"/>
    <w:rsid w:val="00F3369E"/>
    <w:rsid w:val="00F34461"/>
    <w:rsid w:val="00F34D9E"/>
    <w:rsid w:val="00F350E1"/>
    <w:rsid w:val="00F3571C"/>
    <w:rsid w:val="00F359E7"/>
    <w:rsid w:val="00F35DB3"/>
    <w:rsid w:val="00F36060"/>
    <w:rsid w:val="00F36281"/>
    <w:rsid w:val="00F36845"/>
    <w:rsid w:val="00F369B1"/>
    <w:rsid w:val="00F36B13"/>
    <w:rsid w:val="00F37D7E"/>
    <w:rsid w:val="00F40273"/>
    <w:rsid w:val="00F404C9"/>
    <w:rsid w:val="00F40516"/>
    <w:rsid w:val="00F40EFE"/>
    <w:rsid w:val="00F41119"/>
    <w:rsid w:val="00F41608"/>
    <w:rsid w:val="00F419F4"/>
    <w:rsid w:val="00F41EB0"/>
    <w:rsid w:val="00F424D6"/>
    <w:rsid w:val="00F4280C"/>
    <w:rsid w:val="00F4293D"/>
    <w:rsid w:val="00F42A5F"/>
    <w:rsid w:val="00F43090"/>
    <w:rsid w:val="00F43285"/>
    <w:rsid w:val="00F438E7"/>
    <w:rsid w:val="00F439C4"/>
    <w:rsid w:val="00F43D55"/>
    <w:rsid w:val="00F44184"/>
    <w:rsid w:val="00F448A0"/>
    <w:rsid w:val="00F456A2"/>
    <w:rsid w:val="00F457C4"/>
    <w:rsid w:val="00F460A3"/>
    <w:rsid w:val="00F462B3"/>
    <w:rsid w:val="00F464A2"/>
    <w:rsid w:val="00F46FEF"/>
    <w:rsid w:val="00F4744F"/>
    <w:rsid w:val="00F4750A"/>
    <w:rsid w:val="00F47CAD"/>
    <w:rsid w:val="00F50161"/>
    <w:rsid w:val="00F50672"/>
    <w:rsid w:val="00F506AD"/>
    <w:rsid w:val="00F50841"/>
    <w:rsid w:val="00F514CE"/>
    <w:rsid w:val="00F517FE"/>
    <w:rsid w:val="00F51DB8"/>
    <w:rsid w:val="00F52179"/>
    <w:rsid w:val="00F5284A"/>
    <w:rsid w:val="00F52CD8"/>
    <w:rsid w:val="00F5390E"/>
    <w:rsid w:val="00F5494F"/>
    <w:rsid w:val="00F54A36"/>
    <w:rsid w:val="00F55DC9"/>
    <w:rsid w:val="00F56140"/>
    <w:rsid w:val="00F56FD6"/>
    <w:rsid w:val="00F57047"/>
    <w:rsid w:val="00F57556"/>
    <w:rsid w:val="00F5765B"/>
    <w:rsid w:val="00F6002B"/>
    <w:rsid w:val="00F602AA"/>
    <w:rsid w:val="00F60A07"/>
    <w:rsid w:val="00F61B29"/>
    <w:rsid w:val="00F63A0C"/>
    <w:rsid w:val="00F63F48"/>
    <w:rsid w:val="00F6409C"/>
    <w:rsid w:val="00F646AB"/>
    <w:rsid w:val="00F652F4"/>
    <w:rsid w:val="00F658BF"/>
    <w:rsid w:val="00F65E0C"/>
    <w:rsid w:val="00F65EE6"/>
    <w:rsid w:val="00F65F97"/>
    <w:rsid w:val="00F66D75"/>
    <w:rsid w:val="00F67085"/>
    <w:rsid w:val="00F67739"/>
    <w:rsid w:val="00F67E7A"/>
    <w:rsid w:val="00F67F57"/>
    <w:rsid w:val="00F70437"/>
    <w:rsid w:val="00F707DF"/>
    <w:rsid w:val="00F70F80"/>
    <w:rsid w:val="00F71A79"/>
    <w:rsid w:val="00F72413"/>
    <w:rsid w:val="00F72473"/>
    <w:rsid w:val="00F727BF"/>
    <w:rsid w:val="00F7287D"/>
    <w:rsid w:val="00F72907"/>
    <w:rsid w:val="00F72987"/>
    <w:rsid w:val="00F72BC9"/>
    <w:rsid w:val="00F72F17"/>
    <w:rsid w:val="00F72FCB"/>
    <w:rsid w:val="00F73197"/>
    <w:rsid w:val="00F732F0"/>
    <w:rsid w:val="00F7471F"/>
    <w:rsid w:val="00F747EC"/>
    <w:rsid w:val="00F7511A"/>
    <w:rsid w:val="00F75414"/>
    <w:rsid w:val="00F75B7A"/>
    <w:rsid w:val="00F75D18"/>
    <w:rsid w:val="00F76231"/>
    <w:rsid w:val="00F7634A"/>
    <w:rsid w:val="00F76595"/>
    <w:rsid w:val="00F7681B"/>
    <w:rsid w:val="00F76F16"/>
    <w:rsid w:val="00F776E8"/>
    <w:rsid w:val="00F77745"/>
    <w:rsid w:val="00F77C41"/>
    <w:rsid w:val="00F806A6"/>
    <w:rsid w:val="00F807EA"/>
    <w:rsid w:val="00F8086B"/>
    <w:rsid w:val="00F8114F"/>
    <w:rsid w:val="00F81FE2"/>
    <w:rsid w:val="00F8235E"/>
    <w:rsid w:val="00F83B14"/>
    <w:rsid w:val="00F83F3E"/>
    <w:rsid w:val="00F84062"/>
    <w:rsid w:val="00F84246"/>
    <w:rsid w:val="00F8432F"/>
    <w:rsid w:val="00F85584"/>
    <w:rsid w:val="00F86200"/>
    <w:rsid w:val="00F8692F"/>
    <w:rsid w:val="00F86A9D"/>
    <w:rsid w:val="00F8778D"/>
    <w:rsid w:val="00F90BA9"/>
    <w:rsid w:val="00F90F15"/>
    <w:rsid w:val="00F91457"/>
    <w:rsid w:val="00F91B81"/>
    <w:rsid w:val="00F920D4"/>
    <w:rsid w:val="00F923D7"/>
    <w:rsid w:val="00F9257F"/>
    <w:rsid w:val="00F92649"/>
    <w:rsid w:val="00F92B50"/>
    <w:rsid w:val="00F92E6A"/>
    <w:rsid w:val="00F9327F"/>
    <w:rsid w:val="00F93398"/>
    <w:rsid w:val="00F93C28"/>
    <w:rsid w:val="00F93E15"/>
    <w:rsid w:val="00F94502"/>
    <w:rsid w:val="00F94776"/>
    <w:rsid w:val="00F94AC1"/>
    <w:rsid w:val="00F94CD1"/>
    <w:rsid w:val="00F94EB3"/>
    <w:rsid w:val="00F9547B"/>
    <w:rsid w:val="00F957A8"/>
    <w:rsid w:val="00F975FA"/>
    <w:rsid w:val="00F97A31"/>
    <w:rsid w:val="00F97F23"/>
    <w:rsid w:val="00FA029D"/>
    <w:rsid w:val="00FA0714"/>
    <w:rsid w:val="00FA0E98"/>
    <w:rsid w:val="00FA121F"/>
    <w:rsid w:val="00FA1974"/>
    <w:rsid w:val="00FA240D"/>
    <w:rsid w:val="00FA332D"/>
    <w:rsid w:val="00FA3899"/>
    <w:rsid w:val="00FA3BE0"/>
    <w:rsid w:val="00FA3C67"/>
    <w:rsid w:val="00FA3DD6"/>
    <w:rsid w:val="00FA3FF1"/>
    <w:rsid w:val="00FA483F"/>
    <w:rsid w:val="00FA5FA2"/>
    <w:rsid w:val="00FA6650"/>
    <w:rsid w:val="00FA6D77"/>
    <w:rsid w:val="00FA6DF0"/>
    <w:rsid w:val="00FA788B"/>
    <w:rsid w:val="00FA7C78"/>
    <w:rsid w:val="00FB0E39"/>
    <w:rsid w:val="00FB24BD"/>
    <w:rsid w:val="00FB257B"/>
    <w:rsid w:val="00FB291D"/>
    <w:rsid w:val="00FB2CFF"/>
    <w:rsid w:val="00FB2E49"/>
    <w:rsid w:val="00FB32C5"/>
    <w:rsid w:val="00FB35F1"/>
    <w:rsid w:val="00FB3D90"/>
    <w:rsid w:val="00FB4130"/>
    <w:rsid w:val="00FB4419"/>
    <w:rsid w:val="00FB4BC5"/>
    <w:rsid w:val="00FB4D62"/>
    <w:rsid w:val="00FB4E6B"/>
    <w:rsid w:val="00FB537C"/>
    <w:rsid w:val="00FB67A0"/>
    <w:rsid w:val="00FB7372"/>
    <w:rsid w:val="00FB7842"/>
    <w:rsid w:val="00FB78B2"/>
    <w:rsid w:val="00FC0768"/>
    <w:rsid w:val="00FC0929"/>
    <w:rsid w:val="00FC14B8"/>
    <w:rsid w:val="00FC262A"/>
    <w:rsid w:val="00FC3A74"/>
    <w:rsid w:val="00FC3F12"/>
    <w:rsid w:val="00FC4400"/>
    <w:rsid w:val="00FC446E"/>
    <w:rsid w:val="00FC47A0"/>
    <w:rsid w:val="00FC4DB6"/>
    <w:rsid w:val="00FC512D"/>
    <w:rsid w:val="00FC5983"/>
    <w:rsid w:val="00FC5D42"/>
    <w:rsid w:val="00FC6470"/>
    <w:rsid w:val="00FC6C09"/>
    <w:rsid w:val="00FC6EC6"/>
    <w:rsid w:val="00FC7146"/>
    <w:rsid w:val="00FC75D9"/>
    <w:rsid w:val="00FC7759"/>
    <w:rsid w:val="00FC7E92"/>
    <w:rsid w:val="00FD051D"/>
    <w:rsid w:val="00FD1870"/>
    <w:rsid w:val="00FD1F5F"/>
    <w:rsid w:val="00FD26AC"/>
    <w:rsid w:val="00FD27DD"/>
    <w:rsid w:val="00FD2882"/>
    <w:rsid w:val="00FD2B68"/>
    <w:rsid w:val="00FD3F15"/>
    <w:rsid w:val="00FD4A30"/>
    <w:rsid w:val="00FD4A50"/>
    <w:rsid w:val="00FD4C91"/>
    <w:rsid w:val="00FD6999"/>
    <w:rsid w:val="00FD6EE5"/>
    <w:rsid w:val="00FE0EB3"/>
    <w:rsid w:val="00FE1075"/>
    <w:rsid w:val="00FE10F0"/>
    <w:rsid w:val="00FE17A4"/>
    <w:rsid w:val="00FE1B96"/>
    <w:rsid w:val="00FE1F20"/>
    <w:rsid w:val="00FE2020"/>
    <w:rsid w:val="00FE22C2"/>
    <w:rsid w:val="00FE2696"/>
    <w:rsid w:val="00FE2F4E"/>
    <w:rsid w:val="00FE50AD"/>
    <w:rsid w:val="00FE549C"/>
    <w:rsid w:val="00FE5918"/>
    <w:rsid w:val="00FE59F0"/>
    <w:rsid w:val="00FE5F9C"/>
    <w:rsid w:val="00FE6209"/>
    <w:rsid w:val="00FE64CD"/>
    <w:rsid w:val="00FE76C0"/>
    <w:rsid w:val="00FE7D64"/>
    <w:rsid w:val="00FE7F73"/>
    <w:rsid w:val="00FF0E57"/>
    <w:rsid w:val="00FF1A85"/>
    <w:rsid w:val="00FF21AD"/>
    <w:rsid w:val="00FF2299"/>
    <w:rsid w:val="00FF256F"/>
    <w:rsid w:val="00FF2AAD"/>
    <w:rsid w:val="00FF2CCA"/>
    <w:rsid w:val="00FF3058"/>
    <w:rsid w:val="00FF34C8"/>
    <w:rsid w:val="00FF395B"/>
    <w:rsid w:val="00FF429D"/>
    <w:rsid w:val="00FF4FB8"/>
    <w:rsid w:val="00FF5C3F"/>
    <w:rsid w:val="00FF6405"/>
    <w:rsid w:val="00FF71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6C41A"/>
  <w15:docId w15:val="{B3B9DF78-7C17-4C30-BF93-535E54D0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qFormat="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H1,111"/>
    <w:basedOn w:val="ad"/>
    <w:next w:val="ad"/>
    <w:link w:val="1a"/>
    <w:qFormat/>
    <w:rsid w:val="00DA5D0A"/>
    <w:pPr>
      <w:keepNext/>
      <w:keepLines/>
      <w:pageBreakBefore/>
      <w:widowControl/>
      <w:pBdr>
        <w:top w:val="single" w:sz="48" w:space="3" w:color="FFFFFF"/>
        <w:left w:val="single" w:sz="6" w:space="3" w:color="FFFFFF"/>
        <w:bottom w:val="single" w:sz="6" w:space="3" w:color="FFFFFF"/>
      </w:pBdr>
      <w:spacing w:line="240" w:lineRule="atLeast"/>
      <w:ind w:firstLine="0"/>
      <w:outlineLvl w:val="0"/>
    </w:pPr>
    <w:rPr>
      <w:rFonts w:cs="Arial"/>
      <w:b/>
      <w:caps/>
      <w:spacing w:val="-8"/>
      <w:kern w:val="20"/>
      <w:sz w:val="24"/>
      <w:szCs w:val="24"/>
    </w:rPr>
  </w:style>
  <w:style w:type="paragraph" w:styleId="24">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Знак2"/>
    <w:basedOn w:val="ad"/>
    <w:next w:val="ad"/>
    <w:link w:val="25"/>
    <w:uiPriority w:val="9"/>
    <w:qFormat/>
    <w:rsid w:val="00443EA1"/>
    <w:pPr>
      <w:suppressAutoHyphens/>
      <w:adjustRightInd/>
      <w:spacing w:before="240" w:after="240"/>
      <w:ind w:firstLine="0"/>
      <w:outlineLvl w:val="1"/>
    </w:pPr>
    <w:rPr>
      <w:rFonts w:cs="Arial"/>
      <w:b/>
      <w:spacing w:val="0"/>
      <w:sz w:val="24"/>
      <w:szCs w:val="24"/>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3, Знак3, Знак3 Знак"/>
    <w:basedOn w:val="ad"/>
    <w:next w:val="ad"/>
    <w:link w:val="33"/>
    <w:uiPriority w:val="9"/>
    <w:qFormat/>
    <w:rsid w:val="00754A67"/>
    <w:pPr>
      <w:spacing w:before="240" w:line="240" w:lineRule="atLeast"/>
      <w:ind w:firstLine="0"/>
      <w:outlineLvl w:val="2"/>
    </w:pPr>
    <w:rPr>
      <w:b/>
      <w:spacing w:val="-10"/>
      <w:kern w:val="28"/>
    </w:rPr>
  </w:style>
  <w:style w:type="paragraph" w:styleId="4">
    <w:name w:val="heading 4"/>
    <w:basedOn w:val="ad"/>
    <w:next w:val="ad"/>
    <w:link w:val="40"/>
    <w:uiPriority w:val="9"/>
    <w:qFormat/>
    <w:rsid w:val="0034150A"/>
    <w:pPr>
      <w:keepNext/>
      <w:keepLines/>
      <w:spacing w:before="240" w:line="240" w:lineRule="atLeast"/>
      <w:ind w:firstLine="0"/>
      <w:outlineLvl w:val="3"/>
    </w:pPr>
    <w:rPr>
      <w:b/>
      <w:i/>
      <w:spacing w:val="-4"/>
      <w:kern w:val="28"/>
    </w:rPr>
  </w:style>
  <w:style w:type="paragraph" w:styleId="5">
    <w:name w:val="heading 5"/>
    <w:basedOn w:val="ad"/>
    <w:next w:val="ad"/>
    <w:link w:val="50"/>
    <w:qFormat/>
    <w:rsid w:val="00AD6B25"/>
    <w:pPr>
      <w:outlineLvl w:val="4"/>
    </w:pPr>
  </w:style>
  <w:style w:type="paragraph" w:styleId="60">
    <w:name w:val="heading 6"/>
    <w:basedOn w:val="ad"/>
    <w:next w:val="ad"/>
    <w:link w:val="62"/>
    <w:qFormat/>
    <w:rsid w:val="00B74953"/>
    <w:pPr>
      <w:keepNext/>
      <w:keepLines/>
      <w:spacing w:before="140" w:line="220" w:lineRule="atLeast"/>
      <w:outlineLvl w:val="5"/>
    </w:pPr>
    <w:rPr>
      <w:b/>
      <w:i/>
      <w:spacing w:val="-4"/>
      <w:kern w:val="28"/>
      <w:szCs w:val="28"/>
    </w:rPr>
  </w:style>
  <w:style w:type="paragraph" w:styleId="7">
    <w:name w:val="heading 7"/>
    <w:basedOn w:val="ad"/>
    <w:next w:val="ad"/>
    <w:link w:val="70"/>
    <w:qFormat/>
    <w:rsid w:val="00B74953"/>
    <w:pPr>
      <w:keepNext/>
      <w:keepLines/>
      <w:spacing w:before="140" w:line="220" w:lineRule="atLeast"/>
      <w:outlineLvl w:val="6"/>
    </w:pPr>
    <w:rPr>
      <w:b/>
      <w:spacing w:val="-4"/>
      <w:kern w:val="28"/>
      <w:szCs w:val="28"/>
    </w:rPr>
  </w:style>
  <w:style w:type="paragraph" w:styleId="8">
    <w:name w:val="heading 8"/>
    <w:basedOn w:val="ad"/>
    <w:next w:val="ad"/>
    <w:link w:val="80"/>
    <w:qFormat/>
    <w:rsid w:val="00B74953"/>
    <w:pPr>
      <w:keepNext/>
      <w:keepLines/>
      <w:spacing w:before="140" w:line="220" w:lineRule="atLeast"/>
      <w:outlineLvl w:val="7"/>
    </w:pPr>
    <w:rPr>
      <w:b/>
      <w:i/>
      <w:spacing w:val="-4"/>
      <w:kern w:val="28"/>
      <w:sz w:val="18"/>
      <w:szCs w:val="28"/>
    </w:rPr>
  </w:style>
  <w:style w:type="paragraph" w:styleId="9">
    <w:name w:val="heading 9"/>
    <w:basedOn w:val="ad"/>
    <w:next w:val="ad"/>
    <w:link w:val="90"/>
    <w:qFormat/>
    <w:rsid w:val="00754A67"/>
    <w:pPr>
      <w:keepNext/>
      <w:keepLines/>
      <w:spacing w:before="140" w:line="220" w:lineRule="atLeast"/>
      <w:outlineLvl w:val="8"/>
    </w:pPr>
    <w:rPr>
      <w:b/>
      <w:spacing w:val="-4"/>
      <w:kern w:val="28"/>
      <w:sz w:val="24"/>
      <w:szCs w:val="28"/>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a">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e"/>
    <w:link w:val="19"/>
    <w:qFormat/>
    <w:rsid w:val="00DA5D0A"/>
    <w:rPr>
      <w:rFonts w:ascii="Arial" w:eastAsia="Microsoft YaHei" w:hAnsi="Arial" w:cs="Arial"/>
      <w:b/>
      <w:caps/>
      <w:spacing w:val="-8"/>
      <w:kern w:val="20"/>
      <w:sz w:val="24"/>
      <w:szCs w:val="24"/>
      <w:lang w:eastAsia="en-US"/>
    </w:rPr>
  </w:style>
  <w:style w:type="character" w:customStyle="1" w:styleId="25">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e"/>
    <w:link w:val="24"/>
    <w:uiPriority w:val="9"/>
    <w:rsid w:val="00443EA1"/>
    <w:rPr>
      <w:rFonts w:ascii="Arial" w:eastAsia="Microsoft YaHei" w:hAnsi="Arial" w:cs="Arial"/>
      <w:b/>
      <w:sz w:val="24"/>
      <w:szCs w:val="24"/>
      <w:lang w:eastAsia="en-US"/>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3 Знак"/>
    <w:basedOn w:val="ae"/>
    <w:link w:val="32"/>
    <w:uiPriority w:val="9"/>
    <w:rsid w:val="00754A67"/>
    <w:rPr>
      <w:rFonts w:ascii="Arial" w:eastAsia="Microsoft YaHei" w:hAnsi="Arial"/>
      <w:b/>
      <w:spacing w:val="-10"/>
      <w:kern w:val="28"/>
      <w:sz w:val="22"/>
      <w:szCs w:val="22"/>
      <w:lang w:eastAsia="en-US"/>
    </w:rPr>
  </w:style>
  <w:style w:type="character" w:customStyle="1" w:styleId="40">
    <w:name w:val="Заголовок 4 Знак"/>
    <w:basedOn w:val="ae"/>
    <w:link w:val="4"/>
    <w:uiPriority w:val="9"/>
    <w:rsid w:val="0034150A"/>
    <w:rPr>
      <w:rFonts w:ascii="Arial" w:eastAsia="Microsoft YaHei" w:hAnsi="Arial"/>
      <w:b/>
      <w:i/>
      <w:spacing w:val="-4"/>
      <w:kern w:val="28"/>
      <w:sz w:val="22"/>
      <w:szCs w:val="22"/>
      <w:lang w:eastAsia="en-US"/>
    </w:rPr>
  </w:style>
  <w:style w:type="character" w:customStyle="1" w:styleId="50">
    <w:name w:val="Заголовок 5 Знак"/>
    <w:basedOn w:val="ae"/>
    <w:link w:val="5"/>
    <w:rsid w:val="00AD6B25"/>
    <w:rPr>
      <w:spacing w:val="-5"/>
      <w:sz w:val="28"/>
      <w:szCs w:val="22"/>
      <w:lang w:eastAsia="en-US"/>
    </w:rPr>
  </w:style>
  <w:style w:type="character" w:customStyle="1" w:styleId="62">
    <w:name w:val="Заголовок 6 Знак"/>
    <w:basedOn w:val="ae"/>
    <w:link w:val="60"/>
    <w:rsid w:val="00867325"/>
    <w:rPr>
      <w:rFonts w:ascii="Arial" w:hAnsi="Arial"/>
      <w:b/>
      <w:i/>
      <w:spacing w:val="-4"/>
      <w:kern w:val="28"/>
      <w:szCs w:val="28"/>
      <w:lang w:eastAsia="en-US"/>
    </w:rPr>
  </w:style>
  <w:style w:type="character" w:customStyle="1" w:styleId="70">
    <w:name w:val="Заголовок 7 Знак"/>
    <w:basedOn w:val="ae"/>
    <w:link w:val="7"/>
    <w:rsid w:val="00867325"/>
    <w:rPr>
      <w:rFonts w:ascii="Arial" w:hAnsi="Arial"/>
      <w:b/>
      <w:spacing w:val="-4"/>
      <w:kern w:val="28"/>
      <w:szCs w:val="28"/>
      <w:lang w:eastAsia="en-US"/>
    </w:rPr>
  </w:style>
  <w:style w:type="character" w:customStyle="1" w:styleId="80">
    <w:name w:val="Заголовок 8 Знак"/>
    <w:basedOn w:val="ae"/>
    <w:link w:val="8"/>
    <w:rsid w:val="00867325"/>
    <w:rPr>
      <w:rFonts w:ascii="Arial" w:hAnsi="Arial"/>
      <w:b/>
      <w:i/>
      <w:spacing w:val="-4"/>
      <w:kern w:val="28"/>
      <w:sz w:val="18"/>
      <w:szCs w:val="28"/>
      <w:lang w:eastAsia="en-US"/>
    </w:rPr>
  </w:style>
  <w:style w:type="character" w:customStyle="1" w:styleId="90">
    <w:name w:val="Заголовок 9 Знак"/>
    <w:basedOn w:val="ae"/>
    <w:link w:val="9"/>
    <w:rsid w:val="00754A67"/>
    <w:rPr>
      <w:rFonts w:ascii="Arial" w:eastAsia="Microsoft YaHei" w:hAnsi="Arial"/>
      <w:b/>
      <w:spacing w:val="-4"/>
      <w:kern w:val="28"/>
      <w:sz w:val="24"/>
      <w:szCs w:val="28"/>
      <w:lang w:eastAsia="en-US"/>
    </w:rPr>
  </w:style>
  <w:style w:type="paragraph" w:styleId="af1">
    <w:name w:val="Balloon Text"/>
    <w:basedOn w:val="ad"/>
    <w:link w:val="af2"/>
    <w:uiPriority w:val="99"/>
    <w:rsid w:val="006504D4"/>
    <w:rPr>
      <w:rFonts w:ascii="Tahoma" w:hAnsi="Tahoma" w:cs="Tahoma"/>
      <w:sz w:val="16"/>
      <w:szCs w:val="16"/>
    </w:rPr>
  </w:style>
  <w:style w:type="character" w:customStyle="1" w:styleId="af2">
    <w:name w:val="Текст выноски Знак"/>
    <w:basedOn w:val="ae"/>
    <w:link w:val="af1"/>
    <w:uiPriority w:val="99"/>
    <w:rsid w:val="00867325"/>
    <w:rPr>
      <w:rFonts w:ascii="Tahoma" w:hAnsi="Tahoma" w:cs="Tahoma"/>
      <w:spacing w:val="-5"/>
      <w:sz w:val="16"/>
      <w:szCs w:val="16"/>
      <w:lang w:val="en-US" w:eastAsia="en-US" w:bidi="ar-SA"/>
    </w:rPr>
  </w:style>
  <w:style w:type="paragraph" w:customStyle="1" w:styleId="1b">
    <w:name w:val="Для таблицы (приложения 1)"/>
    <w:basedOn w:val="ad"/>
    <w:qFormat/>
    <w:rsid w:val="00034369"/>
    <w:pPr>
      <w:spacing w:before="0" w:after="0" w:line="240" w:lineRule="atLeast"/>
      <w:ind w:firstLine="0"/>
      <w:jc w:val="left"/>
    </w:pPr>
    <w:rPr>
      <w:rFonts w:eastAsia="Times New Roman"/>
      <w:bCs/>
      <w:color w:val="000000"/>
      <w:sz w:val="18"/>
    </w:rPr>
  </w:style>
  <w:style w:type="paragraph" w:styleId="26">
    <w:name w:val="List 2"/>
    <w:basedOn w:val="ad"/>
    <w:link w:val="27"/>
    <w:rsid w:val="004A5597"/>
    <w:pPr>
      <w:ind w:left="566" w:hanging="283"/>
      <w:contextualSpacing/>
    </w:pPr>
  </w:style>
  <w:style w:type="character" w:customStyle="1" w:styleId="27">
    <w:name w:val="Список 2 Знак"/>
    <w:basedOn w:val="af3"/>
    <w:link w:val="26"/>
    <w:rsid w:val="00481CEF"/>
    <w:rPr>
      <w:spacing w:val="-5"/>
      <w:sz w:val="28"/>
      <w:szCs w:val="22"/>
      <w:lang w:eastAsia="en-US"/>
    </w:rPr>
  </w:style>
  <w:style w:type="paragraph" w:styleId="af4">
    <w:name w:val="Title"/>
    <w:basedOn w:val="ad"/>
    <w:next w:val="ad"/>
    <w:link w:val="af5"/>
    <w:qFormat/>
    <w:rsid w:val="00BB6047"/>
    <w:pPr>
      <w:keepNext/>
      <w:keepLines/>
      <w:spacing w:before="220" w:after="60"/>
      <w:ind w:firstLine="0"/>
      <w:jc w:val="center"/>
    </w:pPr>
    <w:rPr>
      <w:b/>
      <w:caps/>
      <w:spacing w:val="-30"/>
      <w:kern w:val="28"/>
      <w:sz w:val="32"/>
      <w:szCs w:val="28"/>
    </w:rPr>
  </w:style>
  <w:style w:type="character" w:customStyle="1" w:styleId="af5">
    <w:name w:val="Заголовок Знак"/>
    <w:basedOn w:val="ae"/>
    <w:link w:val="af4"/>
    <w:rsid w:val="00BB6047"/>
    <w:rPr>
      <w:b/>
      <w:caps/>
      <w:spacing w:val="-30"/>
      <w:sz w:val="32"/>
      <w:szCs w:val="28"/>
    </w:rPr>
  </w:style>
  <w:style w:type="character" w:styleId="af6">
    <w:name w:val="annotation reference"/>
    <w:rsid w:val="006504D4"/>
    <w:rPr>
      <w:rFonts w:ascii="Arial" w:hAnsi="Arial"/>
      <w:sz w:val="16"/>
    </w:rPr>
  </w:style>
  <w:style w:type="paragraph" w:styleId="af7">
    <w:name w:val="annotation text"/>
    <w:basedOn w:val="ad"/>
    <w:link w:val="af8"/>
    <w:rsid w:val="00B74953"/>
  </w:style>
  <w:style w:type="character" w:customStyle="1" w:styleId="af8">
    <w:name w:val="Текст примечания Знак"/>
    <w:basedOn w:val="ae"/>
    <w:link w:val="af7"/>
    <w:rsid w:val="009747B8"/>
    <w:rPr>
      <w:rFonts w:ascii="Arial" w:hAnsi="Arial"/>
      <w:spacing w:val="-5"/>
      <w:sz w:val="16"/>
      <w:lang w:val="en-US"/>
    </w:rPr>
  </w:style>
  <w:style w:type="character" w:styleId="af9">
    <w:name w:val="endnote reference"/>
    <w:rsid w:val="006504D4"/>
    <w:rPr>
      <w:vertAlign w:val="superscript"/>
    </w:rPr>
  </w:style>
  <w:style w:type="paragraph" w:styleId="afa">
    <w:name w:val="endnote text"/>
    <w:basedOn w:val="ad"/>
    <w:link w:val="afb"/>
    <w:rsid w:val="00B74953"/>
  </w:style>
  <w:style w:type="character" w:customStyle="1" w:styleId="afb">
    <w:name w:val="Текст концевой сноски Знак"/>
    <w:basedOn w:val="ae"/>
    <w:link w:val="afa"/>
    <w:rsid w:val="00867325"/>
    <w:rPr>
      <w:rFonts w:ascii="Arial" w:hAnsi="Arial"/>
      <w:spacing w:val="-5"/>
      <w:sz w:val="16"/>
      <w:lang w:val="en-US" w:eastAsia="en-US" w:bidi="ar-SA"/>
    </w:rPr>
  </w:style>
  <w:style w:type="paragraph" w:styleId="afc">
    <w:name w:val="footer"/>
    <w:aliases w:val=" Знак1"/>
    <w:basedOn w:val="ad"/>
    <w:link w:val="afd"/>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d">
    <w:name w:val="Нижний колонтитул Знак"/>
    <w:aliases w:val=" Знак1 Знак"/>
    <w:basedOn w:val="ae"/>
    <w:link w:val="afc"/>
    <w:uiPriority w:val="99"/>
    <w:rsid w:val="0053088B"/>
    <w:rPr>
      <w:rFonts w:ascii="Cambria" w:eastAsia="Microsoft YaHei" w:hAnsi="Cambria"/>
      <w:caps/>
      <w:spacing w:val="-5"/>
      <w:sz w:val="12"/>
      <w:szCs w:val="12"/>
      <w:lang w:eastAsia="en-US"/>
    </w:rPr>
  </w:style>
  <w:style w:type="character" w:styleId="afe">
    <w:name w:val="footnote reference"/>
    <w:rsid w:val="006504D4"/>
    <w:rPr>
      <w:vertAlign w:val="superscript"/>
    </w:rPr>
  </w:style>
  <w:style w:type="paragraph" w:styleId="aff">
    <w:name w:val="footnote text"/>
    <w:aliases w:val="Знак6,Table_Footnote_last Знак,Table_Footnote_last Знак Знак,Table_Footnote_last"/>
    <w:basedOn w:val="ad"/>
    <w:link w:val="aff0"/>
    <w:qFormat/>
    <w:rsid w:val="00B74953"/>
  </w:style>
  <w:style w:type="character" w:customStyle="1" w:styleId="aff0">
    <w:name w:val="Текст сноски Знак"/>
    <w:aliases w:val="Знак6 Знак,Table_Footnote_last Знак Знак1,Table_Footnote_last Знак Знак Знак,Table_Footnote_last Знак1"/>
    <w:basedOn w:val="ae"/>
    <w:link w:val="aff"/>
    <w:rsid w:val="00867325"/>
    <w:rPr>
      <w:rFonts w:ascii="Arial" w:hAnsi="Arial"/>
      <w:spacing w:val="-5"/>
      <w:sz w:val="16"/>
      <w:lang w:val="en-US" w:eastAsia="en-US" w:bidi="ar-SA"/>
    </w:rPr>
  </w:style>
  <w:style w:type="paragraph" w:styleId="aff1">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18"/>
    <w:link w:val="aff2"/>
    <w:uiPriority w:val="99"/>
    <w:rsid w:val="00640466"/>
  </w:style>
  <w:style w:type="paragraph" w:styleId="1c">
    <w:name w:val="index 1"/>
    <w:basedOn w:val="ad"/>
    <w:autoRedefine/>
    <w:rsid w:val="00B74953"/>
  </w:style>
  <w:style w:type="paragraph" w:styleId="28">
    <w:name w:val="index 2"/>
    <w:basedOn w:val="ad"/>
    <w:autoRedefine/>
    <w:rsid w:val="00B74953"/>
    <w:pPr>
      <w:ind w:left="720"/>
    </w:pPr>
  </w:style>
  <w:style w:type="paragraph" w:styleId="34">
    <w:name w:val="index 3"/>
    <w:basedOn w:val="ad"/>
    <w:autoRedefine/>
    <w:rsid w:val="00B74953"/>
  </w:style>
  <w:style w:type="paragraph" w:styleId="41">
    <w:name w:val="index 4"/>
    <w:basedOn w:val="ad"/>
    <w:autoRedefine/>
    <w:rsid w:val="00B74953"/>
    <w:pPr>
      <w:ind w:left="1440"/>
    </w:pPr>
  </w:style>
  <w:style w:type="paragraph" w:styleId="51">
    <w:name w:val="index 5"/>
    <w:basedOn w:val="ad"/>
    <w:autoRedefine/>
    <w:rsid w:val="00B74953"/>
    <w:pPr>
      <w:ind w:left="1800"/>
    </w:pPr>
  </w:style>
  <w:style w:type="paragraph" w:styleId="aff3">
    <w:name w:val="index heading"/>
    <w:basedOn w:val="ad"/>
    <w:next w:val="1c"/>
    <w:rsid w:val="00B74953"/>
    <w:pPr>
      <w:spacing w:line="480" w:lineRule="atLeast"/>
    </w:pPr>
    <w:rPr>
      <w:rFonts w:ascii="Arial Black" w:hAnsi="Arial Black"/>
    </w:rPr>
  </w:style>
  <w:style w:type="character" w:styleId="aff4">
    <w:name w:val="line number"/>
    <w:uiPriority w:val="99"/>
    <w:rsid w:val="006504D4"/>
    <w:rPr>
      <w:sz w:val="18"/>
    </w:rPr>
  </w:style>
  <w:style w:type="paragraph" w:styleId="aff5">
    <w:name w:val="List"/>
    <w:basedOn w:val="ad"/>
    <w:link w:val="af3"/>
    <w:rsid w:val="00246F93"/>
    <w:pPr>
      <w:ind w:firstLine="0"/>
    </w:pPr>
    <w:rPr>
      <w:sz w:val="20"/>
    </w:rPr>
  </w:style>
  <w:style w:type="character" w:customStyle="1" w:styleId="af3">
    <w:name w:val="Список Знак"/>
    <w:basedOn w:val="ae"/>
    <w:link w:val="aff5"/>
    <w:rsid w:val="00246F93"/>
    <w:rPr>
      <w:spacing w:val="-5"/>
      <w:szCs w:val="22"/>
      <w:lang w:eastAsia="en-US"/>
    </w:rPr>
  </w:style>
  <w:style w:type="character" w:styleId="aff6">
    <w:name w:val="page number"/>
    <w:rsid w:val="006504D4"/>
    <w:rPr>
      <w:rFonts w:ascii="Arial Black" w:hAnsi="Arial Black"/>
      <w:spacing w:val="-10"/>
      <w:sz w:val="18"/>
    </w:rPr>
  </w:style>
  <w:style w:type="paragraph" w:styleId="aff7">
    <w:name w:val="table of authorities"/>
    <w:basedOn w:val="ad"/>
    <w:locked/>
    <w:rsid w:val="006504D4"/>
    <w:pPr>
      <w:tabs>
        <w:tab w:val="right" w:leader="dot" w:pos="7560"/>
      </w:tabs>
      <w:ind w:left="1440" w:hanging="360"/>
    </w:pPr>
  </w:style>
  <w:style w:type="paragraph" w:styleId="aff8">
    <w:name w:val="toa heading"/>
    <w:basedOn w:val="ad"/>
    <w:next w:val="aff7"/>
    <w:rsid w:val="006504D4"/>
    <w:pPr>
      <w:keepNext/>
      <w:spacing w:line="480" w:lineRule="atLeast"/>
    </w:pPr>
    <w:rPr>
      <w:rFonts w:ascii="Arial Black" w:hAnsi="Arial Black"/>
      <w:b/>
      <w:spacing w:val="-10"/>
      <w:kern w:val="28"/>
    </w:rPr>
  </w:style>
  <w:style w:type="paragraph" w:styleId="42">
    <w:name w:val="toc 4"/>
    <w:basedOn w:val="ad"/>
    <w:autoRedefine/>
    <w:uiPriority w:val="39"/>
    <w:rsid w:val="00B74953"/>
    <w:pPr>
      <w:spacing w:before="0" w:after="0"/>
      <w:ind w:left="660"/>
      <w:jc w:val="left"/>
    </w:pPr>
    <w:rPr>
      <w:rFonts w:ascii="Calibri" w:hAnsi="Calibri" w:cs="Calibri"/>
      <w:sz w:val="20"/>
      <w:szCs w:val="20"/>
    </w:rPr>
  </w:style>
  <w:style w:type="paragraph" w:styleId="52">
    <w:name w:val="toc 5"/>
    <w:basedOn w:val="ad"/>
    <w:autoRedefine/>
    <w:uiPriority w:val="39"/>
    <w:rsid w:val="00B74953"/>
    <w:pPr>
      <w:spacing w:before="0" w:after="0"/>
      <w:ind w:left="880"/>
      <w:jc w:val="left"/>
    </w:pPr>
    <w:rPr>
      <w:rFonts w:ascii="Calibri" w:hAnsi="Calibri" w:cs="Calibri"/>
      <w:sz w:val="20"/>
      <w:szCs w:val="20"/>
    </w:rPr>
  </w:style>
  <w:style w:type="paragraph" w:styleId="63">
    <w:name w:val="toc 6"/>
    <w:basedOn w:val="ad"/>
    <w:next w:val="ad"/>
    <w:autoRedefine/>
    <w:uiPriority w:val="39"/>
    <w:rsid w:val="00F8692F"/>
    <w:pPr>
      <w:spacing w:before="0" w:after="0"/>
      <w:ind w:left="1100"/>
      <w:jc w:val="left"/>
    </w:pPr>
    <w:rPr>
      <w:rFonts w:ascii="Calibri" w:hAnsi="Calibri" w:cs="Calibri"/>
      <w:sz w:val="20"/>
      <w:szCs w:val="20"/>
    </w:rPr>
  </w:style>
  <w:style w:type="paragraph" w:styleId="71">
    <w:name w:val="toc 7"/>
    <w:basedOn w:val="ad"/>
    <w:next w:val="ad"/>
    <w:autoRedefine/>
    <w:uiPriority w:val="39"/>
    <w:rsid w:val="00F8692F"/>
    <w:pPr>
      <w:spacing w:before="0" w:after="0"/>
      <w:ind w:left="1320"/>
      <w:jc w:val="left"/>
    </w:pPr>
    <w:rPr>
      <w:rFonts w:ascii="Calibri" w:hAnsi="Calibri" w:cs="Calibri"/>
      <w:sz w:val="20"/>
      <w:szCs w:val="20"/>
    </w:rPr>
  </w:style>
  <w:style w:type="paragraph" w:styleId="81">
    <w:name w:val="toc 8"/>
    <w:basedOn w:val="ad"/>
    <w:next w:val="ad"/>
    <w:autoRedefine/>
    <w:uiPriority w:val="39"/>
    <w:rsid w:val="00F8692F"/>
    <w:pPr>
      <w:spacing w:before="0" w:after="0"/>
      <w:ind w:left="1540"/>
      <w:jc w:val="left"/>
    </w:pPr>
    <w:rPr>
      <w:rFonts w:ascii="Calibri" w:hAnsi="Calibri" w:cs="Calibri"/>
      <w:sz w:val="20"/>
      <w:szCs w:val="20"/>
    </w:rPr>
  </w:style>
  <w:style w:type="paragraph" w:styleId="91">
    <w:name w:val="toc 9"/>
    <w:basedOn w:val="ad"/>
    <w:next w:val="ad"/>
    <w:autoRedefine/>
    <w:uiPriority w:val="39"/>
    <w:rsid w:val="00F8692F"/>
    <w:pPr>
      <w:spacing w:before="0" w:after="0"/>
      <w:ind w:left="1760"/>
      <w:jc w:val="left"/>
    </w:pPr>
    <w:rPr>
      <w:rFonts w:ascii="Calibri" w:hAnsi="Calibri" w:cs="Calibri"/>
      <w:sz w:val="20"/>
      <w:szCs w:val="20"/>
    </w:rPr>
  </w:style>
  <w:style w:type="paragraph" w:styleId="aff9">
    <w:name w:val="Document Map"/>
    <w:basedOn w:val="ad"/>
    <w:link w:val="affa"/>
    <w:rsid w:val="00F75D18"/>
    <w:pPr>
      <w:shd w:val="clear" w:color="auto" w:fill="000080"/>
    </w:pPr>
    <w:rPr>
      <w:rFonts w:ascii="Tahoma" w:hAnsi="Tahoma" w:cs="Tahoma"/>
    </w:rPr>
  </w:style>
  <w:style w:type="table" w:styleId="affb">
    <w:name w:val="Table Grid"/>
    <w:aliases w:val="Table Grid Report,Таблица ОРГРЭС1"/>
    <w:basedOn w:val="af"/>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рисунок Знак"/>
    <w:basedOn w:val="ae"/>
    <w:link w:val="affd"/>
    <w:rsid w:val="00D02B39"/>
    <w:rPr>
      <w:lang w:eastAsia="ru-RU"/>
    </w:rPr>
  </w:style>
  <w:style w:type="paragraph" w:customStyle="1" w:styleId="affd">
    <w:name w:val="рисунок"/>
    <w:basedOn w:val="ad"/>
    <w:next w:val="ad"/>
    <w:link w:val="affc"/>
    <w:qFormat/>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9"/>
    <w:qFormat/>
    <w:rsid w:val="000F3502"/>
    <w:pPr>
      <w:keepLines w:val="0"/>
      <w:pageBreakBefore w:val="0"/>
      <w:pBdr>
        <w:top w:val="none" w:sz="0" w:space="0" w:color="auto"/>
        <w:left w:val="none" w:sz="0" w:space="0" w:color="auto"/>
        <w:bottom w:val="none" w:sz="0" w:space="0" w:color="auto"/>
      </w:pBdr>
      <w:adjustRightInd/>
      <w:spacing w:after="0" w:line="240" w:lineRule="auto"/>
      <w:jc w:val="center"/>
      <w:textAlignment w:val="auto"/>
    </w:pPr>
    <w:rPr>
      <w:rFonts w:ascii="Times New Roman" w:hAnsi="Times New Roman"/>
      <w:spacing w:val="0"/>
      <w:kern w:val="0"/>
      <w:lang w:eastAsia="ru-RU"/>
    </w:rPr>
  </w:style>
  <w:style w:type="table" w:styleId="53">
    <w:name w:val="Table Grid 5"/>
    <w:basedOn w:val="af"/>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1 / 1.1 / 1.2.1"/>
    <w:basedOn w:val="af0"/>
    <w:locked/>
    <w:rsid w:val="00F72473"/>
    <w:pPr>
      <w:numPr>
        <w:numId w:val="1"/>
      </w:numPr>
    </w:pPr>
  </w:style>
  <w:style w:type="table" w:customStyle="1" w:styleId="TableGrid1">
    <w:name w:val="Table Grid1"/>
    <w:basedOn w:val="af"/>
    <w:next w:val="affb"/>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e">
    <w:name w:val="Папушкин"/>
    <w:basedOn w:val="affb"/>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
    <w:next w:val="53"/>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
    <w:name w:val="Заголовок таблицы"/>
    <w:basedOn w:val="ad"/>
    <w:next w:val="ad"/>
    <w:link w:val="afff0"/>
    <w:qFormat/>
    <w:rsid w:val="00A61BBE"/>
    <w:pPr>
      <w:keepNext/>
      <w:keepLines/>
      <w:widowControl/>
      <w:adjustRightInd/>
      <w:spacing w:before="80" w:after="80" w:line="360" w:lineRule="auto"/>
      <w:jc w:val="left"/>
      <w:textAlignment w:val="auto"/>
    </w:pPr>
    <w:rPr>
      <w:spacing w:val="0"/>
      <w:lang w:eastAsia="ru-RU"/>
    </w:rPr>
  </w:style>
  <w:style w:type="character" w:customStyle="1" w:styleId="afff0">
    <w:name w:val="Заголовок таблицы Знак"/>
    <w:basedOn w:val="ae"/>
    <w:link w:val="afff"/>
    <w:rsid w:val="00A61BBE"/>
    <w:rPr>
      <w:lang w:eastAsia="ru-RU"/>
    </w:rPr>
  </w:style>
  <w:style w:type="paragraph" w:styleId="afff1">
    <w:name w:val="TOC Heading"/>
    <w:basedOn w:val="19"/>
    <w:next w:val="ad"/>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 w:val="28"/>
      <w:szCs w:val="28"/>
    </w:rPr>
  </w:style>
  <w:style w:type="paragraph" w:styleId="a">
    <w:name w:val="List Number"/>
    <w:basedOn w:val="ad"/>
    <w:qFormat/>
    <w:rsid w:val="008E7EB4"/>
    <w:pPr>
      <w:numPr>
        <w:numId w:val="2"/>
      </w:numPr>
      <w:contextualSpacing/>
    </w:pPr>
  </w:style>
  <w:style w:type="character" w:customStyle="1" w:styleId="aff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e"/>
    <w:link w:val="afff3"/>
    <w:rsid w:val="004A5385"/>
    <w:rPr>
      <w:rFonts w:ascii="Arial" w:eastAsia="Microsoft YaHei" w:hAnsi="Arial"/>
      <w:b/>
      <w:bCs/>
      <w:color w:val="4F81BD"/>
      <w:spacing w:val="-5"/>
      <w:szCs w:val="18"/>
      <w:lang w:eastAsia="en-US"/>
    </w:rPr>
  </w:style>
  <w:style w:type="character" w:styleId="afff4">
    <w:name w:val="Emphasis"/>
    <w:qFormat/>
    <w:rsid w:val="00DA5D0A"/>
    <w:rPr>
      <w:sz w:val="26"/>
      <w:szCs w:val="26"/>
    </w:rPr>
  </w:style>
  <w:style w:type="paragraph" w:styleId="35">
    <w:name w:val="List 3"/>
    <w:basedOn w:val="aff5"/>
    <w:rsid w:val="00C34D8E"/>
    <w:pPr>
      <w:ind w:left="2160"/>
    </w:pPr>
  </w:style>
  <w:style w:type="paragraph" w:styleId="43">
    <w:name w:val="List 4"/>
    <w:basedOn w:val="aff5"/>
    <w:rsid w:val="00C34D8E"/>
    <w:pPr>
      <w:ind w:left="2520"/>
    </w:pPr>
  </w:style>
  <w:style w:type="paragraph" w:styleId="54">
    <w:name w:val="List 5"/>
    <w:basedOn w:val="aff5"/>
    <w:rsid w:val="00C34D8E"/>
    <w:pPr>
      <w:ind w:left="2880"/>
    </w:pPr>
  </w:style>
  <w:style w:type="paragraph" w:styleId="31">
    <w:name w:val="List Bullet 3"/>
    <w:basedOn w:val="ad"/>
    <w:rsid w:val="00A7049C"/>
    <w:pPr>
      <w:numPr>
        <w:numId w:val="3"/>
      </w:numPr>
      <w:ind w:left="714" w:hanging="357"/>
    </w:pPr>
  </w:style>
  <w:style w:type="paragraph" w:styleId="44">
    <w:name w:val="List Bullet 4"/>
    <w:basedOn w:val="ad"/>
    <w:autoRedefine/>
    <w:rsid w:val="00084A18"/>
    <w:pPr>
      <w:ind w:firstLine="0"/>
    </w:pPr>
  </w:style>
  <w:style w:type="paragraph" w:styleId="55">
    <w:name w:val="List Bullet 5"/>
    <w:basedOn w:val="ad"/>
    <w:autoRedefine/>
    <w:rsid w:val="00084A18"/>
    <w:pPr>
      <w:ind w:firstLine="0"/>
    </w:pPr>
  </w:style>
  <w:style w:type="paragraph" w:styleId="29">
    <w:name w:val="List Number 2"/>
    <w:aliases w:val="Нумерованный список1"/>
    <w:basedOn w:val="a"/>
    <w:rsid w:val="00C34D8E"/>
    <w:pPr>
      <w:numPr>
        <w:numId w:val="0"/>
      </w:numPr>
      <w:contextualSpacing w:val="0"/>
    </w:pPr>
  </w:style>
  <w:style w:type="paragraph" w:styleId="36">
    <w:name w:val="List Number 3"/>
    <w:basedOn w:val="a"/>
    <w:rsid w:val="00C34D8E"/>
    <w:pPr>
      <w:numPr>
        <w:numId w:val="0"/>
      </w:numPr>
      <w:contextualSpacing w:val="0"/>
    </w:pPr>
  </w:style>
  <w:style w:type="paragraph" w:styleId="45">
    <w:name w:val="List Number 4"/>
    <w:basedOn w:val="a"/>
    <w:rsid w:val="00C34D8E"/>
    <w:pPr>
      <w:numPr>
        <w:numId w:val="0"/>
      </w:numPr>
      <w:contextualSpacing w:val="0"/>
    </w:pPr>
  </w:style>
  <w:style w:type="paragraph" w:styleId="56">
    <w:name w:val="List Number 5"/>
    <w:basedOn w:val="a"/>
    <w:rsid w:val="00C34D8E"/>
    <w:pPr>
      <w:numPr>
        <w:numId w:val="0"/>
      </w:numPr>
      <w:contextualSpacing w:val="0"/>
    </w:pPr>
  </w:style>
  <w:style w:type="paragraph" w:customStyle="1" w:styleId="afff5">
    <w:name w:val="Нормальный"/>
    <w:qFormat/>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7">
    <w:name w:val="Table Columns 3"/>
    <w:basedOn w:val="af"/>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f"/>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3">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d"/>
    <w:next w:val="ad"/>
    <w:link w:val="afff2"/>
    <w:uiPriority w:val="35"/>
    <w:qFormat/>
    <w:rsid w:val="004A5385"/>
    <w:pPr>
      <w:spacing w:after="200" w:line="360" w:lineRule="auto"/>
    </w:pPr>
    <w:rPr>
      <w:b/>
      <w:bCs/>
      <w:color w:val="4F81BD"/>
      <w:sz w:val="20"/>
      <w:szCs w:val="18"/>
    </w:rPr>
  </w:style>
  <w:style w:type="table" w:styleId="2a">
    <w:name w:val="Table Columns 2"/>
    <w:basedOn w:val="af"/>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6">
    <w:name w:val="Table Contemporary"/>
    <w:basedOn w:val="af"/>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
    <w:name w:val="Средний список 11"/>
    <w:basedOn w:val="af"/>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b">
    <w:name w:val="Table Simple 2"/>
    <w:basedOn w:val="af"/>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7">
    <w:name w:val="Table Professional"/>
    <w:basedOn w:val="af"/>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7">
    <w:name w:val="List Bullet"/>
    <w:basedOn w:val="aff5"/>
    <w:link w:val="afff8"/>
    <w:rsid w:val="00262801"/>
    <w:pPr>
      <w:numPr>
        <w:numId w:val="4"/>
      </w:numPr>
      <w:tabs>
        <w:tab w:val="num" w:pos="993"/>
      </w:tabs>
      <w:ind w:left="567" w:firstLine="0"/>
    </w:pPr>
    <w:rPr>
      <w:rFonts w:eastAsia="Times New Roman"/>
      <w:sz w:val="22"/>
    </w:rPr>
  </w:style>
  <w:style w:type="paragraph" w:styleId="21">
    <w:name w:val="List Bullet 2"/>
    <w:aliases w:val="МаркирРус 2"/>
    <w:basedOn w:val="a7"/>
    <w:autoRedefine/>
    <w:qFormat/>
    <w:rsid w:val="00825F91"/>
    <w:pPr>
      <w:numPr>
        <w:numId w:val="5"/>
      </w:numPr>
    </w:pPr>
  </w:style>
  <w:style w:type="paragraph" w:styleId="afff9">
    <w:name w:val="table of figures"/>
    <w:aliases w:val="Перечень таблиц"/>
    <w:basedOn w:val="ad"/>
    <w:uiPriority w:val="99"/>
    <w:qFormat/>
    <w:rsid w:val="00CB3B5D"/>
    <w:pPr>
      <w:spacing w:before="0" w:after="0"/>
      <w:ind w:firstLine="0"/>
    </w:pPr>
    <w:rPr>
      <w:rFonts w:ascii="Times New Roman" w:hAnsi="Times New Roman"/>
      <w:i/>
      <w:sz w:val="20"/>
      <w:szCs w:val="20"/>
    </w:rPr>
  </w:style>
  <w:style w:type="character" w:customStyle="1" w:styleId="aff2">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e"/>
    <w:link w:val="aff1"/>
    <w:uiPriority w:val="99"/>
    <w:rsid w:val="00640466"/>
    <w:rPr>
      <w:sz w:val="24"/>
      <w:szCs w:val="24"/>
    </w:rPr>
  </w:style>
  <w:style w:type="table" w:styleId="1d">
    <w:name w:val="Table Classic 1"/>
    <w:basedOn w:val="af"/>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Simple 1"/>
    <w:basedOn w:val="af"/>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ubtle 2"/>
    <w:basedOn w:val="af"/>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a">
    <w:name w:val="Table Elegant"/>
    <w:basedOn w:val="af"/>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f"/>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b">
    <w:name w:val="List Paragraph"/>
    <w:aliases w:val="Введение,it_List1,Ненумерованный список,основной диплом,СПИСКИ,3_Абзац списка,ПАРАГРАФ,Абзац списка11,Абзац вправо-1,Галочки,Текст 2-й уровень"/>
    <w:basedOn w:val="ad"/>
    <w:link w:val="afffc"/>
    <w:uiPriority w:val="1"/>
    <w:qFormat/>
    <w:rsid w:val="00DA2372"/>
    <w:pPr>
      <w:ind w:left="720"/>
      <w:contextualSpacing/>
    </w:pPr>
  </w:style>
  <w:style w:type="paragraph" w:styleId="1f0">
    <w:name w:val="toc 1"/>
    <w:aliases w:val="Рисунки"/>
    <w:basedOn w:val="ad"/>
    <w:next w:val="ad"/>
    <w:autoRedefine/>
    <w:uiPriority w:val="99"/>
    <w:qFormat/>
    <w:rsid w:val="000F10A4"/>
    <w:pPr>
      <w:tabs>
        <w:tab w:val="left" w:pos="1100"/>
        <w:tab w:val="right" w:leader="dot" w:pos="9061"/>
      </w:tabs>
      <w:spacing w:after="0"/>
      <w:ind w:left="567" w:firstLine="0"/>
    </w:pPr>
    <w:rPr>
      <w:rFonts w:ascii="Calibri" w:hAnsi="Calibri" w:cs="Calibri"/>
      <w:bCs/>
      <w:iCs/>
      <w:noProof/>
      <w:szCs w:val="24"/>
    </w:rPr>
  </w:style>
  <w:style w:type="paragraph" w:styleId="2d">
    <w:name w:val="toc 2"/>
    <w:basedOn w:val="ad"/>
    <w:next w:val="ad"/>
    <w:autoRedefine/>
    <w:uiPriority w:val="39"/>
    <w:qFormat/>
    <w:rsid w:val="00E355E2"/>
    <w:pPr>
      <w:tabs>
        <w:tab w:val="left" w:pos="1320"/>
        <w:tab w:val="right" w:leader="dot" w:pos="9061"/>
      </w:tabs>
      <w:spacing w:after="0"/>
      <w:ind w:left="567" w:firstLine="0"/>
    </w:pPr>
    <w:rPr>
      <w:rFonts w:ascii="Calibri" w:hAnsi="Calibri" w:cs="Calibri"/>
      <w:b/>
      <w:bCs/>
    </w:rPr>
  </w:style>
  <w:style w:type="paragraph" w:styleId="38">
    <w:name w:val="toc 3"/>
    <w:basedOn w:val="ad"/>
    <w:next w:val="ad"/>
    <w:autoRedefine/>
    <w:uiPriority w:val="39"/>
    <w:qFormat/>
    <w:rsid w:val="001B5D05"/>
    <w:pPr>
      <w:spacing w:before="0" w:after="0"/>
      <w:ind w:left="440"/>
      <w:jc w:val="left"/>
    </w:pPr>
    <w:rPr>
      <w:rFonts w:ascii="Calibri" w:hAnsi="Calibri" w:cs="Calibri"/>
      <w:sz w:val="20"/>
      <w:szCs w:val="20"/>
    </w:rPr>
  </w:style>
  <w:style w:type="character" w:styleId="afffd">
    <w:name w:val="Hyperlink"/>
    <w:basedOn w:val="ae"/>
    <w:uiPriority w:val="99"/>
    <w:unhideWhenUsed/>
    <w:rsid w:val="001B5D05"/>
    <w:rPr>
      <w:color w:val="0000FF"/>
      <w:u w:val="single"/>
    </w:rPr>
  </w:style>
  <w:style w:type="character" w:styleId="afffe">
    <w:name w:val="FollowedHyperlink"/>
    <w:basedOn w:val="ae"/>
    <w:uiPriority w:val="99"/>
    <w:unhideWhenUsed/>
    <w:rsid w:val="007D7A64"/>
    <w:rPr>
      <w:color w:val="800080"/>
      <w:u w:val="single"/>
    </w:rPr>
  </w:style>
  <w:style w:type="table" w:styleId="2e">
    <w:name w:val="Table Classic 2"/>
    <w:basedOn w:val="af"/>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a">
    <w:name w:val="Схема документа Знак"/>
    <w:basedOn w:val="ae"/>
    <w:link w:val="aff9"/>
    <w:rsid w:val="005E4F4B"/>
    <w:rPr>
      <w:rFonts w:ascii="Tahoma" w:eastAsia="Microsoft YaHei" w:hAnsi="Tahoma" w:cs="Tahoma"/>
      <w:spacing w:val="-5"/>
      <w:sz w:val="22"/>
      <w:szCs w:val="22"/>
      <w:shd w:val="clear" w:color="auto" w:fill="000080"/>
      <w:lang w:eastAsia="en-US"/>
    </w:rPr>
  </w:style>
  <w:style w:type="table" w:customStyle="1" w:styleId="1f1">
    <w:name w:val="Сетка таблицы1"/>
    <w:basedOn w:val="af"/>
    <w:next w:val="affb"/>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d"/>
    <w:semiHidden/>
    <w:qFormat/>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f">
    <w:name w:val="Сетка таблицы2"/>
    <w:basedOn w:val="af"/>
    <w:next w:val="affb"/>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Маркированный список Знак"/>
    <w:basedOn w:val="ae"/>
    <w:link w:val="a7"/>
    <w:rsid w:val="005E4F4B"/>
    <w:rPr>
      <w:rFonts w:ascii="Arial" w:hAnsi="Arial"/>
      <w:spacing w:val="-5"/>
      <w:sz w:val="22"/>
      <w:szCs w:val="22"/>
      <w:lang w:eastAsia="en-US"/>
    </w:rPr>
  </w:style>
  <w:style w:type="paragraph" w:styleId="HTML">
    <w:name w:val="HTML Preformatted"/>
    <w:basedOn w:val="ad"/>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e"/>
    <w:link w:val="HTML"/>
    <w:rsid w:val="005E4F4B"/>
    <w:rPr>
      <w:rFonts w:ascii="Courier New" w:hAnsi="Courier New" w:cs="Courier New"/>
    </w:rPr>
  </w:style>
  <w:style w:type="paragraph" w:styleId="affff">
    <w:name w:val="Normal (Web)"/>
    <w:aliases w:val="Обычный (Web)1,Обычный (веб)1,Обычный (веб)11,Обычный (Web),Обычный (веб) Знак2 Знак,Обычный (веб) Знак Знак1 Знак,Обычный (веб) Знак1 Знак Знак Знак2,Обычный (веб) Знак Знак Знак Знак Знак2"/>
    <w:basedOn w:val="ad"/>
    <w:link w:val="affff0"/>
    <w:uiPriority w:val="99"/>
    <w:qFormat/>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f1">
    <w:name w:val="Body Text Indent"/>
    <w:basedOn w:val="ad"/>
    <w:link w:val="affff2"/>
    <w:unhideWhenUsed/>
    <w:qFormat/>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f2">
    <w:name w:val="Основной текст с отступом Знак"/>
    <w:basedOn w:val="ae"/>
    <w:link w:val="affff1"/>
    <w:rsid w:val="005E4F4B"/>
    <w:rPr>
      <w:rFonts w:ascii="Calibri" w:eastAsia="Calibri" w:hAnsi="Calibri"/>
      <w:sz w:val="22"/>
      <w:szCs w:val="22"/>
      <w:lang w:eastAsia="en-US"/>
    </w:rPr>
  </w:style>
  <w:style w:type="table" w:styleId="82">
    <w:name w:val="Table Grid 8"/>
    <w:basedOn w:val="af"/>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3">
    <w:name w:val="Подрисуночный текст"/>
    <w:basedOn w:val="ad"/>
    <w:next w:val="ad"/>
    <w:link w:val="affff4"/>
    <w:qFormat/>
    <w:rsid w:val="005E4F4B"/>
    <w:pPr>
      <w:keepNext/>
      <w:widowControl/>
      <w:adjustRightInd/>
      <w:spacing w:line="360" w:lineRule="auto"/>
      <w:jc w:val="center"/>
      <w:textAlignment w:val="auto"/>
    </w:pPr>
    <w:rPr>
      <w:spacing w:val="0"/>
      <w:lang w:eastAsia="ru-RU"/>
    </w:rPr>
  </w:style>
  <w:style w:type="character" w:customStyle="1" w:styleId="affff4">
    <w:name w:val="Подрисуночный текст Знак"/>
    <w:basedOn w:val="ae"/>
    <w:link w:val="affff3"/>
    <w:rsid w:val="005E4F4B"/>
    <w:rPr>
      <w:rFonts w:ascii="Arial" w:eastAsia="Microsoft YaHei" w:hAnsi="Arial"/>
      <w:sz w:val="22"/>
      <w:szCs w:val="22"/>
    </w:rPr>
  </w:style>
  <w:style w:type="paragraph" w:styleId="affff5">
    <w:name w:val="List Continue"/>
    <w:basedOn w:val="aff5"/>
    <w:rsid w:val="005E4F4B"/>
  </w:style>
  <w:style w:type="paragraph" w:styleId="2f0">
    <w:name w:val="List Continue 2"/>
    <w:basedOn w:val="affff5"/>
    <w:rsid w:val="005E4F4B"/>
    <w:pPr>
      <w:ind w:left="2160"/>
    </w:pPr>
  </w:style>
  <w:style w:type="paragraph" w:styleId="39">
    <w:name w:val="List Continue 3"/>
    <w:basedOn w:val="affff5"/>
    <w:rsid w:val="005E4F4B"/>
    <w:pPr>
      <w:ind w:left="2520"/>
    </w:pPr>
  </w:style>
  <w:style w:type="paragraph" w:styleId="47">
    <w:name w:val="List Continue 4"/>
    <w:basedOn w:val="affff5"/>
    <w:rsid w:val="005E4F4B"/>
    <w:pPr>
      <w:ind w:left="2880"/>
    </w:pPr>
  </w:style>
  <w:style w:type="paragraph" w:styleId="58">
    <w:name w:val="List Continue 5"/>
    <w:basedOn w:val="affff5"/>
    <w:rsid w:val="005E4F4B"/>
    <w:pPr>
      <w:ind w:left="3240"/>
    </w:pPr>
  </w:style>
  <w:style w:type="paragraph" w:styleId="2f1">
    <w:name w:val="Body Text Indent 2"/>
    <w:aliases w:val=" Знак Знак Знак Знак Знак, Знак Знак Знак Знак Знак Знак,Знак Знак Знак Знак Знак,Знак Знак Знак Знак Знак Знак,Знак Знак Знак Знак Знак Знак Знак Знак Знак Знак Знак"/>
    <w:basedOn w:val="ad"/>
    <w:link w:val="2f2"/>
    <w:qFormat/>
    <w:rsid w:val="005E4F4B"/>
    <w:pPr>
      <w:spacing w:before="0" w:line="480" w:lineRule="auto"/>
      <w:ind w:left="283" w:firstLine="0"/>
    </w:pPr>
    <w:rPr>
      <w:rFonts w:eastAsia="Times New Roman"/>
      <w:sz w:val="20"/>
      <w:szCs w:val="20"/>
      <w:lang w:val="en-US"/>
    </w:rPr>
  </w:style>
  <w:style w:type="character" w:customStyle="1" w:styleId="2f2">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 Знак Знак Знак Знак Знак Знак Знак"/>
    <w:basedOn w:val="ae"/>
    <w:link w:val="2f1"/>
    <w:rsid w:val="005E4F4B"/>
    <w:rPr>
      <w:rFonts w:ascii="Arial" w:hAnsi="Arial"/>
      <w:spacing w:val="-5"/>
      <w:lang w:val="en-US" w:eastAsia="en-US"/>
    </w:rPr>
  </w:style>
  <w:style w:type="paragraph" w:styleId="3a">
    <w:name w:val="Body Text Indent 3"/>
    <w:basedOn w:val="ad"/>
    <w:link w:val="3b"/>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b">
    <w:name w:val="Основной текст с отступом 3 Знак"/>
    <w:basedOn w:val="ae"/>
    <w:link w:val="3a"/>
    <w:rsid w:val="005E4F4B"/>
    <w:rPr>
      <w:color w:val="444444"/>
      <w:sz w:val="24"/>
    </w:rPr>
  </w:style>
  <w:style w:type="table" w:styleId="2f3">
    <w:name w:val="Table Grid 2"/>
    <w:basedOn w:val="af"/>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2">
    <w:name w:val="Table Grid 1"/>
    <w:basedOn w:val="af"/>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c">
    <w:name w:val="Body Text 3"/>
    <w:basedOn w:val="ad"/>
    <w:link w:val="3d"/>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d">
    <w:name w:val="Основной текст 3 Знак"/>
    <w:basedOn w:val="ae"/>
    <w:link w:val="3c"/>
    <w:rsid w:val="007D5ADC"/>
    <w:rPr>
      <w:sz w:val="16"/>
      <w:szCs w:val="16"/>
    </w:rPr>
  </w:style>
  <w:style w:type="paragraph" w:customStyle="1" w:styleId="affff6">
    <w:name w:val="Подпись рисунков/таблиц"/>
    <w:basedOn w:val="afff3"/>
    <w:uiPriority w:val="99"/>
    <w:qFormat/>
    <w:rsid w:val="00D50FBA"/>
    <w:pPr>
      <w:keepNext/>
      <w:widowControl/>
      <w:adjustRightInd/>
      <w:spacing w:after="0"/>
      <w:ind w:firstLine="426"/>
      <w:jc w:val="center"/>
      <w:textAlignment w:val="auto"/>
    </w:pPr>
    <w:rPr>
      <w:rFonts w:ascii="Times New Roman" w:eastAsia="Times New Roman" w:hAnsi="Times New Roman"/>
      <w:b w:val="0"/>
      <w:color w:val="auto"/>
      <w:spacing w:val="0"/>
      <w:lang w:eastAsia="ru-RU"/>
    </w:rPr>
  </w:style>
  <w:style w:type="paragraph" w:customStyle="1" w:styleId="18">
    <w:name w:val="Маркированный_1"/>
    <w:basedOn w:val="ad"/>
    <w:link w:val="1f3"/>
    <w:qFormat/>
    <w:rsid w:val="00640466"/>
    <w:pPr>
      <w:widowControl/>
      <w:numPr>
        <w:ilvl w:val="1"/>
        <w:numId w:val="6"/>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f3">
    <w:name w:val="Маркированный_1 Знак"/>
    <w:basedOn w:val="ae"/>
    <w:link w:val="18"/>
    <w:rsid w:val="00640466"/>
    <w:rPr>
      <w:sz w:val="24"/>
      <w:szCs w:val="24"/>
    </w:rPr>
  </w:style>
  <w:style w:type="paragraph" w:styleId="affff7">
    <w:name w:val="Body Text"/>
    <w:aliases w:val="TabelTekst,text,Body Text2, Char,Body Text2 Char Char Char Char Char Char Char Char Char,Char,Main text,Body Text Char2 Char,Body Text Char1 Char Char,Body Text Char Char Char Char,TabelTekst Char Char Char Char,bt"/>
    <w:basedOn w:val="ad"/>
    <w:link w:val="affff8"/>
    <w:qFormat/>
    <w:rsid w:val="00C700BB"/>
  </w:style>
  <w:style w:type="character" w:customStyle="1" w:styleId="affff8">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e"/>
    <w:link w:val="affff7"/>
    <w:rsid w:val="00C700BB"/>
    <w:rPr>
      <w:rFonts w:ascii="Arial" w:eastAsia="Microsoft YaHei" w:hAnsi="Arial"/>
      <w:spacing w:val="-5"/>
      <w:sz w:val="22"/>
      <w:szCs w:val="22"/>
      <w:lang w:eastAsia="en-US"/>
    </w:rPr>
  </w:style>
  <w:style w:type="paragraph" w:styleId="affff9">
    <w:name w:val="annotation subject"/>
    <w:basedOn w:val="af7"/>
    <w:next w:val="af7"/>
    <w:link w:val="affffa"/>
    <w:rsid w:val="0074589A"/>
    <w:rPr>
      <w:b/>
      <w:bCs/>
      <w:sz w:val="20"/>
      <w:szCs w:val="20"/>
    </w:rPr>
  </w:style>
  <w:style w:type="character" w:customStyle="1" w:styleId="affffa">
    <w:name w:val="Тема примечания Знак"/>
    <w:basedOn w:val="af8"/>
    <w:link w:val="affff9"/>
    <w:rsid w:val="0074589A"/>
    <w:rPr>
      <w:rFonts w:ascii="Arial" w:eastAsia="Microsoft YaHei" w:hAnsi="Arial"/>
      <w:b/>
      <w:bCs/>
      <w:spacing w:val="-5"/>
      <w:sz w:val="16"/>
      <w:lang w:val="en-US" w:eastAsia="en-US"/>
    </w:rPr>
  </w:style>
  <w:style w:type="numbering" w:customStyle="1" w:styleId="1f4">
    <w:name w:val="Нет списка1"/>
    <w:next w:val="af0"/>
    <w:uiPriority w:val="99"/>
    <w:semiHidden/>
    <w:unhideWhenUsed/>
    <w:rsid w:val="00C73384"/>
  </w:style>
  <w:style w:type="paragraph" w:customStyle="1" w:styleId="BodyTextKeep">
    <w:name w:val="Body Text Keep"/>
    <w:basedOn w:val="ad"/>
    <w:link w:val="BodyTextKeepChar"/>
    <w:qFormat/>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d"/>
    <w:qFormat/>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d"/>
    <w:qFormat/>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d"/>
    <w:qFormat/>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d"/>
    <w:qFormat/>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d"/>
    <w:qFormat/>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d"/>
    <w:qFormat/>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d"/>
    <w:qFormat/>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d"/>
    <w:qFormat/>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d"/>
    <w:qFormat/>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d"/>
    <w:qFormat/>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d"/>
    <w:qFormat/>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d"/>
    <w:qFormat/>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d"/>
    <w:qFormat/>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d"/>
    <w:qFormat/>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b">
    <w:name w:val="Placeholder Text"/>
    <w:basedOn w:val="ae"/>
    <w:uiPriority w:val="99"/>
    <w:semiHidden/>
    <w:rsid w:val="00D808CB"/>
    <w:rPr>
      <w:color w:val="808080"/>
    </w:rPr>
  </w:style>
  <w:style w:type="paragraph" w:styleId="affffc">
    <w:name w:val="No Spacing"/>
    <w:aliases w:val="Title,С интервалом и отступом,Осн_текст,Рисунок"/>
    <w:link w:val="affffd"/>
    <w:uiPriority w:val="1"/>
    <w:qFormat/>
    <w:rsid w:val="00036A38"/>
    <w:rPr>
      <w:rFonts w:asciiTheme="minorHAnsi" w:eastAsiaTheme="minorEastAsia" w:hAnsiTheme="minorHAnsi" w:cstheme="minorBidi"/>
      <w:sz w:val="22"/>
      <w:szCs w:val="22"/>
      <w:lang w:eastAsia="en-US"/>
    </w:rPr>
  </w:style>
  <w:style w:type="character" w:customStyle="1" w:styleId="affffd">
    <w:name w:val="Без интервала Знак"/>
    <w:aliases w:val="Title Знак,С интервалом и отступом Знак,Осн_текст Знак,Рисунок Знак"/>
    <w:basedOn w:val="ae"/>
    <w:link w:val="affffc"/>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d"/>
    <w:next w:val="ad"/>
    <w:link w:val="HeadingBase0"/>
    <w:qFormat/>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5">
    <w:name w:val="Светлая заливка1"/>
    <w:basedOn w:val="af"/>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f"/>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d"/>
    <w:link w:val="2f5"/>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5">
    <w:name w:val="Основной текст 2 Знак"/>
    <w:basedOn w:val="ae"/>
    <w:link w:val="2f4"/>
    <w:rsid w:val="00836986"/>
    <w:rPr>
      <w:sz w:val="24"/>
      <w:szCs w:val="24"/>
    </w:rPr>
  </w:style>
  <w:style w:type="paragraph" w:customStyle="1" w:styleId="xl64">
    <w:name w:val="xl64"/>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d"/>
    <w:qFormat/>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e">
    <w:name w:val="Strong"/>
    <w:basedOn w:val="ae"/>
    <w:uiPriority w:val="22"/>
    <w:qFormat/>
    <w:rsid w:val="00922535"/>
    <w:rPr>
      <w:b/>
      <w:bCs/>
    </w:rPr>
  </w:style>
  <w:style w:type="table" w:customStyle="1" w:styleId="250">
    <w:name w:val="Сетка таблицы25"/>
    <w:basedOn w:val="af"/>
    <w:next w:val="affb"/>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f"/>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link w:val="ConsPlusNormal0"/>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d"/>
    <w:qFormat/>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d"/>
    <w:qFormat/>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d"/>
    <w:qFormat/>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d"/>
    <w:qFormat/>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d"/>
    <w:qFormat/>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d"/>
    <w:qFormat/>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d"/>
    <w:qFormat/>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d"/>
    <w:qFormat/>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d"/>
    <w:qFormat/>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d"/>
    <w:qFormat/>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e">
    <w:name w:val="Сетка таблицы3"/>
    <w:basedOn w:val="af"/>
    <w:next w:val="affb"/>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d"/>
    <w:qFormat/>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d"/>
    <w:qFormat/>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d"/>
    <w:qFormat/>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d"/>
    <w:qFormat/>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d"/>
    <w:qFormat/>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d"/>
    <w:qFormat/>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3f">
    <w:name w:val="Заголовок 3 уровкнь"/>
    <w:basedOn w:val="19"/>
    <w:link w:val="3f0"/>
    <w:autoRedefine/>
    <w:qFormat/>
    <w:rsid w:val="00153DF6"/>
    <w:pPr>
      <w:keepLines w:val="0"/>
      <w:pageBreakBefore w:val="0"/>
      <w:pBdr>
        <w:top w:val="none" w:sz="0" w:space="0" w:color="auto"/>
        <w:left w:val="none" w:sz="0" w:space="0" w:color="auto"/>
        <w:bottom w:val="none" w:sz="0" w:space="0" w:color="auto"/>
      </w:pBdr>
      <w:tabs>
        <w:tab w:val="left" w:pos="9071"/>
      </w:tabs>
      <w:adjustRightInd/>
      <w:spacing w:line="360" w:lineRule="auto"/>
      <w:mirrorIndents/>
      <w:textAlignment w:val="auto"/>
      <w:outlineLvl w:val="9"/>
    </w:pPr>
    <w:rPr>
      <w:b w:val="0"/>
      <w:caps w:val="0"/>
      <w:spacing w:val="-10"/>
      <w:kern w:val="28"/>
    </w:rPr>
  </w:style>
  <w:style w:type="paragraph" w:customStyle="1" w:styleId="22">
    <w:name w:val="Заголовок 2 ур"/>
    <w:basedOn w:val="19"/>
    <w:link w:val="2f7"/>
    <w:autoRedefine/>
    <w:qFormat/>
    <w:rsid w:val="00F350E1"/>
    <w:pPr>
      <w:keepLines w:val="0"/>
      <w:pageBreakBefore w:val="0"/>
      <w:numPr>
        <w:numId w:val="12"/>
      </w:numPr>
      <w:pBdr>
        <w:top w:val="none" w:sz="0" w:space="0" w:color="auto"/>
        <w:left w:val="none" w:sz="0" w:space="0" w:color="auto"/>
        <w:bottom w:val="none" w:sz="0" w:space="0" w:color="auto"/>
      </w:pBdr>
      <w:tabs>
        <w:tab w:val="left" w:pos="1080"/>
      </w:tabs>
      <w:adjustRightInd/>
      <w:spacing w:before="240" w:line="240" w:lineRule="auto"/>
      <w:ind w:right="709"/>
      <w:mirrorIndents/>
      <w:textAlignment w:val="auto"/>
    </w:pPr>
    <w:rPr>
      <w:rFonts w:eastAsia="Times New Roman"/>
      <w:bCs/>
      <w:caps w:val="0"/>
      <w:szCs w:val="26"/>
      <w:lang w:eastAsia="ru-RU"/>
    </w:rPr>
  </w:style>
  <w:style w:type="character" w:customStyle="1" w:styleId="3f0">
    <w:name w:val="Заголовок 3 уровкнь Знак"/>
    <w:basedOn w:val="1a"/>
    <w:link w:val="3f"/>
    <w:rsid w:val="00153DF6"/>
    <w:rPr>
      <w:rFonts w:ascii="Arial" w:eastAsia="Microsoft YaHei" w:hAnsi="Arial" w:cs="Arial"/>
      <w:b w:val="0"/>
      <w:caps w:val="0"/>
      <w:spacing w:val="-10"/>
      <w:kern w:val="28"/>
      <w:sz w:val="24"/>
      <w:szCs w:val="24"/>
      <w:lang w:eastAsia="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
    <w:basedOn w:val="ae"/>
    <w:rsid w:val="00F260E8"/>
    <w:rPr>
      <w:rFonts w:ascii="Arial" w:hAnsi="Arial" w:cs="Arial"/>
      <w:b/>
      <w:bCs/>
      <w:sz w:val="26"/>
      <w:szCs w:val="26"/>
      <w:lang w:val="ru-RU" w:eastAsia="ru-RU" w:bidi="ar-SA"/>
    </w:rPr>
  </w:style>
  <w:style w:type="paragraph" w:customStyle="1" w:styleId="afffff">
    <w:name w:val="Основной с отступом и интервалом"/>
    <w:basedOn w:val="affff1"/>
    <w:qFormat/>
    <w:rsid w:val="00F260E8"/>
    <w:pPr>
      <w:tabs>
        <w:tab w:val="left" w:pos="709"/>
      </w:tabs>
      <w:spacing w:before="60" w:after="0" w:line="360" w:lineRule="auto"/>
      <w:ind w:left="0" w:firstLine="709"/>
      <w:jc w:val="both"/>
    </w:pPr>
    <w:rPr>
      <w:rFonts w:ascii="Times New Roman" w:eastAsia="Times New Roman" w:hAnsi="Times New Roman"/>
      <w:sz w:val="24"/>
      <w:szCs w:val="24"/>
      <w:lang w:eastAsia="ru-RU"/>
    </w:rPr>
  </w:style>
  <w:style w:type="paragraph" w:styleId="afffff0">
    <w:name w:val="Subtitle"/>
    <w:basedOn w:val="ad"/>
    <w:link w:val="afffff1"/>
    <w:qFormat/>
    <w:rsid w:val="00F260E8"/>
    <w:pPr>
      <w:widowControl/>
      <w:adjustRightInd/>
      <w:spacing w:before="0" w:after="0" w:line="360" w:lineRule="auto"/>
      <w:ind w:firstLine="709"/>
      <w:jc w:val="center"/>
      <w:textAlignment w:val="auto"/>
    </w:pPr>
    <w:rPr>
      <w:rFonts w:ascii="Times New Roman" w:eastAsia="Times New Roman" w:hAnsi="Times New Roman"/>
      <w:b/>
      <w:spacing w:val="0"/>
      <w:sz w:val="28"/>
      <w:szCs w:val="20"/>
      <w:lang w:eastAsia="ru-RU"/>
    </w:rPr>
  </w:style>
  <w:style w:type="character" w:customStyle="1" w:styleId="afffff1">
    <w:name w:val="Подзаголовок Знак"/>
    <w:basedOn w:val="ae"/>
    <w:link w:val="afffff0"/>
    <w:rsid w:val="00F260E8"/>
    <w:rPr>
      <w:b/>
      <w:sz w:val="28"/>
    </w:rPr>
  </w:style>
  <w:style w:type="paragraph" w:customStyle="1" w:styleId="afffff2">
    <w:name w:val="Стиль полужирный все прописные"/>
    <w:basedOn w:val="ad"/>
    <w:link w:val="afffff3"/>
    <w:rsid w:val="00F260E8"/>
    <w:pPr>
      <w:widowControl/>
      <w:tabs>
        <w:tab w:val="num" w:pos="0"/>
      </w:tabs>
      <w:adjustRightInd/>
      <w:spacing w:before="0" w:after="0" w:line="360" w:lineRule="auto"/>
      <w:ind w:firstLine="709"/>
      <w:textAlignment w:val="auto"/>
    </w:pPr>
    <w:rPr>
      <w:rFonts w:ascii="Times New Roman" w:eastAsia="Times New Roman" w:hAnsi="Times New Roman"/>
      <w:spacing w:val="0"/>
      <w:sz w:val="26"/>
      <w:szCs w:val="26"/>
      <w:lang w:eastAsia="ru-RU"/>
    </w:rPr>
  </w:style>
  <w:style w:type="character" w:customStyle="1" w:styleId="afffff3">
    <w:name w:val="Стиль полужирный все прописные Знак"/>
    <w:basedOn w:val="ae"/>
    <w:link w:val="afffff2"/>
    <w:rsid w:val="00F260E8"/>
    <w:rPr>
      <w:sz w:val="26"/>
      <w:szCs w:val="26"/>
    </w:rPr>
  </w:style>
  <w:style w:type="paragraph" w:customStyle="1" w:styleId="afffff4">
    <w:name w:val="Ввод осн.текста"/>
    <w:basedOn w:val="ad"/>
    <w:link w:val="afffff5"/>
    <w:rsid w:val="00F260E8"/>
    <w:pPr>
      <w:widowControl/>
      <w:tabs>
        <w:tab w:val="num" w:pos="343"/>
      </w:tabs>
      <w:adjustRightInd/>
      <w:spacing w:before="0" w:after="0" w:line="360" w:lineRule="auto"/>
      <w:ind w:left="343" w:firstLine="737"/>
      <w:textAlignment w:val="auto"/>
    </w:pPr>
    <w:rPr>
      <w:rFonts w:ascii="Times New Roman" w:eastAsia="Times New Roman" w:hAnsi="Times New Roman"/>
      <w:spacing w:val="0"/>
      <w:sz w:val="26"/>
      <w:szCs w:val="26"/>
      <w:lang w:eastAsia="ru-RU"/>
    </w:rPr>
  </w:style>
  <w:style w:type="character" w:customStyle="1" w:styleId="afffff5">
    <w:name w:val="Ввод осн.текста Знак"/>
    <w:basedOn w:val="ae"/>
    <w:link w:val="afffff4"/>
    <w:locked/>
    <w:rsid w:val="00F260E8"/>
    <w:rPr>
      <w:sz w:val="26"/>
      <w:szCs w:val="26"/>
    </w:rPr>
  </w:style>
  <w:style w:type="paragraph" w:customStyle="1" w:styleId="12125">
    <w:name w:val="Стиль 12 пт По ширине Первая строка:  125 см Междустр.интервал:..."/>
    <w:basedOn w:val="ad"/>
    <w:rsid w:val="00F260E8"/>
    <w:pPr>
      <w:widowControl/>
      <w:adjustRightInd/>
      <w:spacing w:before="0" w:after="0" w:line="360" w:lineRule="auto"/>
      <w:ind w:firstLine="709"/>
      <w:textAlignment w:val="auto"/>
    </w:pPr>
    <w:rPr>
      <w:rFonts w:ascii="Times New Roman" w:eastAsia="Times New Roman" w:hAnsi="Times New Roman"/>
      <w:spacing w:val="0"/>
      <w:sz w:val="26"/>
      <w:szCs w:val="20"/>
      <w:lang w:eastAsia="ru-RU"/>
    </w:rPr>
  </w:style>
  <w:style w:type="paragraph" w:customStyle="1" w:styleId="xl184">
    <w:name w:val="xl184"/>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5">
    <w:name w:val="xl185"/>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6">
    <w:name w:val="xl186"/>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color w:val="000000"/>
      <w:spacing w:val="0"/>
      <w:sz w:val="26"/>
      <w:szCs w:val="26"/>
      <w:lang w:eastAsia="ru-RU"/>
    </w:rPr>
  </w:style>
  <w:style w:type="paragraph" w:customStyle="1" w:styleId="xl187">
    <w:name w:val="xl187"/>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i/>
      <w:iCs/>
      <w:spacing w:val="0"/>
      <w:sz w:val="26"/>
      <w:szCs w:val="26"/>
      <w:lang w:eastAsia="ru-RU"/>
    </w:rPr>
  </w:style>
  <w:style w:type="paragraph" w:customStyle="1" w:styleId="xl188">
    <w:name w:val="xl188"/>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9">
    <w:name w:val="xl189"/>
    <w:basedOn w:val="ad"/>
    <w:qFormat/>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0">
    <w:name w:val="xl190"/>
    <w:basedOn w:val="ad"/>
    <w:qFormat/>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1">
    <w:name w:val="xl191"/>
    <w:basedOn w:val="ad"/>
    <w:qFormat/>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2">
    <w:name w:val="xl192"/>
    <w:basedOn w:val="ad"/>
    <w:qFormat/>
    <w:rsid w:val="00F260E8"/>
    <w:pPr>
      <w:widowControl/>
      <w:shd w:val="clear" w:color="auto" w:fill="C0C0C0"/>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3">
    <w:name w:val="xl193"/>
    <w:basedOn w:val="ad"/>
    <w:qFormat/>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4">
    <w:name w:val="xl194"/>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5">
    <w:name w:val="xl195"/>
    <w:basedOn w:val="ad"/>
    <w:qFormat/>
    <w:rsid w:val="00F260E8"/>
    <w:pPr>
      <w:widowControl/>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d"/>
    <w:qFormat/>
    <w:rsid w:val="00F260E8"/>
    <w:pPr>
      <w:widowControl/>
      <w:shd w:val="clear" w:color="auto" w:fill="CCFFCC"/>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7">
    <w:name w:val="xl197"/>
    <w:basedOn w:val="ad"/>
    <w:qFormat/>
    <w:rsid w:val="00F260E8"/>
    <w:pPr>
      <w:widowControl/>
      <w:shd w:val="clear" w:color="auto" w:fill="CCFFCC"/>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8">
    <w:name w:val="xl198"/>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199">
    <w:name w:val="xl199"/>
    <w:basedOn w:val="ad"/>
    <w:qFormat/>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0">
    <w:name w:val="xl200"/>
    <w:basedOn w:val="ad"/>
    <w:qFormat/>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201">
    <w:name w:val="xl201"/>
    <w:basedOn w:val="ad"/>
    <w:qFormat/>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2">
    <w:name w:val="xl202"/>
    <w:basedOn w:val="ad"/>
    <w:qFormat/>
    <w:rsid w:val="00F260E8"/>
    <w:pPr>
      <w:widowControl/>
      <w:adjustRightInd/>
      <w:spacing w:before="100" w:beforeAutospacing="1" w:after="100" w:afterAutospacing="1" w:line="360" w:lineRule="auto"/>
      <w:ind w:firstLine="709"/>
      <w:jc w:val="center"/>
      <w:textAlignment w:val="top"/>
    </w:pPr>
    <w:rPr>
      <w:rFonts w:ascii="Times New Roman" w:eastAsia="Times New Roman" w:hAnsi="Times New Roman"/>
      <w:b/>
      <w:bCs/>
      <w:spacing w:val="0"/>
      <w:sz w:val="32"/>
      <w:szCs w:val="32"/>
      <w:lang w:eastAsia="ru-RU"/>
    </w:rPr>
  </w:style>
  <w:style w:type="paragraph" w:customStyle="1" w:styleId="afffff6">
    <w:name w:val="заг табл"/>
    <w:basedOn w:val="ad"/>
    <w:rsid w:val="00F260E8"/>
    <w:pPr>
      <w:adjustRightInd/>
      <w:spacing w:line="360" w:lineRule="auto"/>
      <w:ind w:firstLine="709"/>
      <w:jc w:val="center"/>
      <w:textAlignment w:val="auto"/>
    </w:pPr>
    <w:rPr>
      <w:rFonts w:ascii="Times New Roman" w:eastAsia="Times New Roman" w:hAnsi="Times New Roman"/>
      <w:spacing w:val="0"/>
      <w:sz w:val="26"/>
      <w:szCs w:val="20"/>
      <w:lang w:eastAsia="ru-RU"/>
    </w:rPr>
  </w:style>
  <w:style w:type="paragraph" w:customStyle="1" w:styleId="1f6">
    <w:name w:val="Обычный1"/>
    <w:qFormat/>
    <w:rsid w:val="00F260E8"/>
    <w:rPr>
      <w:snapToGrid w:val="0"/>
    </w:rPr>
  </w:style>
  <w:style w:type="paragraph" w:customStyle="1" w:styleId="afffff7">
    <w:name w:val="Текст документа"/>
    <w:basedOn w:val="affff7"/>
    <w:link w:val="afffff8"/>
    <w:qFormat/>
    <w:rsid w:val="00F260E8"/>
    <w:pPr>
      <w:widowControl/>
      <w:adjustRightInd/>
      <w:spacing w:before="0" w:after="0" w:line="360" w:lineRule="auto"/>
      <w:ind w:firstLine="720"/>
      <w:textAlignment w:val="auto"/>
    </w:pPr>
    <w:rPr>
      <w:rFonts w:ascii="Times New Roman" w:eastAsia="Times New Roman" w:hAnsi="Times New Roman"/>
      <w:spacing w:val="0"/>
      <w:sz w:val="28"/>
      <w:szCs w:val="20"/>
      <w:lang w:eastAsia="ru-RU"/>
    </w:rPr>
  </w:style>
  <w:style w:type="paragraph" w:customStyle="1" w:styleId="afffff9">
    <w:name w:val="№ табл"/>
    <w:basedOn w:val="ad"/>
    <w:rsid w:val="00F260E8"/>
    <w:pPr>
      <w:adjustRightInd/>
      <w:spacing w:before="0" w:after="0" w:line="360" w:lineRule="auto"/>
      <w:ind w:firstLine="709"/>
      <w:jc w:val="right"/>
      <w:textAlignment w:val="auto"/>
    </w:pPr>
    <w:rPr>
      <w:rFonts w:ascii="Times New Roman" w:eastAsia="Times New Roman" w:hAnsi="Times New Roman"/>
      <w:spacing w:val="0"/>
      <w:sz w:val="26"/>
      <w:szCs w:val="20"/>
      <w:lang w:eastAsia="ru-RU"/>
    </w:rPr>
  </w:style>
  <w:style w:type="paragraph" w:customStyle="1" w:styleId="2">
    <w:name w:val="заголовок 2"/>
    <w:basedOn w:val="ad"/>
    <w:next w:val="ad"/>
    <w:qFormat/>
    <w:rsid w:val="00104517"/>
    <w:pPr>
      <w:numPr>
        <w:numId w:val="11"/>
      </w:numPr>
      <w:spacing w:before="240" w:after="0" w:line="360" w:lineRule="auto"/>
      <w:ind w:left="1775" w:hanging="357"/>
      <w:jc w:val="center"/>
      <w:textAlignment w:val="auto"/>
      <w:outlineLvl w:val="1"/>
    </w:pPr>
    <w:rPr>
      <w:rFonts w:eastAsia="MS Mincho" w:cs="Arial"/>
      <w:b/>
      <w:iCs/>
      <w:caps/>
      <w:snapToGrid w:val="0"/>
      <w:spacing w:val="20"/>
      <w:sz w:val="24"/>
      <w:szCs w:val="20"/>
      <w:lang w:eastAsia="ru-RU"/>
    </w:rPr>
  </w:style>
  <w:style w:type="paragraph" w:styleId="afffffa">
    <w:name w:val="Plain Text"/>
    <w:aliases w:val="Знак7,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d"/>
    <w:link w:val="afffffb"/>
    <w:rsid w:val="00F260E8"/>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fb">
    <w:name w:val="Текст Знак"/>
    <w:aliases w:val="Знак7 Знак,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
    <w:basedOn w:val="ae"/>
    <w:link w:val="afffffa"/>
    <w:uiPriority w:val="99"/>
    <w:rsid w:val="00F260E8"/>
    <w:rPr>
      <w:rFonts w:ascii="Courier New" w:hAnsi="Courier New"/>
    </w:rPr>
  </w:style>
  <w:style w:type="paragraph" w:customStyle="1" w:styleId="afffffc">
    <w:name w:val="ВАДИМ"/>
    <w:basedOn w:val="ad"/>
    <w:link w:val="afffffd"/>
    <w:autoRedefine/>
    <w:rsid w:val="00F260E8"/>
    <w:pPr>
      <w:widowControl/>
      <w:adjustRightInd/>
      <w:spacing w:before="0" w:after="0" w:line="360" w:lineRule="auto"/>
      <w:ind w:firstLine="180"/>
      <w:textAlignment w:val="auto"/>
    </w:pPr>
    <w:rPr>
      <w:rFonts w:ascii="Times New Roman" w:eastAsia="Times New Roman" w:hAnsi="Times New Roman" w:cs="Verdana"/>
      <w:spacing w:val="-2"/>
      <w:sz w:val="28"/>
      <w:szCs w:val="28"/>
    </w:rPr>
  </w:style>
  <w:style w:type="character" w:customStyle="1" w:styleId="afffffd">
    <w:name w:val="ВАДИМ Знак"/>
    <w:basedOn w:val="ae"/>
    <w:link w:val="afffffc"/>
    <w:rsid w:val="00F260E8"/>
    <w:rPr>
      <w:rFonts w:cs="Verdana"/>
      <w:spacing w:val="-2"/>
      <w:sz w:val="28"/>
      <w:szCs w:val="28"/>
      <w:lang w:eastAsia="en-US"/>
    </w:rPr>
  </w:style>
  <w:style w:type="paragraph" w:customStyle="1" w:styleId="1f7">
    <w:name w:val="1 простой"/>
    <w:basedOn w:val="ad"/>
    <w:rsid w:val="00F260E8"/>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rPr>
  </w:style>
  <w:style w:type="character" w:customStyle="1" w:styleId="afffffe">
    <w:name w:val="Список марк. Знак"/>
    <w:basedOn w:val="ae"/>
    <w:link w:val="ac"/>
    <w:locked/>
    <w:rsid w:val="00F260E8"/>
    <w:rPr>
      <w:sz w:val="26"/>
      <w:szCs w:val="26"/>
    </w:rPr>
  </w:style>
  <w:style w:type="paragraph" w:customStyle="1" w:styleId="ac">
    <w:name w:val="Список марк."/>
    <w:basedOn w:val="ad"/>
    <w:link w:val="afffffe"/>
    <w:rsid w:val="00F260E8"/>
    <w:pPr>
      <w:widowControl/>
      <w:numPr>
        <w:numId w:val="7"/>
      </w:numPr>
      <w:adjustRightInd/>
      <w:spacing w:before="0" w:line="360" w:lineRule="auto"/>
      <w:textAlignment w:val="auto"/>
    </w:pPr>
    <w:rPr>
      <w:rFonts w:ascii="Times New Roman" w:eastAsia="Times New Roman" w:hAnsi="Times New Roman"/>
      <w:spacing w:val="0"/>
      <w:sz w:val="26"/>
      <w:szCs w:val="26"/>
      <w:lang w:eastAsia="ru-RU"/>
    </w:rPr>
  </w:style>
  <w:style w:type="numbering" w:customStyle="1" w:styleId="23">
    <w:name w:val="Заголовок 2 уровень"/>
    <w:basedOn w:val="af0"/>
    <w:uiPriority w:val="99"/>
    <w:rsid w:val="00F260E8"/>
    <w:pPr>
      <w:numPr>
        <w:numId w:val="8"/>
      </w:numPr>
    </w:pPr>
  </w:style>
  <w:style w:type="numbering" w:customStyle="1" w:styleId="30">
    <w:name w:val="Заголовок 3 ур"/>
    <w:basedOn w:val="af0"/>
    <w:uiPriority w:val="99"/>
    <w:rsid w:val="00F260E8"/>
    <w:pPr>
      <w:numPr>
        <w:numId w:val="9"/>
      </w:numPr>
    </w:pPr>
  </w:style>
  <w:style w:type="character" w:customStyle="1" w:styleId="2f7">
    <w:name w:val="Заголовок 2 ур Знак"/>
    <w:basedOn w:val="1a"/>
    <w:link w:val="22"/>
    <w:rsid w:val="00F350E1"/>
    <w:rPr>
      <w:rFonts w:ascii="Arial" w:eastAsia="Microsoft YaHei" w:hAnsi="Arial" w:cs="Arial"/>
      <w:b/>
      <w:bCs/>
      <w:caps w:val="0"/>
      <w:spacing w:val="-8"/>
      <w:kern w:val="20"/>
      <w:sz w:val="24"/>
      <w:szCs w:val="26"/>
      <w:lang w:eastAsia="en-US"/>
    </w:rPr>
  </w:style>
  <w:style w:type="character" w:customStyle="1" w:styleId="apple-style-span">
    <w:name w:val="apple-style-span"/>
    <w:basedOn w:val="ae"/>
    <w:rsid w:val="00F260E8"/>
  </w:style>
  <w:style w:type="paragraph" w:customStyle="1" w:styleId="xl99">
    <w:name w:val="xl99"/>
    <w:basedOn w:val="ad"/>
    <w:qFormat/>
    <w:rsid w:val="00F260E8"/>
    <w:pPr>
      <w:widowControl/>
      <w:pBdr>
        <w:top w:val="single" w:sz="8" w:space="0" w:color="auto"/>
        <w:left w:val="single" w:sz="4"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0">
    <w:name w:val="xl100"/>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1">
    <w:name w:val="xl101"/>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2">
    <w:name w:val="xl102"/>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3">
    <w:name w:val="xl103"/>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4">
    <w:name w:val="xl104"/>
    <w:basedOn w:val="ad"/>
    <w:qFormat/>
    <w:rsid w:val="00F260E8"/>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5">
    <w:name w:val="xl105"/>
    <w:basedOn w:val="ad"/>
    <w:qFormat/>
    <w:rsid w:val="00F260E8"/>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6">
    <w:name w:val="xl106"/>
    <w:basedOn w:val="ad"/>
    <w:qFormat/>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7">
    <w:name w:val="xl107"/>
    <w:basedOn w:val="ad"/>
    <w:qFormat/>
    <w:rsid w:val="00F260E8"/>
    <w:pPr>
      <w:widowControl/>
      <w:pBdr>
        <w:top w:val="single" w:sz="4" w:space="0" w:color="auto"/>
        <w:left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72">
    <w:name w:val="xl172"/>
    <w:basedOn w:val="ad"/>
    <w:qFormat/>
    <w:rsid w:val="00F260E8"/>
    <w:pPr>
      <w:widowControl/>
      <w:pBdr>
        <w:top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3">
    <w:name w:val="xl173"/>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4">
    <w:name w:val="xl174"/>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5">
    <w:name w:val="xl175"/>
    <w:basedOn w:val="ad"/>
    <w:qFormat/>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6">
    <w:name w:val="xl176"/>
    <w:basedOn w:val="ad"/>
    <w:qFormat/>
    <w:rsid w:val="00F260E8"/>
    <w:pPr>
      <w:widowControl/>
      <w:pBdr>
        <w:top w:val="single" w:sz="4" w:space="0" w:color="auto"/>
        <w:left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77">
    <w:name w:val="xl177"/>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8">
    <w:name w:val="xl178"/>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9">
    <w:name w:val="xl179"/>
    <w:basedOn w:val="ad"/>
    <w:qFormat/>
    <w:rsid w:val="00F260E8"/>
    <w:pPr>
      <w:widowControl/>
      <w:pBdr>
        <w:top w:val="single" w:sz="4" w:space="0" w:color="auto"/>
        <w:lef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80">
    <w:name w:val="xl180"/>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1">
    <w:name w:val="xl181"/>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2">
    <w:name w:val="xl182"/>
    <w:basedOn w:val="ad"/>
    <w:qFormat/>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83">
    <w:name w:val="xl183"/>
    <w:basedOn w:val="ad"/>
    <w:qFormat/>
    <w:rsid w:val="00F260E8"/>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03">
    <w:name w:val="xl203"/>
    <w:basedOn w:val="ad"/>
    <w:qFormat/>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4">
    <w:name w:val="xl204"/>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5">
    <w:name w:val="xl205"/>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6">
    <w:name w:val="xl206"/>
    <w:basedOn w:val="ad"/>
    <w:qFormat/>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7">
    <w:name w:val="xl207"/>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8">
    <w:name w:val="xl208"/>
    <w:basedOn w:val="ad"/>
    <w:qFormat/>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9">
    <w:name w:val="xl209"/>
    <w:basedOn w:val="ad"/>
    <w:qFormat/>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0">
    <w:name w:val="xl210"/>
    <w:basedOn w:val="ad"/>
    <w:qFormat/>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1">
    <w:name w:val="xl211"/>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2">
    <w:name w:val="xl212"/>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3">
    <w:name w:val="xl213"/>
    <w:basedOn w:val="ad"/>
    <w:qFormat/>
    <w:rsid w:val="00F260E8"/>
    <w:pPr>
      <w:widowControl/>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14">
    <w:name w:val="xl214"/>
    <w:basedOn w:val="ad"/>
    <w:qFormat/>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15">
    <w:name w:val="xl215"/>
    <w:basedOn w:val="ad"/>
    <w:qFormat/>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spacing w:val="0"/>
      <w:lang w:eastAsia="ru-RU"/>
    </w:rPr>
  </w:style>
  <w:style w:type="paragraph" w:customStyle="1" w:styleId="xl216">
    <w:name w:val="xl216"/>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7">
    <w:name w:val="xl217"/>
    <w:basedOn w:val="ad"/>
    <w:qFormat/>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8">
    <w:name w:val="xl218"/>
    <w:basedOn w:val="ad"/>
    <w:qFormat/>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9">
    <w:name w:val="xl219"/>
    <w:basedOn w:val="ad"/>
    <w:qFormat/>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0">
    <w:name w:val="xl220"/>
    <w:basedOn w:val="ad"/>
    <w:qFormat/>
    <w:rsid w:val="00F260E8"/>
    <w:pPr>
      <w:widowControl/>
      <w:pBdr>
        <w:top w:val="single" w:sz="4"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21">
    <w:name w:val="xl221"/>
    <w:basedOn w:val="ad"/>
    <w:qFormat/>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2">
    <w:name w:val="xl222"/>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223">
    <w:name w:val="xl223"/>
    <w:basedOn w:val="ad"/>
    <w:qFormat/>
    <w:rsid w:val="00F260E8"/>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224">
    <w:name w:val="xl224"/>
    <w:basedOn w:val="ad"/>
    <w:qFormat/>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25">
    <w:name w:val="xl225"/>
    <w:basedOn w:val="ad"/>
    <w:qFormat/>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6">
    <w:name w:val="xl226"/>
    <w:basedOn w:val="ad"/>
    <w:qFormat/>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7">
    <w:name w:val="xl227"/>
    <w:basedOn w:val="ad"/>
    <w:qFormat/>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xl228">
    <w:name w:val="xl228"/>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29">
    <w:name w:val="xl229"/>
    <w:basedOn w:val="ad"/>
    <w:qFormat/>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0">
    <w:name w:val="xl230"/>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1">
    <w:name w:val="xl231"/>
    <w:basedOn w:val="ad"/>
    <w:qFormat/>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2">
    <w:name w:val="xl232"/>
    <w:basedOn w:val="ad"/>
    <w:qFormat/>
    <w:rsid w:val="00F260E8"/>
    <w:pPr>
      <w:widowControl/>
      <w:pBdr>
        <w:top w:val="single" w:sz="8" w:space="0" w:color="auto"/>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3">
    <w:name w:val="xl233"/>
    <w:basedOn w:val="ad"/>
    <w:qFormat/>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4">
    <w:name w:val="xl234"/>
    <w:basedOn w:val="ad"/>
    <w:qFormat/>
    <w:rsid w:val="00F260E8"/>
    <w:pPr>
      <w:widowControl/>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5">
    <w:name w:val="xl235"/>
    <w:basedOn w:val="ad"/>
    <w:qFormat/>
    <w:rsid w:val="00F260E8"/>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6">
    <w:name w:val="xl236"/>
    <w:basedOn w:val="ad"/>
    <w:qFormat/>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7">
    <w:name w:val="xl237"/>
    <w:basedOn w:val="ad"/>
    <w:qFormat/>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8">
    <w:name w:val="xl238"/>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9">
    <w:name w:val="xl239"/>
    <w:basedOn w:val="ad"/>
    <w:qFormat/>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0">
    <w:name w:val="xl240"/>
    <w:basedOn w:val="ad"/>
    <w:qFormat/>
    <w:rsid w:val="00F260E8"/>
    <w:pPr>
      <w:widowControl/>
      <w:pBdr>
        <w:top w:val="single" w:sz="8" w:space="0" w:color="auto"/>
        <w:lef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1">
    <w:name w:val="xl241"/>
    <w:basedOn w:val="ad"/>
    <w:qFormat/>
    <w:rsid w:val="00F260E8"/>
    <w:pPr>
      <w:widowControl/>
      <w:pBdr>
        <w:left w:val="single" w:sz="8" w:space="0" w:color="auto"/>
        <w:bottom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2">
    <w:name w:val="xl242"/>
    <w:basedOn w:val="ad"/>
    <w:qFormat/>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16"/>
      <w:szCs w:val="16"/>
      <w:lang w:eastAsia="ru-RU"/>
    </w:rPr>
  </w:style>
  <w:style w:type="paragraph" w:customStyle="1" w:styleId="xl243">
    <w:name w:val="xl243"/>
    <w:basedOn w:val="ad"/>
    <w:qFormat/>
    <w:rsid w:val="00F260E8"/>
    <w:pPr>
      <w:widowControl/>
      <w:pBdr>
        <w:top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44">
    <w:name w:val="xl244"/>
    <w:basedOn w:val="ad"/>
    <w:qFormat/>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5">
    <w:name w:val="xl245"/>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6">
    <w:name w:val="xl246"/>
    <w:basedOn w:val="ad"/>
    <w:qFormat/>
    <w:rsid w:val="00F260E8"/>
    <w:pPr>
      <w:widowControl/>
      <w:pBdr>
        <w:top w:val="single" w:sz="8" w:space="0" w:color="auto"/>
        <w:bottom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47">
    <w:name w:val="xl247"/>
    <w:basedOn w:val="ad"/>
    <w:qFormat/>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8">
    <w:name w:val="xl248"/>
    <w:basedOn w:val="ad"/>
    <w:qFormat/>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9">
    <w:name w:val="xl249"/>
    <w:basedOn w:val="ad"/>
    <w:qFormat/>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0">
    <w:name w:val="xl250"/>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spacing w:val="0"/>
      <w:sz w:val="24"/>
      <w:szCs w:val="24"/>
      <w:lang w:eastAsia="ru-RU"/>
    </w:rPr>
  </w:style>
  <w:style w:type="paragraph" w:customStyle="1" w:styleId="xl251">
    <w:name w:val="xl251"/>
    <w:basedOn w:val="ad"/>
    <w:qFormat/>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2">
    <w:name w:val="xl252"/>
    <w:basedOn w:val="ad"/>
    <w:qFormat/>
    <w:rsid w:val="00F260E8"/>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3">
    <w:name w:val="xl253"/>
    <w:basedOn w:val="ad"/>
    <w:qFormat/>
    <w:rsid w:val="00F260E8"/>
    <w:pPr>
      <w:widowControl/>
      <w:pBdr>
        <w:top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4">
    <w:name w:val="xl254"/>
    <w:basedOn w:val="ad"/>
    <w:qFormat/>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55">
    <w:name w:val="xl255"/>
    <w:basedOn w:val="ad"/>
    <w:qFormat/>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56">
    <w:name w:val="xl256"/>
    <w:basedOn w:val="ad"/>
    <w:qFormat/>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18"/>
      <w:szCs w:val="18"/>
      <w:lang w:eastAsia="ru-RU"/>
    </w:rPr>
  </w:style>
  <w:style w:type="paragraph" w:customStyle="1" w:styleId="xl257">
    <w:name w:val="xl257"/>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8">
    <w:name w:val="xl258"/>
    <w:basedOn w:val="ad"/>
    <w:qFormat/>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59">
    <w:name w:val="xl259"/>
    <w:basedOn w:val="ad"/>
    <w:qFormat/>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60">
    <w:name w:val="xl260"/>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61">
    <w:name w:val="xl261"/>
    <w:basedOn w:val="ad"/>
    <w:qFormat/>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62">
    <w:name w:val="xl262"/>
    <w:basedOn w:val="ad"/>
    <w:qFormat/>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3">
    <w:name w:val="xl263"/>
    <w:basedOn w:val="ad"/>
    <w:qFormat/>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64">
    <w:name w:val="xl264"/>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5">
    <w:name w:val="xl265"/>
    <w:basedOn w:val="ad"/>
    <w:qFormat/>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6">
    <w:name w:val="xl266"/>
    <w:basedOn w:val="ad"/>
    <w:rsid w:val="00F260E8"/>
    <w:pPr>
      <w:widowControl/>
      <w:pBdr>
        <w:top w:val="single" w:sz="8" w:space="0" w:color="auto"/>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7">
    <w:name w:val="xl267"/>
    <w:basedOn w:val="ad"/>
    <w:rsid w:val="00F260E8"/>
    <w:pPr>
      <w:widowControl/>
      <w:pBdr>
        <w:top w:val="single" w:sz="8"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8">
    <w:name w:val="xl268"/>
    <w:basedOn w:val="ad"/>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9">
    <w:name w:val="xl269"/>
    <w:basedOn w:val="ad"/>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0">
    <w:name w:val="xl270"/>
    <w:basedOn w:val="ad"/>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1">
    <w:name w:val="xl271"/>
    <w:basedOn w:val="ad"/>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2">
    <w:name w:val="xl272"/>
    <w:basedOn w:val="ad"/>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3">
    <w:name w:val="xl273"/>
    <w:basedOn w:val="ad"/>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74">
    <w:name w:val="xl274"/>
    <w:basedOn w:val="ad"/>
    <w:rsid w:val="00F260E8"/>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75">
    <w:name w:val="xl275"/>
    <w:basedOn w:val="ad"/>
    <w:rsid w:val="00F260E8"/>
    <w:pPr>
      <w:widowControl/>
      <w:pBdr>
        <w:top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6">
    <w:name w:val="xl276"/>
    <w:basedOn w:val="ad"/>
    <w:rsid w:val="00F260E8"/>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7">
    <w:name w:val="xl277"/>
    <w:basedOn w:val="ad"/>
    <w:rsid w:val="00F260E8"/>
    <w:pPr>
      <w:widowControl/>
      <w:adjustRightInd/>
      <w:spacing w:before="100" w:beforeAutospacing="1" w:after="100" w:afterAutospacing="1"/>
      <w:ind w:firstLine="0"/>
      <w:jc w:val="left"/>
      <w:textAlignment w:val="auto"/>
    </w:pPr>
    <w:rPr>
      <w:rFonts w:ascii="Arial CYR" w:eastAsia="Times New Roman" w:hAnsi="Arial CYR" w:cs="Arial CYR"/>
      <w:b/>
      <w:bCs/>
      <w:i/>
      <w:iCs/>
      <w:spacing w:val="0"/>
      <w:sz w:val="16"/>
      <w:szCs w:val="16"/>
      <w:lang w:eastAsia="ru-RU"/>
    </w:rPr>
  </w:style>
  <w:style w:type="paragraph" w:customStyle="1" w:styleId="xl278">
    <w:name w:val="xl278"/>
    <w:basedOn w:val="ad"/>
    <w:rsid w:val="00F260E8"/>
    <w:pPr>
      <w:widowControl/>
      <w:pBdr>
        <w:right w:val="single" w:sz="4" w:space="0" w:color="auto"/>
      </w:pBdr>
      <w:adjustRightInd/>
      <w:spacing w:before="100" w:beforeAutospacing="1" w:after="100" w:afterAutospacing="1"/>
      <w:ind w:firstLine="0"/>
      <w:jc w:val="left"/>
      <w:textAlignment w:val="auto"/>
    </w:pPr>
    <w:rPr>
      <w:rFonts w:ascii="Arial CYR" w:eastAsia="Times New Roman" w:hAnsi="Arial CYR" w:cs="Arial CYR"/>
      <w:b/>
      <w:bCs/>
      <w:i/>
      <w:iCs/>
      <w:spacing w:val="0"/>
      <w:sz w:val="24"/>
      <w:szCs w:val="24"/>
      <w:lang w:eastAsia="ru-RU"/>
    </w:rPr>
  </w:style>
  <w:style w:type="paragraph" w:customStyle="1" w:styleId="xl279">
    <w:name w:val="xl279"/>
    <w:basedOn w:val="ad"/>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0">
    <w:name w:val="xl280"/>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1">
    <w:name w:val="xl281"/>
    <w:basedOn w:val="ad"/>
    <w:rsid w:val="00F260E8"/>
    <w:pPr>
      <w:widowControl/>
      <w:pBdr>
        <w:left w:val="single" w:sz="8"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2">
    <w:name w:val="xl282"/>
    <w:basedOn w:val="ad"/>
    <w:rsid w:val="00F260E8"/>
    <w:pPr>
      <w:widowControl/>
      <w:pBdr>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3">
    <w:name w:val="xl283"/>
    <w:basedOn w:val="ad"/>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4">
    <w:name w:val="xl284"/>
    <w:basedOn w:val="ad"/>
    <w:rsid w:val="00F260E8"/>
    <w:pPr>
      <w:widowControl/>
      <w:pBdr>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5">
    <w:name w:val="xl285"/>
    <w:basedOn w:val="ad"/>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86">
    <w:name w:val="xl286"/>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7">
    <w:name w:val="xl287"/>
    <w:basedOn w:val="ad"/>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8">
    <w:name w:val="xl288"/>
    <w:basedOn w:val="ad"/>
    <w:rsid w:val="00F260E8"/>
    <w:pPr>
      <w:widowControl/>
      <w:pBdr>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9">
    <w:name w:val="xl289"/>
    <w:basedOn w:val="ad"/>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0">
    <w:name w:val="xl290"/>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1">
    <w:name w:val="xl291"/>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2">
    <w:name w:val="xl292"/>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3">
    <w:name w:val="xl293"/>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4">
    <w:name w:val="xl294"/>
    <w:basedOn w:val="ad"/>
    <w:rsid w:val="00F260E8"/>
    <w:pPr>
      <w:widowControl/>
      <w:pBdr>
        <w:top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5">
    <w:name w:val="xl295"/>
    <w:basedOn w:val="ad"/>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6">
    <w:name w:val="xl296"/>
    <w:basedOn w:val="ad"/>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lang w:eastAsia="ru-RU"/>
    </w:rPr>
  </w:style>
  <w:style w:type="paragraph" w:customStyle="1" w:styleId="xl297">
    <w:name w:val="xl297"/>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8">
    <w:name w:val="xl298"/>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9">
    <w:name w:val="xl299"/>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0">
    <w:name w:val="xl300"/>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1">
    <w:name w:val="xl301"/>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2">
    <w:name w:val="xl302"/>
    <w:basedOn w:val="ad"/>
    <w:rsid w:val="00F260E8"/>
    <w:pPr>
      <w:widowControl/>
      <w:pBdr>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3">
    <w:name w:val="xl303"/>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4">
    <w:name w:val="xl304"/>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5">
    <w:name w:val="xl305"/>
    <w:basedOn w:val="ad"/>
    <w:rsid w:val="00F260E8"/>
    <w:pPr>
      <w:widowControl/>
      <w:pBdr>
        <w:left w:val="single" w:sz="8" w:space="0" w:color="auto"/>
      </w:pBdr>
      <w:shd w:val="clear" w:color="000000" w:fill="FFFFFF"/>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06">
    <w:name w:val="xl306"/>
    <w:basedOn w:val="ad"/>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lang w:eastAsia="ru-RU"/>
    </w:rPr>
  </w:style>
  <w:style w:type="paragraph" w:customStyle="1" w:styleId="xl307">
    <w:name w:val="xl307"/>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8">
    <w:name w:val="xl308"/>
    <w:basedOn w:val="ad"/>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09">
    <w:name w:val="xl309"/>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0">
    <w:name w:val="xl310"/>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11">
    <w:name w:val="xl311"/>
    <w:basedOn w:val="ad"/>
    <w:rsid w:val="00F260E8"/>
    <w:pPr>
      <w:widowControl/>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2">
    <w:name w:val="xl312"/>
    <w:basedOn w:val="ad"/>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3">
    <w:name w:val="xl313"/>
    <w:basedOn w:val="ad"/>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4">
    <w:name w:val="xl314"/>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5">
    <w:name w:val="xl315"/>
    <w:basedOn w:val="ad"/>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6">
    <w:name w:val="xl316"/>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17">
    <w:name w:val="xl317"/>
    <w:basedOn w:val="ad"/>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8">
    <w:name w:val="xl318"/>
    <w:basedOn w:val="ad"/>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9">
    <w:name w:val="xl319"/>
    <w:basedOn w:val="ad"/>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0">
    <w:name w:val="xl320"/>
    <w:basedOn w:val="ad"/>
    <w:rsid w:val="00F260E8"/>
    <w:pPr>
      <w:widowControl/>
      <w:pBdr>
        <w:top w:val="single" w:sz="8" w:space="0" w:color="auto"/>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21">
    <w:name w:val="xl321"/>
    <w:basedOn w:val="ad"/>
    <w:rsid w:val="00F260E8"/>
    <w:pPr>
      <w:widowControl/>
      <w:pBdr>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2">
    <w:name w:val="xl322"/>
    <w:basedOn w:val="ad"/>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3">
    <w:name w:val="xl323"/>
    <w:basedOn w:val="ad"/>
    <w:rsid w:val="00F260E8"/>
    <w:pPr>
      <w:widowControl/>
      <w:pBdr>
        <w:top w:val="single" w:sz="4" w:space="0" w:color="auto"/>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24">
    <w:name w:val="xl324"/>
    <w:basedOn w:val="ad"/>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5">
    <w:name w:val="xl325"/>
    <w:basedOn w:val="ad"/>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6">
    <w:name w:val="xl326"/>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7">
    <w:name w:val="xl327"/>
    <w:basedOn w:val="ad"/>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8">
    <w:name w:val="xl328"/>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9">
    <w:name w:val="xl329"/>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0">
    <w:name w:val="xl330"/>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1">
    <w:name w:val="xl331"/>
    <w:basedOn w:val="ad"/>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32">
    <w:name w:val="xl332"/>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3">
    <w:name w:val="xl333"/>
    <w:basedOn w:val="ad"/>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4">
    <w:name w:val="xl334"/>
    <w:basedOn w:val="ad"/>
    <w:rsid w:val="00F260E8"/>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5">
    <w:name w:val="xl335"/>
    <w:basedOn w:val="ad"/>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36">
    <w:name w:val="xl336"/>
    <w:basedOn w:val="ad"/>
    <w:rsid w:val="00F260E8"/>
    <w:pPr>
      <w:widowControl/>
      <w:pBdr>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37">
    <w:name w:val="xl337"/>
    <w:basedOn w:val="ad"/>
    <w:rsid w:val="00F260E8"/>
    <w:pPr>
      <w:widowControl/>
      <w:pBdr>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8">
    <w:name w:val="xl338"/>
    <w:basedOn w:val="ad"/>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9">
    <w:name w:val="xl339"/>
    <w:basedOn w:val="ad"/>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40">
    <w:name w:val="xl340"/>
    <w:basedOn w:val="ad"/>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1">
    <w:name w:val="xl341"/>
    <w:basedOn w:val="ad"/>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2">
    <w:name w:val="xl342"/>
    <w:basedOn w:val="ad"/>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3">
    <w:name w:val="xl343"/>
    <w:basedOn w:val="ad"/>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4">
    <w:name w:val="xl344"/>
    <w:basedOn w:val="ad"/>
    <w:rsid w:val="00F260E8"/>
    <w:pPr>
      <w:widowControl/>
      <w:pBdr>
        <w:top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5">
    <w:name w:val="xl345"/>
    <w:basedOn w:val="ad"/>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6">
    <w:name w:val="xl346"/>
    <w:basedOn w:val="ad"/>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7">
    <w:name w:val="xl347"/>
    <w:basedOn w:val="ad"/>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8">
    <w:name w:val="xl348"/>
    <w:basedOn w:val="ad"/>
    <w:rsid w:val="00F260E8"/>
    <w:pPr>
      <w:widowControl/>
      <w:pBdr>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49">
    <w:name w:val="xl349"/>
    <w:basedOn w:val="ad"/>
    <w:rsid w:val="00F260E8"/>
    <w:pPr>
      <w:widowControl/>
      <w:pBdr>
        <w:bottom w:val="single" w:sz="4" w:space="0" w:color="auto"/>
        <w:right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350">
    <w:name w:val="xl350"/>
    <w:basedOn w:val="ad"/>
    <w:rsid w:val="00F260E8"/>
    <w:pPr>
      <w:widowControl/>
      <w:pBdr>
        <w:left w:val="single" w:sz="8" w:space="0" w:color="auto"/>
        <w:bottom w:val="single" w:sz="4"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ChapterSubtitle">
    <w:name w:val="Chapter Subtitle"/>
    <w:basedOn w:val="afffff0"/>
    <w:qFormat/>
    <w:rsid w:val="00F260E8"/>
    <w:pPr>
      <w:keepNext/>
      <w:keepLines/>
      <w:spacing w:before="60" w:line="240" w:lineRule="auto"/>
      <w:ind w:firstLine="0"/>
      <w:jc w:val="left"/>
    </w:pPr>
    <w:rPr>
      <w:rFonts w:ascii="Arial" w:hAnsi="Arial"/>
      <w:spacing w:val="-16"/>
      <w:kern w:val="28"/>
      <w:sz w:val="32"/>
      <w:szCs w:val="28"/>
      <w:lang w:eastAsia="en-US"/>
    </w:rPr>
  </w:style>
  <w:style w:type="character" w:customStyle="1" w:styleId="name">
    <w:name w:val="name"/>
    <w:basedOn w:val="ae"/>
    <w:rsid w:val="00F260E8"/>
  </w:style>
  <w:style w:type="paragraph" w:customStyle="1" w:styleId="A2list2">
    <w:name w:val="A2_list_2"/>
    <w:basedOn w:val="ad"/>
    <w:next w:val="ad"/>
    <w:autoRedefine/>
    <w:rsid w:val="00F260E8"/>
    <w:pPr>
      <w:widowControl/>
      <w:numPr>
        <w:ilvl w:val="1"/>
        <w:numId w:val="10"/>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pacing w:val="0"/>
      <w:sz w:val="24"/>
      <w:szCs w:val="24"/>
      <w:lang w:bidi="en-US"/>
    </w:rPr>
  </w:style>
  <w:style w:type="paragraph" w:customStyle="1" w:styleId="xl47487">
    <w:name w:val="xl47487"/>
    <w:basedOn w:val="ad"/>
    <w:uiPriority w:val="99"/>
    <w:rsid w:val="00C8298F"/>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d"/>
    <w:uiPriority w:val="99"/>
    <w:rsid w:val="00C8298F"/>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47489">
    <w:name w:val="xl47489"/>
    <w:basedOn w:val="ad"/>
    <w:uiPriority w:val="99"/>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0">
    <w:name w:val="xl47490"/>
    <w:basedOn w:val="ad"/>
    <w:uiPriority w:val="99"/>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1">
    <w:name w:val="xl47491"/>
    <w:basedOn w:val="ad"/>
    <w:uiPriority w:val="99"/>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2">
    <w:name w:val="xl47492"/>
    <w:basedOn w:val="ad"/>
    <w:uiPriority w:val="99"/>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3">
    <w:name w:val="xl47493"/>
    <w:basedOn w:val="ad"/>
    <w:uiPriority w:val="99"/>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4">
    <w:name w:val="xl47494"/>
    <w:basedOn w:val="ad"/>
    <w:uiPriority w:val="99"/>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5">
    <w:name w:val="xl47495"/>
    <w:basedOn w:val="ad"/>
    <w:uiPriority w:val="99"/>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d"/>
    <w:uiPriority w:val="99"/>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d"/>
    <w:uiPriority w:val="99"/>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character" w:customStyle="1" w:styleId="ArialUnicodeMS115pt">
    <w:name w:val="Основной текст + Arial Unicode MS;11.5 pt"/>
    <w:basedOn w:val="ae"/>
    <w:rsid w:val="001119EF"/>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xl50729">
    <w:name w:val="xl50729"/>
    <w:basedOn w:val="ad"/>
    <w:uiPriority w:val="99"/>
    <w:rsid w:val="009338B2"/>
    <w:pPr>
      <w:widowControl/>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30">
    <w:name w:val="xl50730"/>
    <w:basedOn w:val="ad"/>
    <w:uiPriority w:val="99"/>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1">
    <w:name w:val="xl50731"/>
    <w:basedOn w:val="ad"/>
    <w:uiPriority w:val="99"/>
    <w:rsid w:val="009338B2"/>
    <w:pPr>
      <w:widowControl/>
      <w:adjustRightInd/>
      <w:spacing w:before="100" w:beforeAutospacing="1" w:after="100" w:afterAutospacing="1"/>
      <w:ind w:firstLine="0"/>
      <w:jc w:val="right"/>
      <w:textAlignment w:val="top"/>
    </w:pPr>
    <w:rPr>
      <w:rFonts w:ascii="Times New Roman" w:eastAsia="Times New Roman" w:hAnsi="Times New Roman"/>
      <w:spacing w:val="0"/>
      <w:sz w:val="24"/>
      <w:szCs w:val="24"/>
      <w:lang w:eastAsia="ru-RU"/>
    </w:rPr>
  </w:style>
  <w:style w:type="paragraph" w:customStyle="1" w:styleId="xl50732">
    <w:name w:val="xl50732"/>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b/>
      <w:bCs/>
      <w:color w:val="000000"/>
      <w:spacing w:val="0"/>
      <w:sz w:val="20"/>
      <w:szCs w:val="20"/>
      <w:lang w:eastAsia="ru-RU"/>
    </w:rPr>
  </w:style>
  <w:style w:type="paragraph" w:customStyle="1" w:styleId="xl50733">
    <w:name w:val="xl50733"/>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4">
    <w:name w:val="xl50734"/>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5">
    <w:name w:val="xl50735"/>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6">
    <w:name w:val="xl50736"/>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7">
    <w:name w:val="xl50737"/>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8">
    <w:name w:val="xl50738"/>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9">
    <w:name w:val="xl50739"/>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0">
    <w:name w:val="xl50740"/>
    <w:basedOn w:val="ad"/>
    <w:uiPriority w:val="99"/>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41">
    <w:name w:val="xl50741"/>
    <w:basedOn w:val="ad"/>
    <w:uiPriority w:val="99"/>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2">
    <w:name w:val="xl50742"/>
    <w:basedOn w:val="ad"/>
    <w:uiPriority w:val="99"/>
    <w:rsid w:val="009338B2"/>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3">
    <w:name w:val="xl50743"/>
    <w:basedOn w:val="ad"/>
    <w:uiPriority w:val="99"/>
    <w:rsid w:val="009338B2"/>
    <w:pPr>
      <w:widowControl/>
      <w:pBdr>
        <w:top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4">
    <w:name w:val="xl50744"/>
    <w:basedOn w:val="ad"/>
    <w:uiPriority w:val="99"/>
    <w:rsid w:val="009338B2"/>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5">
    <w:name w:val="xl50745"/>
    <w:basedOn w:val="ad"/>
    <w:uiPriority w:val="99"/>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6">
    <w:name w:val="xl50746"/>
    <w:basedOn w:val="ad"/>
    <w:uiPriority w:val="99"/>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7">
    <w:name w:val="xl50747"/>
    <w:basedOn w:val="ad"/>
    <w:uiPriority w:val="99"/>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8">
    <w:name w:val="xl50748"/>
    <w:basedOn w:val="ad"/>
    <w:uiPriority w:val="99"/>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ascii="Times New Roman" w:eastAsia="Times New Roman" w:hAnsi="Times New Roman"/>
      <w:color w:val="000000"/>
      <w:spacing w:val="0"/>
      <w:sz w:val="24"/>
      <w:szCs w:val="24"/>
      <w:lang w:eastAsia="ru-RU"/>
    </w:rPr>
  </w:style>
  <w:style w:type="paragraph" w:customStyle="1" w:styleId="xl50749">
    <w:name w:val="xl50749"/>
    <w:basedOn w:val="ad"/>
    <w:uiPriority w:val="99"/>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0">
    <w:name w:val="xl50750"/>
    <w:basedOn w:val="ad"/>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1">
    <w:name w:val="xl50751"/>
    <w:basedOn w:val="ad"/>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left"/>
      <w:textAlignment w:val="auto"/>
    </w:pPr>
    <w:rPr>
      <w:rFonts w:eastAsia="Times New Roman" w:cs="Arial"/>
      <w:b/>
      <w:bCs/>
      <w:i/>
      <w:iCs/>
      <w:spacing w:val="0"/>
      <w:sz w:val="18"/>
      <w:szCs w:val="18"/>
      <w:lang w:eastAsia="ru-RU"/>
    </w:rPr>
  </w:style>
  <w:style w:type="paragraph" w:customStyle="1" w:styleId="xl50752">
    <w:name w:val="xl50752"/>
    <w:basedOn w:val="ad"/>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center"/>
      <w:textAlignment w:val="top"/>
    </w:pPr>
    <w:rPr>
      <w:rFonts w:eastAsia="Times New Roman" w:cs="Arial"/>
      <w:b/>
      <w:bCs/>
      <w:i/>
      <w:iCs/>
      <w:spacing w:val="0"/>
      <w:sz w:val="18"/>
      <w:szCs w:val="18"/>
      <w:lang w:eastAsia="ru-RU"/>
    </w:rPr>
  </w:style>
  <w:style w:type="paragraph" w:customStyle="1" w:styleId="xl47965">
    <w:name w:val="xl47965"/>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6">
    <w:name w:val="xl47966"/>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7">
    <w:name w:val="xl47967"/>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8">
    <w:name w:val="xl47968"/>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9">
    <w:name w:val="xl47969"/>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0">
    <w:name w:val="xl47970"/>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1">
    <w:name w:val="xl47971"/>
    <w:basedOn w:val="ad"/>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2">
    <w:name w:val="xl47972"/>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3">
    <w:name w:val="xl47973"/>
    <w:basedOn w:val="ad"/>
    <w:rsid w:val="00610F7C"/>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4">
    <w:name w:val="xl47974"/>
    <w:basedOn w:val="ad"/>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5">
    <w:name w:val="xl47975"/>
    <w:basedOn w:val="ad"/>
    <w:rsid w:val="00610F7C"/>
    <w:pPr>
      <w:widowControl/>
      <w:pBdr>
        <w:top w:val="single" w:sz="4" w:space="0" w:color="auto"/>
        <w:left w:val="single" w:sz="4" w:space="0" w:color="auto"/>
        <w:bottom w:val="single" w:sz="4" w:space="0" w:color="auto"/>
        <w:right w:val="single" w:sz="4" w:space="0" w:color="auto"/>
      </w:pBdr>
      <w:shd w:val="clear" w:color="000000" w:fill="9BBB59"/>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6">
    <w:name w:val="xl47976"/>
    <w:basedOn w:val="ad"/>
    <w:rsid w:val="00610F7C"/>
    <w:pPr>
      <w:widowControl/>
      <w:adjustRightInd/>
      <w:spacing w:before="100" w:beforeAutospacing="1" w:after="100" w:afterAutospacing="1"/>
      <w:ind w:firstLine="0"/>
      <w:jc w:val="left"/>
      <w:textAlignment w:val="top"/>
    </w:pPr>
    <w:rPr>
      <w:rFonts w:eastAsia="Times New Roman" w:cs="Arial"/>
      <w:i/>
      <w:iCs/>
      <w:spacing w:val="0"/>
      <w:sz w:val="24"/>
      <w:szCs w:val="24"/>
      <w:lang w:eastAsia="ru-RU"/>
    </w:rPr>
  </w:style>
  <w:style w:type="paragraph" w:customStyle="1" w:styleId="xl47977">
    <w:name w:val="xl47977"/>
    <w:basedOn w:val="ad"/>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8">
    <w:name w:val="xl47978"/>
    <w:basedOn w:val="ad"/>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53">
    <w:name w:val="xl50753"/>
    <w:basedOn w:val="ad"/>
    <w:rsid w:val="004E7185"/>
    <w:pPr>
      <w:widowControl/>
      <w:pBdr>
        <w:top w:val="single" w:sz="4" w:space="0" w:color="auto"/>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4">
    <w:name w:val="xl50754"/>
    <w:basedOn w:val="ad"/>
    <w:rsid w:val="004E7185"/>
    <w:pPr>
      <w:widowControl/>
      <w:pBdr>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5">
    <w:name w:val="xl50755"/>
    <w:basedOn w:val="ad"/>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0756">
    <w:name w:val="xl50756"/>
    <w:basedOn w:val="ad"/>
    <w:rsid w:val="004E718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7">
    <w:name w:val="xl50757"/>
    <w:basedOn w:val="ad"/>
    <w:rsid w:val="004E7185"/>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8">
    <w:name w:val="xl50758"/>
    <w:basedOn w:val="ad"/>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59">
    <w:name w:val="xl50759"/>
    <w:basedOn w:val="ad"/>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60">
    <w:name w:val="xl50760"/>
    <w:basedOn w:val="ad"/>
    <w:rsid w:val="004E7185"/>
    <w:pPr>
      <w:widowControl/>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50761">
    <w:name w:val="xl50761"/>
    <w:basedOn w:val="ad"/>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2">
    <w:name w:val="xl50762"/>
    <w:basedOn w:val="ad"/>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3">
    <w:name w:val="xl50763"/>
    <w:basedOn w:val="ad"/>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4">
    <w:name w:val="xl50764"/>
    <w:basedOn w:val="ad"/>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65">
    <w:name w:val="xl50765"/>
    <w:basedOn w:val="ad"/>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6">
    <w:name w:val="xl50766"/>
    <w:basedOn w:val="ad"/>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7">
    <w:name w:val="xl50767"/>
    <w:basedOn w:val="ad"/>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8">
    <w:name w:val="xl50768"/>
    <w:basedOn w:val="ad"/>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9">
    <w:name w:val="xl50769"/>
    <w:basedOn w:val="ad"/>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70">
    <w:name w:val="xl50770"/>
    <w:basedOn w:val="ad"/>
    <w:rsid w:val="004E7185"/>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1">
    <w:name w:val="xl50771"/>
    <w:basedOn w:val="ad"/>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2">
    <w:name w:val="xl50772"/>
    <w:basedOn w:val="ad"/>
    <w:rsid w:val="004E7185"/>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3">
    <w:name w:val="xl50773"/>
    <w:basedOn w:val="ad"/>
    <w:rsid w:val="004E7185"/>
    <w:pPr>
      <w:widowControl/>
      <w:pBdr>
        <w:left w:val="single" w:sz="8" w:space="0" w:color="auto"/>
        <w:right w:val="single" w:sz="8" w:space="0" w:color="auto"/>
      </w:pBdr>
      <w:shd w:val="clear" w:color="000000" w:fill="FF3300"/>
      <w:adjustRightInd/>
      <w:spacing w:before="100" w:beforeAutospacing="1" w:after="100" w:afterAutospacing="1"/>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0774">
    <w:name w:val="xl50774"/>
    <w:basedOn w:val="ad"/>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5">
    <w:name w:val="xl50775"/>
    <w:basedOn w:val="ad"/>
    <w:rsid w:val="004E7185"/>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6">
    <w:name w:val="xl50776"/>
    <w:basedOn w:val="ad"/>
    <w:rsid w:val="004E7185"/>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7">
    <w:name w:val="xl50777"/>
    <w:basedOn w:val="ad"/>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8">
    <w:name w:val="xl50778"/>
    <w:basedOn w:val="ad"/>
    <w:rsid w:val="004E7185"/>
    <w:pPr>
      <w:widowControl/>
      <w:pBdr>
        <w:left w:val="single" w:sz="4" w:space="0" w:color="auto"/>
        <w:bottom w:val="single" w:sz="8"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9">
    <w:name w:val="xl50779"/>
    <w:basedOn w:val="ad"/>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0">
    <w:name w:val="xl50780"/>
    <w:basedOn w:val="ad"/>
    <w:rsid w:val="004E7185"/>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1">
    <w:name w:val="xl50781"/>
    <w:basedOn w:val="ad"/>
    <w:rsid w:val="004E7185"/>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2">
    <w:name w:val="xl50782"/>
    <w:basedOn w:val="ad"/>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83">
    <w:name w:val="xl50783"/>
    <w:basedOn w:val="ad"/>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4">
    <w:name w:val="xl50784"/>
    <w:basedOn w:val="ad"/>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5">
    <w:name w:val="xl50785"/>
    <w:basedOn w:val="ad"/>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6">
    <w:name w:val="xl50786"/>
    <w:basedOn w:val="ad"/>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7">
    <w:name w:val="xl50787"/>
    <w:basedOn w:val="ad"/>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8">
    <w:name w:val="xl50788"/>
    <w:basedOn w:val="ad"/>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9">
    <w:name w:val="xl50789"/>
    <w:basedOn w:val="ad"/>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90">
    <w:name w:val="xl50790"/>
    <w:basedOn w:val="ad"/>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91">
    <w:name w:val="xl50791"/>
    <w:basedOn w:val="ad"/>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2">
    <w:name w:val="xl50792"/>
    <w:basedOn w:val="ad"/>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3">
    <w:name w:val="xl50793"/>
    <w:basedOn w:val="ad"/>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4">
    <w:name w:val="xl50794"/>
    <w:basedOn w:val="ad"/>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table" w:styleId="64">
    <w:name w:val="Table Grid 6"/>
    <w:basedOn w:val="af"/>
    <w:rsid w:val="00F94502"/>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f1">
    <w:name w:val="Table Simple 3"/>
    <w:basedOn w:val="af"/>
    <w:rsid w:val="005679E3"/>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
    <w:uiPriority w:val="64"/>
    <w:rsid w:val="005679E3"/>
    <w:pPr>
      <w:spacing w:line="360" w:lineRule="auto"/>
      <w:ind w:firstLine="709"/>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f">
    <w:name w:val="Revision"/>
    <w:hidden/>
    <w:uiPriority w:val="99"/>
    <w:semiHidden/>
    <w:rsid w:val="005679E3"/>
    <w:pPr>
      <w:spacing w:line="360" w:lineRule="auto"/>
      <w:ind w:firstLine="709"/>
      <w:jc w:val="both"/>
    </w:pPr>
    <w:rPr>
      <w:rFonts w:ascii="Arial" w:eastAsia="Microsoft YaHei" w:hAnsi="Arial"/>
      <w:spacing w:val="-5"/>
      <w:sz w:val="22"/>
      <w:szCs w:val="22"/>
      <w:lang w:eastAsia="en-US"/>
    </w:rPr>
  </w:style>
  <w:style w:type="table" w:customStyle="1" w:styleId="1-12">
    <w:name w:val="Средний список 1 - Акцент 12"/>
    <w:basedOn w:val="af"/>
    <w:uiPriority w:val="65"/>
    <w:rsid w:val="005679E3"/>
    <w:pPr>
      <w:spacing w:line="360" w:lineRule="auto"/>
      <w:ind w:firstLine="709"/>
      <w:jc w:val="both"/>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numbering" w:styleId="1ai">
    <w:name w:val="Outline List 1"/>
    <w:basedOn w:val="af0"/>
    <w:rsid w:val="005679E3"/>
    <w:pPr>
      <w:numPr>
        <w:numId w:val="13"/>
      </w:numPr>
    </w:pPr>
  </w:style>
  <w:style w:type="numbering" w:styleId="a8">
    <w:name w:val="Outline List 3"/>
    <w:basedOn w:val="af0"/>
    <w:rsid w:val="005679E3"/>
    <w:pPr>
      <w:numPr>
        <w:numId w:val="14"/>
      </w:numPr>
    </w:pPr>
  </w:style>
  <w:style w:type="paragraph" w:styleId="affffff0">
    <w:name w:val="Note Heading"/>
    <w:basedOn w:val="ad"/>
    <w:next w:val="ad"/>
    <w:link w:val="affffff1"/>
    <w:uiPriority w:val="99"/>
    <w:qFormat/>
    <w:rsid w:val="005679E3"/>
    <w:pPr>
      <w:widowControl/>
      <w:adjustRightInd/>
      <w:spacing w:before="0" w:after="0" w:line="360" w:lineRule="auto"/>
      <w:ind w:firstLine="720"/>
      <w:textAlignment w:val="auto"/>
    </w:pPr>
    <w:rPr>
      <w:rFonts w:ascii="Times New Roman" w:eastAsia="Times New Roman" w:hAnsi="Times New Roman"/>
      <w:sz w:val="24"/>
      <w:szCs w:val="24"/>
    </w:rPr>
  </w:style>
  <w:style w:type="character" w:customStyle="1" w:styleId="affffff1">
    <w:name w:val="Заголовок записки Знак"/>
    <w:basedOn w:val="ae"/>
    <w:link w:val="affffff0"/>
    <w:uiPriority w:val="99"/>
    <w:rsid w:val="005679E3"/>
    <w:rPr>
      <w:spacing w:val="-5"/>
      <w:sz w:val="24"/>
      <w:szCs w:val="24"/>
      <w:lang w:eastAsia="en-US"/>
    </w:rPr>
  </w:style>
  <w:style w:type="table" w:styleId="1f8">
    <w:name w:val="Table 3D effects 1"/>
    <w:basedOn w:val="af"/>
    <w:rsid w:val="005679E3"/>
    <w:pPr>
      <w:spacing w:line="360" w:lineRule="auto"/>
      <w:ind w:left="1080"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f"/>
    <w:rsid w:val="005679E3"/>
    <w:pPr>
      <w:spacing w:line="360" w:lineRule="auto"/>
      <w:ind w:left="1080"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3D effects 3"/>
    <w:basedOn w:val="af"/>
    <w:rsid w:val="005679E3"/>
    <w:pPr>
      <w:spacing w:line="360" w:lineRule="auto"/>
      <w:ind w:left="1080"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lassic 3"/>
    <w:basedOn w:val="af"/>
    <w:rsid w:val="005679E3"/>
    <w:pPr>
      <w:spacing w:line="360" w:lineRule="auto"/>
      <w:ind w:left="1080"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f"/>
    <w:rsid w:val="005679E3"/>
    <w:pPr>
      <w:spacing w:line="360" w:lineRule="auto"/>
      <w:ind w:left="1080"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9">
    <w:name w:val="Table Colorful 1"/>
    <w:basedOn w:val="af"/>
    <w:rsid w:val="005679E3"/>
    <w:pPr>
      <w:spacing w:line="360" w:lineRule="auto"/>
      <w:ind w:left="1080"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f"/>
    <w:rsid w:val="005679E3"/>
    <w:pPr>
      <w:spacing w:line="360" w:lineRule="auto"/>
      <w:ind w:left="1080"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f"/>
    <w:rsid w:val="005679E3"/>
    <w:pPr>
      <w:spacing w:line="360" w:lineRule="auto"/>
      <w:ind w:left="1080"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a">
    <w:name w:val="Table Columns 1"/>
    <w:basedOn w:val="af"/>
    <w:rsid w:val="005679E3"/>
    <w:pPr>
      <w:spacing w:line="360" w:lineRule="auto"/>
      <w:ind w:left="1080"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Grid 3"/>
    <w:basedOn w:val="af"/>
    <w:rsid w:val="005679E3"/>
    <w:pPr>
      <w:spacing w:line="360" w:lineRule="auto"/>
      <w:ind w:left="1080"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f"/>
    <w:rsid w:val="005679E3"/>
    <w:pPr>
      <w:spacing w:line="360" w:lineRule="auto"/>
      <w:ind w:left="1080"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2">
    <w:name w:val="Table Grid 7"/>
    <w:basedOn w:val="af"/>
    <w:rsid w:val="005679E3"/>
    <w:pPr>
      <w:spacing w:line="360" w:lineRule="auto"/>
      <w:ind w:left="1080"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
    <w:rsid w:val="005679E3"/>
    <w:pPr>
      <w:spacing w:line="360" w:lineRule="auto"/>
      <w:ind w:left="1080"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
    <w:rsid w:val="005679E3"/>
    <w:pPr>
      <w:spacing w:line="360" w:lineRule="auto"/>
      <w:ind w:left="1080"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
    <w:rsid w:val="005679E3"/>
    <w:pPr>
      <w:spacing w:line="360" w:lineRule="auto"/>
      <w:ind w:left="1080"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
    <w:rsid w:val="005679E3"/>
    <w:pPr>
      <w:spacing w:line="360" w:lineRule="auto"/>
      <w:ind w:left="1080"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f"/>
    <w:rsid w:val="005679E3"/>
    <w:pPr>
      <w:spacing w:line="360" w:lineRule="auto"/>
      <w:ind w:left="1080"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f"/>
    <w:uiPriority w:val="60"/>
    <w:rsid w:val="005679E3"/>
    <w:pPr>
      <w:spacing w:line="360" w:lineRule="auto"/>
      <w:ind w:firstLine="709"/>
      <w:jc w:val="both"/>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sPlusTitle">
    <w:name w:val="ConsPlusTitle"/>
    <w:qFormat/>
    <w:rsid w:val="005679E3"/>
    <w:pPr>
      <w:widowControl w:val="0"/>
      <w:autoSpaceDE w:val="0"/>
      <w:autoSpaceDN w:val="0"/>
      <w:adjustRightInd w:val="0"/>
      <w:spacing w:line="360" w:lineRule="auto"/>
      <w:ind w:firstLine="709"/>
      <w:jc w:val="both"/>
    </w:pPr>
    <w:rPr>
      <w:rFonts w:ascii="Arial" w:eastAsiaTheme="minorEastAsia" w:hAnsi="Arial" w:cs="Arial"/>
      <w:b/>
      <w:bCs/>
    </w:rPr>
  </w:style>
  <w:style w:type="paragraph" w:customStyle="1" w:styleId="StyleforTable">
    <w:name w:val="Style for Table"/>
    <w:basedOn w:val="ad"/>
    <w:link w:val="StyleforTableChar"/>
    <w:rsid w:val="005679E3"/>
    <w:pPr>
      <w:widowControl/>
      <w:adjustRightInd/>
      <w:spacing w:before="0" w:after="0" w:line="360" w:lineRule="auto"/>
      <w:ind w:firstLine="0"/>
      <w:textAlignment w:val="auto"/>
    </w:pPr>
    <w:rPr>
      <w:rFonts w:ascii="Times New Roman" w:eastAsia="Times New Roman" w:hAnsi="Times New Roman"/>
      <w:sz w:val="24"/>
      <w:szCs w:val="24"/>
    </w:rPr>
  </w:style>
  <w:style w:type="character" w:customStyle="1" w:styleId="StyleforTableChar">
    <w:name w:val="Style for Table Char"/>
    <w:basedOn w:val="ae"/>
    <w:link w:val="StyleforTable"/>
    <w:rsid w:val="005679E3"/>
    <w:rPr>
      <w:spacing w:val="-5"/>
      <w:sz w:val="24"/>
      <w:szCs w:val="24"/>
      <w:lang w:eastAsia="en-US"/>
    </w:rPr>
  </w:style>
  <w:style w:type="paragraph" w:customStyle="1" w:styleId="10">
    <w:name w:val="Заголовок 1 с номером"/>
    <w:basedOn w:val="19"/>
    <w:next w:val="ad"/>
    <w:rsid w:val="005679E3"/>
    <w:pPr>
      <w:keepLines w:val="0"/>
      <w:numPr>
        <w:numId w:val="15"/>
      </w:numPr>
      <w:pBdr>
        <w:top w:val="none" w:sz="0" w:space="0" w:color="auto"/>
        <w:left w:val="none" w:sz="0" w:space="0" w:color="auto"/>
        <w:bottom w:val="none" w:sz="0" w:space="0" w:color="auto"/>
      </w:pBdr>
      <w:adjustRightInd/>
      <w:spacing w:before="240" w:after="240" w:line="240" w:lineRule="auto"/>
      <w:textAlignment w:val="auto"/>
    </w:pPr>
    <w:rPr>
      <w:rFonts w:eastAsia="Times New Roman"/>
      <w:bCs/>
      <w:caps w:val="0"/>
      <w:spacing w:val="0"/>
      <w:kern w:val="32"/>
      <w:sz w:val="32"/>
      <w:szCs w:val="32"/>
      <w:lang w:eastAsia="ru-RU"/>
    </w:rPr>
  </w:style>
  <w:style w:type="paragraph" w:customStyle="1" w:styleId="2fa">
    <w:name w:val="Заголовок 2 с номером"/>
    <w:basedOn w:val="24"/>
    <w:next w:val="ad"/>
    <w:rsid w:val="005679E3"/>
    <w:pPr>
      <w:keepNext/>
      <w:widowControl/>
      <w:tabs>
        <w:tab w:val="num" w:pos="397"/>
      </w:tabs>
      <w:suppressAutoHyphens w:val="0"/>
      <w:spacing w:before="360"/>
      <w:ind w:left="397" w:hanging="397"/>
      <w:jc w:val="left"/>
      <w:textAlignment w:val="auto"/>
    </w:pPr>
    <w:rPr>
      <w:rFonts w:eastAsia="Times New Roman"/>
      <w:bCs/>
      <w:iCs/>
      <w:sz w:val="32"/>
      <w:szCs w:val="28"/>
      <w:lang w:eastAsia="ru-RU"/>
    </w:rPr>
  </w:style>
  <w:style w:type="paragraph" w:customStyle="1" w:styleId="3">
    <w:name w:val="Заголовок 3 с номером"/>
    <w:basedOn w:val="32"/>
    <w:next w:val="ad"/>
    <w:rsid w:val="005679E3"/>
    <w:pPr>
      <w:keepNext/>
      <w:widowControl/>
      <w:numPr>
        <w:ilvl w:val="2"/>
        <w:numId w:val="15"/>
      </w:numPr>
      <w:adjustRightInd/>
      <w:spacing w:before="120" w:after="60" w:line="240" w:lineRule="auto"/>
      <w:jc w:val="left"/>
      <w:textAlignment w:val="auto"/>
    </w:pPr>
    <w:rPr>
      <w:rFonts w:eastAsia="Times New Roman" w:cs="Arial"/>
      <w:b w:val="0"/>
      <w:bCs/>
      <w:spacing w:val="0"/>
      <w:kern w:val="0"/>
      <w:sz w:val="32"/>
      <w:szCs w:val="26"/>
      <w:lang w:eastAsia="ru-RU"/>
    </w:rPr>
  </w:style>
  <w:style w:type="paragraph" w:customStyle="1" w:styleId="Default">
    <w:name w:val="Default"/>
    <w:qFormat/>
    <w:rsid w:val="005679E3"/>
    <w:pPr>
      <w:autoSpaceDE w:val="0"/>
      <w:autoSpaceDN w:val="0"/>
      <w:adjustRightInd w:val="0"/>
      <w:spacing w:line="360" w:lineRule="auto"/>
      <w:ind w:firstLine="709"/>
      <w:jc w:val="both"/>
    </w:pPr>
    <w:rPr>
      <w:rFonts w:eastAsiaTheme="minorHAnsi"/>
      <w:color w:val="000000"/>
      <w:sz w:val="24"/>
      <w:szCs w:val="24"/>
      <w:lang w:eastAsia="en-US"/>
    </w:rPr>
  </w:style>
  <w:style w:type="numbering" w:customStyle="1" w:styleId="17">
    <w:name w:val="Стиль1"/>
    <w:uiPriority w:val="99"/>
    <w:rsid w:val="005679E3"/>
    <w:pPr>
      <w:numPr>
        <w:numId w:val="16"/>
      </w:numPr>
    </w:pPr>
  </w:style>
  <w:style w:type="paragraph" w:customStyle="1" w:styleId="xl47498">
    <w:name w:val="xl47498"/>
    <w:basedOn w:val="ad"/>
    <w:uiPriority w:val="99"/>
    <w:rsid w:val="005679E3"/>
    <w:pPr>
      <w:widowControl/>
      <w:pBdr>
        <w:top w:val="single" w:sz="8" w:space="0" w:color="auto"/>
        <w:left w:val="single" w:sz="8" w:space="0" w:color="auto"/>
        <w:bottom w:val="single" w:sz="8" w:space="0" w:color="auto"/>
        <w:right w:val="single" w:sz="4" w:space="0" w:color="auto"/>
      </w:pBdr>
      <w:shd w:val="clear" w:color="000000" w:fill="FFFF00"/>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499">
    <w:name w:val="xl47499"/>
    <w:basedOn w:val="ad"/>
    <w:uiPriority w:val="99"/>
    <w:rsid w:val="005679E3"/>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top"/>
    </w:pPr>
    <w:rPr>
      <w:rFonts w:ascii="Times New Roman" w:eastAsia="Times New Roman" w:hAnsi="Times New Roman"/>
      <w:b/>
      <w:bCs/>
      <w:color w:val="000000"/>
      <w:spacing w:val="0"/>
      <w:sz w:val="24"/>
      <w:szCs w:val="24"/>
      <w:lang w:eastAsia="ru-RU"/>
    </w:rPr>
  </w:style>
  <w:style w:type="paragraph" w:customStyle="1" w:styleId="xl47500">
    <w:name w:val="xl47500"/>
    <w:basedOn w:val="ad"/>
    <w:uiPriority w:val="99"/>
    <w:rsid w:val="005679E3"/>
    <w:pPr>
      <w:widowControl/>
      <w:adjustRightInd/>
      <w:spacing w:before="100" w:beforeAutospacing="1" w:after="100" w:afterAutospacing="1" w:line="360" w:lineRule="auto"/>
      <w:ind w:firstLine="0"/>
      <w:jc w:val="left"/>
      <w:textAlignment w:val="top"/>
    </w:pPr>
    <w:rPr>
      <w:rFonts w:ascii="Times New Roman" w:eastAsia="Times New Roman" w:hAnsi="Times New Roman"/>
      <w:spacing w:val="0"/>
      <w:sz w:val="24"/>
      <w:szCs w:val="24"/>
      <w:lang w:eastAsia="ru-RU"/>
    </w:rPr>
  </w:style>
  <w:style w:type="paragraph" w:customStyle="1" w:styleId="xl47501">
    <w:name w:val="xl47501"/>
    <w:basedOn w:val="ad"/>
    <w:uiPriority w:val="99"/>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2">
    <w:name w:val="xl47502"/>
    <w:basedOn w:val="ad"/>
    <w:uiPriority w:val="99"/>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3">
    <w:name w:val="xl47503"/>
    <w:basedOn w:val="ad"/>
    <w:uiPriority w:val="99"/>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4">
    <w:name w:val="xl47504"/>
    <w:basedOn w:val="ad"/>
    <w:uiPriority w:val="99"/>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5">
    <w:name w:val="xl47505"/>
    <w:basedOn w:val="ad"/>
    <w:uiPriority w:val="99"/>
    <w:rsid w:val="005679E3"/>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numbering" w:customStyle="1" w:styleId="111112">
    <w:name w:val="1 / 1.1 / 1.1.2"/>
    <w:basedOn w:val="af0"/>
    <w:next w:val="111111"/>
    <w:rsid w:val="003A731A"/>
  </w:style>
  <w:style w:type="character" w:customStyle="1" w:styleId="afffc">
    <w:name w:val="Абзац списка Знак"/>
    <w:aliases w:val="Введение Знак,it_List1 Знак,Ненумерованный список Знак,основной диплом Знак,СПИСКИ Знак,3_Абзац списка Знак,ПАРАГРАФ Знак,Абзац списка11 Знак,Абзац вправо-1 Знак,Галочки Знак,Текст 2-й уровень Знак"/>
    <w:link w:val="afffb"/>
    <w:uiPriority w:val="34"/>
    <w:locked/>
    <w:rsid w:val="008B4E63"/>
    <w:rPr>
      <w:rFonts w:ascii="Arial" w:eastAsia="Microsoft YaHei" w:hAnsi="Arial"/>
      <w:spacing w:val="-5"/>
      <w:sz w:val="22"/>
      <w:szCs w:val="22"/>
      <w:lang w:eastAsia="en-US"/>
    </w:rPr>
  </w:style>
  <w:style w:type="paragraph" w:customStyle="1" w:styleId="msonormal0">
    <w:name w:val="msonormal"/>
    <w:basedOn w:val="ad"/>
    <w:qFormat/>
    <w:rsid w:val="00C42A8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51">
    <w:name w:val="xl58051"/>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2">
    <w:name w:val="xl58052"/>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3">
    <w:name w:val="xl58053"/>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4">
    <w:name w:val="xl58054"/>
    <w:basedOn w:val="ad"/>
    <w:rsid w:val="00C42A8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5">
    <w:name w:val="xl58055"/>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6">
    <w:name w:val="xl58056"/>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7">
    <w:name w:val="xl58057"/>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8">
    <w:name w:val="xl58058"/>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9">
    <w:name w:val="xl58059"/>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60">
    <w:name w:val="xl58060"/>
    <w:basedOn w:val="ad"/>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2">
    <w:name w:val="xl58082"/>
    <w:basedOn w:val="ad"/>
    <w:rsid w:val="008F6312"/>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d"/>
    <w:rsid w:val="008F6312"/>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4">
    <w:name w:val="xl58084"/>
    <w:basedOn w:val="ad"/>
    <w:rsid w:val="008F6312"/>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5">
    <w:name w:val="xl58085"/>
    <w:basedOn w:val="ad"/>
    <w:rsid w:val="008F6312"/>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d"/>
    <w:rsid w:val="008F6312"/>
    <w:pPr>
      <w:widowControl/>
      <w:pBdr>
        <w:top w:val="single" w:sz="8" w:space="0" w:color="auto"/>
        <w:lef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7">
    <w:name w:val="xl58087"/>
    <w:basedOn w:val="ad"/>
    <w:rsid w:val="008F6312"/>
    <w:pPr>
      <w:widowControl/>
      <w:pBdr>
        <w:top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8">
    <w:name w:val="xl58088"/>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9">
    <w:name w:val="xl58089"/>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0">
    <w:name w:val="xl58090"/>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1">
    <w:name w:val="xl58091"/>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2">
    <w:name w:val="xl58092"/>
    <w:basedOn w:val="ad"/>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3">
    <w:name w:val="xl58093"/>
    <w:basedOn w:val="ad"/>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4">
    <w:name w:val="xl58094"/>
    <w:basedOn w:val="ad"/>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5">
    <w:name w:val="xl58095"/>
    <w:basedOn w:val="ad"/>
    <w:rsid w:val="008F6312"/>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96">
    <w:name w:val="xl58096"/>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7">
    <w:name w:val="xl58097"/>
    <w:basedOn w:val="ad"/>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8">
    <w:name w:val="xl58098"/>
    <w:basedOn w:val="ad"/>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9">
    <w:name w:val="xl58099"/>
    <w:basedOn w:val="ad"/>
    <w:rsid w:val="008F631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100">
    <w:name w:val="xl58100"/>
    <w:basedOn w:val="ad"/>
    <w:rsid w:val="008F6312"/>
    <w:pPr>
      <w:widowControl/>
      <w:pBdr>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1">
    <w:name w:val="xl58101"/>
    <w:basedOn w:val="ad"/>
    <w:rsid w:val="008F6312"/>
    <w:pPr>
      <w:widowControl/>
      <w:pBdr>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2">
    <w:name w:val="xl58102"/>
    <w:basedOn w:val="ad"/>
    <w:rsid w:val="008F6312"/>
    <w:pPr>
      <w:widowControl/>
      <w:pBdr>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3">
    <w:name w:val="xl58103"/>
    <w:basedOn w:val="ad"/>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0">
    <w:name w:val="xl58080"/>
    <w:basedOn w:val="ad"/>
    <w:rsid w:val="0025028B"/>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1">
    <w:name w:val="xl58081"/>
    <w:basedOn w:val="ad"/>
    <w:rsid w:val="002502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2">
    <w:name w:val="xl58372"/>
    <w:basedOn w:val="ad"/>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d"/>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4">
    <w:name w:val="xl58374"/>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5">
    <w:name w:val="xl58375"/>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7">
    <w:name w:val="xl58377"/>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8">
    <w:name w:val="xl58378"/>
    <w:basedOn w:val="ad"/>
    <w:rsid w:val="00DB433D"/>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379">
    <w:name w:val="xl58379"/>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80">
    <w:name w:val="xl58380"/>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1">
    <w:name w:val="xl58381"/>
    <w:basedOn w:val="ad"/>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382">
    <w:name w:val="xl58382"/>
    <w:basedOn w:val="ad"/>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3">
    <w:name w:val="xl58383"/>
    <w:basedOn w:val="ad"/>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49">
    <w:name w:val="xl58049"/>
    <w:basedOn w:val="ad"/>
    <w:rsid w:val="005A56B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0">
    <w:name w:val="xl58050"/>
    <w:basedOn w:val="ad"/>
    <w:rsid w:val="005A56B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numbering" w:customStyle="1" w:styleId="2fb">
    <w:name w:val="Нет списка2"/>
    <w:next w:val="af0"/>
    <w:uiPriority w:val="99"/>
    <w:semiHidden/>
    <w:unhideWhenUsed/>
    <w:rsid w:val="00B732A3"/>
  </w:style>
  <w:style w:type="character" w:customStyle="1" w:styleId="2fc">
    <w:name w:val="Подпись к таблице (2)_"/>
    <w:basedOn w:val="ae"/>
    <w:link w:val="2fd"/>
    <w:rsid w:val="00B732A3"/>
    <w:rPr>
      <w:b/>
      <w:bCs/>
      <w:shd w:val="clear" w:color="auto" w:fill="FFFFFF"/>
    </w:rPr>
  </w:style>
  <w:style w:type="paragraph" w:customStyle="1" w:styleId="2fd">
    <w:name w:val="Подпись к таблице (2)"/>
    <w:basedOn w:val="ad"/>
    <w:link w:val="2fc"/>
    <w:qFormat/>
    <w:rsid w:val="00B732A3"/>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2fe">
    <w:name w:val="Основной текст (2)_"/>
    <w:basedOn w:val="ae"/>
    <w:rsid w:val="00B732A3"/>
    <w:rPr>
      <w:rFonts w:ascii="Times New Roman" w:eastAsia="Times New Roman" w:hAnsi="Times New Roman" w:cs="Times New Roman"/>
      <w:b w:val="0"/>
      <w:bCs w:val="0"/>
      <w:i w:val="0"/>
      <w:iCs w:val="0"/>
      <w:smallCaps w:val="0"/>
      <w:strike w:val="0"/>
      <w:u w:val="none"/>
    </w:rPr>
  </w:style>
  <w:style w:type="character" w:customStyle="1" w:styleId="2ff">
    <w:name w:val="Основной текст (2) + Полужирный"/>
    <w:basedOn w:val="2fe"/>
    <w:rsid w:val="00B732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f0">
    <w:name w:val="Основной текст (2)"/>
    <w:basedOn w:val="2fe"/>
    <w:rsid w:val="00B732A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a">
    <w:name w:val="Заголовок №4_"/>
    <w:basedOn w:val="ae"/>
    <w:link w:val="4b"/>
    <w:rsid w:val="00B732A3"/>
    <w:rPr>
      <w:b/>
      <w:bCs/>
      <w:shd w:val="clear" w:color="auto" w:fill="FFFFFF"/>
    </w:rPr>
  </w:style>
  <w:style w:type="paragraph" w:customStyle="1" w:styleId="4b">
    <w:name w:val="Заголовок №4"/>
    <w:basedOn w:val="ad"/>
    <w:link w:val="4a"/>
    <w:qFormat/>
    <w:rsid w:val="00B732A3"/>
    <w:pPr>
      <w:shd w:val="clear" w:color="auto" w:fill="FFFFFF"/>
      <w:adjustRightInd/>
      <w:spacing w:before="0" w:after="240" w:line="0" w:lineRule="atLeast"/>
      <w:ind w:firstLine="0"/>
      <w:jc w:val="left"/>
      <w:textAlignment w:val="auto"/>
      <w:outlineLvl w:val="3"/>
    </w:pPr>
    <w:rPr>
      <w:rFonts w:ascii="Times New Roman" w:eastAsia="Times New Roman" w:hAnsi="Times New Roman"/>
      <w:b/>
      <w:bCs/>
      <w:spacing w:val="0"/>
      <w:sz w:val="20"/>
      <w:szCs w:val="20"/>
      <w:lang w:eastAsia="ru-RU"/>
    </w:rPr>
  </w:style>
  <w:style w:type="character" w:customStyle="1" w:styleId="affffff3">
    <w:name w:val="Сноска_"/>
    <w:basedOn w:val="ae"/>
    <w:link w:val="affffff4"/>
    <w:uiPriority w:val="99"/>
    <w:rsid w:val="00B732A3"/>
    <w:rPr>
      <w:sz w:val="17"/>
      <w:szCs w:val="17"/>
      <w:shd w:val="clear" w:color="auto" w:fill="FFFFFF"/>
    </w:rPr>
  </w:style>
  <w:style w:type="paragraph" w:customStyle="1" w:styleId="affffff4">
    <w:name w:val="Сноска"/>
    <w:basedOn w:val="ad"/>
    <w:link w:val="affffff3"/>
    <w:uiPriority w:val="99"/>
    <w:qFormat/>
    <w:rsid w:val="00B732A3"/>
    <w:pPr>
      <w:shd w:val="clear" w:color="auto" w:fill="FFFFFF"/>
      <w:adjustRightInd/>
      <w:spacing w:before="0" w:after="0" w:line="221" w:lineRule="exact"/>
      <w:ind w:firstLine="0"/>
      <w:textAlignment w:val="auto"/>
    </w:pPr>
    <w:rPr>
      <w:rFonts w:ascii="Times New Roman" w:eastAsia="Times New Roman" w:hAnsi="Times New Roman"/>
      <w:spacing w:val="0"/>
      <w:sz w:val="17"/>
      <w:szCs w:val="17"/>
      <w:lang w:eastAsia="ru-RU"/>
    </w:rPr>
  </w:style>
  <w:style w:type="character" w:customStyle="1" w:styleId="3f6">
    <w:name w:val="Основной текст (3)_"/>
    <w:basedOn w:val="ae"/>
    <w:link w:val="3f7"/>
    <w:rsid w:val="00B732A3"/>
    <w:rPr>
      <w:b/>
      <w:bCs/>
      <w:shd w:val="clear" w:color="auto" w:fill="FFFFFF"/>
    </w:rPr>
  </w:style>
  <w:style w:type="paragraph" w:customStyle="1" w:styleId="3f7">
    <w:name w:val="Основной текст (3)"/>
    <w:basedOn w:val="ad"/>
    <w:link w:val="3f6"/>
    <w:qFormat/>
    <w:rsid w:val="00B732A3"/>
    <w:pPr>
      <w:shd w:val="clear" w:color="auto" w:fill="FFFFFF"/>
      <w:adjustRightInd/>
      <w:spacing w:before="384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affffff5">
    <w:name w:val="Колонтитул_"/>
    <w:basedOn w:val="ae"/>
    <w:rsid w:val="00B732A3"/>
    <w:rPr>
      <w:rFonts w:ascii="Times New Roman" w:eastAsia="Times New Roman" w:hAnsi="Times New Roman" w:cs="Times New Roman"/>
      <w:b w:val="0"/>
      <w:bCs w:val="0"/>
      <w:i w:val="0"/>
      <w:iCs w:val="0"/>
      <w:smallCaps w:val="0"/>
      <w:strike w:val="0"/>
      <w:sz w:val="22"/>
      <w:szCs w:val="22"/>
      <w:u w:val="none"/>
    </w:rPr>
  </w:style>
  <w:style w:type="character" w:customStyle="1" w:styleId="affffff6">
    <w:name w:val="Колонтитул"/>
    <w:basedOn w:val="affffff5"/>
    <w:rsid w:val="00B732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e"/>
    <w:rsid w:val="00B732A3"/>
    <w:rPr>
      <w:rFonts w:ascii="Times New Roman" w:eastAsia="Times New Roman" w:hAnsi="Times New Roman" w:cs="Times New Roman"/>
      <w:b/>
      <w:bCs/>
      <w:i w:val="0"/>
      <w:iCs w:val="0"/>
      <w:smallCaps w:val="0"/>
      <w:strike w:val="0"/>
      <w:u w:val="none"/>
    </w:rPr>
  </w:style>
  <w:style w:type="character" w:customStyle="1" w:styleId="4c">
    <w:name w:val="Основной текст (4)_"/>
    <w:basedOn w:val="ae"/>
    <w:link w:val="4d"/>
    <w:rsid w:val="00B732A3"/>
    <w:rPr>
      <w:b/>
      <w:bCs/>
      <w:shd w:val="clear" w:color="auto" w:fill="FFFFFF"/>
    </w:rPr>
  </w:style>
  <w:style w:type="paragraph" w:customStyle="1" w:styleId="4d">
    <w:name w:val="Основной текст (4)"/>
    <w:basedOn w:val="ad"/>
    <w:link w:val="4c"/>
    <w:qFormat/>
    <w:rsid w:val="00B732A3"/>
    <w:pPr>
      <w:shd w:val="clear" w:color="auto" w:fill="FFFFFF"/>
      <w:adjustRightInd/>
      <w:spacing w:before="360" w:after="600" w:line="0" w:lineRule="atLeast"/>
      <w:ind w:firstLine="0"/>
      <w:jc w:val="center"/>
      <w:textAlignment w:val="auto"/>
    </w:pPr>
    <w:rPr>
      <w:rFonts w:ascii="Times New Roman" w:eastAsia="Times New Roman" w:hAnsi="Times New Roman"/>
      <w:b/>
      <w:bCs/>
      <w:spacing w:val="0"/>
      <w:sz w:val="20"/>
      <w:szCs w:val="20"/>
      <w:lang w:eastAsia="ru-RU"/>
    </w:rPr>
  </w:style>
  <w:style w:type="character" w:customStyle="1" w:styleId="3f8">
    <w:name w:val="Подпись к картинке (3)_"/>
    <w:basedOn w:val="ae"/>
    <w:link w:val="3f9"/>
    <w:rsid w:val="00B732A3"/>
    <w:rPr>
      <w:b/>
      <w:bCs/>
      <w:shd w:val="clear" w:color="auto" w:fill="FFFFFF"/>
    </w:rPr>
  </w:style>
  <w:style w:type="paragraph" w:customStyle="1" w:styleId="3f9">
    <w:name w:val="Подпись к картинке (3)"/>
    <w:basedOn w:val="ad"/>
    <w:link w:val="3f8"/>
    <w:rsid w:val="00B732A3"/>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5Exact">
    <w:name w:val="Основной текст (5) Exact"/>
    <w:basedOn w:val="ae"/>
    <w:link w:val="59"/>
    <w:rsid w:val="00B732A3"/>
    <w:rPr>
      <w:b/>
      <w:bCs/>
      <w:sz w:val="21"/>
      <w:szCs w:val="21"/>
      <w:shd w:val="clear" w:color="auto" w:fill="FFFFFF"/>
    </w:rPr>
  </w:style>
  <w:style w:type="paragraph" w:customStyle="1" w:styleId="59">
    <w:name w:val="Основной текст (5)"/>
    <w:basedOn w:val="ad"/>
    <w:link w:val="5Exact"/>
    <w:qFormat/>
    <w:rsid w:val="00B732A3"/>
    <w:pPr>
      <w:shd w:val="clear" w:color="auto" w:fill="FFFFFF"/>
      <w:adjustRightInd/>
      <w:spacing w:before="0" w:after="0" w:line="230" w:lineRule="exact"/>
      <w:ind w:firstLine="0"/>
      <w:jc w:val="center"/>
      <w:textAlignment w:val="auto"/>
    </w:pPr>
    <w:rPr>
      <w:rFonts w:ascii="Times New Roman" w:eastAsia="Times New Roman" w:hAnsi="Times New Roman"/>
      <w:b/>
      <w:bCs/>
      <w:spacing w:val="0"/>
      <w:sz w:val="21"/>
      <w:szCs w:val="21"/>
      <w:lang w:eastAsia="ru-RU"/>
    </w:rPr>
  </w:style>
  <w:style w:type="character" w:customStyle="1" w:styleId="5Exact0">
    <w:name w:val="Подпись к картинке (5) Exact"/>
    <w:basedOn w:val="ae"/>
    <w:link w:val="5a"/>
    <w:rsid w:val="00B732A3"/>
    <w:rPr>
      <w:rFonts w:ascii="Arial" w:eastAsia="Arial" w:hAnsi="Arial" w:cs="Arial"/>
      <w:b/>
      <w:bCs/>
      <w:sz w:val="17"/>
      <w:szCs w:val="17"/>
      <w:shd w:val="clear" w:color="auto" w:fill="FFFFFF"/>
    </w:rPr>
  </w:style>
  <w:style w:type="paragraph" w:customStyle="1" w:styleId="5a">
    <w:name w:val="Подпись к картинке (5)"/>
    <w:basedOn w:val="ad"/>
    <w:link w:val="5Exact0"/>
    <w:rsid w:val="00B732A3"/>
    <w:pPr>
      <w:shd w:val="clear" w:color="auto" w:fill="FFFFFF"/>
      <w:adjustRightInd/>
      <w:spacing w:before="0" w:after="0" w:line="0" w:lineRule="atLeast"/>
      <w:ind w:firstLine="0"/>
      <w:jc w:val="left"/>
      <w:textAlignment w:val="auto"/>
    </w:pPr>
    <w:rPr>
      <w:rFonts w:eastAsia="Arial" w:cs="Arial"/>
      <w:b/>
      <w:bCs/>
      <w:spacing w:val="0"/>
      <w:sz w:val="17"/>
      <w:szCs w:val="17"/>
      <w:lang w:eastAsia="ru-RU"/>
    </w:rPr>
  </w:style>
  <w:style w:type="character" w:customStyle="1" w:styleId="6Exact">
    <w:name w:val="Основной текст (6) Exact"/>
    <w:basedOn w:val="ae"/>
    <w:link w:val="65"/>
    <w:rsid w:val="00B732A3"/>
    <w:rPr>
      <w:sz w:val="16"/>
      <w:szCs w:val="16"/>
      <w:shd w:val="clear" w:color="auto" w:fill="FFFFFF"/>
    </w:rPr>
  </w:style>
  <w:style w:type="paragraph" w:customStyle="1" w:styleId="65">
    <w:name w:val="Основной текст (6)"/>
    <w:basedOn w:val="ad"/>
    <w:link w:val="6Exact"/>
    <w:qFormat/>
    <w:rsid w:val="00B732A3"/>
    <w:pPr>
      <w:shd w:val="clear" w:color="auto" w:fill="FFFFFF"/>
      <w:adjustRightInd/>
      <w:spacing w:before="0" w:after="0" w:line="341" w:lineRule="exact"/>
      <w:ind w:firstLine="0"/>
      <w:textAlignment w:val="auto"/>
    </w:pPr>
    <w:rPr>
      <w:rFonts w:ascii="Times New Roman" w:eastAsia="Times New Roman" w:hAnsi="Times New Roman"/>
      <w:spacing w:val="0"/>
      <w:sz w:val="16"/>
      <w:szCs w:val="16"/>
      <w:lang w:eastAsia="ru-RU"/>
    </w:rPr>
  </w:style>
  <w:style w:type="character" w:customStyle="1" w:styleId="4Exact">
    <w:name w:val="Основной текст (4) Exact"/>
    <w:basedOn w:val="ae"/>
    <w:rsid w:val="00B732A3"/>
    <w:rPr>
      <w:rFonts w:ascii="Times New Roman" w:eastAsia="Times New Roman" w:hAnsi="Times New Roman" w:cs="Times New Roman"/>
      <w:b/>
      <w:bCs/>
      <w:i w:val="0"/>
      <w:iCs w:val="0"/>
      <w:smallCaps w:val="0"/>
      <w:strike w:val="0"/>
      <w:sz w:val="22"/>
      <w:szCs w:val="22"/>
      <w:u w:val="none"/>
    </w:rPr>
  </w:style>
  <w:style w:type="character" w:customStyle="1" w:styleId="6Exact0">
    <w:name w:val="Подпись к картинке (6) Exact"/>
    <w:basedOn w:val="ae"/>
    <w:link w:val="66"/>
    <w:rsid w:val="00B732A3"/>
    <w:rPr>
      <w:b/>
      <w:bCs/>
      <w:sz w:val="21"/>
      <w:szCs w:val="21"/>
      <w:shd w:val="clear" w:color="auto" w:fill="FFFFFF"/>
    </w:rPr>
  </w:style>
  <w:style w:type="paragraph" w:customStyle="1" w:styleId="66">
    <w:name w:val="Подпись к картинке (6)"/>
    <w:basedOn w:val="ad"/>
    <w:link w:val="6Exact0"/>
    <w:rsid w:val="00B732A3"/>
    <w:pPr>
      <w:shd w:val="clear" w:color="auto" w:fill="FFFFFF"/>
      <w:adjustRightInd/>
      <w:spacing w:before="0" w:after="0" w:line="230" w:lineRule="exact"/>
      <w:ind w:firstLine="0"/>
      <w:jc w:val="center"/>
      <w:textAlignment w:val="auto"/>
    </w:pPr>
    <w:rPr>
      <w:rFonts w:ascii="Times New Roman" w:eastAsia="Times New Roman" w:hAnsi="Times New Roman"/>
      <w:b/>
      <w:bCs/>
      <w:spacing w:val="0"/>
      <w:sz w:val="21"/>
      <w:szCs w:val="21"/>
      <w:lang w:eastAsia="ru-RU"/>
    </w:rPr>
  </w:style>
  <w:style w:type="character" w:customStyle="1" w:styleId="7Exact">
    <w:name w:val="Основной текст (7) Exact"/>
    <w:basedOn w:val="ae"/>
    <w:link w:val="73"/>
    <w:rsid w:val="00B732A3"/>
    <w:rPr>
      <w:sz w:val="17"/>
      <w:szCs w:val="17"/>
      <w:shd w:val="clear" w:color="auto" w:fill="FFFFFF"/>
    </w:rPr>
  </w:style>
  <w:style w:type="paragraph" w:customStyle="1" w:styleId="73">
    <w:name w:val="Основной текст (7)"/>
    <w:basedOn w:val="ad"/>
    <w:link w:val="7Exact"/>
    <w:qFormat/>
    <w:rsid w:val="00B732A3"/>
    <w:pPr>
      <w:shd w:val="clear" w:color="auto" w:fill="FFFFFF"/>
      <w:adjustRightInd/>
      <w:spacing w:before="0" w:after="0" w:line="197" w:lineRule="exact"/>
      <w:ind w:firstLine="0"/>
      <w:jc w:val="center"/>
      <w:textAlignment w:val="auto"/>
    </w:pPr>
    <w:rPr>
      <w:rFonts w:ascii="Times New Roman" w:eastAsia="Times New Roman" w:hAnsi="Times New Roman"/>
      <w:spacing w:val="0"/>
      <w:sz w:val="17"/>
      <w:szCs w:val="17"/>
      <w:lang w:eastAsia="ru-RU"/>
    </w:rPr>
  </w:style>
  <w:style w:type="character" w:customStyle="1" w:styleId="775ptExact">
    <w:name w:val="Основной текст (7) + 7;5 pt Exact"/>
    <w:basedOn w:val="7Exact"/>
    <w:rsid w:val="00B732A3"/>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character" w:customStyle="1" w:styleId="8Exact">
    <w:name w:val="Основной текст (8) Exact"/>
    <w:basedOn w:val="ae"/>
    <w:link w:val="83"/>
    <w:rsid w:val="00B732A3"/>
    <w:rPr>
      <w:sz w:val="16"/>
      <w:szCs w:val="16"/>
      <w:shd w:val="clear" w:color="auto" w:fill="FFFFFF"/>
    </w:rPr>
  </w:style>
  <w:style w:type="paragraph" w:customStyle="1" w:styleId="83">
    <w:name w:val="Основной текст (8)"/>
    <w:basedOn w:val="ad"/>
    <w:link w:val="8Exact"/>
    <w:qFormat/>
    <w:rsid w:val="00B732A3"/>
    <w:pPr>
      <w:shd w:val="clear" w:color="auto" w:fill="FFFFFF"/>
      <w:adjustRightInd/>
      <w:spacing w:before="0" w:after="0" w:line="0" w:lineRule="atLeast"/>
      <w:ind w:firstLine="0"/>
      <w:jc w:val="center"/>
      <w:textAlignment w:val="auto"/>
    </w:pPr>
    <w:rPr>
      <w:rFonts w:ascii="Times New Roman" w:eastAsia="Times New Roman" w:hAnsi="Times New Roman"/>
      <w:spacing w:val="0"/>
      <w:sz w:val="16"/>
      <w:szCs w:val="16"/>
      <w:lang w:eastAsia="ru-RU"/>
    </w:rPr>
  </w:style>
  <w:style w:type="character" w:customStyle="1" w:styleId="9Exact">
    <w:name w:val="Основной текст (9) Exact"/>
    <w:basedOn w:val="ae"/>
    <w:link w:val="92"/>
    <w:rsid w:val="00B732A3"/>
    <w:rPr>
      <w:rFonts w:ascii="Franklin Gothic Demi Cond" w:eastAsia="Franklin Gothic Demi Cond" w:hAnsi="Franklin Gothic Demi Cond" w:cs="Franklin Gothic Demi Cond"/>
      <w:sz w:val="30"/>
      <w:szCs w:val="30"/>
      <w:shd w:val="clear" w:color="auto" w:fill="FFFFFF"/>
    </w:rPr>
  </w:style>
  <w:style w:type="paragraph" w:customStyle="1" w:styleId="92">
    <w:name w:val="Основной текст (9)"/>
    <w:basedOn w:val="ad"/>
    <w:link w:val="9Exact"/>
    <w:qFormat/>
    <w:rsid w:val="00B732A3"/>
    <w:pPr>
      <w:shd w:val="clear" w:color="auto" w:fill="FFFFFF"/>
      <w:adjustRightInd/>
      <w:spacing w:before="0" w:after="0" w:line="0" w:lineRule="atLeast"/>
      <w:ind w:firstLine="0"/>
      <w:jc w:val="left"/>
      <w:textAlignment w:val="auto"/>
    </w:pPr>
    <w:rPr>
      <w:rFonts w:ascii="Franklin Gothic Demi Cond" w:eastAsia="Franklin Gothic Demi Cond" w:hAnsi="Franklin Gothic Demi Cond" w:cs="Franklin Gothic Demi Cond"/>
      <w:spacing w:val="0"/>
      <w:sz w:val="30"/>
      <w:szCs w:val="30"/>
      <w:lang w:eastAsia="ru-RU"/>
    </w:rPr>
  </w:style>
  <w:style w:type="character" w:customStyle="1" w:styleId="1Exact">
    <w:name w:val="Заголовок №1 Exact"/>
    <w:basedOn w:val="ae"/>
    <w:link w:val="1fb"/>
    <w:rsid w:val="00B732A3"/>
    <w:rPr>
      <w:sz w:val="260"/>
      <w:szCs w:val="260"/>
      <w:shd w:val="clear" w:color="auto" w:fill="FFFFFF"/>
    </w:rPr>
  </w:style>
  <w:style w:type="paragraph" w:customStyle="1" w:styleId="1fb">
    <w:name w:val="Заголовок №1"/>
    <w:basedOn w:val="ad"/>
    <w:link w:val="1Exact"/>
    <w:rsid w:val="00B732A3"/>
    <w:pPr>
      <w:shd w:val="clear" w:color="auto" w:fill="FFFFFF"/>
      <w:adjustRightInd/>
      <w:spacing w:before="0" w:after="0" w:line="0" w:lineRule="atLeast"/>
      <w:ind w:firstLine="0"/>
      <w:jc w:val="left"/>
      <w:textAlignment w:val="auto"/>
      <w:outlineLvl w:val="0"/>
    </w:pPr>
    <w:rPr>
      <w:rFonts w:ascii="Times New Roman" w:eastAsia="Times New Roman" w:hAnsi="Times New Roman"/>
      <w:spacing w:val="0"/>
      <w:sz w:val="260"/>
      <w:szCs w:val="260"/>
      <w:lang w:eastAsia="ru-RU"/>
    </w:rPr>
  </w:style>
  <w:style w:type="character" w:customStyle="1" w:styleId="10Exact">
    <w:name w:val="Основной текст (10) Exact"/>
    <w:basedOn w:val="ae"/>
    <w:rsid w:val="00B732A3"/>
    <w:rPr>
      <w:b w:val="0"/>
      <w:bCs w:val="0"/>
      <w:i w:val="0"/>
      <w:iCs w:val="0"/>
      <w:smallCaps w:val="0"/>
      <w:strike w:val="0"/>
      <w:sz w:val="18"/>
      <w:szCs w:val="18"/>
      <w:u w:val="none"/>
    </w:rPr>
  </w:style>
  <w:style w:type="character" w:customStyle="1" w:styleId="11Exact">
    <w:name w:val="Основной текст (11) Exact"/>
    <w:basedOn w:val="ae"/>
    <w:rsid w:val="00B732A3"/>
    <w:rPr>
      <w:rFonts w:ascii="Times New Roman" w:eastAsia="Times New Roman" w:hAnsi="Times New Roman" w:cs="Times New Roman"/>
      <w:b w:val="0"/>
      <w:bCs w:val="0"/>
      <w:i/>
      <w:iCs/>
      <w:smallCaps w:val="0"/>
      <w:strike w:val="0"/>
      <w:u w:val="none"/>
    </w:rPr>
  </w:style>
  <w:style w:type="character" w:customStyle="1" w:styleId="2Exact">
    <w:name w:val="Заголовок №2 Exact"/>
    <w:basedOn w:val="ae"/>
    <w:link w:val="2ff1"/>
    <w:rsid w:val="00B732A3"/>
    <w:rPr>
      <w:b/>
      <w:bCs/>
      <w:sz w:val="56"/>
      <w:szCs w:val="56"/>
      <w:shd w:val="clear" w:color="auto" w:fill="FFFFFF"/>
    </w:rPr>
  </w:style>
  <w:style w:type="paragraph" w:customStyle="1" w:styleId="2ff1">
    <w:name w:val="Заголовок №2"/>
    <w:basedOn w:val="ad"/>
    <w:link w:val="2Exact"/>
    <w:qFormat/>
    <w:rsid w:val="00B732A3"/>
    <w:pPr>
      <w:shd w:val="clear" w:color="auto" w:fill="FFFFFF"/>
      <w:adjustRightInd/>
      <w:spacing w:before="0" w:after="0" w:line="0" w:lineRule="atLeast"/>
      <w:ind w:firstLine="0"/>
      <w:jc w:val="left"/>
      <w:textAlignment w:val="auto"/>
      <w:outlineLvl w:val="1"/>
    </w:pPr>
    <w:rPr>
      <w:rFonts w:ascii="Times New Roman" w:eastAsia="Times New Roman" w:hAnsi="Times New Roman"/>
      <w:b/>
      <w:bCs/>
      <w:spacing w:val="0"/>
      <w:sz w:val="56"/>
      <w:szCs w:val="56"/>
      <w:lang w:eastAsia="ru-RU"/>
    </w:rPr>
  </w:style>
  <w:style w:type="character" w:customStyle="1" w:styleId="2FranklinGothicDemiCond15pt">
    <w:name w:val="Основной текст (2) + Franklin Gothic Demi Cond;15 pt"/>
    <w:basedOn w:val="2fe"/>
    <w:rsid w:val="00B732A3"/>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ru-RU" w:eastAsia="ru-RU" w:bidi="ru-RU"/>
    </w:rPr>
  </w:style>
  <w:style w:type="character" w:customStyle="1" w:styleId="2BookAntiqua10pt">
    <w:name w:val="Основной текст (2) + Book Antiqua;10 pt;Курсив"/>
    <w:basedOn w:val="2fe"/>
    <w:rsid w:val="00B732A3"/>
    <w:rPr>
      <w:rFonts w:ascii="Book Antiqua" w:eastAsia="Book Antiqua" w:hAnsi="Book Antiqua" w:cs="Book Antiqua"/>
      <w:b w:val="0"/>
      <w:bCs w:val="0"/>
      <w:i/>
      <w:iCs/>
      <w:smallCaps w:val="0"/>
      <w:strike w:val="0"/>
      <w:color w:val="000000"/>
      <w:spacing w:val="0"/>
      <w:w w:val="100"/>
      <w:position w:val="0"/>
      <w:sz w:val="20"/>
      <w:szCs w:val="20"/>
      <w:u w:val="none"/>
      <w:lang w:val="ru-RU" w:eastAsia="ru-RU" w:bidi="ru-RU"/>
    </w:rPr>
  </w:style>
  <w:style w:type="character" w:customStyle="1" w:styleId="2FranklinGothicMediumCond50pt">
    <w:name w:val="Основной текст (2) + Franklin Gothic Medium Cond;50 pt"/>
    <w:basedOn w:val="2fe"/>
    <w:rsid w:val="00B732A3"/>
    <w:rPr>
      <w:rFonts w:ascii="Franklin Gothic Medium Cond" w:eastAsia="Franklin Gothic Medium Cond" w:hAnsi="Franklin Gothic Medium Cond" w:cs="Franklin Gothic Medium Cond"/>
      <w:b/>
      <w:bCs/>
      <w:i w:val="0"/>
      <w:iCs w:val="0"/>
      <w:smallCaps w:val="0"/>
      <w:strike w:val="0"/>
      <w:color w:val="000000"/>
      <w:spacing w:val="0"/>
      <w:w w:val="100"/>
      <w:position w:val="0"/>
      <w:sz w:val="100"/>
      <w:szCs w:val="100"/>
      <w:u w:val="none"/>
      <w:lang w:val="ru-RU" w:eastAsia="ru-RU" w:bidi="ru-RU"/>
    </w:rPr>
  </w:style>
  <w:style w:type="character" w:customStyle="1" w:styleId="246pt">
    <w:name w:val="Основной текст (2) + 46 pt;Полужирный"/>
    <w:basedOn w:val="2fe"/>
    <w:rsid w:val="00B732A3"/>
    <w:rPr>
      <w:rFonts w:ascii="Times New Roman" w:eastAsia="Times New Roman" w:hAnsi="Times New Roman" w:cs="Times New Roman"/>
      <w:b/>
      <w:bCs/>
      <w:i w:val="0"/>
      <w:iCs w:val="0"/>
      <w:smallCaps w:val="0"/>
      <w:strike w:val="0"/>
      <w:color w:val="000000"/>
      <w:spacing w:val="0"/>
      <w:w w:val="100"/>
      <w:position w:val="0"/>
      <w:sz w:val="92"/>
      <w:szCs w:val="92"/>
      <w:u w:val="none"/>
      <w:lang w:val="en-US" w:eastAsia="en-US" w:bidi="en-US"/>
    </w:rPr>
  </w:style>
  <w:style w:type="character" w:customStyle="1" w:styleId="2ArialUnicodeMS9pt">
    <w:name w:val="Основной текст (2) + Arial Unicode MS;9 pt"/>
    <w:basedOn w:val="2fe"/>
    <w:rsid w:val="00B732A3"/>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12Exact">
    <w:name w:val="Основной текст (12) Exact"/>
    <w:basedOn w:val="ae"/>
    <w:link w:val="121"/>
    <w:rsid w:val="00B732A3"/>
    <w:rPr>
      <w:b/>
      <w:bCs/>
      <w:sz w:val="30"/>
      <w:szCs w:val="30"/>
      <w:shd w:val="clear" w:color="auto" w:fill="FFFFFF"/>
    </w:rPr>
  </w:style>
  <w:style w:type="paragraph" w:customStyle="1" w:styleId="121">
    <w:name w:val="Основной текст (12)"/>
    <w:basedOn w:val="ad"/>
    <w:link w:val="12Exact"/>
    <w:qFormat/>
    <w:rsid w:val="00B732A3"/>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30"/>
      <w:szCs w:val="30"/>
      <w:lang w:eastAsia="ru-RU"/>
    </w:rPr>
  </w:style>
  <w:style w:type="character" w:customStyle="1" w:styleId="296pt-3pt">
    <w:name w:val="Основной текст (2) + 96 pt;Интервал -3 pt"/>
    <w:basedOn w:val="2fe"/>
    <w:rsid w:val="00B732A3"/>
    <w:rPr>
      <w:rFonts w:ascii="Times New Roman" w:eastAsia="Times New Roman" w:hAnsi="Times New Roman" w:cs="Times New Roman"/>
      <w:b/>
      <w:bCs/>
      <w:i w:val="0"/>
      <w:iCs w:val="0"/>
      <w:smallCaps w:val="0"/>
      <w:strike w:val="0"/>
      <w:color w:val="000000"/>
      <w:spacing w:val="-60"/>
      <w:w w:val="100"/>
      <w:position w:val="0"/>
      <w:sz w:val="192"/>
      <w:szCs w:val="192"/>
      <w:u w:val="none"/>
      <w:lang w:val="en-US" w:eastAsia="en-US" w:bidi="en-US"/>
    </w:rPr>
  </w:style>
  <w:style w:type="character" w:customStyle="1" w:styleId="2130pt">
    <w:name w:val="Основной текст (2) + 130 pt"/>
    <w:basedOn w:val="2fe"/>
    <w:rsid w:val="00B732A3"/>
    <w:rPr>
      <w:rFonts w:ascii="Times New Roman" w:eastAsia="Times New Roman" w:hAnsi="Times New Roman" w:cs="Times New Roman"/>
      <w:b w:val="0"/>
      <w:bCs w:val="0"/>
      <w:i w:val="0"/>
      <w:iCs w:val="0"/>
      <w:smallCaps w:val="0"/>
      <w:strike w:val="0"/>
      <w:color w:val="000000"/>
      <w:spacing w:val="0"/>
      <w:w w:val="100"/>
      <w:position w:val="0"/>
      <w:sz w:val="260"/>
      <w:szCs w:val="260"/>
      <w:u w:val="none"/>
      <w:lang w:val="ru-RU" w:eastAsia="ru-RU" w:bidi="ru-RU"/>
    </w:rPr>
  </w:style>
  <w:style w:type="character" w:customStyle="1" w:styleId="13Exact">
    <w:name w:val="Основной текст (13) Exact"/>
    <w:basedOn w:val="ae"/>
    <w:link w:val="132"/>
    <w:rsid w:val="00B732A3"/>
    <w:rPr>
      <w:b/>
      <w:bCs/>
      <w:shd w:val="clear" w:color="auto" w:fill="FFFFFF"/>
    </w:rPr>
  </w:style>
  <w:style w:type="paragraph" w:customStyle="1" w:styleId="132">
    <w:name w:val="Основной текст (13)"/>
    <w:basedOn w:val="ad"/>
    <w:link w:val="13Exact"/>
    <w:qFormat/>
    <w:rsid w:val="00B732A3"/>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7Exact0">
    <w:name w:val="Подпись к картинке (7) Exact"/>
    <w:basedOn w:val="ae"/>
    <w:link w:val="74"/>
    <w:rsid w:val="00B732A3"/>
    <w:rPr>
      <w:b/>
      <w:bCs/>
      <w:shd w:val="clear" w:color="auto" w:fill="FFFFFF"/>
    </w:rPr>
  </w:style>
  <w:style w:type="paragraph" w:customStyle="1" w:styleId="74">
    <w:name w:val="Подпись к картинке (7)"/>
    <w:basedOn w:val="ad"/>
    <w:link w:val="7Exact0"/>
    <w:rsid w:val="00B732A3"/>
    <w:pPr>
      <w:shd w:val="clear" w:color="auto" w:fill="FFFFFF"/>
      <w:adjustRightInd/>
      <w:spacing w:before="0" w:after="0" w:line="0" w:lineRule="atLeast"/>
      <w:ind w:firstLine="0"/>
      <w:jc w:val="left"/>
      <w:textAlignment w:val="auto"/>
    </w:pPr>
    <w:rPr>
      <w:rFonts w:ascii="Times New Roman" w:eastAsia="Times New Roman" w:hAnsi="Times New Roman"/>
      <w:b/>
      <w:bCs/>
      <w:spacing w:val="0"/>
      <w:sz w:val="20"/>
      <w:szCs w:val="20"/>
      <w:lang w:eastAsia="ru-RU"/>
    </w:rPr>
  </w:style>
  <w:style w:type="character" w:customStyle="1" w:styleId="3Exact0">
    <w:name w:val="Подпись к картинке (3) Exact"/>
    <w:basedOn w:val="ae"/>
    <w:rsid w:val="00B732A3"/>
    <w:rPr>
      <w:rFonts w:ascii="Times New Roman" w:eastAsia="Times New Roman" w:hAnsi="Times New Roman" w:cs="Times New Roman"/>
      <w:b/>
      <w:bCs/>
      <w:i w:val="0"/>
      <w:iCs w:val="0"/>
      <w:smallCaps w:val="0"/>
      <w:strike w:val="0"/>
      <w:u w:val="none"/>
    </w:rPr>
  </w:style>
  <w:style w:type="character" w:customStyle="1" w:styleId="8Exact0">
    <w:name w:val="Подпись к картинке (8) Exact"/>
    <w:basedOn w:val="ae"/>
    <w:link w:val="84"/>
    <w:rsid w:val="00B732A3"/>
    <w:rPr>
      <w:i/>
      <w:iCs/>
      <w:shd w:val="clear" w:color="auto" w:fill="FFFFFF"/>
    </w:rPr>
  </w:style>
  <w:style w:type="paragraph" w:customStyle="1" w:styleId="84">
    <w:name w:val="Подпись к картинке (8)"/>
    <w:basedOn w:val="ad"/>
    <w:link w:val="8Exact0"/>
    <w:rsid w:val="00B732A3"/>
    <w:pPr>
      <w:shd w:val="clear" w:color="auto" w:fill="FFFFFF"/>
      <w:adjustRightInd/>
      <w:spacing w:before="0" w:after="0" w:line="269" w:lineRule="exact"/>
      <w:ind w:firstLine="0"/>
      <w:textAlignment w:val="auto"/>
    </w:pPr>
    <w:rPr>
      <w:rFonts w:ascii="Times New Roman" w:eastAsia="Times New Roman" w:hAnsi="Times New Roman"/>
      <w:i/>
      <w:iCs/>
      <w:spacing w:val="0"/>
      <w:sz w:val="20"/>
      <w:szCs w:val="20"/>
      <w:lang w:eastAsia="ru-RU"/>
    </w:rPr>
  </w:style>
  <w:style w:type="character" w:customStyle="1" w:styleId="ArialUnicodeMS12pt-2pt">
    <w:name w:val="Колонтитул + Arial Unicode MS;12 pt;Курсив;Интервал -2 pt"/>
    <w:basedOn w:val="affffff5"/>
    <w:rsid w:val="00B732A3"/>
    <w:rPr>
      <w:rFonts w:ascii="Arial Unicode MS" w:eastAsia="Arial Unicode MS" w:hAnsi="Arial Unicode MS" w:cs="Arial Unicode MS"/>
      <w:b w:val="0"/>
      <w:bCs w:val="0"/>
      <w:i/>
      <w:iCs/>
      <w:smallCaps w:val="0"/>
      <w:strike w:val="0"/>
      <w:color w:val="000000"/>
      <w:spacing w:val="-50"/>
      <w:w w:val="100"/>
      <w:position w:val="0"/>
      <w:sz w:val="24"/>
      <w:szCs w:val="24"/>
      <w:u w:val="none"/>
      <w:lang w:val="ru-RU" w:eastAsia="ru-RU" w:bidi="ru-RU"/>
    </w:rPr>
  </w:style>
  <w:style w:type="character" w:customStyle="1" w:styleId="112">
    <w:name w:val="Основной текст (11)_"/>
    <w:basedOn w:val="ae"/>
    <w:link w:val="113"/>
    <w:rsid w:val="00B732A3"/>
    <w:rPr>
      <w:i/>
      <w:iCs/>
      <w:shd w:val="clear" w:color="auto" w:fill="FFFFFF"/>
    </w:rPr>
  </w:style>
  <w:style w:type="paragraph" w:customStyle="1" w:styleId="113">
    <w:name w:val="Основной текст (11)"/>
    <w:basedOn w:val="ad"/>
    <w:link w:val="112"/>
    <w:qFormat/>
    <w:rsid w:val="00B732A3"/>
    <w:pPr>
      <w:shd w:val="clear" w:color="auto" w:fill="FFFFFF"/>
      <w:adjustRightInd/>
      <w:spacing w:before="0" w:after="0" w:line="0" w:lineRule="atLeast"/>
      <w:ind w:firstLine="0"/>
      <w:jc w:val="left"/>
      <w:textAlignment w:val="auto"/>
    </w:pPr>
    <w:rPr>
      <w:rFonts w:ascii="Times New Roman" w:eastAsia="Times New Roman" w:hAnsi="Times New Roman"/>
      <w:i/>
      <w:iCs/>
      <w:spacing w:val="0"/>
      <w:sz w:val="20"/>
      <w:szCs w:val="20"/>
      <w:lang w:eastAsia="ru-RU"/>
    </w:rPr>
  </w:style>
  <w:style w:type="character" w:customStyle="1" w:styleId="100">
    <w:name w:val="Основной текст (10)_"/>
    <w:basedOn w:val="ae"/>
    <w:link w:val="101"/>
    <w:rsid w:val="00B732A3"/>
    <w:rPr>
      <w:sz w:val="18"/>
      <w:szCs w:val="18"/>
      <w:shd w:val="clear" w:color="auto" w:fill="FFFFFF"/>
    </w:rPr>
  </w:style>
  <w:style w:type="paragraph" w:customStyle="1" w:styleId="101">
    <w:name w:val="Основной текст (10)"/>
    <w:basedOn w:val="ad"/>
    <w:link w:val="100"/>
    <w:qFormat/>
    <w:rsid w:val="00B732A3"/>
    <w:pPr>
      <w:shd w:val="clear" w:color="auto" w:fill="FFFFFF"/>
      <w:adjustRightInd/>
      <w:spacing w:before="0" w:after="0" w:line="0" w:lineRule="atLeast"/>
      <w:ind w:firstLine="0"/>
      <w:jc w:val="left"/>
      <w:textAlignment w:val="auto"/>
    </w:pPr>
    <w:rPr>
      <w:rFonts w:ascii="Times New Roman" w:eastAsia="Times New Roman" w:hAnsi="Times New Roman"/>
      <w:spacing w:val="0"/>
      <w:sz w:val="18"/>
      <w:szCs w:val="18"/>
      <w:lang w:eastAsia="ru-RU"/>
    </w:rPr>
  </w:style>
  <w:style w:type="character" w:customStyle="1" w:styleId="210pt">
    <w:name w:val="Основной текст (2) + 10 pt"/>
    <w:basedOn w:val="2fe"/>
    <w:rsid w:val="00B732A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customStyle="1" w:styleId="TableGridReport1">
    <w:name w:val="Table Grid Report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7">
    <w:name w:val="Block Text"/>
    <w:basedOn w:val="ad"/>
    <w:rsid w:val="00B732A3"/>
    <w:pPr>
      <w:widowControl/>
      <w:adjustRightInd/>
      <w:spacing w:before="0" w:after="0"/>
      <w:ind w:left="113" w:right="113" w:firstLine="0"/>
      <w:jc w:val="left"/>
      <w:textAlignment w:val="auto"/>
    </w:pPr>
    <w:rPr>
      <w:rFonts w:ascii="Times New Roman" w:eastAsia="Times New Roman" w:hAnsi="Times New Roman"/>
      <w:b/>
      <w:spacing w:val="0"/>
      <w:sz w:val="20"/>
      <w:szCs w:val="20"/>
      <w:lang w:eastAsia="ru-RU"/>
    </w:rPr>
  </w:style>
  <w:style w:type="paragraph" w:customStyle="1" w:styleId="affffff8">
    <w:name w:val="заголовок таблицы"/>
    <w:basedOn w:val="ad"/>
    <w:autoRedefine/>
    <w:rsid w:val="00B732A3"/>
    <w:pPr>
      <w:keepNext/>
      <w:keepLines/>
      <w:tabs>
        <w:tab w:val="left" w:pos="1701"/>
      </w:tabs>
      <w:adjustRightInd/>
      <w:spacing w:line="276" w:lineRule="auto"/>
      <w:ind w:firstLine="0"/>
      <w:textAlignment w:val="auto"/>
    </w:pPr>
    <w:rPr>
      <w:rFonts w:ascii="Times New Roman" w:eastAsia="Times New Roman" w:hAnsi="Times New Roman"/>
      <w:b/>
      <w:spacing w:val="0"/>
      <w:sz w:val="24"/>
      <w:szCs w:val="24"/>
      <w:lang w:eastAsia="ru-RU"/>
    </w:rPr>
  </w:style>
  <w:style w:type="character" w:customStyle="1" w:styleId="blacktext">
    <w:name w:val="black_text"/>
    <w:basedOn w:val="ae"/>
    <w:rsid w:val="00B732A3"/>
  </w:style>
  <w:style w:type="numbering" w:customStyle="1" w:styleId="114">
    <w:name w:val="Нет списка11"/>
    <w:next w:val="af0"/>
    <w:uiPriority w:val="99"/>
    <w:semiHidden/>
    <w:unhideWhenUsed/>
    <w:rsid w:val="00B732A3"/>
  </w:style>
  <w:style w:type="paragraph" w:customStyle="1" w:styleId="2ff2">
    <w:name w:val="Текст титула 2"/>
    <w:basedOn w:val="ad"/>
    <w:qFormat/>
    <w:rsid w:val="00B732A3"/>
    <w:pPr>
      <w:adjustRightInd/>
      <w:snapToGrid w:val="0"/>
      <w:spacing w:before="4800" w:after="0" w:line="300" w:lineRule="auto"/>
      <w:ind w:firstLine="0"/>
      <w:contextualSpacing/>
      <w:jc w:val="center"/>
      <w:textAlignment w:val="auto"/>
    </w:pPr>
    <w:rPr>
      <w:rFonts w:ascii="Times New Roman" w:eastAsia="Times New Roman" w:hAnsi="Times New Roman"/>
      <w:b/>
      <w:spacing w:val="0"/>
      <w:sz w:val="24"/>
    </w:rPr>
  </w:style>
  <w:style w:type="character" w:customStyle="1" w:styleId="S">
    <w:name w:val="S_Обычный Знак"/>
    <w:link w:val="S0"/>
    <w:locked/>
    <w:rsid w:val="00B732A3"/>
    <w:rPr>
      <w:sz w:val="28"/>
      <w:szCs w:val="24"/>
    </w:rPr>
  </w:style>
  <w:style w:type="paragraph" w:customStyle="1" w:styleId="S0">
    <w:name w:val="S_Обычный"/>
    <w:basedOn w:val="ad"/>
    <w:link w:val="S"/>
    <w:autoRedefine/>
    <w:qFormat/>
    <w:rsid w:val="00B732A3"/>
    <w:pPr>
      <w:widowControl/>
      <w:tabs>
        <w:tab w:val="left" w:pos="1134"/>
      </w:tabs>
      <w:adjustRightInd/>
      <w:spacing w:before="0" w:after="0" w:line="276" w:lineRule="auto"/>
      <w:ind w:firstLine="709"/>
      <w:textAlignment w:val="auto"/>
    </w:pPr>
    <w:rPr>
      <w:rFonts w:ascii="Times New Roman" w:eastAsia="Times New Roman" w:hAnsi="Times New Roman"/>
      <w:spacing w:val="0"/>
      <w:sz w:val="28"/>
      <w:szCs w:val="24"/>
      <w:lang w:eastAsia="ru-RU"/>
    </w:rPr>
  </w:style>
  <w:style w:type="paragraph" w:styleId="affffff9">
    <w:name w:val="macro"/>
    <w:link w:val="affffffa"/>
    <w:uiPriority w:val="99"/>
    <w:semiHidden/>
    <w:rsid w:val="00B732A3"/>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a">
    <w:name w:val="Текст макроса Знак"/>
    <w:basedOn w:val="ae"/>
    <w:link w:val="affffff9"/>
    <w:uiPriority w:val="99"/>
    <w:semiHidden/>
    <w:rsid w:val="00B732A3"/>
    <w:rPr>
      <w:rFonts w:ascii="Courier New" w:hAnsi="Courier New"/>
    </w:rPr>
  </w:style>
  <w:style w:type="paragraph" w:customStyle="1" w:styleId="MainTXT">
    <w:name w:val="MainTXT"/>
    <w:basedOn w:val="ad"/>
    <w:uiPriority w:val="99"/>
    <w:qFormat/>
    <w:rsid w:val="00B732A3"/>
    <w:pPr>
      <w:widowControl/>
      <w:adjustRightInd/>
      <w:spacing w:before="0" w:after="0" w:line="360" w:lineRule="auto"/>
      <w:ind w:left="142" w:firstLine="709"/>
      <w:textAlignment w:val="auto"/>
    </w:pPr>
    <w:rPr>
      <w:rFonts w:eastAsia="Times New Roman"/>
      <w:spacing w:val="0"/>
      <w:sz w:val="24"/>
      <w:szCs w:val="20"/>
      <w:lang w:eastAsia="ru-RU"/>
    </w:rPr>
  </w:style>
  <w:style w:type="paragraph" w:customStyle="1" w:styleId="List1">
    <w:name w:val="List1"/>
    <w:basedOn w:val="ad"/>
    <w:uiPriority w:val="99"/>
    <w:qFormat/>
    <w:rsid w:val="00B732A3"/>
    <w:pPr>
      <w:widowControl/>
      <w:numPr>
        <w:numId w:val="19"/>
      </w:numPr>
      <w:tabs>
        <w:tab w:val="clear" w:pos="786"/>
      </w:tabs>
      <w:adjustRightInd/>
      <w:spacing w:before="0" w:after="0" w:line="360" w:lineRule="auto"/>
      <w:ind w:left="720" w:hanging="360"/>
      <w:textAlignment w:val="auto"/>
    </w:pPr>
    <w:rPr>
      <w:rFonts w:eastAsia="Times New Roman"/>
      <w:spacing w:val="0"/>
      <w:sz w:val="24"/>
      <w:szCs w:val="20"/>
      <w:lang w:eastAsia="ru-RU"/>
    </w:rPr>
  </w:style>
  <w:style w:type="paragraph" w:customStyle="1" w:styleId="List2">
    <w:name w:val="List2"/>
    <w:basedOn w:val="ad"/>
    <w:uiPriority w:val="99"/>
    <w:qFormat/>
    <w:rsid w:val="00B732A3"/>
    <w:pPr>
      <w:widowControl/>
      <w:numPr>
        <w:numId w:val="18"/>
      </w:numPr>
      <w:tabs>
        <w:tab w:val="clear" w:pos="1267"/>
        <w:tab w:val="num" w:pos="360"/>
        <w:tab w:val="left" w:pos="1701"/>
      </w:tabs>
      <w:adjustRightInd/>
      <w:spacing w:before="0" w:after="0" w:line="360" w:lineRule="auto"/>
      <w:ind w:left="360" w:hanging="360"/>
      <w:textAlignment w:val="auto"/>
    </w:pPr>
    <w:rPr>
      <w:rFonts w:eastAsia="Times New Roman"/>
      <w:spacing w:val="0"/>
      <w:sz w:val="24"/>
      <w:szCs w:val="20"/>
      <w:lang w:eastAsia="ru-RU"/>
    </w:rPr>
  </w:style>
  <w:style w:type="paragraph" w:customStyle="1" w:styleId="PamkaSmall">
    <w:name w:val="PamkaSmall"/>
    <w:basedOn w:val="ad"/>
    <w:uiPriority w:val="99"/>
    <w:qFormat/>
    <w:rsid w:val="00B732A3"/>
    <w:pPr>
      <w:widowControl/>
      <w:adjustRightInd/>
      <w:spacing w:before="0" w:after="0"/>
      <w:ind w:firstLine="0"/>
      <w:jc w:val="left"/>
      <w:textAlignment w:val="auto"/>
    </w:pPr>
    <w:rPr>
      <w:rFonts w:eastAsia="Times New Roman"/>
      <w:i/>
      <w:spacing w:val="0"/>
      <w:sz w:val="16"/>
      <w:szCs w:val="20"/>
      <w:lang w:eastAsia="ru-RU"/>
    </w:rPr>
  </w:style>
  <w:style w:type="paragraph" w:customStyle="1" w:styleId="TitleProject">
    <w:name w:val="TitleProject"/>
    <w:basedOn w:val="ad"/>
    <w:qFormat/>
    <w:rsid w:val="00B732A3"/>
    <w:pPr>
      <w:widowControl/>
      <w:adjustRightInd/>
      <w:spacing w:before="0" w:after="0"/>
      <w:ind w:left="142" w:firstLine="0"/>
      <w:jc w:val="center"/>
      <w:textAlignment w:val="auto"/>
    </w:pPr>
    <w:rPr>
      <w:rFonts w:eastAsia="Times New Roman"/>
      <w:b/>
      <w:spacing w:val="0"/>
      <w:sz w:val="32"/>
      <w:szCs w:val="20"/>
      <w:lang w:eastAsia="ru-RU"/>
    </w:rPr>
  </w:style>
  <w:style w:type="paragraph" w:customStyle="1" w:styleId="PamkaNum">
    <w:name w:val="PamkaNum"/>
    <w:basedOn w:val="ad"/>
    <w:uiPriority w:val="99"/>
    <w:qFormat/>
    <w:rsid w:val="00B732A3"/>
    <w:pPr>
      <w:widowControl/>
      <w:adjustRightInd/>
      <w:spacing w:before="0" w:after="0"/>
      <w:ind w:firstLine="0"/>
      <w:jc w:val="center"/>
      <w:textAlignment w:val="auto"/>
    </w:pPr>
    <w:rPr>
      <w:rFonts w:eastAsia="Times New Roman"/>
      <w:i/>
      <w:spacing w:val="0"/>
      <w:sz w:val="20"/>
      <w:szCs w:val="20"/>
      <w:lang w:eastAsia="ru-RU"/>
    </w:rPr>
  </w:style>
  <w:style w:type="paragraph" w:customStyle="1" w:styleId="PamkaStad">
    <w:name w:val="PamkaStad"/>
    <w:basedOn w:val="ad"/>
    <w:uiPriority w:val="99"/>
    <w:qFormat/>
    <w:rsid w:val="00B732A3"/>
    <w:pPr>
      <w:widowControl/>
      <w:adjustRightInd/>
      <w:spacing w:before="0" w:after="0"/>
      <w:ind w:firstLine="0"/>
      <w:jc w:val="center"/>
      <w:textAlignment w:val="auto"/>
    </w:pPr>
    <w:rPr>
      <w:rFonts w:eastAsia="Times New Roman"/>
      <w:spacing w:val="0"/>
      <w:sz w:val="24"/>
      <w:szCs w:val="20"/>
      <w:lang w:eastAsia="ru-RU"/>
    </w:rPr>
  </w:style>
  <w:style w:type="paragraph" w:customStyle="1" w:styleId="PamkaGraf">
    <w:name w:val="PamkaGraf"/>
    <w:basedOn w:val="ad"/>
    <w:uiPriority w:val="99"/>
    <w:qFormat/>
    <w:rsid w:val="00B732A3"/>
    <w:pPr>
      <w:widowControl/>
      <w:adjustRightInd/>
      <w:spacing w:before="0" w:after="0"/>
      <w:ind w:firstLine="0"/>
      <w:jc w:val="left"/>
      <w:textAlignment w:val="auto"/>
    </w:pPr>
    <w:rPr>
      <w:rFonts w:eastAsia="Times New Roman"/>
      <w:i/>
      <w:spacing w:val="0"/>
      <w:sz w:val="8"/>
      <w:szCs w:val="20"/>
      <w:lang w:eastAsia="ru-RU"/>
    </w:rPr>
  </w:style>
  <w:style w:type="paragraph" w:customStyle="1" w:styleId="Stadia">
    <w:name w:val="Stadia"/>
    <w:basedOn w:val="ad"/>
    <w:uiPriority w:val="99"/>
    <w:qFormat/>
    <w:rsid w:val="00B732A3"/>
    <w:pPr>
      <w:widowControl/>
      <w:pBdr>
        <w:top w:val="single" w:sz="24" w:space="9" w:color="auto"/>
      </w:pBdr>
      <w:adjustRightInd/>
      <w:spacing w:before="0" w:after="0"/>
      <w:ind w:left="142" w:firstLine="0"/>
      <w:jc w:val="center"/>
      <w:textAlignment w:val="auto"/>
    </w:pPr>
    <w:rPr>
      <w:rFonts w:eastAsia="Times New Roman"/>
      <w:b/>
      <w:spacing w:val="0"/>
      <w:sz w:val="44"/>
      <w:szCs w:val="20"/>
      <w:lang w:eastAsia="ru-RU"/>
    </w:rPr>
  </w:style>
  <w:style w:type="paragraph" w:customStyle="1" w:styleId="PamkaNaim">
    <w:name w:val="PamkaNaim"/>
    <w:basedOn w:val="ad"/>
    <w:uiPriority w:val="99"/>
    <w:qFormat/>
    <w:rsid w:val="00B732A3"/>
    <w:pPr>
      <w:widowControl/>
      <w:adjustRightInd/>
      <w:spacing w:before="0" w:after="0"/>
      <w:ind w:firstLine="0"/>
      <w:jc w:val="center"/>
      <w:textAlignment w:val="auto"/>
    </w:pPr>
    <w:rPr>
      <w:rFonts w:eastAsia="Times New Roman"/>
      <w:i/>
      <w:spacing w:val="0"/>
      <w:sz w:val="24"/>
      <w:szCs w:val="20"/>
      <w:lang w:eastAsia="ru-RU"/>
    </w:rPr>
  </w:style>
  <w:style w:type="paragraph" w:customStyle="1" w:styleId="TitleDoc">
    <w:name w:val="TitleDoc"/>
    <w:basedOn w:val="ad"/>
    <w:uiPriority w:val="99"/>
    <w:qFormat/>
    <w:rsid w:val="00B732A3"/>
    <w:pPr>
      <w:widowControl/>
      <w:adjustRightInd/>
      <w:spacing w:before="0" w:after="0" w:line="360" w:lineRule="auto"/>
      <w:ind w:left="142" w:firstLine="0"/>
      <w:jc w:val="center"/>
      <w:textAlignment w:val="auto"/>
    </w:pPr>
    <w:rPr>
      <w:rFonts w:eastAsia="Times New Roman"/>
      <w:spacing w:val="0"/>
      <w:sz w:val="28"/>
      <w:szCs w:val="20"/>
      <w:lang w:val="en-US" w:eastAsia="ru-RU"/>
    </w:rPr>
  </w:style>
  <w:style w:type="character" w:customStyle="1" w:styleId="CODE">
    <w:name w:val="CODE"/>
    <w:basedOn w:val="ae"/>
    <w:rsid w:val="00B732A3"/>
    <w:rPr>
      <w:rFonts w:ascii="Courier New" w:hAnsi="Courier New"/>
      <w:dstrike w:val="0"/>
      <w:color w:val="auto"/>
      <w:u w:val="none"/>
      <w:vertAlign w:val="baseline"/>
    </w:rPr>
  </w:style>
  <w:style w:type="paragraph" w:customStyle="1" w:styleId="FMainTXT">
    <w:name w:val="FMainTXT"/>
    <w:basedOn w:val="MainTXT"/>
    <w:uiPriority w:val="99"/>
    <w:qFormat/>
    <w:rsid w:val="00B732A3"/>
    <w:pPr>
      <w:spacing w:before="120"/>
    </w:pPr>
  </w:style>
  <w:style w:type="paragraph" w:customStyle="1" w:styleId="IfMainTXT">
    <w:name w:val="IfMainTXT"/>
    <w:basedOn w:val="MainTXT"/>
    <w:uiPriority w:val="99"/>
    <w:qFormat/>
    <w:rsid w:val="00B732A3"/>
    <w:pPr>
      <w:spacing w:before="120"/>
    </w:pPr>
    <w:rPr>
      <w:i/>
      <w:u w:val="single"/>
    </w:rPr>
  </w:style>
  <w:style w:type="paragraph" w:customStyle="1" w:styleId="indMainTXT">
    <w:name w:val="indMainTXT"/>
    <w:basedOn w:val="ad"/>
    <w:uiPriority w:val="99"/>
    <w:qFormat/>
    <w:rsid w:val="00B732A3"/>
    <w:pPr>
      <w:widowControl/>
      <w:adjustRightInd/>
      <w:spacing w:before="0" w:after="0" w:line="360" w:lineRule="auto"/>
      <w:ind w:left="1134" w:firstLine="0"/>
      <w:textAlignment w:val="auto"/>
    </w:pPr>
    <w:rPr>
      <w:rFonts w:eastAsia="Times New Roman"/>
      <w:spacing w:val="0"/>
      <w:sz w:val="24"/>
      <w:szCs w:val="20"/>
      <w:lang w:eastAsia="ru-RU"/>
    </w:rPr>
  </w:style>
  <w:style w:type="paragraph" w:customStyle="1" w:styleId="NormalIndent">
    <w:name w:val="NormalIndent"/>
    <w:basedOn w:val="ad"/>
    <w:uiPriority w:val="99"/>
    <w:qFormat/>
    <w:rsid w:val="00B732A3"/>
    <w:pPr>
      <w:widowControl/>
      <w:adjustRightInd/>
      <w:spacing w:before="0" w:after="0" w:line="360" w:lineRule="auto"/>
      <w:ind w:left="1134" w:firstLine="720"/>
      <w:textAlignment w:val="auto"/>
    </w:pPr>
    <w:rPr>
      <w:rFonts w:eastAsia="Times New Roman"/>
      <w:spacing w:val="0"/>
      <w:sz w:val="24"/>
      <w:szCs w:val="20"/>
      <w:lang w:eastAsia="ru-RU"/>
    </w:rPr>
  </w:style>
  <w:style w:type="paragraph" w:customStyle="1" w:styleId="TableTXT">
    <w:name w:val="TableTXT"/>
    <w:basedOn w:val="ad"/>
    <w:uiPriority w:val="99"/>
    <w:qFormat/>
    <w:rsid w:val="00B732A3"/>
    <w:pPr>
      <w:widowControl/>
      <w:adjustRightInd/>
      <w:spacing w:before="0" w:after="0"/>
      <w:ind w:firstLine="0"/>
      <w:jc w:val="center"/>
      <w:textAlignment w:val="auto"/>
    </w:pPr>
    <w:rPr>
      <w:rFonts w:eastAsia="Times New Roman"/>
      <w:snapToGrid w:val="0"/>
      <w:spacing w:val="0"/>
      <w:sz w:val="24"/>
      <w:szCs w:val="20"/>
    </w:rPr>
  </w:style>
  <w:style w:type="paragraph" w:customStyle="1" w:styleId="RamkaTXT12">
    <w:name w:val="RamkaTXT(12)"/>
    <w:basedOn w:val="ad"/>
    <w:uiPriority w:val="99"/>
    <w:qFormat/>
    <w:rsid w:val="00B732A3"/>
    <w:pPr>
      <w:widowControl/>
      <w:adjustRightInd/>
      <w:spacing w:before="0" w:after="0" w:line="360" w:lineRule="auto"/>
      <w:ind w:firstLine="0"/>
      <w:textAlignment w:val="auto"/>
    </w:pPr>
    <w:rPr>
      <w:rFonts w:eastAsia="Times New Roman"/>
      <w:spacing w:val="0"/>
      <w:sz w:val="24"/>
      <w:szCs w:val="20"/>
      <w:lang w:eastAsia="ru-RU"/>
    </w:rPr>
  </w:style>
  <w:style w:type="paragraph" w:customStyle="1" w:styleId="RamkaTXT10">
    <w:name w:val="RamkaTXT(10)"/>
    <w:basedOn w:val="ad"/>
    <w:uiPriority w:val="99"/>
    <w:qFormat/>
    <w:rsid w:val="00B732A3"/>
    <w:pPr>
      <w:widowControl/>
      <w:adjustRightInd/>
      <w:spacing w:before="0" w:after="0" w:line="360" w:lineRule="auto"/>
      <w:ind w:firstLine="0"/>
      <w:textAlignment w:val="auto"/>
    </w:pPr>
    <w:rPr>
      <w:rFonts w:eastAsia="Times New Roman"/>
      <w:spacing w:val="0"/>
      <w:sz w:val="20"/>
      <w:szCs w:val="20"/>
      <w:lang w:eastAsia="ru-RU"/>
    </w:rPr>
  </w:style>
  <w:style w:type="paragraph" w:customStyle="1" w:styleId="Style4">
    <w:name w:val="Style4"/>
    <w:basedOn w:val="ad"/>
    <w:qFormat/>
    <w:rsid w:val="00B732A3"/>
    <w:pPr>
      <w:autoSpaceDE w:val="0"/>
      <w:autoSpaceDN w:val="0"/>
      <w:spacing w:before="0" w:after="0" w:line="320" w:lineRule="exact"/>
      <w:ind w:firstLine="0"/>
      <w:jc w:val="center"/>
      <w:textAlignment w:val="auto"/>
    </w:pPr>
    <w:rPr>
      <w:rFonts w:ascii="Times New Roman" w:eastAsia="Times New Roman" w:hAnsi="Times New Roman"/>
      <w:spacing w:val="0"/>
      <w:sz w:val="24"/>
      <w:szCs w:val="24"/>
      <w:lang w:eastAsia="ru-RU"/>
    </w:rPr>
  </w:style>
  <w:style w:type="character" w:customStyle="1" w:styleId="FontStyle11">
    <w:name w:val="Font Style11"/>
    <w:uiPriority w:val="99"/>
    <w:rsid w:val="00B732A3"/>
    <w:rPr>
      <w:rFonts w:ascii="Times New Roman" w:hAnsi="Times New Roman" w:cs="Times New Roman"/>
      <w:b/>
      <w:bCs/>
      <w:sz w:val="30"/>
      <w:szCs w:val="30"/>
    </w:rPr>
  </w:style>
  <w:style w:type="character" w:customStyle="1" w:styleId="FontStyle15">
    <w:name w:val="Font Style15"/>
    <w:rsid w:val="00B732A3"/>
    <w:rPr>
      <w:rFonts w:ascii="Times New Roman" w:hAnsi="Times New Roman" w:cs="Times New Roman"/>
      <w:b/>
      <w:bCs/>
      <w:sz w:val="26"/>
      <w:szCs w:val="26"/>
    </w:rPr>
  </w:style>
  <w:style w:type="paragraph" w:customStyle="1" w:styleId="Style5">
    <w:name w:val="Style5"/>
    <w:basedOn w:val="ad"/>
    <w:uiPriority w:val="99"/>
    <w:qFormat/>
    <w:rsid w:val="00B732A3"/>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paragraph" w:customStyle="1" w:styleId="Style6">
    <w:name w:val="Style6"/>
    <w:basedOn w:val="ad"/>
    <w:uiPriority w:val="99"/>
    <w:qFormat/>
    <w:rsid w:val="00B732A3"/>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3">
    <w:name w:val="Font Style13"/>
    <w:uiPriority w:val="99"/>
    <w:rsid w:val="00B732A3"/>
    <w:rPr>
      <w:rFonts w:ascii="Times New Roman" w:hAnsi="Times New Roman" w:cs="Times New Roman"/>
      <w:sz w:val="26"/>
      <w:szCs w:val="26"/>
    </w:rPr>
  </w:style>
  <w:style w:type="character" w:customStyle="1" w:styleId="FontStyle14">
    <w:name w:val="Font Style14"/>
    <w:rsid w:val="00B732A3"/>
    <w:rPr>
      <w:rFonts w:ascii="Times New Roman" w:hAnsi="Times New Roman" w:cs="Times New Roman"/>
      <w:sz w:val="22"/>
      <w:szCs w:val="22"/>
    </w:rPr>
  </w:style>
  <w:style w:type="paragraph" w:customStyle="1" w:styleId="Style7">
    <w:name w:val="Style7"/>
    <w:basedOn w:val="ad"/>
    <w:uiPriority w:val="99"/>
    <w:qFormat/>
    <w:rsid w:val="00B732A3"/>
    <w:pPr>
      <w:autoSpaceDE w:val="0"/>
      <w:autoSpaceDN w:val="0"/>
      <w:spacing w:before="0" w:after="0"/>
      <w:ind w:firstLine="0"/>
      <w:jc w:val="left"/>
      <w:textAlignment w:val="auto"/>
    </w:pPr>
    <w:rPr>
      <w:rFonts w:ascii="Times New Roman" w:eastAsia="Times New Roman" w:hAnsi="Times New Roman"/>
      <w:spacing w:val="0"/>
      <w:sz w:val="24"/>
      <w:szCs w:val="24"/>
      <w:lang w:eastAsia="ru-RU"/>
    </w:rPr>
  </w:style>
  <w:style w:type="character" w:customStyle="1" w:styleId="FontStyle16">
    <w:name w:val="Font Style16"/>
    <w:rsid w:val="00B732A3"/>
    <w:rPr>
      <w:rFonts w:ascii="Times New Roman" w:hAnsi="Times New Roman" w:cs="Times New Roman"/>
      <w:b/>
      <w:bCs/>
      <w:i/>
      <w:iCs/>
      <w:sz w:val="26"/>
      <w:szCs w:val="26"/>
    </w:rPr>
  </w:style>
  <w:style w:type="paragraph" w:customStyle="1" w:styleId="affffffb">
    <w:name w:val="КАТ_обычный"/>
    <w:basedOn w:val="ad"/>
    <w:qFormat/>
    <w:rsid w:val="00B732A3"/>
    <w:pPr>
      <w:widowControl/>
      <w:adjustRightInd/>
      <w:spacing w:before="0" w:after="0" w:line="276" w:lineRule="auto"/>
      <w:ind w:firstLine="709"/>
      <w:textAlignment w:val="auto"/>
    </w:pPr>
    <w:rPr>
      <w:rFonts w:ascii="Times New Roman" w:eastAsia="Times New Roman" w:hAnsi="Times New Roman"/>
      <w:spacing w:val="0"/>
      <w:sz w:val="24"/>
      <w:lang w:eastAsia="ru-RU"/>
    </w:rPr>
  </w:style>
  <w:style w:type="paragraph" w:customStyle="1" w:styleId="a5">
    <w:name w:val="КАТ_маркированный"/>
    <w:basedOn w:val="afffb"/>
    <w:next w:val="affffffb"/>
    <w:qFormat/>
    <w:rsid w:val="00B732A3"/>
    <w:pPr>
      <w:widowControl/>
      <w:numPr>
        <w:numId w:val="20"/>
      </w:numPr>
      <w:tabs>
        <w:tab w:val="num" w:pos="786"/>
      </w:tabs>
      <w:adjustRightInd/>
      <w:spacing w:before="0" w:after="0" w:line="276" w:lineRule="auto"/>
      <w:ind w:left="786"/>
      <w:textAlignment w:val="auto"/>
    </w:pPr>
    <w:rPr>
      <w:rFonts w:ascii="Times New Roman" w:eastAsia="Times New Roman" w:hAnsi="Times New Roman"/>
      <w:spacing w:val="0"/>
      <w:sz w:val="24"/>
      <w:szCs w:val="24"/>
      <w:lang w:eastAsia="ru-RU"/>
    </w:rPr>
  </w:style>
  <w:style w:type="character" w:customStyle="1" w:styleId="3fa">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ocked/>
    <w:rsid w:val="00B732A3"/>
    <w:rPr>
      <w:b/>
      <w:sz w:val="24"/>
    </w:rPr>
  </w:style>
  <w:style w:type="paragraph" w:customStyle="1" w:styleId="affffffc">
    <w:name w:val="ДЛЯ ТАБЛИЦ"/>
    <w:basedOn w:val="ad"/>
    <w:qFormat/>
    <w:rsid w:val="00B732A3"/>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character" w:customStyle="1" w:styleId="affffffd">
    <w:name w:val="Название Знак"/>
    <w:basedOn w:val="ae"/>
    <w:uiPriority w:val="10"/>
    <w:rsid w:val="00B732A3"/>
    <w:rPr>
      <w:rFonts w:ascii="Cambria" w:eastAsia="Times New Roman" w:hAnsi="Cambria" w:cs="Times New Roman"/>
      <w:spacing w:val="-10"/>
      <w:kern w:val="28"/>
      <w:sz w:val="56"/>
      <w:szCs w:val="56"/>
    </w:rPr>
  </w:style>
  <w:style w:type="character" w:customStyle="1" w:styleId="1fc">
    <w:name w:val="Заголовок Знак1"/>
    <w:basedOn w:val="ae"/>
    <w:uiPriority w:val="10"/>
    <w:rsid w:val="00B732A3"/>
    <w:rPr>
      <w:rFonts w:ascii="Cambria" w:eastAsia="Times New Roman" w:hAnsi="Cambria" w:cs="Times New Roman"/>
      <w:color w:val="17365D"/>
      <w:spacing w:val="5"/>
      <w:kern w:val="28"/>
      <w:sz w:val="52"/>
      <w:szCs w:val="52"/>
      <w:lang w:eastAsia="ru-RU"/>
    </w:rPr>
  </w:style>
  <w:style w:type="paragraph" w:customStyle="1" w:styleId="210">
    <w:name w:val="Цитата 21"/>
    <w:basedOn w:val="ad"/>
    <w:next w:val="ad"/>
    <w:link w:val="2ff3"/>
    <w:uiPriority w:val="29"/>
    <w:qFormat/>
    <w:rsid w:val="00B732A3"/>
    <w:pPr>
      <w:widowControl/>
      <w:adjustRightInd/>
      <w:spacing w:before="0" w:after="0" w:line="360" w:lineRule="auto"/>
      <w:ind w:firstLine="0"/>
      <w:jc w:val="left"/>
      <w:textAlignment w:val="auto"/>
    </w:pPr>
    <w:rPr>
      <w:rFonts w:eastAsia="Times New Roman"/>
      <w:i/>
      <w:iCs/>
      <w:color w:val="000000"/>
      <w:spacing w:val="0"/>
      <w:sz w:val="24"/>
      <w:szCs w:val="20"/>
      <w:lang w:eastAsia="ru-RU"/>
    </w:rPr>
  </w:style>
  <w:style w:type="character" w:customStyle="1" w:styleId="2ff3">
    <w:name w:val="Цитата 2 Знак"/>
    <w:basedOn w:val="ae"/>
    <w:link w:val="210"/>
    <w:uiPriority w:val="29"/>
    <w:rsid w:val="00B732A3"/>
    <w:rPr>
      <w:rFonts w:ascii="Arial" w:eastAsia="Times New Roman" w:hAnsi="Arial" w:cs="Times New Roman"/>
      <w:i/>
      <w:iCs/>
      <w:color w:val="000000"/>
      <w:sz w:val="24"/>
      <w:szCs w:val="20"/>
      <w:lang w:eastAsia="ru-RU"/>
    </w:rPr>
  </w:style>
  <w:style w:type="paragraph" w:customStyle="1" w:styleId="1fd">
    <w:name w:val="Выделенная цитата1"/>
    <w:basedOn w:val="ad"/>
    <w:next w:val="ad"/>
    <w:link w:val="affffffe"/>
    <w:uiPriority w:val="30"/>
    <w:qFormat/>
    <w:rsid w:val="00B732A3"/>
    <w:pPr>
      <w:widowControl/>
      <w:pBdr>
        <w:bottom w:val="single" w:sz="4" w:space="4" w:color="4F81BD"/>
      </w:pBdr>
      <w:adjustRightInd/>
      <w:spacing w:before="200" w:after="280" w:line="360" w:lineRule="auto"/>
      <w:ind w:left="936" w:right="936" w:firstLine="0"/>
      <w:jc w:val="left"/>
      <w:textAlignment w:val="auto"/>
    </w:pPr>
    <w:rPr>
      <w:rFonts w:eastAsia="Times New Roman"/>
      <w:b/>
      <w:bCs/>
      <w:i/>
      <w:iCs/>
      <w:color w:val="4F81BD"/>
      <w:spacing w:val="0"/>
      <w:sz w:val="24"/>
      <w:szCs w:val="20"/>
      <w:lang w:eastAsia="ru-RU"/>
    </w:rPr>
  </w:style>
  <w:style w:type="character" w:customStyle="1" w:styleId="affffffe">
    <w:name w:val="Выделенная цитата Знак"/>
    <w:basedOn w:val="ae"/>
    <w:link w:val="1fd"/>
    <w:uiPriority w:val="30"/>
    <w:rsid w:val="00B732A3"/>
    <w:rPr>
      <w:rFonts w:ascii="Arial" w:eastAsia="Times New Roman" w:hAnsi="Arial" w:cs="Times New Roman"/>
      <w:b/>
      <w:bCs/>
      <w:i/>
      <w:iCs/>
      <w:color w:val="4F81BD"/>
      <w:sz w:val="24"/>
      <w:szCs w:val="20"/>
      <w:lang w:eastAsia="ru-RU"/>
    </w:rPr>
  </w:style>
  <w:style w:type="character" w:customStyle="1" w:styleId="1fe">
    <w:name w:val="Слабое выделение1"/>
    <w:basedOn w:val="ae"/>
    <w:uiPriority w:val="19"/>
    <w:qFormat/>
    <w:rsid w:val="00B732A3"/>
    <w:rPr>
      <w:i/>
      <w:iCs/>
      <w:color w:val="808080"/>
    </w:rPr>
  </w:style>
  <w:style w:type="character" w:customStyle="1" w:styleId="1ff">
    <w:name w:val="Сильное выделение1"/>
    <w:basedOn w:val="ae"/>
    <w:uiPriority w:val="21"/>
    <w:qFormat/>
    <w:rsid w:val="00B732A3"/>
    <w:rPr>
      <w:b/>
      <w:bCs/>
      <w:i/>
      <w:iCs/>
      <w:color w:val="4F81BD"/>
    </w:rPr>
  </w:style>
  <w:style w:type="character" w:customStyle="1" w:styleId="1ff0">
    <w:name w:val="Слабая ссылка1"/>
    <w:basedOn w:val="ae"/>
    <w:uiPriority w:val="31"/>
    <w:qFormat/>
    <w:rsid w:val="00B732A3"/>
    <w:rPr>
      <w:smallCaps/>
      <w:color w:val="C0504D"/>
      <w:u w:val="single"/>
    </w:rPr>
  </w:style>
  <w:style w:type="character" w:customStyle="1" w:styleId="1ff1">
    <w:name w:val="Сильная ссылка1"/>
    <w:basedOn w:val="ae"/>
    <w:uiPriority w:val="32"/>
    <w:qFormat/>
    <w:rsid w:val="00B732A3"/>
    <w:rPr>
      <w:b/>
      <w:bCs/>
      <w:smallCaps/>
      <w:color w:val="C0504D"/>
      <w:spacing w:val="5"/>
      <w:u w:val="single"/>
    </w:rPr>
  </w:style>
  <w:style w:type="character" w:styleId="afffffff">
    <w:name w:val="Book Title"/>
    <w:basedOn w:val="ae"/>
    <w:uiPriority w:val="33"/>
    <w:qFormat/>
    <w:rsid w:val="00B732A3"/>
    <w:rPr>
      <w:b/>
      <w:bCs/>
      <w:smallCaps/>
      <w:spacing w:val="5"/>
    </w:rPr>
  </w:style>
  <w:style w:type="character" w:customStyle="1" w:styleId="afffffff0">
    <w:name w:val="Абзац Знак"/>
    <w:link w:val="afffffff1"/>
    <w:locked/>
    <w:rsid w:val="00B732A3"/>
    <w:rPr>
      <w:sz w:val="24"/>
      <w:szCs w:val="24"/>
    </w:rPr>
  </w:style>
  <w:style w:type="paragraph" w:customStyle="1" w:styleId="afffffff1">
    <w:name w:val="Абзац"/>
    <w:basedOn w:val="ad"/>
    <w:link w:val="afffffff0"/>
    <w:qFormat/>
    <w:rsid w:val="00B732A3"/>
    <w:pPr>
      <w:widowControl/>
      <w:adjustRightInd/>
      <w:spacing w:after="60"/>
      <w:textAlignment w:val="auto"/>
    </w:pPr>
    <w:rPr>
      <w:rFonts w:ascii="Times New Roman" w:eastAsia="Times New Roman" w:hAnsi="Times New Roman"/>
      <w:spacing w:val="0"/>
      <w:sz w:val="24"/>
      <w:szCs w:val="24"/>
      <w:lang w:eastAsia="ru-RU"/>
    </w:rPr>
  </w:style>
  <w:style w:type="paragraph" w:customStyle="1" w:styleId="afffffff2">
    <w:name w:val="Табличный_заголовки"/>
    <w:basedOn w:val="ad"/>
    <w:qFormat/>
    <w:rsid w:val="00B732A3"/>
    <w:pPr>
      <w:keepNext/>
      <w:keepLines/>
      <w:widowControl/>
      <w:adjustRightInd/>
      <w:spacing w:before="0" w:after="0"/>
      <w:ind w:firstLine="0"/>
      <w:jc w:val="center"/>
      <w:textAlignment w:val="auto"/>
    </w:pPr>
    <w:rPr>
      <w:rFonts w:ascii="Times New Roman" w:eastAsia="Times New Roman" w:hAnsi="Times New Roman"/>
      <w:b/>
      <w:spacing w:val="0"/>
      <w:sz w:val="20"/>
      <w:szCs w:val="20"/>
      <w:lang w:eastAsia="ru-RU"/>
    </w:rPr>
  </w:style>
  <w:style w:type="paragraph" w:customStyle="1" w:styleId="afffffff3">
    <w:name w:val="Табличный_центр"/>
    <w:basedOn w:val="ad"/>
    <w:qFormat/>
    <w:rsid w:val="00B732A3"/>
    <w:pPr>
      <w:widowControl/>
      <w:adjustRightInd/>
      <w:spacing w:before="0" w:after="0"/>
      <w:ind w:firstLine="0"/>
      <w:jc w:val="center"/>
      <w:textAlignment w:val="auto"/>
    </w:pPr>
    <w:rPr>
      <w:rFonts w:ascii="Times New Roman" w:eastAsia="Times New Roman" w:hAnsi="Times New Roman"/>
      <w:spacing w:val="0"/>
      <w:lang w:eastAsia="ru-RU"/>
    </w:rPr>
  </w:style>
  <w:style w:type="paragraph" w:customStyle="1" w:styleId="afffffff4">
    <w:name w:val="Табличный_слева"/>
    <w:basedOn w:val="ad"/>
    <w:qFormat/>
    <w:rsid w:val="00B732A3"/>
    <w:pPr>
      <w:widowControl/>
      <w:adjustRightInd/>
      <w:spacing w:before="0" w:after="0"/>
      <w:ind w:firstLine="0"/>
      <w:jc w:val="left"/>
      <w:textAlignment w:val="auto"/>
    </w:pPr>
    <w:rPr>
      <w:rFonts w:ascii="Times New Roman" w:eastAsia="Times New Roman" w:hAnsi="Times New Roman"/>
      <w:spacing w:val="0"/>
      <w:lang w:eastAsia="ru-RU"/>
    </w:rPr>
  </w:style>
  <w:style w:type="character" w:customStyle="1" w:styleId="apple-converted-space">
    <w:name w:val="apple-converted-space"/>
    <w:basedOn w:val="ae"/>
    <w:rsid w:val="00B732A3"/>
  </w:style>
  <w:style w:type="paragraph" w:customStyle="1" w:styleId="afffffff5">
    <w:name w:val="для отчета текст"/>
    <w:basedOn w:val="ad"/>
    <w:qFormat/>
    <w:rsid w:val="00B732A3"/>
    <w:pPr>
      <w:adjustRightInd/>
      <w:snapToGrid w:val="0"/>
      <w:spacing w:before="0" w:after="0"/>
      <w:textAlignment w:val="auto"/>
    </w:pPr>
    <w:rPr>
      <w:rFonts w:ascii="Times New Roman" w:eastAsia="Times New Roman" w:hAnsi="Times New Roman"/>
      <w:spacing w:val="0"/>
      <w:sz w:val="28"/>
      <w:szCs w:val="28"/>
      <w:lang w:eastAsia="ru-RU"/>
    </w:rPr>
  </w:style>
  <w:style w:type="numbering" w:customStyle="1" w:styleId="2420">
    <w:name w:val="Статья / Раздел2420"/>
    <w:rsid w:val="00B732A3"/>
  </w:style>
  <w:style w:type="character" w:customStyle="1" w:styleId="afffffff6">
    <w:name w:val="Основной текст_"/>
    <w:basedOn w:val="ae"/>
    <w:link w:val="1ff2"/>
    <w:rsid w:val="00B732A3"/>
    <w:rPr>
      <w:sz w:val="23"/>
      <w:szCs w:val="23"/>
      <w:shd w:val="clear" w:color="auto" w:fill="FFFFFF"/>
    </w:rPr>
  </w:style>
  <w:style w:type="paragraph" w:customStyle="1" w:styleId="1ff2">
    <w:name w:val="Основной текст1"/>
    <w:basedOn w:val="ad"/>
    <w:link w:val="afffffff6"/>
    <w:qFormat/>
    <w:rsid w:val="00B732A3"/>
    <w:pPr>
      <w:widowControl/>
      <w:shd w:val="clear" w:color="auto" w:fill="FFFFFF"/>
      <w:adjustRightInd/>
      <w:spacing w:before="300" w:after="60" w:line="0" w:lineRule="atLeast"/>
      <w:ind w:firstLine="0"/>
      <w:jc w:val="left"/>
      <w:textAlignment w:val="auto"/>
    </w:pPr>
    <w:rPr>
      <w:rFonts w:ascii="Times New Roman" w:eastAsia="Times New Roman" w:hAnsi="Times New Roman"/>
      <w:spacing w:val="0"/>
      <w:sz w:val="23"/>
      <w:szCs w:val="23"/>
      <w:lang w:eastAsia="ru-RU"/>
    </w:rPr>
  </w:style>
  <w:style w:type="paragraph" w:customStyle="1" w:styleId="a9">
    <w:name w:val="Кат_маркированный"/>
    <w:basedOn w:val="a7"/>
    <w:next w:val="affffffb"/>
    <w:uiPriority w:val="99"/>
    <w:qFormat/>
    <w:rsid w:val="00B732A3"/>
    <w:pPr>
      <w:widowControl/>
      <w:numPr>
        <w:numId w:val="21"/>
      </w:numPr>
      <w:tabs>
        <w:tab w:val="num" w:pos="3346"/>
      </w:tabs>
      <w:adjustRightInd/>
      <w:spacing w:before="0" w:after="0" w:line="360" w:lineRule="auto"/>
      <w:ind w:left="360"/>
      <w:contextualSpacing/>
      <w:jc w:val="left"/>
      <w:textAlignment w:val="auto"/>
    </w:pPr>
    <w:rPr>
      <w:rFonts w:ascii="Times New Roman" w:hAnsi="Times New Roman"/>
      <w:spacing w:val="0"/>
      <w:sz w:val="24"/>
      <w:szCs w:val="20"/>
      <w:lang w:eastAsia="ru-RU"/>
    </w:rPr>
  </w:style>
  <w:style w:type="paragraph" w:customStyle="1" w:styleId="afffffff7">
    <w:name w:val="КАТ_нумерованный"/>
    <w:basedOn w:val="a"/>
    <w:next w:val="affffffb"/>
    <w:uiPriority w:val="99"/>
    <w:qFormat/>
    <w:rsid w:val="00B732A3"/>
    <w:pPr>
      <w:widowControl/>
      <w:numPr>
        <w:numId w:val="0"/>
      </w:numPr>
      <w:tabs>
        <w:tab w:val="num" w:pos="360"/>
        <w:tab w:val="num" w:pos="720"/>
        <w:tab w:val="left" w:pos="993"/>
      </w:tabs>
      <w:adjustRightInd/>
      <w:spacing w:before="0" w:after="0" w:line="360" w:lineRule="auto"/>
      <w:ind w:firstLine="709"/>
      <w:textAlignment w:val="auto"/>
    </w:pPr>
    <w:rPr>
      <w:rFonts w:ascii="Times New Roman" w:eastAsia="Calibri" w:hAnsi="Times New Roman"/>
      <w:spacing w:val="0"/>
      <w:sz w:val="24"/>
      <w:szCs w:val="24"/>
    </w:rPr>
  </w:style>
  <w:style w:type="table" w:customStyle="1" w:styleId="211">
    <w:name w:val="Сетка таблицы2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1">
    <w:name w:val="HTML Typewriter"/>
    <w:uiPriority w:val="99"/>
    <w:semiHidden/>
    <w:unhideWhenUsed/>
    <w:rsid w:val="00B732A3"/>
    <w:rPr>
      <w:rFonts w:ascii="Courier New" w:eastAsia="Times New Roman" w:hAnsi="Courier New" w:cs="Courier New" w:hint="default"/>
      <w:sz w:val="20"/>
      <w:szCs w:val="20"/>
    </w:rPr>
  </w:style>
  <w:style w:type="character" w:customStyle="1" w:styleId="1ff3">
    <w:name w:val="Текст сноски Знак1"/>
    <w:aliases w:val="Знак6 Знак1,Table_Footnote_last Знак Знак2,Table_Footnote_last Знак Знак Знак1,Table_Footnote_last Знак2"/>
    <w:basedOn w:val="ae"/>
    <w:uiPriority w:val="99"/>
    <w:semiHidden/>
    <w:rsid w:val="00B732A3"/>
    <w:rPr>
      <w:sz w:val="20"/>
      <w:szCs w:val="20"/>
    </w:rPr>
  </w:style>
  <w:style w:type="character" w:customStyle="1" w:styleId="afffffff8">
    <w:name w:val="Красная строка Знак"/>
    <w:basedOn w:val="ae"/>
    <w:link w:val="afffffff9"/>
    <w:locked/>
    <w:rsid w:val="00B732A3"/>
    <w:rPr>
      <w:sz w:val="28"/>
      <w:szCs w:val="24"/>
    </w:rPr>
  </w:style>
  <w:style w:type="character" w:customStyle="1" w:styleId="1ff4">
    <w:name w:val="Текст примечания Знак1"/>
    <w:basedOn w:val="ae"/>
    <w:uiPriority w:val="99"/>
    <w:semiHidden/>
    <w:rsid w:val="00B732A3"/>
    <w:rPr>
      <w:rFonts w:ascii="Arial" w:hAnsi="Arial"/>
    </w:rPr>
  </w:style>
  <w:style w:type="paragraph" w:customStyle="1" w:styleId="afffffffa">
    <w:name w:val="Содержание моё"/>
    <w:basedOn w:val="42"/>
    <w:uiPriority w:val="99"/>
    <w:qFormat/>
    <w:rsid w:val="00B732A3"/>
    <w:pPr>
      <w:widowControl/>
      <w:adjustRightInd/>
      <w:spacing w:after="100" w:line="276" w:lineRule="auto"/>
      <w:ind w:left="840" w:firstLine="0"/>
      <w:textAlignment w:val="auto"/>
    </w:pPr>
    <w:rPr>
      <w:rFonts w:ascii="Times New Roman" w:eastAsia="Times New Roman" w:hAnsi="Times New Roman" w:cs="Times New Roman"/>
      <w:bCs/>
      <w:spacing w:val="0"/>
      <w:sz w:val="24"/>
      <w:szCs w:val="28"/>
      <w:lang w:eastAsia="ru-RU"/>
    </w:rPr>
  </w:style>
  <w:style w:type="paragraph" w:customStyle="1" w:styleId="Style1">
    <w:name w:val="Style1"/>
    <w:basedOn w:val="ad"/>
    <w:uiPriority w:val="99"/>
    <w:qFormat/>
    <w:rsid w:val="00B732A3"/>
    <w:pPr>
      <w:autoSpaceDE w:val="0"/>
      <w:autoSpaceDN w:val="0"/>
      <w:spacing w:before="0" w:after="0"/>
      <w:ind w:firstLine="0"/>
      <w:jc w:val="left"/>
      <w:textAlignment w:val="auto"/>
    </w:pPr>
    <w:rPr>
      <w:rFonts w:ascii="MS Reference Sans Serif" w:eastAsia="Times New Roman" w:hAnsi="MS Reference Sans Serif"/>
      <w:spacing w:val="0"/>
      <w:sz w:val="24"/>
      <w:szCs w:val="24"/>
      <w:lang w:eastAsia="ru-RU"/>
    </w:rPr>
  </w:style>
  <w:style w:type="paragraph" w:customStyle="1" w:styleId="Style3">
    <w:name w:val="Style3"/>
    <w:basedOn w:val="ad"/>
    <w:uiPriority w:val="99"/>
    <w:qFormat/>
    <w:rsid w:val="00B732A3"/>
    <w:pPr>
      <w:autoSpaceDE w:val="0"/>
      <w:autoSpaceDN w:val="0"/>
      <w:spacing w:before="0" w:after="0" w:line="197" w:lineRule="exact"/>
      <w:ind w:firstLine="0"/>
      <w:jc w:val="left"/>
      <w:textAlignment w:val="auto"/>
    </w:pPr>
    <w:rPr>
      <w:rFonts w:ascii="MS Reference Sans Serif" w:eastAsia="Times New Roman" w:hAnsi="MS Reference Sans Serif"/>
      <w:spacing w:val="0"/>
      <w:sz w:val="24"/>
      <w:szCs w:val="24"/>
      <w:lang w:eastAsia="ru-RU"/>
    </w:rPr>
  </w:style>
  <w:style w:type="paragraph" w:customStyle="1" w:styleId="1270">
    <w:name w:val="Стиль Слева:  1.27 см Первая строка:  0 см"/>
    <w:basedOn w:val="ad"/>
    <w:autoRedefine/>
    <w:uiPriority w:val="99"/>
    <w:qFormat/>
    <w:rsid w:val="00B732A3"/>
    <w:pPr>
      <w:widowControl/>
      <w:tabs>
        <w:tab w:val="left" w:pos="510"/>
      </w:tabs>
      <w:adjustRightInd/>
      <w:spacing w:before="0" w:after="0"/>
      <w:ind w:firstLine="0"/>
      <w:textAlignment w:val="auto"/>
    </w:pPr>
    <w:rPr>
      <w:rFonts w:ascii="Times New Roman" w:eastAsia="Times New Roman" w:hAnsi="Times New Roman"/>
      <w:bCs/>
      <w:spacing w:val="0"/>
      <w:sz w:val="28"/>
      <w:szCs w:val="20"/>
      <w:lang w:eastAsia="ru-RU"/>
    </w:rPr>
  </w:style>
  <w:style w:type="paragraph" w:customStyle="1" w:styleId="Style2">
    <w:name w:val="Style2"/>
    <w:basedOn w:val="ad"/>
    <w:qFormat/>
    <w:rsid w:val="00B732A3"/>
    <w:pPr>
      <w:autoSpaceDE w:val="0"/>
      <w:autoSpaceDN w:val="0"/>
      <w:spacing w:before="0" w:after="0"/>
      <w:ind w:firstLine="0"/>
      <w:jc w:val="left"/>
      <w:textAlignment w:val="auto"/>
    </w:pPr>
    <w:rPr>
      <w:rFonts w:ascii="Tahoma" w:eastAsia="Times New Roman" w:hAnsi="Tahoma" w:cs="Tahoma"/>
      <w:spacing w:val="0"/>
      <w:sz w:val="24"/>
      <w:szCs w:val="24"/>
      <w:lang w:eastAsia="ru-RU"/>
    </w:rPr>
  </w:style>
  <w:style w:type="paragraph" w:customStyle="1" w:styleId="afffffffb">
    <w:name w:val="Нормальный (таблица)"/>
    <w:basedOn w:val="ad"/>
    <w:next w:val="ad"/>
    <w:uiPriority w:val="99"/>
    <w:qFormat/>
    <w:rsid w:val="00B732A3"/>
    <w:pPr>
      <w:autoSpaceDE w:val="0"/>
      <w:autoSpaceDN w:val="0"/>
      <w:spacing w:before="0" w:after="0"/>
      <w:ind w:firstLine="0"/>
      <w:textAlignment w:val="auto"/>
    </w:pPr>
    <w:rPr>
      <w:rFonts w:eastAsia="Times New Roman" w:cs="Arial"/>
      <w:spacing w:val="0"/>
      <w:sz w:val="24"/>
      <w:szCs w:val="24"/>
      <w:lang w:eastAsia="ru-RU"/>
    </w:rPr>
  </w:style>
  <w:style w:type="paragraph" w:customStyle="1" w:styleId="afffffffc">
    <w:name w:val="Прижатый влево"/>
    <w:basedOn w:val="ad"/>
    <w:next w:val="ad"/>
    <w:uiPriority w:val="99"/>
    <w:qFormat/>
    <w:rsid w:val="00B732A3"/>
    <w:pPr>
      <w:autoSpaceDE w:val="0"/>
      <w:autoSpaceDN w:val="0"/>
      <w:spacing w:before="0" w:after="0"/>
      <w:ind w:firstLine="0"/>
      <w:jc w:val="left"/>
      <w:textAlignment w:val="auto"/>
    </w:pPr>
    <w:rPr>
      <w:rFonts w:eastAsia="Times New Roman" w:cs="Arial"/>
      <w:spacing w:val="0"/>
      <w:sz w:val="24"/>
      <w:szCs w:val="24"/>
      <w:lang w:eastAsia="ru-RU"/>
    </w:rPr>
  </w:style>
  <w:style w:type="paragraph" w:customStyle="1" w:styleId="afffffffd">
    <w:name w:val="Чертежный"/>
    <w:uiPriority w:val="99"/>
    <w:qFormat/>
    <w:rsid w:val="00B732A3"/>
    <w:pPr>
      <w:jc w:val="both"/>
    </w:pPr>
    <w:rPr>
      <w:rFonts w:ascii="ISOCPEUR" w:hAnsi="ISOCPEUR"/>
      <w:i/>
      <w:sz w:val="28"/>
      <w:lang w:val="uk-UA"/>
    </w:rPr>
  </w:style>
  <w:style w:type="character" w:customStyle="1" w:styleId="afffffffe">
    <w:name w:val="Стиль таблицы Знак"/>
    <w:basedOn w:val="ae"/>
    <w:link w:val="affffffff"/>
    <w:locked/>
    <w:rsid w:val="00B732A3"/>
    <w:rPr>
      <w:bCs/>
      <w:color w:val="000000"/>
      <w:sz w:val="24"/>
    </w:rPr>
  </w:style>
  <w:style w:type="paragraph" w:customStyle="1" w:styleId="affffffff">
    <w:name w:val="Стиль таблицы"/>
    <w:basedOn w:val="ad"/>
    <w:link w:val="afffffffe"/>
    <w:autoRedefine/>
    <w:qFormat/>
    <w:rsid w:val="00B732A3"/>
    <w:pPr>
      <w:widowControl/>
      <w:adjustRightInd/>
      <w:spacing w:before="0" w:after="0"/>
      <w:ind w:firstLine="0"/>
      <w:contextualSpacing/>
      <w:jc w:val="center"/>
      <w:textAlignment w:val="auto"/>
    </w:pPr>
    <w:rPr>
      <w:rFonts w:ascii="Times New Roman" w:eastAsia="Times New Roman" w:hAnsi="Times New Roman"/>
      <w:bCs/>
      <w:color w:val="000000"/>
      <w:spacing w:val="0"/>
      <w:sz w:val="24"/>
      <w:szCs w:val="20"/>
      <w:lang w:eastAsia="ru-RU"/>
    </w:rPr>
  </w:style>
  <w:style w:type="character" w:customStyle="1" w:styleId="141">
    <w:name w:val="14 Знак"/>
    <w:basedOn w:val="ae"/>
    <w:link w:val="142"/>
    <w:locked/>
    <w:rsid w:val="00B732A3"/>
    <w:rPr>
      <w:sz w:val="28"/>
      <w:szCs w:val="28"/>
    </w:rPr>
  </w:style>
  <w:style w:type="paragraph" w:customStyle="1" w:styleId="142">
    <w:name w:val="14"/>
    <w:basedOn w:val="ad"/>
    <w:link w:val="141"/>
    <w:qFormat/>
    <w:rsid w:val="00B732A3"/>
    <w:pPr>
      <w:widowControl/>
      <w:adjustRightInd/>
      <w:spacing w:before="0" w:after="0" w:line="360" w:lineRule="auto"/>
      <w:ind w:firstLine="709"/>
      <w:textAlignment w:val="auto"/>
    </w:pPr>
    <w:rPr>
      <w:rFonts w:ascii="Times New Roman" w:eastAsia="Times New Roman" w:hAnsi="Times New Roman"/>
      <w:spacing w:val="0"/>
      <w:sz w:val="28"/>
      <w:szCs w:val="28"/>
      <w:lang w:eastAsia="ru-RU"/>
    </w:rPr>
  </w:style>
  <w:style w:type="paragraph" w:customStyle="1" w:styleId="xl2288">
    <w:name w:val="xl2288"/>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289">
    <w:name w:val="xl228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290">
    <w:name w:val="xl229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291">
    <w:name w:val="xl229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292">
    <w:name w:val="xl2292"/>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color w:val="000000"/>
      <w:spacing w:val="0"/>
      <w:sz w:val="20"/>
      <w:szCs w:val="20"/>
      <w:lang w:eastAsia="ru-RU"/>
    </w:rPr>
  </w:style>
  <w:style w:type="paragraph" w:customStyle="1" w:styleId="xl2293">
    <w:name w:val="xl2293"/>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94">
    <w:name w:val="xl2294"/>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000000"/>
      <w:spacing w:val="0"/>
      <w:sz w:val="20"/>
      <w:szCs w:val="20"/>
      <w:lang w:eastAsia="ru-RU"/>
    </w:rPr>
  </w:style>
  <w:style w:type="paragraph" w:customStyle="1" w:styleId="xl2295">
    <w:name w:val="xl2295"/>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000000"/>
      <w:spacing w:val="0"/>
      <w:sz w:val="20"/>
      <w:szCs w:val="20"/>
      <w:lang w:eastAsia="ru-RU"/>
    </w:rPr>
  </w:style>
  <w:style w:type="paragraph" w:customStyle="1" w:styleId="xl2296">
    <w:name w:val="xl2296"/>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297">
    <w:name w:val="xl2297"/>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298">
    <w:name w:val="xl2298"/>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299">
    <w:name w:val="xl2299"/>
    <w:basedOn w:val="ad"/>
    <w:uiPriority w:val="99"/>
    <w:qFormat/>
    <w:rsid w:val="00B732A3"/>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00">
    <w:name w:val="xl2300"/>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01">
    <w:name w:val="xl2301"/>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02">
    <w:name w:val="xl2302"/>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303">
    <w:name w:val="xl2303"/>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304">
    <w:name w:val="xl2304"/>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305">
    <w:name w:val="xl2305"/>
    <w:basedOn w:val="ad"/>
    <w:uiPriority w:val="99"/>
    <w:qFormat/>
    <w:rsid w:val="00B732A3"/>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306">
    <w:name w:val="xl2306"/>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4"/>
      <w:szCs w:val="24"/>
      <w:lang w:eastAsia="ru-RU"/>
    </w:rPr>
  </w:style>
  <w:style w:type="paragraph" w:customStyle="1" w:styleId="xl2307">
    <w:name w:val="xl2307"/>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08">
    <w:name w:val="xl2308"/>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09">
    <w:name w:val="xl2309"/>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0">
    <w:name w:val="xl2310"/>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1">
    <w:name w:val="xl2311"/>
    <w:basedOn w:val="ad"/>
    <w:uiPriority w:val="99"/>
    <w:qFormat/>
    <w:rsid w:val="00B732A3"/>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2">
    <w:name w:val="xl2312"/>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13">
    <w:name w:val="xl231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14">
    <w:name w:val="xl2314"/>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15">
    <w:name w:val="xl2315"/>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6">
    <w:name w:val="xl2316"/>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7">
    <w:name w:val="xl2317"/>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18">
    <w:name w:val="xl2318"/>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19">
    <w:name w:val="xl2319"/>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20">
    <w:name w:val="xl2320"/>
    <w:basedOn w:val="ad"/>
    <w:uiPriority w:val="99"/>
    <w:qFormat/>
    <w:rsid w:val="00B732A3"/>
    <w:pPr>
      <w:widowControl/>
      <w:pBdr>
        <w:top w:val="single" w:sz="8" w:space="0" w:color="auto"/>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1">
    <w:name w:val="xl2321"/>
    <w:basedOn w:val="ad"/>
    <w:uiPriority w:val="99"/>
    <w:qFormat/>
    <w:rsid w:val="00B732A3"/>
    <w:pPr>
      <w:widowControl/>
      <w:pBdr>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2">
    <w:name w:val="xl2322"/>
    <w:basedOn w:val="ad"/>
    <w:uiPriority w:val="99"/>
    <w:qFormat/>
    <w:rsid w:val="00B732A3"/>
    <w:pPr>
      <w:widowControl/>
      <w:pBdr>
        <w:left w:val="single" w:sz="4"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3">
    <w:name w:val="xl2323"/>
    <w:basedOn w:val="ad"/>
    <w:uiPriority w:val="99"/>
    <w:qFormat/>
    <w:rsid w:val="00B732A3"/>
    <w:pPr>
      <w:widowControl/>
      <w:pBdr>
        <w:top w:val="single" w:sz="8" w:space="0" w:color="auto"/>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4">
    <w:name w:val="xl2324"/>
    <w:basedOn w:val="ad"/>
    <w:uiPriority w:val="99"/>
    <w:qFormat/>
    <w:rsid w:val="00B732A3"/>
    <w:pPr>
      <w:widowControl/>
      <w:pBdr>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5">
    <w:name w:val="xl2325"/>
    <w:basedOn w:val="ad"/>
    <w:uiPriority w:val="99"/>
    <w:qFormat/>
    <w:rsid w:val="00B732A3"/>
    <w:pPr>
      <w:widowControl/>
      <w:pBdr>
        <w:left w:val="single" w:sz="4"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2326">
    <w:name w:val="xl2326"/>
    <w:basedOn w:val="ad"/>
    <w:uiPriority w:val="99"/>
    <w:qFormat/>
    <w:rsid w:val="00B732A3"/>
    <w:pPr>
      <w:widowControl/>
      <w:pBdr>
        <w:top w:val="single" w:sz="8" w:space="0" w:color="auto"/>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27">
    <w:name w:val="xl2327"/>
    <w:basedOn w:val="ad"/>
    <w:uiPriority w:val="99"/>
    <w:qFormat/>
    <w:rsid w:val="00B732A3"/>
    <w:pPr>
      <w:widowControl/>
      <w:pBdr>
        <w:left w:val="single" w:sz="4"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28">
    <w:name w:val="xl2328"/>
    <w:basedOn w:val="ad"/>
    <w:uiPriority w:val="99"/>
    <w:qFormat/>
    <w:rsid w:val="00B732A3"/>
    <w:pPr>
      <w:widowControl/>
      <w:pBdr>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29">
    <w:name w:val="xl2329"/>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330">
    <w:name w:val="xl2330"/>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31">
    <w:name w:val="xl233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32">
    <w:name w:val="xl2332"/>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2333">
    <w:name w:val="xl233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color w:val="000000"/>
      <w:spacing w:val="0"/>
      <w:sz w:val="20"/>
      <w:szCs w:val="20"/>
      <w:lang w:eastAsia="ru-RU"/>
    </w:rPr>
  </w:style>
  <w:style w:type="paragraph" w:customStyle="1" w:styleId="xl2334">
    <w:name w:val="xl2334"/>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2335">
    <w:name w:val="xl2335"/>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paragraph" w:customStyle="1" w:styleId="xl2336">
    <w:name w:val="xl2336"/>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4"/>
      <w:szCs w:val="24"/>
      <w:lang w:eastAsia="ru-RU"/>
    </w:rPr>
  </w:style>
  <w:style w:type="character" w:customStyle="1" w:styleId="affffffff0">
    <w:name w:val="Таблица Знак"/>
    <w:basedOn w:val="ae"/>
    <w:link w:val="affffffff1"/>
    <w:locked/>
    <w:rsid w:val="00B732A3"/>
    <w:rPr>
      <w:bCs/>
      <w:color w:val="000000"/>
      <w:sz w:val="24"/>
    </w:rPr>
  </w:style>
  <w:style w:type="paragraph" w:customStyle="1" w:styleId="affffffff1">
    <w:name w:val="Таблица"/>
    <w:basedOn w:val="ad"/>
    <w:link w:val="affffffff0"/>
    <w:autoRedefine/>
    <w:qFormat/>
    <w:rsid w:val="00B732A3"/>
    <w:pPr>
      <w:widowControl/>
      <w:adjustRightInd/>
      <w:spacing w:before="0" w:after="0"/>
      <w:ind w:firstLine="0"/>
      <w:contextualSpacing/>
      <w:jc w:val="center"/>
      <w:textAlignment w:val="auto"/>
    </w:pPr>
    <w:rPr>
      <w:rFonts w:ascii="Times New Roman" w:eastAsia="Times New Roman" w:hAnsi="Times New Roman"/>
      <w:bCs/>
      <w:color w:val="000000"/>
      <w:spacing w:val="0"/>
      <w:sz w:val="24"/>
      <w:szCs w:val="20"/>
      <w:lang w:eastAsia="ru-RU"/>
    </w:rPr>
  </w:style>
  <w:style w:type="paragraph" w:customStyle="1" w:styleId="affffffff2">
    <w:name w:val="Таблицы (моноширинный)"/>
    <w:basedOn w:val="ad"/>
    <w:next w:val="ad"/>
    <w:uiPriority w:val="99"/>
    <w:qFormat/>
    <w:rsid w:val="00B732A3"/>
    <w:pPr>
      <w:widowControl/>
      <w:autoSpaceDE w:val="0"/>
      <w:autoSpaceDN w:val="0"/>
      <w:spacing w:before="0" w:after="0"/>
      <w:ind w:firstLine="0"/>
      <w:textAlignment w:val="auto"/>
    </w:pPr>
    <w:rPr>
      <w:rFonts w:ascii="Courier New" w:eastAsia="Times New Roman" w:hAnsi="Courier New" w:cs="Courier New"/>
      <w:spacing w:val="0"/>
    </w:rPr>
  </w:style>
  <w:style w:type="paragraph" w:customStyle="1" w:styleId="xl747">
    <w:name w:val="xl747"/>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48">
    <w:name w:val="xl748"/>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49">
    <w:name w:val="xl74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8"/>
      <w:szCs w:val="28"/>
      <w:lang w:eastAsia="ru-RU"/>
    </w:rPr>
  </w:style>
  <w:style w:type="paragraph" w:customStyle="1" w:styleId="xl750">
    <w:name w:val="xl75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8"/>
      <w:szCs w:val="28"/>
      <w:lang w:eastAsia="ru-RU"/>
    </w:rPr>
  </w:style>
  <w:style w:type="paragraph" w:customStyle="1" w:styleId="xl751">
    <w:name w:val="xl75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52">
    <w:name w:val="xl75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753">
    <w:name w:val="xl75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754">
    <w:name w:val="xl754"/>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755">
    <w:name w:val="xl755"/>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8"/>
      <w:szCs w:val="28"/>
      <w:lang w:eastAsia="ru-RU"/>
    </w:rPr>
  </w:style>
  <w:style w:type="paragraph" w:customStyle="1" w:styleId="xl756">
    <w:name w:val="xl756"/>
    <w:basedOn w:val="ad"/>
    <w:uiPriority w:val="99"/>
    <w:qFormat/>
    <w:rsid w:val="00B732A3"/>
    <w:pPr>
      <w:widowControl/>
      <w:pBdr>
        <w:top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8"/>
      <w:szCs w:val="28"/>
      <w:lang w:eastAsia="ru-RU"/>
    </w:rPr>
  </w:style>
  <w:style w:type="paragraph" w:customStyle="1" w:styleId="xl757">
    <w:name w:val="xl757"/>
    <w:basedOn w:val="ad"/>
    <w:uiPriority w:val="99"/>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8"/>
      <w:szCs w:val="28"/>
      <w:lang w:eastAsia="ru-RU"/>
    </w:rPr>
  </w:style>
  <w:style w:type="paragraph" w:customStyle="1" w:styleId="xl758">
    <w:name w:val="xl758"/>
    <w:basedOn w:val="ad"/>
    <w:uiPriority w:val="99"/>
    <w:qFormat/>
    <w:rsid w:val="00B732A3"/>
    <w:pPr>
      <w:widowControl/>
      <w:pBdr>
        <w:top w:val="single" w:sz="4" w:space="0" w:color="auto"/>
        <w:left w:val="single" w:sz="4" w:space="0" w:color="auto"/>
        <w:bottom w:val="single" w:sz="4" w:space="0" w:color="auto"/>
      </w:pBdr>
      <w:shd w:val="clear" w:color="auto" w:fill="FDE9D9"/>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759">
    <w:name w:val="xl759"/>
    <w:basedOn w:val="ad"/>
    <w:uiPriority w:val="99"/>
    <w:qFormat/>
    <w:rsid w:val="00B732A3"/>
    <w:pPr>
      <w:widowControl/>
      <w:pBdr>
        <w:top w:val="single" w:sz="4" w:space="0" w:color="auto"/>
        <w:bottom w:val="single" w:sz="4" w:space="0" w:color="auto"/>
      </w:pBdr>
      <w:shd w:val="clear" w:color="auto" w:fill="FDE9D9"/>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760">
    <w:name w:val="xl760"/>
    <w:basedOn w:val="ad"/>
    <w:uiPriority w:val="99"/>
    <w:qFormat/>
    <w:rsid w:val="00B732A3"/>
    <w:pPr>
      <w:widowControl/>
      <w:pBdr>
        <w:top w:val="single" w:sz="4" w:space="0" w:color="auto"/>
        <w:bottom w:val="single" w:sz="4" w:space="0" w:color="auto"/>
        <w:right w:val="single" w:sz="4" w:space="0" w:color="auto"/>
      </w:pBdr>
      <w:shd w:val="clear" w:color="auto" w:fill="FDE9D9"/>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761">
    <w:name w:val="xl761"/>
    <w:basedOn w:val="ad"/>
    <w:uiPriority w:val="99"/>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762">
    <w:name w:val="xl76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3">
    <w:name w:val="xl76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4">
    <w:name w:val="xl764"/>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5">
    <w:name w:val="xl765"/>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6">
    <w:name w:val="xl766"/>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7">
    <w:name w:val="xl767"/>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8">
    <w:name w:val="xl768"/>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69">
    <w:name w:val="xl769"/>
    <w:basedOn w:val="ad"/>
    <w:uiPriority w:val="99"/>
    <w:qFormat/>
    <w:rsid w:val="00B732A3"/>
    <w:pPr>
      <w:widowControl/>
      <w:pBdr>
        <w:top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8"/>
      <w:szCs w:val="28"/>
      <w:lang w:eastAsia="ru-RU"/>
    </w:rPr>
  </w:style>
  <w:style w:type="paragraph" w:customStyle="1" w:styleId="xl770">
    <w:name w:val="xl77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8"/>
      <w:szCs w:val="28"/>
      <w:lang w:eastAsia="ru-RU"/>
    </w:rPr>
  </w:style>
  <w:style w:type="paragraph" w:customStyle="1" w:styleId="xl771">
    <w:name w:val="xl77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8"/>
      <w:szCs w:val="28"/>
      <w:lang w:eastAsia="ru-RU"/>
    </w:rPr>
  </w:style>
  <w:style w:type="paragraph" w:customStyle="1" w:styleId="xl772">
    <w:name w:val="xl772"/>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73">
    <w:name w:val="xl773"/>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74">
    <w:name w:val="xl774"/>
    <w:basedOn w:val="ad"/>
    <w:uiPriority w:val="99"/>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75">
    <w:name w:val="xl775"/>
    <w:basedOn w:val="ad"/>
    <w:uiPriority w:val="99"/>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76">
    <w:name w:val="xl776"/>
    <w:basedOn w:val="ad"/>
    <w:uiPriority w:val="99"/>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77">
    <w:name w:val="xl777"/>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778">
    <w:name w:val="xl778"/>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779">
    <w:name w:val="xl779"/>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0">
    <w:name w:val="xl780"/>
    <w:basedOn w:val="ad"/>
    <w:uiPriority w:val="99"/>
    <w:qFormat/>
    <w:rsid w:val="00B732A3"/>
    <w:pPr>
      <w:widowControl/>
      <w:pBdr>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1">
    <w:name w:val="xl781"/>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2">
    <w:name w:val="xl78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3">
    <w:name w:val="xl783"/>
    <w:basedOn w:val="ad"/>
    <w:uiPriority w:val="99"/>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4">
    <w:name w:val="xl784"/>
    <w:basedOn w:val="ad"/>
    <w:uiPriority w:val="99"/>
    <w:qFormat/>
    <w:rsid w:val="00B732A3"/>
    <w:pPr>
      <w:widowControl/>
      <w:pBdr>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5">
    <w:name w:val="xl785"/>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xl786">
    <w:name w:val="xl786"/>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8"/>
      <w:szCs w:val="28"/>
      <w:lang w:eastAsia="ru-RU"/>
    </w:rPr>
  </w:style>
  <w:style w:type="paragraph" w:customStyle="1" w:styleId="1ff5">
    <w:name w:val="Ñòèëü1"/>
    <w:basedOn w:val="ad"/>
    <w:uiPriority w:val="99"/>
    <w:qFormat/>
    <w:rsid w:val="00B732A3"/>
    <w:pPr>
      <w:widowControl/>
      <w:adjustRightInd/>
      <w:spacing w:before="0" w:line="360" w:lineRule="auto"/>
      <w:ind w:firstLine="709"/>
      <w:textAlignment w:val="auto"/>
    </w:pPr>
    <w:rPr>
      <w:rFonts w:ascii="Times New Roman" w:eastAsia="Times New Roman" w:hAnsi="Times New Roman"/>
      <w:spacing w:val="0"/>
      <w:sz w:val="24"/>
      <w:szCs w:val="20"/>
      <w:lang w:eastAsia="ru-RU"/>
    </w:rPr>
  </w:style>
  <w:style w:type="paragraph" w:customStyle="1" w:styleId="font7">
    <w:name w:val="font7"/>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lang w:eastAsia="ru-RU"/>
    </w:rPr>
  </w:style>
  <w:style w:type="paragraph" w:customStyle="1" w:styleId="font8">
    <w:name w:val="font8"/>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i/>
      <w:iCs/>
      <w:spacing w:val="0"/>
      <w:sz w:val="20"/>
      <w:szCs w:val="20"/>
      <w:lang w:eastAsia="ru-RU"/>
    </w:rPr>
  </w:style>
  <w:style w:type="paragraph" w:customStyle="1" w:styleId="font9">
    <w:name w:val="font9"/>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i/>
      <w:iCs/>
      <w:spacing w:val="0"/>
      <w:lang w:eastAsia="ru-RU"/>
    </w:rPr>
  </w:style>
  <w:style w:type="paragraph" w:customStyle="1" w:styleId="font10">
    <w:name w:val="font10"/>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font11">
    <w:name w:val="font11"/>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i/>
      <w:iCs/>
      <w:spacing w:val="0"/>
      <w:lang w:eastAsia="ru-RU"/>
    </w:rPr>
  </w:style>
  <w:style w:type="paragraph" w:customStyle="1" w:styleId="font12">
    <w:name w:val="font12"/>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lang w:eastAsia="ru-RU"/>
    </w:rPr>
  </w:style>
  <w:style w:type="paragraph" w:customStyle="1" w:styleId="xl787">
    <w:name w:val="xl787"/>
    <w:basedOn w:val="ad"/>
    <w:uiPriority w:val="99"/>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788">
    <w:name w:val="xl788"/>
    <w:basedOn w:val="ad"/>
    <w:uiPriority w:val="99"/>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89">
    <w:name w:val="xl789"/>
    <w:basedOn w:val="ad"/>
    <w:uiPriority w:val="99"/>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90">
    <w:name w:val="xl790"/>
    <w:basedOn w:val="ad"/>
    <w:uiPriority w:val="99"/>
    <w:qFormat/>
    <w:rsid w:val="00B732A3"/>
    <w:pPr>
      <w:widowControl/>
      <w:pBdr>
        <w:top w:val="single" w:sz="8"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791">
    <w:name w:val="xl791"/>
    <w:basedOn w:val="ad"/>
    <w:uiPriority w:val="99"/>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92">
    <w:name w:val="xl792"/>
    <w:basedOn w:val="ad"/>
    <w:uiPriority w:val="99"/>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93">
    <w:name w:val="xl793"/>
    <w:basedOn w:val="ad"/>
    <w:uiPriority w:val="99"/>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794">
    <w:name w:val="xl794"/>
    <w:basedOn w:val="ad"/>
    <w:uiPriority w:val="99"/>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795">
    <w:name w:val="xl795"/>
    <w:basedOn w:val="ad"/>
    <w:uiPriority w:val="99"/>
    <w:qFormat/>
    <w:rsid w:val="00B732A3"/>
    <w:pPr>
      <w:widowControl/>
      <w:pBdr>
        <w:top w:val="single" w:sz="4" w:space="0" w:color="auto"/>
        <w:left w:val="single" w:sz="8" w:space="11" w:color="auto"/>
        <w:bottom w:val="single" w:sz="4" w:space="0" w:color="auto"/>
        <w:right w:val="single" w:sz="8" w:space="0" w:color="auto"/>
      </w:pBdr>
      <w:adjustRightInd/>
      <w:spacing w:before="100" w:beforeAutospacing="1" w:after="100" w:afterAutospacing="1"/>
      <w:ind w:firstLineChars="100" w:firstLine="100"/>
      <w:jc w:val="left"/>
      <w:textAlignment w:val="auto"/>
    </w:pPr>
    <w:rPr>
      <w:rFonts w:ascii="Times New Roman" w:eastAsia="Times New Roman" w:hAnsi="Times New Roman"/>
      <w:spacing w:val="0"/>
      <w:sz w:val="24"/>
      <w:szCs w:val="24"/>
      <w:lang w:eastAsia="ru-RU"/>
    </w:rPr>
  </w:style>
  <w:style w:type="paragraph" w:customStyle="1" w:styleId="xl796">
    <w:name w:val="xl796"/>
    <w:basedOn w:val="ad"/>
    <w:uiPriority w:val="99"/>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797">
    <w:name w:val="xl797"/>
    <w:basedOn w:val="ad"/>
    <w:uiPriority w:val="99"/>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798">
    <w:name w:val="xl798"/>
    <w:basedOn w:val="ad"/>
    <w:uiPriority w:val="99"/>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799">
    <w:name w:val="xl799"/>
    <w:basedOn w:val="ad"/>
    <w:uiPriority w:val="99"/>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00">
    <w:name w:val="xl800"/>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01">
    <w:name w:val="xl801"/>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02">
    <w:name w:val="xl802"/>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03">
    <w:name w:val="xl803"/>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04">
    <w:name w:val="xl804"/>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05">
    <w:name w:val="xl805"/>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06">
    <w:name w:val="xl806"/>
    <w:basedOn w:val="ad"/>
    <w:qFormat/>
    <w:rsid w:val="00B732A3"/>
    <w:pPr>
      <w:widowControl/>
      <w:pBdr>
        <w:top w:val="single" w:sz="8" w:space="0" w:color="auto"/>
        <w:left w:val="single" w:sz="8" w:space="0" w:color="auto"/>
        <w:bottom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807">
    <w:name w:val="xl807"/>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08">
    <w:name w:val="xl808"/>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b/>
      <w:bCs/>
      <w:spacing w:val="0"/>
      <w:lang w:eastAsia="ru-RU"/>
    </w:rPr>
  </w:style>
  <w:style w:type="paragraph" w:customStyle="1" w:styleId="xl809">
    <w:name w:val="xl809"/>
    <w:basedOn w:val="ad"/>
    <w:qFormat/>
    <w:rsid w:val="00B732A3"/>
    <w:pPr>
      <w:widowControl/>
      <w:pBdr>
        <w:top w:val="single" w:sz="4"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10">
    <w:name w:val="xl810"/>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11">
    <w:name w:val="xl811"/>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12">
    <w:name w:val="xl812"/>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13">
    <w:name w:val="xl813"/>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14">
    <w:name w:val="xl814"/>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15">
    <w:name w:val="xl815"/>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16">
    <w:name w:val="xl816"/>
    <w:basedOn w:val="ad"/>
    <w:qFormat/>
    <w:rsid w:val="00B732A3"/>
    <w:pPr>
      <w:widowControl/>
      <w:pBdr>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17">
    <w:name w:val="xl817"/>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18">
    <w:name w:val="xl818"/>
    <w:basedOn w:val="ad"/>
    <w:qFormat/>
    <w:rsid w:val="00B732A3"/>
    <w:pPr>
      <w:widowControl/>
      <w:pBdr>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19">
    <w:name w:val="xl819"/>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0">
    <w:name w:val="xl820"/>
    <w:basedOn w:val="ad"/>
    <w:qFormat/>
    <w:rsid w:val="00B732A3"/>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1">
    <w:name w:val="xl821"/>
    <w:basedOn w:val="ad"/>
    <w:qFormat/>
    <w:rsid w:val="00B732A3"/>
    <w:pPr>
      <w:widowControl/>
      <w:pBdr>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2">
    <w:name w:val="xl822"/>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23">
    <w:name w:val="xl823"/>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4">
    <w:name w:val="xl824"/>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5">
    <w:name w:val="xl825"/>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26">
    <w:name w:val="xl826"/>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7">
    <w:name w:val="xl827"/>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8">
    <w:name w:val="xl828"/>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29">
    <w:name w:val="xl829"/>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30">
    <w:name w:val="xl830"/>
    <w:basedOn w:val="ad"/>
    <w:qFormat/>
    <w:rsid w:val="00B732A3"/>
    <w:pPr>
      <w:widowControl/>
      <w:pBdr>
        <w:top w:val="single" w:sz="4" w:space="0" w:color="auto"/>
        <w:left w:val="single" w:sz="8" w:space="11" w:color="auto"/>
      </w:pBdr>
      <w:adjustRightInd/>
      <w:spacing w:before="100" w:beforeAutospacing="1" w:after="100" w:afterAutospacing="1"/>
      <w:ind w:firstLineChars="100" w:firstLine="100"/>
      <w:jc w:val="left"/>
      <w:textAlignment w:val="auto"/>
    </w:pPr>
    <w:rPr>
      <w:rFonts w:ascii="Times New Roman" w:eastAsia="Times New Roman" w:hAnsi="Times New Roman"/>
      <w:i/>
      <w:iCs/>
      <w:spacing w:val="0"/>
      <w:sz w:val="24"/>
      <w:szCs w:val="24"/>
      <w:lang w:eastAsia="ru-RU"/>
    </w:rPr>
  </w:style>
  <w:style w:type="paragraph" w:customStyle="1" w:styleId="xl831">
    <w:name w:val="xl831"/>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832">
    <w:name w:val="xl832"/>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833">
    <w:name w:val="xl833"/>
    <w:basedOn w:val="ad"/>
    <w:qFormat/>
    <w:rsid w:val="00B732A3"/>
    <w:pPr>
      <w:widowControl/>
      <w:pBdr>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34">
    <w:name w:val="xl834"/>
    <w:basedOn w:val="ad"/>
    <w:qFormat/>
    <w:rsid w:val="00B732A3"/>
    <w:pPr>
      <w:widowControl/>
      <w:pBdr>
        <w:left w:val="single" w:sz="8" w:space="0" w:color="auto"/>
        <w:bottom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35">
    <w:name w:val="xl835"/>
    <w:basedOn w:val="ad"/>
    <w:qFormat/>
    <w:rsid w:val="00B732A3"/>
    <w:pPr>
      <w:widowControl/>
      <w:pBdr>
        <w:top w:val="single" w:sz="4" w:space="0" w:color="auto"/>
        <w:left w:val="single" w:sz="8" w:space="0" w:color="auto"/>
        <w:bottom w:val="single" w:sz="4"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36">
    <w:name w:val="xl836"/>
    <w:basedOn w:val="ad"/>
    <w:qFormat/>
    <w:rsid w:val="00B732A3"/>
    <w:pPr>
      <w:widowControl/>
      <w:pBdr>
        <w:top w:val="single" w:sz="4" w:space="0" w:color="auto"/>
        <w:left w:val="single" w:sz="8" w:space="0" w:color="auto"/>
        <w:bottom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37">
    <w:name w:val="xl837"/>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38">
    <w:name w:val="xl838"/>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39">
    <w:name w:val="xl839"/>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40">
    <w:name w:val="xl840"/>
    <w:basedOn w:val="ad"/>
    <w:qFormat/>
    <w:rsid w:val="00B732A3"/>
    <w:pPr>
      <w:widowControl/>
      <w:pBdr>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41">
    <w:name w:val="xl841"/>
    <w:basedOn w:val="ad"/>
    <w:qFormat/>
    <w:rsid w:val="00B732A3"/>
    <w:pPr>
      <w:widowControl/>
      <w:pBdr>
        <w:top w:val="single" w:sz="8" w:space="0" w:color="auto"/>
        <w:left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8"/>
      <w:szCs w:val="28"/>
      <w:lang w:eastAsia="ru-RU"/>
    </w:rPr>
  </w:style>
  <w:style w:type="paragraph" w:customStyle="1" w:styleId="xl842">
    <w:name w:val="xl842"/>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43">
    <w:name w:val="xl843"/>
    <w:basedOn w:val="ad"/>
    <w:qFormat/>
    <w:rsid w:val="00B732A3"/>
    <w:pPr>
      <w:widowControl/>
      <w:pBdr>
        <w:top w:val="single" w:sz="8" w:space="0" w:color="auto"/>
        <w:left w:val="single" w:sz="8" w:space="0" w:color="auto"/>
        <w:bottom w:val="single" w:sz="8" w:space="0" w:color="auto"/>
        <w:right w:val="single" w:sz="4"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44">
    <w:name w:val="xl844"/>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45">
    <w:name w:val="xl845"/>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46">
    <w:name w:val="xl846"/>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47">
    <w:name w:val="xl847"/>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48">
    <w:name w:val="xl848"/>
    <w:basedOn w:val="ad"/>
    <w:qFormat/>
    <w:rsid w:val="00B732A3"/>
    <w:pPr>
      <w:widowControl/>
      <w:pBdr>
        <w:left w:val="single" w:sz="8" w:space="0" w:color="auto"/>
        <w:bottom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49">
    <w:name w:val="xl849"/>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50">
    <w:name w:val="xl850"/>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51">
    <w:name w:val="xl851"/>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52">
    <w:name w:val="xl852"/>
    <w:basedOn w:val="ad"/>
    <w:qFormat/>
    <w:rsid w:val="00B732A3"/>
    <w:pPr>
      <w:widowControl/>
      <w:pBdr>
        <w:left w:val="single" w:sz="8" w:space="0" w:color="auto"/>
        <w:bottom w:val="single" w:sz="4"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53">
    <w:name w:val="xl853"/>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54">
    <w:name w:val="xl854"/>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55">
    <w:name w:val="xl855"/>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i/>
      <w:iCs/>
      <w:spacing w:val="0"/>
      <w:sz w:val="40"/>
      <w:szCs w:val="40"/>
      <w:u w:val="single"/>
      <w:lang w:eastAsia="ru-RU"/>
    </w:rPr>
  </w:style>
  <w:style w:type="paragraph" w:customStyle="1" w:styleId="xl856">
    <w:name w:val="xl856"/>
    <w:basedOn w:val="ad"/>
    <w:qFormat/>
    <w:rsid w:val="00B732A3"/>
    <w:pPr>
      <w:widowControl/>
      <w:pBdr>
        <w:top w:val="single" w:sz="4" w:space="0" w:color="auto"/>
        <w:left w:val="single" w:sz="8" w:space="11" w:color="auto"/>
        <w:bottom w:val="single" w:sz="4" w:space="0" w:color="auto"/>
      </w:pBdr>
      <w:adjustRightInd/>
      <w:spacing w:before="100" w:beforeAutospacing="1" w:after="100" w:afterAutospacing="1"/>
      <w:ind w:firstLineChars="100" w:firstLine="100"/>
      <w:jc w:val="left"/>
      <w:textAlignment w:val="auto"/>
    </w:pPr>
    <w:rPr>
      <w:rFonts w:ascii="Times New Roman" w:eastAsia="Times New Roman" w:hAnsi="Times New Roman"/>
      <w:spacing w:val="0"/>
      <w:sz w:val="24"/>
      <w:szCs w:val="24"/>
      <w:lang w:eastAsia="ru-RU"/>
    </w:rPr>
  </w:style>
  <w:style w:type="paragraph" w:customStyle="1" w:styleId="xl857">
    <w:name w:val="xl857"/>
    <w:basedOn w:val="ad"/>
    <w:qFormat/>
    <w:rsid w:val="00B732A3"/>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58">
    <w:name w:val="xl858"/>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59">
    <w:name w:val="xl859"/>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60">
    <w:name w:val="xl860"/>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61">
    <w:name w:val="xl861"/>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62">
    <w:name w:val="xl862"/>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63">
    <w:name w:val="xl863"/>
    <w:basedOn w:val="ad"/>
    <w:qFormat/>
    <w:rsid w:val="00B732A3"/>
    <w:pPr>
      <w:widowControl/>
      <w:pBdr>
        <w:bottom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64">
    <w:name w:val="xl864"/>
    <w:basedOn w:val="ad"/>
    <w:qFormat/>
    <w:rsid w:val="00B732A3"/>
    <w:pPr>
      <w:widowControl/>
      <w:pBdr>
        <w:bottom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865">
    <w:name w:val="xl865"/>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66">
    <w:name w:val="xl866"/>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67">
    <w:name w:val="xl867"/>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68">
    <w:name w:val="xl868"/>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69">
    <w:name w:val="xl869"/>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70">
    <w:name w:val="xl870"/>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871">
    <w:name w:val="xl871"/>
    <w:basedOn w:val="ad"/>
    <w:qFormat/>
    <w:rsid w:val="00B732A3"/>
    <w:pPr>
      <w:widowControl/>
      <w:pBdr>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72">
    <w:name w:val="xl872"/>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73">
    <w:name w:val="xl873"/>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74">
    <w:name w:val="xl874"/>
    <w:basedOn w:val="ad"/>
    <w:qFormat/>
    <w:rsid w:val="00B732A3"/>
    <w:pPr>
      <w:widowControl/>
      <w:pBdr>
        <w:top w:val="single" w:sz="8" w:space="0" w:color="auto"/>
        <w:bottom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75">
    <w:name w:val="xl875"/>
    <w:basedOn w:val="ad"/>
    <w:qFormat/>
    <w:rsid w:val="00B732A3"/>
    <w:pPr>
      <w:widowControl/>
      <w:pBdr>
        <w:top w:val="single" w:sz="8" w:space="0" w:color="auto"/>
        <w:bottom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876">
    <w:name w:val="xl876"/>
    <w:basedOn w:val="ad"/>
    <w:qFormat/>
    <w:rsid w:val="00B732A3"/>
    <w:pPr>
      <w:widowControl/>
      <w:pBdr>
        <w:top w:val="single" w:sz="4" w:space="0" w:color="auto"/>
        <w:left w:val="single" w:sz="8" w:space="0" w:color="auto"/>
        <w:bottom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77">
    <w:name w:val="xl877"/>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78">
    <w:name w:val="xl878"/>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79">
    <w:name w:val="xl879"/>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80">
    <w:name w:val="xl880"/>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81">
    <w:name w:val="xl881"/>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82">
    <w:name w:val="xl882"/>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83">
    <w:name w:val="xl883"/>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884">
    <w:name w:val="xl884"/>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885">
    <w:name w:val="xl885"/>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86">
    <w:name w:val="xl886"/>
    <w:basedOn w:val="ad"/>
    <w:qFormat/>
    <w:rsid w:val="00B732A3"/>
    <w:pPr>
      <w:widowControl/>
      <w:pBdr>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887">
    <w:name w:val="xl887"/>
    <w:basedOn w:val="ad"/>
    <w:qFormat/>
    <w:rsid w:val="00B732A3"/>
    <w:pPr>
      <w:widowControl/>
      <w:pBdr>
        <w:top w:val="single" w:sz="4" w:space="0" w:color="auto"/>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888">
    <w:name w:val="xl888"/>
    <w:basedOn w:val="ad"/>
    <w:qFormat/>
    <w:rsid w:val="00B732A3"/>
    <w:pPr>
      <w:widowControl/>
      <w:shd w:val="clear" w:color="auto" w:fill="FFFFFF"/>
      <w:adjustRightInd/>
      <w:spacing w:before="100" w:beforeAutospacing="1" w:after="100" w:afterAutospacing="1"/>
      <w:ind w:firstLine="0"/>
      <w:jc w:val="right"/>
      <w:textAlignment w:val="auto"/>
    </w:pPr>
    <w:rPr>
      <w:rFonts w:ascii="Times New Roman" w:eastAsia="Times New Roman" w:hAnsi="Times New Roman"/>
      <w:b/>
      <w:bCs/>
      <w:i/>
      <w:iCs/>
      <w:color w:val="FF0000"/>
      <w:spacing w:val="0"/>
      <w:sz w:val="24"/>
      <w:szCs w:val="24"/>
      <w:lang w:eastAsia="ru-RU"/>
    </w:rPr>
  </w:style>
  <w:style w:type="paragraph" w:customStyle="1" w:styleId="xl889">
    <w:name w:val="xl889"/>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90">
    <w:name w:val="xl890"/>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91">
    <w:name w:val="xl891"/>
    <w:basedOn w:val="ad"/>
    <w:qFormat/>
    <w:rsid w:val="00B732A3"/>
    <w:pPr>
      <w:widowControl/>
      <w:shd w:val="clear" w:color="auto" w:fill="FFFFFF"/>
      <w:adjustRightInd/>
      <w:spacing w:before="100" w:beforeAutospacing="1" w:after="100" w:afterAutospacing="1"/>
      <w:ind w:firstLine="0"/>
      <w:jc w:val="center"/>
      <w:textAlignment w:val="auto"/>
    </w:pPr>
    <w:rPr>
      <w:rFonts w:eastAsia="Times New Roman" w:cs="Arial"/>
      <w:b/>
      <w:bCs/>
      <w:spacing w:val="0"/>
      <w:sz w:val="24"/>
      <w:szCs w:val="24"/>
      <w:lang w:eastAsia="ru-RU"/>
    </w:rPr>
  </w:style>
  <w:style w:type="paragraph" w:customStyle="1" w:styleId="xl892">
    <w:name w:val="xl892"/>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93">
    <w:name w:val="xl893"/>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894">
    <w:name w:val="xl894"/>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auto"/>
    </w:pPr>
    <w:rPr>
      <w:rFonts w:eastAsia="Times New Roman" w:cs="Arial"/>
      <w:b/>
      <w:bCs/>
      <w:spacing w:val="0"/>
      <w:sz w:val="24"/>
      <w:szCs w:val="24"/>
      <w:lang w:eastAsia="ru-RU"/>
    </w:rPr>
  </w:style>
  <w:style w:type="paragraph" w:customStyle="1" w:styleId="xl895">
    <w:name w:val="xl895"/>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96">
    <w:name w:val="xl896"/>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897">
    <w:name w:val="xl897"/>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98">
    <w:name w:val="xl898"/>
    <w:basedOn w:val="ad"/>
    <w:qFormat/>
    <w:rsid w:val="00B732A3"/>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899">
    <w:name w:val="xl899"/>
    <w:basedOn w:val="ad"/>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00">
    <w:name w:val="xl900"/>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901">
    <w:name w:val="xl901"/>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902">
    <w:name w:val="xl902"/>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03">
    <w:name w:val="xl903"/>
    <w:basedOn w:val="ad"/>
    <w:qFormat/>
    <w:rsid w:val="00B732A3"/>
    <w:pPr>
      <w:widowControl/>
      <w:pBdr>
        <w:left w:val="single" w:sz="8" w:space="0" w:color="auto"/>
        <w:bottom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04">
    <w:name w:val="xl904"/>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05">
    <w:name w:val="xl905"/>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06">
    <w:name w:val="xl906"/>
    <w:basedOn w:val="ad"/>
    <w:qFormat/>
    <w:rsid w:val="00B732A3"/>
    <w:pPr>
      <w:widowControl/>
      <w:pBdr>
        <w:left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07">
    <w:name w:val="xl907"/>
    <w:basedOn w:val="ad"/>
    <w:qFormat/>
    <w:rsid w:val="00B732A3"/>
    <w:pPr>
      <w:widowControl/>
      <w:pBdr>
        <w:left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08">
    <w:name w:val="xl908"/>
    <w:basedOn w:val="ad"/>
    <w:qFormat/>
    <w:rsid w:val="00B732A3"/>
    <w:pPr>
      <w:widowControl/>
      <w:pBdr>
        <w:lef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09">
    <w:name w:val="xl909"/>
    <w:basedOn w:val="ad"/>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0">
    <w:name w:val="xl910"/>
    <w:basedOn w:val="ad"/>
    <w:qFormat/>
    <w:rsid w:val="00B732A3"/>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1">
    <w:name w:val="xl911"/>
    <w:basedOn w:val="ad"/>
    <w:qFormat/>
    <w:rsid w:val="00B732A3"/>
    <w:pPr>
      <w:widowControl/>
      <w:pBdr>
        <w:top w:val="single" w:sz="8"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2">
    <w:name w:val="xl912"/>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3">
    <w:name w:val="xl913"/>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4">
    <w:name w:val="xl914"/>
    <w:basedOn w:val="ad"/>
    <w:qFormat/>
    <w:rsid w:val="00B732A3"/>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auto"/>
    </w:pPr>
    <w:rPr>
      <w:rFonts w:eastAsia="Times New Roman" w:cs="Arial"/>
      <w:b/>
      <w:bCs/>
      <w:spacing w:val="0"/>
      <w:sz w:val="24"/>
      <w:szCs w:val="24"/>
      <w:lang w:eastAsia="ru-RU"/>
    </w:rPr>
  </w:style>
  <w:style w:type="paragraph" w:customStyle="1" w:styleId="xl915">
    <w:name w:val="xl915"/>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6">
    <w:name w:val="xl916"/>
    <w:basedOn w:val="ad"/>
    <w:qFormat/>
    <w:rsid w:val="00B732A3"/>
    <w:pPr>
      <w:widowControl/>
      <w:pBdr>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7">
    <w:name w:val="xl917"/>
    <w:basedOn w:val="ad"/>
    <w:qFormat/>
    <w:rsid w:val="00B732A3"/>
    <w:pPr>
      <w:widowControl/>
      <w:pBdr>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18">
    <w:name w:val="xl918"/>
    <w:basedOn w:val="ad"/>
    <w:qFormat/>
    <w:rsid w:val="00B732A3"/>
    <w:pPr>
      <w:widowControl/>
      <w:pBdr>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19">
    <w:name w:val="xl919"/>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20">
    <w:name w:val="xl920"/>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21">
    <w:name w:val="xl921"/>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22">
    <w:name w:val="xl922"/>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23">
    <w:name w:val="xl923"/>
    <w:basedOn w:val="ad"/>
    <w:qFormat/>
    <w:rsid w:val="00B732A3"/>
    <w:pPr>
      <w:widowControl/>
      <w:pBdr>
        <w:lef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24">
    <w:name w:val="xl924"/>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25">
    <w:name w:val="xl925"/>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Chars="200" w:firstLine="200"/>
      <w:jc w:val="left"/>
      <w:textAlignment w:val="auto"/>
    </w:pPr>
    <w:rPr>
      <w:rFonts w:ascii="Times New Roman" w:eastAsia="Times New Roman" w:hAnsi="Times New Roman"/>
      <w:spacing w:val="0"/>
      <w:sz w:val="24"/>
      <w:szCs w:val="24"/>
      <w:lang w:eastAsia="ru-RU"/>
    </w:rPr>
  </w:style>
  <w:style w:type="paragraph" w:customStyle="1" w:styleId="xl926">
    <w:name w:val="xl926"/>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Chars="100" w:firstLine="100"/>
      <w:jc w:val="left"/>
      <w:textAlignment w:val="auto"/>
    </w:pPr>
    <w:rPr>
      <w:rFonts w:ascii="Times New Roman" w:eastAsia="Times New Roman" w:hAnsi="Times New Roman"/>
      <w:spacing w:val="0"/>
      <w:sz w:val="24"/>
      <w:szCs w:val="24"/>
      <w:lang w:eastAsia="ru-RU"/>
    </w:rPr>
  </w:style>
  <w:style w:type="paragraph" w:customStyle="1" w:styleId="xl927">
    <w:name w:val="xl927"/>
    <w:basedOn w:val="ad"/>
    <w:qFormat/>
    <w:rsid w:val="00B732A3"/>
    <w:pPr>
      <w:widowControl/>
      <w:pBdr>
        <w:top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928">
    <w:name w:val="xl928"/>
    <w:basedOn w:val="ad"/>
    <w:qFormat/>
    <w:rsid w:val="00B732A3"/>
    <w:pPr>
      <w:widowControl/>
      <w:pBdr>
        <w:top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929">
    <w:name w:val="xl929"/>
    <w:basedOn w:val="ad"/>
    <w:qFormat/>
    <w:rsid w:val="00B732A3"/>
    <w:pPr>
      <w:widowControl/>
      <w:pBdr>
        <w:top w:val="single" w:sz="4" w:space="0" w:color="auto"/>
        <w:bottom w:val="single" w:sz="4" w:space="0" w:color="auto"/>
      </w:pBdr>
      <w:adjustRightInd/>
      <w:spacing w:before="100" w:beforeAutospacing="1" w:after="100" w:afterAutospacing="1"/>
      <w:ind w:firstLineChars="100" w:firstLine="100"/>
      <w:jc w:val="left"/>
      <w:textAlignment w:val="auto"/>
    </w:pPr>
    <w:rPr>
      <w:rFonts w:ascii="Times New Roman" w:eastAsia="Times New Roman" w:hAnsi="Times New Roman"/>
      <w:spacing w:val="0"/>
      <w:sz w:val="24"/>
      <w:szCs w:val="24"/>
      <w:lang w:eastAsia="ru-RU"/>
    </w:rPr>
  </w:style>
  <w:style w:type="paragraph" w:customStyle="1" w:styleId="xl930">
    <w:name w:val="xl930"/>
    <w:basedOn w:val="ad"/>
    <w:qFormat/>
    <w:rsid w:val="00B732A3"/>
    <w:pPr>
      <w:widowControl/>
      <w:pBdr>
        <w:top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31">
    <w:name w:val="xl931"/>
    <w:basedOn w:val="ad"/>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32">
    <w:name w:val="xl932"/>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33">
    <w:name w:val="xl933"/>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34">
    <w:name w:val="xl934"/>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35">
    <w:name w:val="xl935"/>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936">
    <w:name w:val="xl936"/>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37">
    <w:name w:val="xl937"/>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938">
    <w:name w:val="xl938"/>
    <w:basedOn w:val="ad"/>
    <w:qFormat/>
    <w:rsid w:val="00B732A3"/>
    <w:pPr>
      <w:widowControl/>
      <w:pBdr>
        <w:left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39">
    <w:name w:val="xl939"/>
    <w:basedOn w:val="ad"/>
    <w:qFormat/>
    <w:rsid w:val="00B732A3"/>
    <w:pPr>
      <w:widowControl/>
      <w:pBdr>
        <w:top w:val="single" w:sz="4" w:space="0" w:color="auto"/>
        <w:left w:val="single" w:sz="8"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40">
    <w:name w:val="xl940"/>
    <w:basedOn w:val="ad"/>
    <w:qFormat/>
    <w:rsid w:val="00B732A3"/>
    <w:pPr>
      <w:widowControl/>
      <w:pBdr>
        <w:top w:val="single" w:sz="4" w:space="0" w:color="auto"/>
        <w:lef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41">
    <w:name w:val="xl941"/>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42">
    <w:name w:val="xl942"/>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43">
    <w:name w:val="xl943"/>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44">
    <w:name w:val="xl944"/>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i/>
      <w:iCs/>
      <w:spacing w:val="0"/>
      <w:sz w:val="24"/>
      <w:szCs w:val="24"/>
      <w:lang w:eastAsia="ru-RU"/>
    </w:rPr>
  </w:style>
  <w:style w:type="paragraph" w:customStyle="1" w:styleId="xl945">
    <w:name w:val="xl945"/>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i/>
      <w:iCs/>
      <w:spacing w:val="0"/>
      <w:sz w:val="24"/>
      <w:szCs w:val="24"/>
      <w:lang w:eastAsia="ru-RU"/>
    </w:rPr>
  </w:style>
  <w:style w:type="paragraph" w:customStyle="1" w:styleId="xl946">
    <w:name w:val="xl946"/>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947">
    <w:name w:val="xl947"/>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i/>
      <w:iCs/>
      <w:spacing w:val="0"/>
      <w:sz w:val="24"/>
      <w:szCs w:val="24"/>
      <w:lang w:eastAsia="ru-RU"/>
    </w:rPr>
  </w:style>
  <w:style w:type="paragraph" w:customStyle="1" w:styleId="xl948">
    <w:name w:val="xl948"/>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949">
    <w:name w:val="xl949"/>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950">
    <w:name w:val="xl950"/>
    <w:basedOn w:val="ad"/>
    <w:qFormat/>
    <w:rsid w:val="00B732A3"/>
    <w:pPr>
      <w:widowControl/>
      <w:pBdr>
        <w:top w:val="single" w:sz="8" w:space="0" w:color="auto"/>
        <w:lef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1">
    <w:name w:val="xl951"/>
    <w:basedOn w:val="ad"/>
    <w:qFormat/>
    <w:rsid w:val="00B732A3"/>
    <w:pPr>
      <w:widowControl/>
      <w:pBdr>
        <w:top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52">
    <w:name w:val="xl952"/>
    <w:basedOn w:val="ad"/>
    <w:qFormat/>
    <w:rsid w:val="00B732A3"/>
    <w:pPr>
      <w:widowControl/>
      <w:pBdr>
        <w:top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3">
    <w:name w:val="xl953"/>
    <w:basedOn w:val="ad"/>
    <w:qFormat/>
    <w:rsid w:val="00B732A3"/>
    <w:pPr>
      <w:widowControl/>
      <w:pBdr>
        <w:top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4">
    <w:name w:val="xl954"/>
    <w:basedOn w:val="ad"/>
    <w:qFormat/>
    <w:rsid w:val="00B732A3"/>
    <w:pPr>
      <w:widowControl/>
      <w:pBdr>
        <w:lef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5">
    <w:name w:val="xl955"/>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6">
    <w:name w:val="xl956"/>
    <w:basedOn w:val="ad"/>
    <w:qFormat/>
    <w:rsid w:val="00B732A3"/>
    <w:pPr>
      <w:widowControl/>
      <w:pBdr>
        <w:left w:val="single" w:sz="8" w:space="0" w:color="auto"/>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7">
    <w:name w:val="xl957"/>
    <w:basedOn w:val="ad"/>
    <w:qFormat/>
    <w:rsid w:val="00B732A3"/>
    <w:pPr>
      <w:widowControl/>
      <w:pBdr>
        <w:bottom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58">
    <w:name w:val="xl958"/>
    <w:basedOn w:val="ad"/>
    <w:qFormat/>
    <w:rsid w:val="00B732A3"/>
    <w:pPr>
      <w:widowControl/>
      <w:pBdr>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59">
    <w:name w:val="xl959"/>
    <w:basedOn w:val="ad"/>
    <w:qFormat/>
    <w:rsid w:val="00B732A3"/>
    <w:pPr>
      <w:widowControl/>
      <w:pBdr>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60">
    <w:name w:val="xl960"/>
    <w:basedOn w:val="ad"/>
    <w:qFormat/>
    <w:rsid w:val="00B732A3"/>
    <w:pPr>
      <w:widowControl/>
      <w:pBdr>
        <w:top w:val="single" w:sz="8" w:space="0" w:color="auto"/>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61">
    <w:name w:val="xl961"/>
    <w:basedOn w:val="ad"/>
    <w:qFormat/>
    <w:rsid w:val="00B732A3"/>
    <w:pPr>
      <w:widowControl/>
      <w:pBdr>
        <w:top w:val="single" w:sz="8" w:space="0" w:color="auto"/>
        <w:bottom w:val="single" w:sz="8" w:space="0" w:color="auto"/>
      </w:pBdr>
      <w:shd w:val="clear" w:color="auto" w:fill="FFFFFF"/>
      <w:adjustRightInd/>
      <w:spacing w:before="100" w:beforeAutospacing="1" w:after="100" w:afterAutospacing="1"/>
      <w:ind w:firstLine="0"/>
      <w:jc w:val="center"/>
      <w:textAlignment w:val="auto"/>
    </w:pPr>
    <w:rPr>
      <w:rFonts w:eastAsia="Times New Roman" w:cs="Arial"/>
      <w:b/>
      <w:bCs/>
      <w:spacing w:val="0"/>
      <w:sz w:val="24"/>
      <w:szCs w:val="24"/>
      <w:lang w:eastAsia="ru-RU"/>
    </w:rPr>
  </w:style>
  <w:style w:type="paragraph" w:customStyle="1" w:styleId="xl962">
    <w:name w:val="xl962"/>
    <w:basedOn w:val="ad"/>
    <w:qFormat/>
    <w:rsid w:val="00B732A3"/>
    <w:pPr>
      <w:widowControl/>
      <w:pBdr>
        <w:top w:val="single" w:sz="8" w:space="0" w:color="auto"/>
        <w:left w:val="single" w:sz="4" w:space="0" w:color="auto"/>
        <w:bottom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3">
    <w:name w:val="xl963"/>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4">
    <w:name w:val="xl964"/>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5">
    <w:name w:val="xl965"/>
    <w:basedOn w:val="ad"/>
    <w:qFormat/>
    <w:rsid w:val="00B732A3"/>
    <w:pPr>
      <w:widowControl/>
      <w:pBdr>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6">
    <w:name w:val="xl966"/>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67">
    <w:name w:val="xl967"/>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8">
    <w:name w:val="xl968"/>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69">
    <w:name w:val="xl969"/>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70">
    <w:name w:val="xl970"/>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71">
    <w:name w:val="xl971"/>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972">
    <w:name w:val="xl972"/>
    <w:basedOn w:val="ad"/>
    <w:qFormat/>
    <w:rsid w:val="00B732A3"/>
    <w:pPr>
      <w:widowControl/>
      <w:pBdr>
        <w:top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3">
    <w:name w:val="xl973"/>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4">
    <w:name w:val="xl974"/>
    <w:basedOn w:val="ad"/>
    <w:qFormat/>
    <w:rsid w:val="00B732A3"/>
    <w:pPr>
      <w:widowControl/>
      <w:pBdr>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5">
    <w:name w:val="xl975"/>
    <w:basedOn w:val="ad"/>
    <w:qFormat/>
    <w:rsid w:val="00B732A3"/>
    <w:pPr>
      <w:widowControl/>
      <w:shd w:val="clear" w:color="auto" w:fill="FFFFFF"/>
      <w:adjustRightInd/>
      <w:spacing w:before="100" w:beforeAutospacing="1" w:after="100" w:afterAutospacing="1"/>
      <w:ind w:firstLine="0"/>
      <w:jc w:val="right"/>
      <w:textAlignment w:val="auto"/>
    </w:pPr>
    <w:rPr>
      <w:rFonts w:ascii="Times New Roman" w:eastAsia="Times New Roman" w:hAnsi="Times New Roman"/>
      <w:b/>
      <w:bCs/>
      <w:i/>
      <w:iCs/>
      <w:color w:val="FF0000"/>
      <w:spacing w:val="0"/>
      <w:sz w:val="24"/>
      <w:szCs w:val="24"/>
      <w:lang w:eastAsia="ru-RU"/>
    </w:rPr>
  </w:style>
  <w:style w:type="paragraph" w:customStyle="1" w:styleId="xl976">
    <w:name w:val="xl976"/>
    <w:basedOn w:val="ad"/>
    <w:qFormat/>
    <w:rsid w:val="00B732A3"/>
    <w:pPr>
      <w:widowControl/>
      <w:pBdr>
        <w:top w:val="single" w:sz="8" w:space="0" w:color="auto"/>
        <w:righ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7">
    <w:name w:val="xl977"/>
    <w:basedOn w:val="ad"/>
    <w:qFormat/>
    <w:rsid w:val="00B732A3"/>
    <w:pPr>
      <w:widowControl/>
      <w:pBdr>
        <w:righ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8">
    <w:name w:val="xl978"/>
    <w:basedOn w:val="ad"/>
    <w:qFormat/>
    <w:rsid w:val="00B732A3"/>
    <w:pPr>
      <w:widowControl/>
      <w:pBdr>
        <w:bottom w:val="single" w:sz="8" w:space="0" w:color="auto"/>
        <w:righ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79">
    <w:name w:val="xl979"/>
    <w:basedOn w:val="ad"/>
    <w:qFormat/>
    <w:rsid w:val="00B732A3"/>
    <w:pPr>
      <w:widowControl/>
      <w:pBdr>
        <w:top w:val="single" w:sz="8" w:space="0" w:color="auto"/>
        <w:bottom w:val="single" w:sz="8" w:space="0" w:color="auto"/>
        <w:right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980">
    <w:name w:val="xl980"/>
    <w:basedOn w:val="ad"/>
    <w:qFormat/>
    <w:rsid w:val="00B732A3"/>
    <w:pPr>
      <w:widowControl/>
      <w:pBdr>
        <w:top w:val="single" w:sz="8" w:space="0" w:color="auto"/>
        <w:bottom w:val="single" w:sz="8" w:space="0" w:color="auto"/>
        <w:right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981">
    <w:name w:val="xl981"/>
    <w:basedOn w:val="ad"/>
    <w:qFormat/>
    <w:rsid w:val="00B732A3"/>
    <w:pPr>
      <w:widowControl/>
      <w:pBdr>
        <w:top w:val="single" w:sz="8" w:space="0" w:color="auto"/>
        <w:right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982">
    <w:name w:val="xl982"/>
    <w:basedOn w:val="ad"/>
    <w:qFormat/>
    <w:rsid w:val="00B732A3"/>
    <w:pPr>
      <w:widowControl/>
      <w:pBdr>
        <w:bottom w:val="single" w:sz="8" w:space="0" w:color="auto"/>
        <w:right w:val="single" w:sz="8" w:space="0" w:color="auto"/>
      </w:pBdr>
      <w:shd w:val="clear" w:color="auto" w:fill="CCFFCC"/>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983">
    <w:name w:val="xl983"/>
    <w:basedOn w:val="ad"/>
    <w:qFormat/>
    <w:rsid w:val="00B732A3"/>
    <w:pPr>
      <w:widowControl/>
      <w:pBdr>
        <w:top w:val="single" w:sz="8" w:space="0" w:color="auto"/>
        <w:bottom w:val="single" w:sz="8" w:space="0" w:color="auto"/>
        <w:right w:val="single" w:sz="8" w:space="0" w:color="auto"/>
      </w:pBdr>
      <w:shd w:val="clear" w:color="auto" w:fill="CCFFCC"/>
      <w:adjustRightInd/>
      <w:spacing w:before="100" w:beforeAutospacing="1" w:after="100" w:afterAutospacing="1"/>
      <w:ind w:firstLineChars="1500" w:firstLine="1500"/>
      <w:jc w:val="left"/>
      <w:textAlignment w:val="auto"/>
    </w:pPr>
    <w:rPr>
      <w:rFonts w:eastAsia="Times New Roman" w:cs="Arial"/>
      <w:spacing w:val="0"/>
      <w:sz w:val="24"/>
      <w:szCs w:val="24"/>
      <w:lang w:eastAsia="ru-RU"/>
    </w:rPr>
  </w:style>
  <w:style w:type="paragraph" w:customStyle="1" w:styleId="xl984">
    <w:name w:val="xl984"/>
    <w:basedOn w:val="ad"/>
    <w:qFormat/>
    <w:rsid w:val="00B732A3"/>
    <w:pPr>
      <w:widowControl/>
      <w:pBdr>
        <w:top w:val="single" w:sz="8" w:space="0" w:color="auto"/>
        <w:bottom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985">
    <w:name w:val="xl985"/>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86">
    <w:name w:val="xl986"/>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987">
    <w:name w:val="xl987"/>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988">
    <w:name w:val="xl988"/>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989">
    <w:name w:val="xl989"/>
    <w:basedOn w:val="ad"/>
    <w:qFormat/>
    <w:rsid w:val="00B732A3"/>
    <w:pPr>
      <w:widowControl/>
      <w:pBdr>
        <w:top w:val="single" w:sz="4" w:space="0" w:color="auto"/>
        <w:bottom w:val="single" w:sz="4" w:space="0" w:color="auto"/>
      </w:pBdr>
      <w:adjustRightInd/>
      <w:spacing w:before="100" w:beforeAutospacing="1" w:after="100" w:afterAutospacing="1"/>
      <w:ind w:firstLineChars="100" w:firstLine="100"/>
      <w:jc w:val="left"/>
      <w:textAlignment w:val="auto"/>
    </w:pPr>
    <w:rPr>
      <w:rFonts w:ascii="Times New Roman" w:eastAsia="Times New Roman" w:hAnsi="Times New Roman"/>
      <w:spacing w:val="0"/>
      <w:sz w:val="24"/>
      <w:szCs w:val="24"/>
      <w:lang w:eastAsia="ru-RU"/>
    </w:rPr>
  </w:style>
  <w:style w:type="paragraph" w:customStyle="1" w:styleId="xl990">
    <w:name w:val="xl990"/>
    <w:basedOn w:val="ad"/>
    <w:qFormat/>
    <w:rsid w:val="00B732A3"/>
    <w:pPr>
      <w:widowControl/>
      <w:pBdr>
        <w:top w:val="single" w:sz="4" w:space="0" w:color="auto"/>
        <w:bottom w:val="single" w:sz="4" w:space="0" w:color="auto"/>
      </w:pBdr>
      <w:adjustRightInd/>
      <w:spacing w:before="100" w:beforeAutospacing="1" w:after="100" w:afterAutospacing="1"/>
      <w:ind w:firstLineChars="100" w:firstLine="100"/>
      <w:jc w:val="left"/>
      <w:textAlignment w:val="auto"/>
    </w:pPr>
    <w:rPr>
      <w:rFonts w:ascii="Times New Roman" w:eastAsia="Times New Roman" w:hAnsi="Times New Roman"/>
      <w:b/>
      <w:bCs/>
      <w:color w:val="FF0000"/>
      <w:spacing w:val="0"/>
      <w:sz w:val="24"/>
      <w:szCs w:val="24"/>
      <w:lang w:eastAsia="ru-RU"/>
    </w:rPr>
  </w:style>
  <w:style w:type="paragraph" w:customStyle="1" w:styleId="xl991">
    <w:name w:val="xl991"/>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992">
    <w:name w:val="xl992"/>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993">
    <w:name w:val="xl993"/>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994">
    <w:name w:val="xl994"/>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95">
    <w:name w:val="xl995"/>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96">
    <w:name w:val="xl996"/>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97">
    <w:name w:val="xl997"/>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998">
    <w:name w:val="xl998"/>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999">
    <w:name w:val="xl999"/>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00">
    <w:name w:val="xl1000"/>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01">
    <w:name w:val="xl1001"/>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02">
    <w:name w:val="xl1002"/>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1003">
    <w:name w:val="xl1003"/>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1004">
    <w:name w:val="xl1004"/>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05">
    <w:name w:val="xl1005"/>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1006">
    <w:name w:val="xl1006"/>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1007">
    <w:name w:val="xl1007"/>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1008">
    <w:name w:val="xl1008"/>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09">
    <w:name w:val="xl1009"/>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10">
    <w:name w:val="xl1010"/>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1">
    <w:name w:val="xl1011"/>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12">
    <w:name w:val="xl1012"/>
    <w:basedOn w:val="ad"/>
    <w:qFormat/>
    <w:rsid w:val="00B732A3"/>
    <w:pPr>
      <w:widowControl/>
      <w:pBdr>
        <w:top w:val="single" w:sz="8"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13">
    <w:name w:val="xl1013"/>
    <w:basedOn w:val="ad"/>
    <w:qFormat/>
    <w:rsid w:val="00B732A3"/>
    <w:pPr>
      <w:widowControl/>
      <w:pBdr>
        <w:top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14">
    <w:name w:val="xl1014"/>
    <w:basedOn w:val="ad"/>
    <w:qFormat/>
    <w:rsid w:val="00B732A3"/>
    <w:pPr>
      <w:widowControl/>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15">
    <w:name w:val="xl1015"/>
    <w:basedOn w:val="ad"/>
    <w:qFormat/>
    <w:rsid w:val="00B732A3"/>
    <w:pPr>
      <w:widowControl/>
      <w:pBdr>
        <w:left w:val="single" w:sz="8"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16">
    <w:name w:val="xl1016"/>
    <w:basedOn w:val="ad"/>
    <w:qFormat/>
    <w:rsid w:val="00B732A3"/>
    <w:pPr>
      <w:widowControl/>
      <w:pBdr>
        <w:left w:val="single" w:sz="8" w:space="0" w:color="auto"/>
        <w:bottom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17">
    <w:name w:val="xl1017"/>
    <w:basedOn w:val="ad"/>
    <w:qFormat/>
    <w:rsid w:val="00B732A3"/>
    <w:pPr>
      <w:widowControl/>
      <w:pBdr>
        <w:top w:val="single" w:sz="4" w:space="0" w:color="auto"/>
        <w:left w:val="single" w:sz="8"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18">
    <w:name w:val="xl1018"/>
    <w:basedOn w:val="ad"/>
    <w:qFormat/>
    <w:rsid w:val="00B732A3"/>
    <w:pPr>
      <w:widowControl/>
      <w:pBdr>
        <w:top w:val="single" w:sz="8"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19">
    <w:name w:val="xl1019"/>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20">
    <w:name w:val="xl1020"/>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1021">
    <w:name w:val="xl1021"/>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spacing w:val="0"/>
      <w:sz w:val="24"/>
      <w:szCs w:val="24"/>
      <w:lang w:eastAsia="ru-RU"/>
    </w:rPr>
  </w:style>
  <w:style w:type="paragraph" w:customStyle="1" w:styleId="xl1022">
    <w:name w:val="xl1022"/>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23">
    <w:name w:val="xl1023"/>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24">
    <w:name w:val="xl1024"/>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1025">
    <w:name w:val="xl1025"/>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FFFF"/>
      <w:spacing w:val="0"/>
      <w:sz w:val="24"/>
      <w:szCs w:val="24"/>
      <w:lang w:eastAsia="ru-RU"/>
    </w:rPr>
  </w:style>
  <w:style w:type="paragraph" w:customStyle="1" w:styleId="xl1026">
    <w:name w:val="xl1026"/>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FFFFFF"/>
      <w:spacing w:val="0"/>
      <w:sz w:val="24"/>
      <w:szCs w:val="24"/>
      <w:lang w:eastAsia="ru-RU"/>
    </w:rPr>
  </w:style>
  <w:style w:type="paragraph" w:customStyle="1" w:styleId="xl1027">
    <w:name w:val="xl1027"/>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color w:val="C4BD97"/>
      <w:spacing w:val="0"/>
      <w:sz w:val="24"/>
      <w:szCs w:val="24"/>
      <w:lang w:eastAsia="ru-RU"/>
    </w:rPr>
  </w:style>
  <w:style w:type="paragraph" w:customStyle="1" w:styleId="xl1028">
    <w:name w:val="xl1028"/>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29">
    <w:name w:val="xl1029"/>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30">
    <w:name w:val="xl1030"/>
    <w:basedOn w:val="ad"/>
    <w:qFormat/>
    <w:rsid w:val="00B732A3"/>
    <w:pPr>
      <w:widowControl/>
      <w:pBdr>
        <w:top w:val="single" w:sz="4" w:space="0" w:color="auto"/>
        <w:left w:val="single" w:sz="8" w:space="0" w:color="auto"/>
        <w:bottom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1031">
    <w:name w:val="xl1031"/>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1032">
    <w:name w:val="xl1032"/>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color w:val="FF0000"/>
      <w:spacing w:val="0"/>
      <w:sz w:val="24"/>
      <w:szCs w:val="24"/>
      <w:lang w:eastAsia="ru-RU"/>
    </w:rPr>
  </w:style>
  <w:style w:type="paragraph" w:customStyle="1" w:styleId="xl1033">
    <w:name w:val="xl1033"/>
    <w:basedOn w:val="ad"/>
    <w:qFormat/>
    <w:rsid w:val="00B732A3"/>
    <w:pPr>
      <w:widowControl/>
      <w:pBdr>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34">
    <w:name w:val="xl1034"/>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35">
    <w:name w:val="xl1035"/>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36">
    <w:name w:val="xl1036"/>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37">
    <w:name w:val="xl1037"/>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38">
    <w:name w:val="xl1038"/>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39">
    <w:name w:val="xl1039"/>
    <w:basedOn w:val="ad"/>
    <w:qFormat/>
    <w:rsid w:val="00B732A3"/>
    <w:pPr>
      <w:widowControl/>
      <w:pBdr>
        <w:top w:val="single" w:sz="4" w:space="0" w:color="auto"/>
        <w:lef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40">
    <w:name w:val="xl1040"/>
    <w:basedOn w:val="ad"/>
    <w:qFormat/>
    <w:rsid w:val="00B732A3"/>
    <w:pPr>
      <w:widowControl/>
      <w:pBdr>
        <w:top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41">
    <w:name w:val="xl1041"/>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42">
    <w:name w:val="xl1042"/>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FFFFFF"/>
      <w:spacing w:val="0"/>
      <w:sz w:val="24"/>
      <w:szCs w:val="24"/>
      <w:lang w:eastAsia="ru-RU"/>
    </w:rPr>
  </w:style>
  <w:style w:type="paragraph" w:customStyle="1" w:styleId="xl1043">
    <w:name w:val="xl1043"/>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4"/>
      <w:szCs w:val="24"/>
      <w:lang w:eastAsia="ru-RU"/>
    </w:rPr>
  </w:style>
  <w:style w:type="paragraph" w:customStyle="1" w:styleId="xl1044">
    <w:name w:val="xl1044"/>
    <w:basedOn w:val="ad"/>
    <w:qFormat/>
    <w:rsid w:val="00B732A3"/>
    <w:pPr>
      <w:widowControl/>
      <w:pBdr>
        <w:top w:val="single" w:sz="8" w:space="0" w:color="auto"/>
        <w:left w:val="single" w:sz="4" w:space="0" w:color="auto"/>
        <w:bottom w:val="single" w:sz="8"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45">
    <w:name w:val="xl1045"/>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46">
    <w:name w:val="xl1046"/>
    <w:basedOn w:val="ad"/>
    <w:qFormat/>
    <w:rsid w:val="00B732A3"/>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47">
    <w:name w:val="xl1047"/>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color w:val="FF0000"/>
      <w:spacing w:val="0"/>
      <w:sz w:val="24"/>
      <w:szCs w:val="24"/>
      <w:lang w:eastAsia="ru-RU"/>
    </w:rPr>
  </w:style>
  <w:style w:type="paragraph" w:customStyle="1" w:styleId="xl1048">
    <w:name w:val="xl1048"/>
    <w:basedOn w:val="ad"/>
    <w:qFormat/>
    <w:rsid w:val="00B732A3"/>
    <w:pPr>
      <w:widowControl/>
      <w:pBdr>
        <w:bottom w:val="single" w:sz="8"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49">
    <w:name w:val="xl1049"/>
    <w:basedOn w:val="ad"/>
    <w:qFormat/>
    <w:rsid w:val="00B732A3"/>
    <w:pPr>
      <w:widowControl/>
      <w:pBdr>
        <w:top w:val="single" w:sz="8" w:space="0" w:color="auto"/>
        <w:left w:val="single" w:sz="8" w:space="0" w:color="auto"/>
        <w:right w:val="single" w:sz="8" w:space="0" w:color="auto"/>
      </w:pBdr>
      <w:shd w:val="clear" w:color="auto" w:fill="99CC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0">
    <w:name w:val="xl1050"/>
    <w:basedOn w:val="ad"/>
    <w:qFormat/>
    <w:rsid w:val="00B732A3"/>
    <w:pPr>
      <w:widowControl/>
      <w:pBdr>
        <w:left w:val="single" w:sz="8" w:space="0" w:color="auto"/>
        <w:right w:val="single" w:sz="8" w:space="0" w:color="auto"/>
      </w:pBdr>
      <w:shd w:val="clear" w:color="auto" w:fill="99CC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1">
    <w:name w:val="xl1051"/>
    <w:basedOn w:val="ad"/>
    <w:qFormat/>
    <w:rsid w:val="00B732A3"/>
    <w:pPr>
      <w:widowControl/>
      <w:pBdr>
        <w:left w:val="single" w:sz="8" w:space="0" w:color="auto"/>
        <w:bottom w:val="single" w:sz="8" w:space="0" w:color="auto"/>
        <w:right w:val="single" w:sz="8" w:space="0" w:color="auto"/>
      </w:pBdr>
      <w:shd w:val="clear" w:color="auto" w:fill="99CC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2">
    <w:name w:val="xl1052"/>
    <w:basedOn w:val="ad"/>
    <w:qFormat/>
    <w:rsid w:val="00B732A3"/>
    <w:pPr>
      <w:widowControl/>
      <w:pBdr>
        <w:left w:val="single" w:sz="8" w:space="0" w:color="auto"/>
        <w:bottom w:val="single" w:sz="8" w:space="0" w:color="auto"/>
        <w:right w:val="single" w:sz="8" w:space="0" w:color="auto"/>
      </w:pBdr>
      <w:shd w:val="clear" w:color="auto" w:fill="99CCFF"/>
      <w:adjustRightInd/>
      <w:spacing w:before="100" w:beforeAutospacing="1" w:after="100" w:afterAutospacing="1"/>
      <w:ind w:firstLine="0"/>
      <w:jc w:val="center"/>
      <w:textAlignment w:val="auto"/>
    </w:pPr>
    <w:rPr>
      <w:rFonts w:eastAsia="Times New Roman" w:cs="Arial"/>
      <w:b/>
      <w:bCs/>
      <w:spacing w:val="0"/>
      <w:sz w:val="24"/>
      <w:szCs w:val="24"/>
      <w:lang w:eastAsia="ru-RU"/>
    </w:rPr>
  </w:style>
  <w:style w:type="paragraph" w:customStyle="1" w:styleId="xl1053">
    <w:name w:val="xl1053"/>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4">
    <w:name w:val="xl1054"/>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5">
    <w:name w:val="xl1055"/>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56">
    <w:name w:val="xl1056"/>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7">
    <w:name w:val="xl1057"/>
    <w:basedOn w:val="ad"/>
    <w:qFormat/>
    <w:rsid w:val="00B732A3"/>
    <w:pPr>
      <w:widowControl/>
      <w:shd w:val="clear" w:color="auto" w:fill="FFFFFF"/>
      <w:adjustRightInd/>
      <w:spacing w:before="100" w:beforeAutospacing="1" w:after="100" w:afterAutospacing="1"/>
      <w:ind w:firstLine="0"/>
      <w:jc w:val="center"/>
      <w:textAlignment w:val="auto"/>
    </w:pPr>
    <w:rPr>
      <w:rFonts w:ascii="Times New Roman" w:eastAsia="Times New Roman" w:hAnsi="Times New Roman"/>
      <w:b/>
      <w:bCs/>
      <w:i/>
      <w:iCs/>
      <w:color w:val="FF0000"/>
      <w:spacing w:val="0"/>
      <w:sz w:val="24"/>
      <w:szCs w:val="24"/>
      <w:lang w:eastAsia="ru-RU"/>
    </w:rPr>
  </w:style>
  <w:style w:type="paragraph" w:customStyle="1" w:styleId="xl1058">
    <w:name w:val="xl1058"/>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59">
    <w:name w:val="xl1059"/>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60">
    <w:name w:val="xl1060"/>
    <w:basedOn w:val="ad"/>
    <w:qFormat/>
    <w:rsid w:val="00B732A3"/>
    <w:pPr>
      <w:widowControl/>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61">
    <w:name w:val="xl1061"/>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62">
    <w:name w:val="xl1062"/>
    <w:basedOn w:val="ad"/>
    <w:qFormat/>
    <w:rsid w:val="00B732A3"/>
    <w:pPr>
      <w:widowControl/>
      <w:pBdr>
        <w:top w:val="single" w:sz="8" w:space="0" w:color="auto"/>
        <w:left w:val="single" w:sz="4" w:space="0" w:color="auto"/>
        <w:bottom w:val="single" w:sz="8" w:space="0" w:color="auto"/>
      </w:pBdr>
      <w:shd w:val="clear" w:color="auto" w:fill="CCFFFF"/>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63">
    <w:name w:val="xl1063"/>
    <w:basedOn w:val="ad"/>
    <w:qFormat/>
    <w:rsid w:val="00B732A3"/>
    <w:pPr>
      <w:widowControl/>
      <w:pBdr>
        <w:top w:val="single" w:sz="8" w:space="0" w:color="auto"/>
        <w:left w:val="single" w:sz="4" w:space="0" w:color="auto"/>
        <w:bottom w:val="single" w:sz="8" w:space="0" w:color="auto"/>
        <w:right w:val="single" w:sz="8" w:space="0" w:color="auto"/>
      </w:pBdr>
      <w:shd w:val="clear" w:color="auto" w:fill="CCFFFF"/>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64">
    <w:name w:val="xl1064"/>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65">
    <w:name w:val="xl1065"/>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66">
    <w:name w:val="xl1066"/>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67">
    <w:name w:val="xl1067"/>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68">
    <w:name w:val="xl1068"/>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69">
    <w:name w:val="xl1069"/>
    <w:basedOn w:val="ad"/>
    <w:qFormat/>
    <w:rsid w:val="00B732A3"/>
    <w:pPr>
      <w:widowControl/>
      <w:pBdr>
        <w:top w:val="single" w:sz="4" w:space="0" w:color="auto"/>
        <w:left w:val="single" w:sz="8" w:space="0" w:color="auto"/>
        <w:bottom w:val="single" w:sz="4"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70">
    <w:name w:val="xl1070"/>
    <w:basedOn w:val="ad"/>
    <w:qFormat/>
    <w:rsid w:val="00B732A3"/>
    <w:pPr>
      <w:widowControl/>
      <w:pBdr>
        <w:top w:val="single" w:sz="4" w:space="0" w:color="auto"/>
        <w:left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71">
    <w:name w:val="xl1071"/>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72">
    <w:name w:val="xl1072"/>
    <w:basedOn w:val="ad"/>
    <w:qFormat/>
    <w:rsid w:val="00B732A3"/>
    <w:pPr>
      <w:widowControl/>
      <w:pBdr>
        <w:top w:val="single" w:sz="4" w:space="0" w:color="auto"/>
        <w:left w:val="single" w:sz="8" w:space="0" w:color="auto"/>
        <w:bottom w:val="single" w:sz="4"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73">
    <w:name w:val="xl1073"/>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74">
    <w:name w:val="xl1074"/>
    <w:basedOn w:val="ad"/>
    <w:qFormat/>
    <w:rsid w:val="00B732A3"/>
    <w:pPr>
      <w:widowControl/>
      <w:pBdr>
        <w:top w:val="single" w:sz="4"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1075">
    <w:name w:val="xl1075"/>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76">
    <w:name w:val="xl1076"/>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77">
    <w:name w:val="xl1077"/>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78">
    <w:name w:val="xl1078"/>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79">
    <w:name w:val="xl1079"/>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80">
    <w:name w:val="xl1080"/>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81">
    <w:name w:val="xl1081"/>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82">
    <w:name w:val="xl1082"/>
    <w:basedOn w:val="ad"/>
    <w:qFormat/>
    <w:rsid w:val="00B732A3"/>
    <w:pPr>
      <w:widowControl/>
      <w:pBdr>
        <w:top w:val="single" w:sz="4" w:space="0" w:color="auto"/>
        <w:left w:val="single" w:sz="8" w:space="0" w:color="auto"/>
        <w:right w:val="single" w:sz="8"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83">
    <w:name w:val="xl1083"/>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84">
    <w:name w:val="xl1084"/>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1085">
    <w:name w:val="xl1085"/>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86">
    <w:name w:val="xl1086"/>
    <w:basedOn w:val="ad"/>
    <w:qFormat/>
    <w:rsid w:val="00B732A3"/>
    <w:pPr>
      <w:widowControl/>
      <w:pBdr>
        <w:top w:val="single" w:sz="8" w:space="0" w:color="auto"/>
        <w:left w:val="single" w:sz="8" w:space="0" w:color="auto"/>
        <w:bottom w:val="single" w:sz="4" w:space="0" w:color="auto"/>
        <w:right w:val="single" w:sz="8"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87">
    <w:name w:val="xl1087"/>
    <w:basedOn w:val="ad"/>
    <w:qFormat/>
    <w:rsid w:val="00B732A3"/>
    <w:pPr>
      <w:widowControl/>
      <w:pBdr>
        <w:top w:val="single" w:sz="4" w:space="0" w:color="auto"/>
        <w:left w:val="single" w:sz="8" w:space="0" w:color="auto"/>
        <w:bottom w:val="single" w:sz="8" w:space="0" w:color="auto"/>
        <w:right w:val="single" w:sz="8" w:space="0" w:color="auto"/>
      </w:pBdr>
      <w:shd w:val="clear" w:color="auto" w:fill="C0C0C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88">
    <w:name w:val="xl1088"/>
    <w:basedOn w:val="ad"/>
    <w:qFormat/>
    <w:rsid w:val="00B732A3"/>
    <w:pPr>
      <w:widowControl/>
      <w:pBdr>
        <w:left w:val="single" w:sz="8" w:space="0" w:color="auto"/>
        <w:right w:val="single" w:sz="8"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89">
    <w:name w:val="xl1089"/>
    <w:basedOn w:val="ad"/>
    <w:qFormat/>
    <w:rsid w:val="00B732A3"/>
    <w:pPr>
      <w:widowControl/>
      <w:pBdr>
        <w:top w:val="single" w:sz="8" w:space="0" w:color="auto"/>
        <w:left w:val="single" w:sz="4" w:space="0" w:color="auto"/>
        <w:bottom w:val="single" w:sz="8" w:space="0" w:color="auto"/>
        <w:right w:val="single" w:sz="4" w:space="0" w:color="auto"/>
      </w:pBdr>
      <w:shd w:val="clear" w:color="auto" w:fill="CCFFFF"/>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1090">
    <w:name w:val="xl1090"/>
    <w:basedOn w:val="ad"/>
    <w:qFormat/>
    <w:rsid w:val="00B732A3"/>
    <w:pPr>
      <w:widowControl/>
      <w:pBdr>
        <w:top w:val="single" w:sz="8" w:space="0" w:color="auto"/>
        <w:left w:val="single" w:sz="8" w:space="0" w:color="auto"/>
        <w:bottom w:val="single" w:sz="8" w:space="0" w:color="auto"/>
        <w:right w:val="single" w:sz="4" w:space="0" w:color="auto"/>
      </w:pBdr>
      <w:shd w:val="clear" w:color="auto" w:fill="CCFFFF"/>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091">
    <w:name w:val="xl1091"/>
    <w:basedOn w:val="ad"/>
    <w:qFormat/>
    <w:rsid w:val="00B732A3"/>
    <w:pPr>
      <w:widowControl/>
      <w:pBdr>
        <w:top w:val="single" w:sz="8" w:space="0" w:color="auto"/>
        <w:lef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2">
    <w:name w:val="xl1092"/>
    <w:basedOn w:val="ad"/>
    <w:qFormat/>
    <w:rsid w:val="00B732A3"/>
    <w:pPr>
      <w:widowControl/>
      <w:pBdr>
        <w:left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3">
    <w:name w:val="xl1093"/>
    <w:basedOn w:val="ad"/>
    <w:qFormat/>
    <w:rsid w:val="00B732A3"/>
    <w:pPr>
      <w:widowControl/>
      <w:pBdr>
        <w:left w:val="single" w:sz="8" w:space="0" w:color="auto"/>
        <w:bottom w:val="single" w:sz="8"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4">
    <w:name w:val="xl1094"/>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5">
    <w:name w:val="xl109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96">
    <w:name w:val="xl1096"/>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7">
    <w:name w:val="xl1097"/>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098">
    <w:name w:val="xl1098"/>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099">
    <w:name w:val="xl1099"/>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100">
    <w:name w:val="xl1100"/>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101">
    <w:name w:val="xl1101"/>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102">
    <w:name w:val="xl1102"/>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103">
    <w:name w:val="xl1103"/>
    <w:basedOn w:val="ad"/>
    <w:qFormat/>
    <w:rsid w:val="00B732A3"/>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710">
    <w:name w:val="Заголовок 7 Знак1"/>
    <w:basedOn w:val="ae"/>
    <w:uiPriority w:val="99"/>
    <w:semiHidden/>
    <w:rsid w:val="00B732A3"/>
    <w:rPr>
      <w:rFonts w:ascii="Cambria" w:eastAsia="Times New Roman" w:hAnsi="Cambria" w:cs="Times New Roman" w:hint="default"/>
      <w:i/>
      <w:iCs/>
      <w:color w:val="404040"/>
      <w:sz w:val="24"/>
    </w:rPr>
  </w:style>
  <w:style w:type="character" w:customStyle="1" w:styleId="810">
    <w:name w:val="Заголовок 8 Знак1"/>
    <w:basedOn w:val="ae"/>
    <w:uiPriority w:val="99"/>
    <w:semiHidden/>
    <w:rsid w:val="00B732A3"/>
    <w:rPr>
      <w:rFonts w:ascii="Cambria" w:eastAsia="Times New Roman" w:hAnsi="Cambria" w:cs="Times New Roman" w:hint="default"/>
      <w:color w:val="404040"/>
    </w:rPr>
  </w:style>
  <w:style w:type="character" w:customStyle="1" w:styleId="910">
    <w:name w:val="Заголовок 9 Знак1"/>
    <w:basedOn w:val="ae"/>
    <w:uiPriority w:val="99"/>
    <w:semiHidden/>
    <w:rsid w:val="00B732A3"/>
    <w:rPr>
      <w:rFonts w:ascii="Cambria" w:eastAsia="Times New Roman" w:hAnsi="Cambria" w:cs="Times New Roman" w:hint="default"/>
      <w:i/>
      <w:iCs/>
      <w:color w:val="404040"/>
    </w:rPr>
  </w:style>
  <w:style w:type="character" w:customStyle="1" w:styleId="1ff6">
    <w:name w:val="Текст макроса Знак1"/>
    <w:basedOn w:val="ae"/>
    <w:uiPriority w:val="99"/>
    <w:semiHidden/>
    <w:rsid w:val="00B732A3"/>
    <w:rPr>
      <w:rFonts w:ascii="Consolas" w:hAnsi="Consolas" w:cs="Consolas"/>
    </w:rPr>
  </w:style>
  <w:style w:type="character" w:customStyle="1" w:styleId="1ff7">
    <w:name w:val="Текст выноски Знак1"/>
    <w:basedOn w:val="ae"/>
    <w:uiPriority w:val="99"/>
    <w:semiHidden/>
    <w:rsid w:val="00B732A3"/>
    <w:rPr>
      <w:rFonts w:ascii="Tahoma" w:hAnsi="Tahoma" w:cs="Tahoma"/>
      <w:sz w:val="16"/>
      <w:szCs w:val="16"/>
    </w:rPr>
  </w:style>
  <w:style w:type="character" w:customStyle="1" w:styleId="1ff8">
    <w:name w:val="Верхний колонтитул Знак1"/>
    <w:basedOn w:val="ae"/>
    <w:uiPriority w:val="99"/>
    <w:semiHidden/>
    <w:rsid w:val="00B732A3"/>
    <w:rPr>
      <w:rFonts w:ascii="Arial" w:hAnsi="Arial"/>
      <w:sz w:val="24"/>
    </w:rPr>
  </w:style>
  <w:style w:type="character" w:customStyle="1" w:styleId="1ff9">
    <w:name w:val="Нижний колонтитул Знак1"/>
    <w:aliases w:val=" Знак1 Знак2"/>
    <w:basedOn w:val="ae"/>
    <w:uiPriority w:val="99"/>
    <w:semiHidden/>
    <w:rsid w:val="00B732A3"/>
    <w:rPr>
      <w:rFonts w:ascii="Arial" w:hAnsi="Arial"/>
      <w:sz w:val="24"/>
    </w:rPr>
  </w:style>
  <w:style w:type="character" w:customStyle="1" w:styleId="1ffa">
    <w:name w:val="Схема документа Знак1"/>
    <w:basedOn w:val="ae"/>
    <w:uiPriority w:val="99"/>
    <w:rsid w:val="00B732A3"/>
    <w:rPr>
      <w:rFonts w:ascii="Tahoma" w:hAnsi="Tahoma" w:cs="Tahoma"/>
      <w:sz w:val="16"/>
      <w:szCs w:val="16"/>
    </w:rPr>
  </w:style>
  <w:style w:type="character" w:customStyle="1" w:styleId="1ffb">
    <w:name w:val="Название Знак1"/>
    <w:aliases w:val="Заголовок1 Знак1"/>
    <w:basedOn w:val="ae"/>
    <w:uiPriority w:val="10"/>
    <w:rsid w:val="00B732A3"/>
    <w:rPr>
      <w:rFonts w:ascii="Cambria" w:eastAsia="Times New Roman" w:hAnsi="Cambria" w:cs="Times New Roman"/>
      <w:color w:val="17365D"/>
      <w:spacing w:val="5"/>
      <w:kern w:val="28"/>
      <w:sz w:val="52"/>
      <w:szCs w:val="52"/>
    </w:rPr>
  </w:style>
  <w:style w:type="character" w:customStyle="1" w:styleId="1ffc">
    <w:name w:val="Выделенная цитата Знак1"/>
    <w:basedOn w:val="ae"/>
    <w:uiPriority w:val="30"/>
    <w:rsid w:val="00B732A3"/>
    <w:rPr>
      <w:rFonts w:ascii="Arial" w:hAnsi="Arial"/>
      <w:b/>
      <w:bCs/>
      <w:i/>
      <w:iCs/>
      <w:color w:val="4F81BD"/>
      <w:sz w:val="24"/>
    </w:rPr>
  </w:style>
  <w:style w:type="character" w:customStyle="1" w:styleId="1ffd">
    <w:name w:val="Текст концевой сноски Знак1"/>
    <w:basedOn w:val="ae"/>
    <w:uiPriority w:val="99"/>
    <w:semiHidden/>
    <w:rsid w:val="00B732A3"/>
    <w:rPr>
      <w:sz w:val="20"/>
      <w:szCs w:val="20"/>
    </w:rPr>
  </w:style>
  <w:style w:type="character" w:customStyle="1" w:styleId="1ffe">
    <w:name w:val="Тема примечания Знак1"/>
    <w:basedOn w:val="af8"/>
    <w:uiPriority w:val="99"/>
    <w:semiHidden/>
    <w:rsid w:val="00B732A3"/>
    <w:rPr>
      <w:rFonts w:ascii="Times New Roman" w:eastAsia="Times New Roman" w:hAnsi="Times New Roman" w:cs="Times New Roman"/>
      <w:b/>
      <w:bCs/>
      <w:spacing w:val="-5"/>
      <w:sz w:val="20"/>
      <w:szCs w:val="20"/>
      <w:lang w:val="en-US" w:eastAsia="ru-RU"/>
    </w:rPr>
  </w:style>
  <w:style w:type="paragraph" w:styleId="afffffff9">
    <w:name w:val="Body Text First Indent"/>
    <w:basedOn w:val="affff7"/>
    <w:link w:val="afffffff8"/>
    <w:unhideWhenUsed/>
    <w:rsid w:val="00B732A3"/>
    <w:pPr>
      <w:widowControl/>
      <w:adjustRightInd/>
      <w:spacing w:before="0" w:after="0" w:line="360" w:lineRule="auto"/>
      <w:ind w:firstLine="360"/>
      <w:jc w:val="left"/>
      <w:textAlignment w:val="auto"/>
    </w:pPr>
    <w:rPr>
      <w:rFonts w:ascii="Times New Roman" w:eastAsia="Times New Roman" w:hAnsi="Times New Roman"/>
      <w:spacing w:val="0"/>
      <w:sz w:val="28"/>
      <w:szCs w:val="24"/>
      <w:lang w:eastAsia="ru-RU"/>
    </w:rPr>
  </w:style>
  <w:style w:type="character" w:customStyle="1" w:styleId="1fff">
    <w:name w:val="Красная строка Знак1"/>
    <w:basedOn w:val="affff8"/>
    <w:rsid w:val="00B732A3"/>
    <w:rPr>
      <w:rFonts w:ascii="Arial" w:eastAsia="Microsoft YaHei" w:hAnsi="Arial"/>
      <w:spacing w:val="-5"/>
      <w:sz w:val="22"/>
      <w:szCs w:val="22"/>
      <w:lang w:eastAsia="en-US"/>
    </w:rPr>
  </w:style>
  <w:style w:type="character" w:customStyle="1" w:styleId="212">
    <w:name w:val="Основной текст с отступом 2 Знак1"/>
    <w:aliases w:val="Знак Знак Знак Знак Знак Знак2,Знак Знак Знак Знак Знак Знак Знак1,Знак Знак Знак Знак Знак Знак Знак Знак Знак Знак Знак Знак1"/>
    <w:basedOn w:val="ae"/>
    <w:uiPriority w:val="99"/>
    <w:semiHidden/>
    <w:rsid w:val="00B732A3"/>
  </w:style>
  <w:style w:type="character" w:customStyle="1" w:styleId="1fff0">
    <w:name w:val="Основной текст с отступом Знак1"/>
    <w:basedOn w:val="ae"/>
    <w:uiPriority w:val="99"/>
    <w:semiHidden/>
    <w:rsid w:val="00B732A3"/>
  </w:style>
  <w:style w:type="character" w:customStyle="1" w:styleId="FontStyle12">
    <w:name w:val="Font Style12"/>
    <w:basedOn w:val="ae"/>
    <w:uiPriority w:val="99"/>
    <w:rsid w:val="00B732A3"/>
    <w:rPr>
      <w:rFonts w:ascii="Tahoma" w:hAnsi="Tahoma" w:cs="Tahoma" w:hint="default"/>
      <w:sz w:val="18"/>
      <w:szCs w:val="18"/>
    </w:rPr>
  </w:style>
  <w:style w:type="character" w:customStyle="1" w:styleId="1fff1">
    <w:name w:val="Подзаголовок Знак1"/>
    <w:basedOn w:val="ae"/>
    <w:uiPriority w:val="11"/>
    <w:rsid w:val="00B732A3"/>
    <w:rPr>
      <w:rFonts w:ascii="Cambria" w:eastAsia="Times New Roman" w:hAnsi="Cambria" w:cs="Times New Roman"/>
      <w:i/>
      <w:iCs/>
      <w:color w:val="4F81BD"/>
      <w:spacing w:val="15"/>
      <w:sz w:val="24"/>
      <w:szCs w:val="24"/>
    </w:rPr>
  </w:style>
  <w:style w:type="character" w:customStyle="1" w:styleId="affffffff3">
    <w:name w:val="Цветовое выделение"/>
    <w:uiPriority w:val="99"/>
    <w:rsid w:val="00B732A3"/>
    <w:rPr>
      <w:b/>
      <w:bCs/>
      <w:color w:val="26282F"/>
      <w:sz w:val="26"/>
      <w:szCs w:val="26"/>
    </w:rPr>
  </w:style>
  <w:style w:type="character" w:customStyle="1" w:styleId="affffffff4">
    <w:name w:val="Гипертекстовая ссылка"/>
    <w:basedOn w:val="affffffff3"/>
    <w:rsid w:val="00B732A3"/>
    <w:rPr>
      <w:b w:val="0"/>
      <w:bCs w:val="0"/>
      <w:color w:val="106BBE"/>
      <w:sz w:val="26"/>
      <w:szCs w:val="26"/>
    </w:rPr>
  </w:style>
  <w:style w:type="character" w:customStyle="1" w:styleId="213">
    <w:name w:val="Основной текст 2 Знак1"/>
    <w:basedOn w:val="ae"/>
    <w:rsid w:val="00B732A3"/>
    <w:rPr>
      <w:rFonts w:ascii="Arial" w:hAnsi="Arial"/>
      <w:sz w:val="24"/>
    </w:rPr>
  </w:style>
  <w:style w:type="character" w:customStyle="1" w:styleId="312">
    <w:name w:val="Основной текст 3 Знак1"/>
    <w:basedOn w:val="ae"/>
    <w:uiPriority w:val="99"/>
    <w:semiHidden/>
    <w:rsid w:val="00B732A3"/>
    <w:rPr>
      <w:sz w:val="16"/>
      <w:szCs w:val="16"/>
    </w:rPr>
  </w:style>
  <w:style w:type="character" w:customStyle="1" w:styleId="313">
    <w:name w:val="Основной текст с отступом 3 Знак1"/>
    <w:basedOn w:val="ae"/>
    <w:uiPriority w:val="99"/>
    <w:semiHidden/>
    <w:rsid w:val="00B732A3"/>
    <w:rPr>
      <w:sz w:val="16"/>
      <w:szCs w:val="16"/>
    </w:rPr>
  </w:style>
  <w:style w:type="character" w:customStyle="1" w:styleId="menu2">
    <w:name w:val="menu2"/>
    <w:basedOn w:val="ae"/>
    <w:rsid w:val="00B732A3"/>
  </w:style>
  <w:style w:type="character" w:customStyle="1" w:styleId="r">
    <w:name w:val="r"/>
    <w:basedOn w:val="ae"/>
    <w:rsid w:val="00B732A3"/>
  </w:style>
  <w:style w:type="character" w:customStyle="1" w:styleId="st">
    <w:name w:val="st"/>
    <w:basedOn w:val="ae"/>
    <w:rsid w:val="00B732A3"/>
  </w:style>
  <w:style w:type="table" w:customStyle="1" w:styleId="115">
    <w:name w:val="Сетка таблицы1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f"/>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e">
    <w:name w:val="Сетка таблицы4"/>
    <w:basedOn w:val="af"/>
    <w:uiPriority w:val="59"/>
    <w:rsid w:val="00B732A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f"/>
    <w:uiPriority w:val="59"/>
    <w:rsid w:val="00B732A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f"/>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f"/>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B732A3"/>
  </w:style>
  <w:style w:type="paragraph" w:customStyle="1" w:styleId="bodytext">
    <w:name w:val="bodytext"/>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4f">
    <w:name w:val="Основной текст4"/>
    <w:basedOn w:val="ad"/>
    <w:qFormat/>
    <w:rsid w:val="00B732A3"/>
    <w:pPr>
      <w:widowControl/>
      <w:shd w:val="clear" w:color="auto" w:fill="FFFFFF"/>
      <w:adjustRightInd/>
      <w:spacing w:before="0" w:after="0" w:line="269" w:lineRule="exact"/>
      <w:ind w:firstLine="0"/>
      <w:jc w:val="left"/>
      <w:textAlignment w:val="auto"/>
    </w:pPr>
    <w:rPr>
      <w:rFonts w:ascii="Times New Roman" w:eastAsia="Times New Roman" w:hAnsi="Times New Roman"/>
      <w:color w:val="000000"/>
      <w:spacing w:val="0"/>
      <w:sz w:val="20"/>
      <w:szCs w:val="20"/>
      <w:lang w:eastAsia="ru-RU"/>
    </w:rPr>
  </w:style>
  <w:style w:type="character" w:customStyle="1" w:styleId="3fb">
    <w:name w:val="Основной текст3"/>
    <w:basedOn w:val="afffffff6"/>
    <w:rsid w:val="00B732A3"/>
    <w:rPr>
      <w:rFonts w:ascii="Times New Roman" w:eastAsia="Times New Roman" w:hAnsi="Times New Roman" w:cs="Times New Roman"/>
      <w:sz w:val="20"/>
      <w:szCs w:val="20"/>
      <w:shd w:val="clear" w:color="auto" w:fill="FFFFFF"/>
    </w:rPr>
  </w:style>
  <w:style w:type="character" w:customStyle="1" w:styleId="75">
    <w:name w:val="Основной текст7"/>
    <w:basedOn w:val="afffffff6"/>
    <w:rsid w:val="00B732A3"/>
    <w:rPr>
      <w:rFonts w:ascii="Times New Roman" w:eastAsia="Times New Roman" w:hAnsi="Times New Roman" w:cs="Times New Roman"/>
      <w:sz w:val="20"/>
      <w:szCs w:val="20"/>
      <w:shd w:val="clear" w:color="auto" w:fill="FFFFFF"/>
    </w:rPr>
  </w:style>
  <w:style w:type="character" w:customStyle="1" w:styleId="85">
    <w:name w:val="Основной текст8"/>
    <w:basedOn w:val="afffffff6"/>
    <w:rsid w:val="00B732A3"/>
    <w:rPr>
      <w:rFonts w:ascii="Times New Roman" w:eastAsia="Times New Roman" w:hAnsi="Times New Roman" w:cs="Times New Roman"/>
      <w:sz w:val="20"/>
      <w:szCs w:val="20"/>
      <w:shd w:val="clear" w:color="auto" w:fill="FFFFFF"/>
    </w:rPr>
  </w:style>
  <w:style w:type="paragraph" w:customStyle="1" w:styleId="102">
    <w:name w:val="Основной текст10"/>
    <w:basedOn w:val="ad"/>
    <w:qFormat/>
    <w:rsid w:val="00B732A3"/>
    <w:pPr>
      <w:widowControl/>
      <w:shd w:val="clear" w:color="auto" w:fill="FFFFFF"/>
      <w:adjustRightInd/>
      <w:spacing w:before="0" w:after="0" w:line="0" w:lineRule="atLeast"/>
      <w:ind w:firstLine="0"/>
      <w:jc w:val="left"/>
      <w:textAlignment w:val="auto"/>
    </w:pPr>
    <w:rPr>
      <w:rFonts w:ascii="Times New Roman" w:eastAsia="Times New Roman" w:hAnsi="Times New Roman"/>
      <w:spacing w:val="0"/>
      <w:sz w:val="20"/>
      <w:szCs w:val="20"/>
      <w:lang w:eastAsia="ru-RU"/>
    </w:rPr>
  </w:style>
  <w:style w:type="character" w:customStyle="1" w:styleId="2ff4">
    <w:name w:val="Основной текст2"/>
    <w:basedOn w:val="afffffff6"/>
    <w:rsid w:val="00B732A3"/>
    <w:rPr>
      <w:rFonts w:ascii="Times New Roman" w:eastAsia="Times New Roman" w:hAnsi="Times New Roman" w:cs="Times New Roman"/>
      <w:sz w:val="20"/>
      <w:szCs w:val="20"/>
      <w:shd w:val="clear" w:color="auto" w:fill="FFFFFF"/>
    </w:rPr>
  </w:style>
  <w:style w:type="character" w:customStyle="1" w:styleId="5c">
    <w:name w:val="Основной текст5"/>
    <w:basedOn w:val="afffffff6"/>
    <w:rsid w:val="00B732A3"/>
    <w:rPr>
      <w:rFonts w:ascii="Times New Roman" w:eastAsia="Times New Roman" w:hAnsi="Times New Roman" w:cs="Times New Roman"/>
      <w:sz w:val="20"/>
      <w:szCs w:val="20"/>
      <w:shd w:val="clear" w:color="auto" w:fill="FFFFFF"/>
    </w:rPr>
  </w:style>
  <w:style w:type="character" w:customStyle="1" w:styleId="67">
    <w:name w:val="Основной текст6"/>
    <w:basedOn w:val="afffffff6"/>
    <w:rsid w:val="00B732A3"/>
    <w:rPr>
      <w:rFonts w:ascii="Times New Roman" w:eastAsia="Times New Roman" w:hAnsi="Times New Roman" w:cs="Times New Roman"/>
      <w:sz w:val="20"/>
      <w:szCs w:val="20"/>
      <w:shd w:val="clear" w:color="auto" w:fill="FFFFFF"/>
    </w:rPr>
  </w:style>
  <w:style w:type="paragraph" w:customStyle="1" w:styleId="affffffff5">
    <w:name w:val="# ОСНОВНОЙ ТЕКСТ"/>
    <w:basedOn w:val="ad"/>
    <w:qFormat/>
    <w:rsid w:val="00B732A3"/>
    <w:pPr>
      <w:adjustRightInd/>
      <w:spacing w:before="60" w:after="60" w:afterAutospacing="1" w:line="288" w:lineRule="auto"/>
      <w:ind w:firstLine="709"/>
    </w:pPr>
    <w:rPr>
      <w:rFonts w:ascii="Times New Roman" w:eastAsia="Times New Roman" w:hAnsi="Times New Roman" w:cs="Arial"/>
      <w:spacing w:val="0"/>
      <w:sz w:val="24"/>
      <w:szCs w:val="20"/>
      <w:lang w:eastAsia="zh-CN"/>
    </w:rPr>
  </w:style>
  <w:style w:type="paragraph" w:customStyle="1" w:styleId="affffffff6">
    <w:name w:val="ДЛЯ ТАБЛ"/>
    <w:basedOn w:val="ad"/>
    <w:qFormat/>
    <w:rsid w:val="00B732A3"/>
    <w:pPr>
      <w:widowControl/>
      <w:adjustRightInd/>
      <w:spacing w:before="0" w:after="0"/>
      <w:ind w:firstLine="0"/>
      <w:jc w:val="center"/>
      <w:textAlignment w:val="auto"/>
    </w:pPr>
    <w:rPr>
      <w:rFonts w:ascii="Times New Roman" w:eastAsia="Times New Roman" w:hAnsi="Times New Roman"/>
      <w:spacing w:val="0"/>
      <w:sz w:val="20"/>
      <w:szCs w:val="20"/>
      <w:lang w:eastAsia="ru-RU"/>
    </w:rPr>
  </w:style>
  <w:style w:type="table" w:customStyle="1" w:styleId="68">
    <w:name w:val="Сетка таблицы6"/>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f0"/>
    <w:uiPriority w:val="99"/>
    <w:semiHidden/>
    <w:unhideWhenUsed/>
    <w:rsid w:val="00B732A3"/>
  </w:style>
  <w:style w:type="numbering" w:customStyle="1" w:styleId="1111">
    <w:name w:val="Нет списка111"/>
    <w:next w:val="af0"/>
    <w:uiPriority w:val="99"/>
    <w:semiHidden/>
    <w:unhideWhenUsed/>
    <w:rsid w:val="00B732A3"/>
  </w:style>
  <w:style w:type="paragraph" w:customStyle="1" w:styleId="bodytext4">
    <w:name w:val="bodytext4"/>
    <w:basedOn w:val="ad"/>
    <w:uiPriority w:val="99"/>
    <w:qFormat/>
    <w:rsid w:val="00B732A3"/>
    <w:pPr>
      <w:widowControl/>
      <w:adjustRightInd/>
      <w:spacing w:before="100" w:beforeAutospacing="1" w:after="150"/>
      <w:ind w:firstLine="0"/>
      <w:jc w:val="left"/>
      <w:textAlignment w:val="auto"/>
    </w:pPr>
    <w:rPr>
      <w:rFonts w:ascii="Times New Roman" w:eastAsia="Times New Roman" w:hAnsi="Times New Roman"/>
      <w:color w:val="949494"/>
      <w:spacing w:val="0"/>
      <w:sz w:val="24"/>
      <w:szCs w:val="24"/>
      <w:lang w:eastAsia="ru-RU"/>
    </w:rPr>
  </w:style>
  <w:style w:type="paragraph" w:customStyle="1" w:styleId="1fff2">
    <w:name w:val="Абзац списка1"/>
    <w:basedOn w:val="ad"/>
    <w:uiPriority w:val="99"/>
    <w:qFormat/>
    <w:rsid w:val="00B732A3"/>
    <w:pPr>
      <w:ind w:firstLine="0"/>
      <w:textAlignment w:val="auto"/>
    </w:pPr>
    <w:rPr>
      <w:rFonts w:ascii="Times New Roman" w:eastAsia="Times New Roman" w:hAnsi="Times New Roman"/>
      <w:sz w:val="28"/>
      <w:lang w:eastAsia="ru-RU"/>
    </w:rPr>
  </w:style>
  <w:style w:type="paragraph" w:customStyle="1" w:styleId="1fff3">
    <w:name w:val="Верхний колонтитул1"/>
    <w:basedOn w:val="ad"/>
    <w:next w:val="aff1"/>
    <w:uiPriority w:val="99"/>
    <w:qFormat/>
    <w:rsid w:val="00B732A3"/>
    <w:pPr>
      <w:widowControl/>
      <w:tabs>
        <w:tab w:val="center" w:pos="4677"/>
        <w:tab w:val="right" w:pos="9355"/>
      </w:tabs>
      <w:adjustRightInd/>
      <w:spacing w:before="0" w:after="0"/>
      <w:ind w:firstLine="0"/>
      <w:jc w:val="left"/>
      <w:textAlignment w:val="auto"/>
    </w:pPr>
    <w:rPr>
      <w:rFonts w:ascii="Calibri" w:eastAsia="Times New Roman" w:hAnsi="Calibri"/>
      <w:spacing w:val="0"/>
      <w:lang w:eastAsia="ru-RU"/>
    </w:rPr>
  </w:style>
  <w:style w:type="paragraph" w:customStyle="1" w:styleId="1fff4">
    <w:name w:val="Нижний колонтитул1"/>
    <w:basedOn w:val="ad"/>
    <w:next w:val="afc"/>
    <w:uiPriority w:val="99"/>
    <w:qFormat/>
    <w:rsid w:val="00B732A3"/>
    <w:pPr>
      <w:widowControl/>
      <w:tabs>
        <w:tab w:val="center" w:pos="4677"/>
        <w:tab w:val="right" w:pos="9355"/>
      </w:tabs>
      <w:adjustRightInd/>
      <w:spacing w:before="0" w:after="0"/>
      <w:ind w:firstLine="0"/>
      <w:jc w:val="left"/>
      <w:textAlignment w:val="auto"/>
    </w:pPr>
    <w:rPr>
      <w:rFonts w:ascii="Calibri" w:eastAsia="Times New Roman" w:hAnsi="Calibri"/>
      <w:spacing w:val="0"/>
      <w:lang w:eastAsia="ru-RU"/>
    </w:rPr>
  </w:style>
  <w:style w:type="table" w:styleId="-50">
    <w:name w:val="Light Shading Accent 5"/>
    <w:basedOn w:val="af"/>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2">
    <w:name w:val="Сетка таблицы1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5">
    <w:name w:val="Схема документа1"/>
    <w:basedOn w:val="ad"/>
    <w:next w:val="aff9"/>
    <w:uiPriority w:val="99"/>
    <w:semiHidden/>
    <w:unhideWhenUsed/>
    <w:qFormat/>
    <w:rsid w:val="00B732A3"/>
    <w:pPr>
      <w:widowControl/>
      <w:adjustRightInd/>
      <w:spacing w:before="0" w:after="0"/>
      <w:ind w:firstLine="0"/>
      <w:jc w:val="left"/>
      <w:textAlignment w:val="auto"/>
    </w:pPr>
    <w:rPr>
      <w:rFonts w:ascii="Tahoma" w:eastAsia="Times New Roman" w:hAnsi="Tahoma" w:cs="Tahoma"/>
      <w:spacing w:val="0"/>
      <w:sz w:val="16"/>
      <w:szCs w:val="16"/>
      <w:lang w:eastAsia="ru-RU"/>
    </w:rPr>
  </w:style>
  <w:style w:type="paragraph" w:customStyle="1" w:styleId="1fff6">
    <w:name w:val="Заголовок оглавления1"/>
    <w:basedOn w:val="19"/>
    <w:next w:val="ad"/>
    <w:uiPriority w:val="39"/>
    <w:semiHidden/>
    <w:unhideWhenUsed/>
    <w:qFormat/>
    <w:rsid w:val="00B732A3"/>
    <w:pPr>
      <w:pageBreakBefore w:val="0"/>
      <w:pBdr>
        <w:top w:val="none" w:sz="0" w:space="0" w:color="auto"/>
        <w:left w:val="none" w:sz="0" w:space="0" w:color="auto"/>
        <w:bottom w:val="none" w:sz="0" w:space="0" w:color="auto"/>
      </w:pBdr>
      <w:tabs>
        <w:tab w:val="num" w:pos="786"/>
        <w:tab w:val="left" w:pos="1100"/>
      </w:tabs>
      <w:suppressAutoHyphens/>
      <w:adjustRightInd/>
      <w:spacing w:before="480" w:after="0" w:line="276" w:lineRule="auto"/>
      <w:ind w:left="426"/>
      <w:textAlignment w:val="auto"/>
      <w:outlineLvl w:val="9"/>
    </w:pPr>
    <w:rPr>
      <w:rFonts w:ascii="Cambria" w:eastAsia="Times New Roman" w:hAnsi="Cambria" w:cs="Times New Roman"/>
      <w:caps w:val="0"/>
      <w:color w:val="365F91"/>
      <w:spacing w:val="0"/>
      <w:kern w:val="0"/>
      <w:sz w:val="28"/>
      <w:szCs w:val="28"/>
    </w:rPr>
  </w:style>
  <w:style w:type="paragraph" w:customStyle="1" w:styleId="1fff7">
    <w:name w:val="Название объекта1"/>
    <w:basedOn w:val="ad"/>
    <w:next w:val="ad"/>
    <w:uiPriority w:val="35"/>
    <w:unhideWhenUsed/>
    <w:qFormat/>
    <w:rsid w:val="00B732A3"/>
    <w:pPr>
      <w:widowControl/>
      <w:adjustRightInd/>
      <w:spacing w:before="0" w:after="200"/>
      <w:ind w:firstLine="0"/>
      <w:jc w:val="left"/>
      <w:textAlignment w:val="auto"/>
    </w:pPr>
    <w:rPr>
      <w:rFonts w:ascii="Times New Roman" w:eastAsia="Times New Roman" w:hAnsi="Times New Roman"/>
      <w:b/>
      <w:bCs/>
      <w:color w:val="4F81BD"/>
      <w:spacing w:val="0"/>
      <w:sz w:val="18"/>
      <w:szCs w:val="18"/>
      <w:lang w:eastAsia="ru-RU"/>
    </w:rPr>
  </w:style>
  <w:style w:type="paragraph" w:customStyle="1" w:styleId="410">
    <w:name w:val="Оглавление 41"/>
    <w:basedOn w:val="ad"/>
    <w:next w:val="ad"/>
    <w:autoRedefine/>
    <w:uiPriority w:val="39"/>
    <w:unhideWhenUsed/>
    <w:qFormat/>
    <w:rsid w:val="00B732A3"/>
    <w:pPr>
      <w:widowControl/>
      <w:adjustRightInd/>
      <w:spacing w:before="0" w:after="100" w:line="276" w:lineRule="auto"/>
      <w:ind w:left="660" w:firstLine="0"/>
      <w:jc w:val="left"/>
      <w:textAlignment w:val="auto"/>
    </w:pPr>
    <w:rPr>
      <w:rFonts w:ascii="Calibri" w:eastAsia="Times New Roman" w:hAnsi="Calibri"/>
      <w:spacing w:val="0"/>
      <w:lang w:eastAsia="ru-RU"/>
    </w:rPr>
  </w:style>
  <w:style w:type="paragraph" w:customStyle="1" w:styleId="510">
    <w:name w:val="Оглавление 51"/>
    <w:basedOn w:val="ad"/>
    <w:next w:val="ad"/>
    <w:autoRedefine/>
    <w:uiPriority w:val="39"/>
    <w:unhideWhenUsed/>
    <w:qFormat/>
    <w:rsid w:val="00B732A3"/>
    <w:pPr>
      <w:widowControl/>
      <w:adjustRightInd/>
      <w:spacing w:before="0" w:after="100" w:line="276" w:lineRule="auto"/>
      <w:ind w:left="880" w:firstLine="0"/>
      <w:jc w:val="left"/>
      <w:textAlignment w:val="auto"/>
    </w:pPr>
    <w:rPr>
      <w:rFonts w:ascii="Calibri" w:eastAsia="Times New Roman" w:hAnsi="Calibri"/>
      <w:spacing w:val="0"/>
      <w:lang w:eastAsia="ru-RU"/>
    </w:rPr>
  </w:style>
  <w:style w:type="paragraph" w:customStyle="1" w:styleId="610">
    <w:name w:val="Оглавление 61"/>
    <w:basedOn w:val="ad"/>
    <w:next w:val="ad"/>
    <w:autoRedefine/>
    <w:uiPriority w:val="39"/>
    <w:unhideWhenUsed/>
    <w:qFormat/>
    <w:rsid w:val="00B732A3"/>
    <w:pPr>
      <w:widowControl/>
      <w:adjustRightInd/>
      <w:spacing w:before="0" w:after="100" w:line="276" w:lineRule="auto"/>
      <w:ind w:left="1100" w:firstLine="0"/>
      <w:jc w:val="left"/>
      <w:textAlignment w:val="auto"/>
    </w:pPr>
    <w:rPr>
      <w:rFonts w:ascii="Calibri" w:eastAsia="Times New Roman" w:hAnsi="Calibri"/>
      <w:spacing w:val="0"/>
      <w:lang w:eastAsia="ru-RU"/>
    </w:rPr>
  </w:style>
  <w:style w:type="paragraph" w:customStyle="1" w:styleId="711">
    <w:name w:val="Оглавление 71"/>
    <w:basedOn w:val="ad"/>
    <w:next w:val="ad"/>
    <w:autoRedefine/>
    <w:uiPriority w:val="39"/>
    <w:unhideWhenUsed/>
    <w:qFormat/>
    <w:rsid w:val="00B732A3"/>
    <w:pPr>
      <w:widowControl/>
      <w:adjustRightInd/>
      <w:spacing w:before="0" w:after="100" w:line="276" w:lineRule="auto"/>
      <w:ind w:left="1320" w:firstLine="0"/>
      <w:jc w:val="left"/>
      <w:textAlignment w:val="auto"/>
    </w:pPr>
    <w:rPr>
      <w:rFonts w:ascii="Calibri" w:eastAsia="Times New Roman" w:hAnsi="Calibri"/>
      <w:spacing w:val="0"/>
      <w:lang w:eastAsia="ru-RU"/>
    </w:rPr>
  </w:style>
  <w:style w:type="paragraph" w:customStyle="1" w:styleId="811">
    <w:name w:val="Оглавление 81"/>
    <w:basedOn w:val="ad"/>
    <w:next w:val="ad"/>
    <w:autoRedefine/>
    <w:uiPriority w:val="39"/>
    <w:unhideWhenUsed/>
    <w:qFormat/>
    <w:rsid w:val="00B732A3"/>
    <w:pPr>
      <w:widowControl/>
      <w:adjustRightInd/>
      <w:spacing w:before="0" w:after="100" w:line="276" w:lineRule="auto"/>
      <w:ind w:left="1540" w:firstLine="0"/>
      <w:jc w:val="left"/>
      <w:textAlignment w:val="auto"/>
    </w:pPr>
    <w:rPr>
      <w:rFonts w:ascii="Calibri" w:eastAsia="Times New Roman" w:hAnsi="Calibri"/>
      <w:spacing w:val="0"/>
      <w:lang w:eastAsia="ru-RU"/>
    </w:rPr>
  </w:style>
  <w:style w:type="paragraph" w:customStyle="1" w:styleId="911">
    <w:name w:val="Оглавление 91"/>
    <w:basedOn w:val="ad"/>
    <w:next w:val="ad"/>
    <w:autoRedefine/>
    <w:uiPriority w:val="39"/>
    <w:unhideWhenUsed/>
    <w:qFormat/>
    <w:rsid w:val="00B732A3"/>
    <w:pPr>
      <w:widowControl/>
      <w:adjustRightInd/>
      <w:spacing w:before="0" w:after="100" w:line="276" w:lineRule="auto"/>
      <w:ind w:left="1760" w:firstLine="0"/>
      <w:jc w:val="left"/>
      <w:textAlignment w:val="auto"/>
    </w:pPr>
    <w:rPr>
      <w:rFonts w:ascii="Calibri" w:eastAsia="Times New Roman" w:hAnsi="Calibri"/>
      <w:spacing w:val="0"/>
      <w:lang w:eastAsia="ru-RU"/>
    </w:rPr>
  </w:style>
  <w:style w:type="paragraph" w:customStyle="1" w:styleId="xl60">
    <w:name w:val="xl60"/>
    <w:basedOn w:val="ad"/>
    <w:qFormat/>
    <w:rsid w:val="00B732A3"/>
    <w:pPr>
      <w:widowControl/>
      <w:pBdr>
        <w:top w:val="single" w:sz="4" w:space="0" w:color="auto"/>
        <w:left w:val="single" w:sz="4" w:space="0" w:color="auto"/>
        <w:bottom w:val="single" w:sz="4" w:space="0" w:color="auto"/>
        <w:right w:val="single" w:sz="4" w:space="0" w:color="auto"/>
      </w:pBdr>
      <w:shd w:val="clear" w:color="000000" w:fill="FFFFC0"/>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61">
    <w:name w:val="xl6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62">
    <w:name w:val="xl6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2ff5">
    <w:name w:val="Верхний колонтитул Знак2"/>
    <w:basedOn w:val="ae"/>
    <w:uiPriority w:val="99"/>
    <w:semiHidden/>
    <w:rsid w:val="00B732A3"/>
  </w:style>
  <w:style w:type="character" w:customStyle="1" w:styleId="2ff6">
    <w:name w:val="Нижний колонтитул Знак2"/>
    <w:basedOn w:val="ae"/>
    <w:uiPriority w:val="99"/>
    <w:semiHidden/>
    <w:rsid w:val="00B732A3"/>
  </w:style>
  <w:style w:type="table" w:customStyle="1" w:styleId="76">
    <w:name w:val="Сетка таблицы7"/>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ветлая заливка - Акцент 51"/>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qFormat/>
    <w:rsid w:val="00B732A3"/>
    <w:pPr>
      <w:widowControl w:val="0"/>
      <w:autoSpaceDE w:val="0"/>
      <w:autoSpaceDN w:val="0"/>
      <w:adjustRightInd w:val="0"/>
      <w:spacing w:line="480" w:lineRule="auto"/>
      <w:ind w:left="1240" w:hanging="420"/>
    </w:pPr>
    <w:rPr>
      <w:sz w:val="18"/>
      <w:szCs w:val="18"/>
    </w:rPr>
  </w:style>
  <w:style w:type="character" w:customStyle="1" w:styleId="mw-headline">
    <w:name w:val="mw-headline"/>
    <w:basedOn w:val="ae"/>
    <w:rsid w:val="00B732A3"/>
  </w:style>
  <w:style w:type="paragraph" w:customStyle="1" w:styleId="affffffff7">
    <w:name w:val="Стандартный"/>
    <w:basedOn w:val="ad"/>
    <w:qFormat/>
    <w:rsid w:val="00B732A3"/>
    <w:pPr>
      <w:widowControl/>
      <w:suppressAutoHyphens/>
      <w:adjustRightInd/>
      <w:spacing w:before="0" w:after="0"/>
      <w:ind w:firstLine="851"/>
      <w:textAlignment w:val="auto"/>
    </w:pPr>
    <w:rPr>
      <w:rFonts w:ascii="Times New Roman" w:eastAsia="Times New Roman" w:hAnsi="Times New Roman"/>
      <w:spacing w:val="0"/>
      <w:sz w:val="26"/>
      <w:szCs w:val="24"/>
      <w:lang w:eastAsia="ar-SA"/>
    </w:rPr>
  </w:style>
  <w:style w:type="character" w:customStyle="1" w:styleId="WW8Num2z1">
    <w:name w:val="WW8Num2z1"/>
    <w:rsid w:val="00B732A3"/>
    <w:rPr>
      <w:rFonts w:ascii="OpenSymbol" w:hAnsi="OpenSymbol" w:cs="OpenSymbol"/>
    </w:rPr>
  </w:style>
  <w:style w:type="numbering" w:customStyle="1" w:styleId="2110">
    <w:name w:val="Нет списка211"/>
    <w:next w:val="af0"/>
    <w:uiPriority w:val="99"/>
    <w:semiHidden/>
    <w:unhideWhenUsed/>
    <w:rsid w:val="00B732A3"/>
  </w:style>
  <w:style w:type="numbering" w:customStyle="1" w:styleId="3fc">
    <w:name w:val="Нет списка3"/>
    <w:next w:val="af0"/>
    <w:uiPriority w:val="99"/>
    <w:semiHidden/>
    <w:unhideWhenUsed/>
    <w:rsid w:val="00B732A3"/>
  </w:style>
  <w:style w:type="table" w:customStyle="1" w:styleId="230">
    <w:name w:val="Сетка таблицы23"/>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f0">
    <w:name w:val="Нет списка4"/>
    <w:next w:val="af0"/>
    <w:uiPriority w:val="99"/>
    <w:semiHidden/>
    <w:unhideWhenUsed/>
    <w:rsid w:val="00B732A3"/>
  </w:style>
  <w:style w:type="table" w:customStyle="1" w:styleId="330">
    <w:name w:val="Сетка таблицы33"/>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qFormat/>
    <w:rsid w:val="00B732A3"/>
    <w:pPr>
      <w:widowControl w:val="0"/>
      <w:autoSpaceDE w:val="0"/>
      <w:autoSpaceDN w:val="0"/>
      <w:adjustRightInd w:val="0"/>
    </w:pPr>
    <w:rPr>
      <w:rFonts w:ascii="Arial" w:hAnsi="Arial" w:cs="Arial"/>
      <w:sz w:val="24"/>
      <w:szCs w:val="24"/>
    </w:rPr>
  </w:style>
  <w:style w:type="character" w:customStyle="1" w:styleId="290">
    <w:name w:val="Основной текст (29)_"/>
    <w:basedOn w:val="ae"/>
    <w:link w:val="291"/>
    <w:locked/>
    <w:rsid w:val="00B732A3"/>
    <w:rPr>
      <w:sz w:val="19"/>
      <w:szCs w:val="19"/>
      <w:shd w:val="clear" w:color="auto" w:fill="FFFFFF"/>
    </w:rPr>
  </w:style>
  <w:style w:type="paragraph" w:customStyle="1" w:styleId="291">
    <w:name w:val="Основной текст (29)"/>
    <w:basedOn w:val="ad"/>
    <w:link w:val="29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9"/>
      <w:szCs w:val="19"/>
      <w:shd w:val="clear" w:color="auto" w:fill="FFFFFF"/>
      <w:lang w:eastAsia="ru-RU"/>
    </w:rPr>
  </w:style>
  <w:style w:type="paragraph" w:customStyle="1" w:styleId="2ff7">
    <w:name w:val="Абзац списка2"/>
    <w:basedOn w:val="ad"/>
    <w:uiPriority w:val="99"/>
    <w:qFormat/>
    <w:rsid w:val="00B732A3"/>
    <w:pPr>
      <w:ind w:firstLine="0"/>
    </w:pPr>
    <w:rPr>
      <w:rFonts w:ascii="Times New Roman" w:eastAsia="Times New Roman" w:hAnsi="Times New Roman"/>
      <w:sz w:val="28"/>
      <w:lang w:eastAsia="ru-RU"/>
    </w:rPr>
  </w:style>
  <w:style w:type="character" w:customStyle="1" w:styleId="affffffff8">
    <w:name w:val="Подпись к таблице_"/>
    <w:link w:val="affffffff9"/>
    <w:rsid w:val="00B732A3"/>
    <w:rPr>
      <w:rFonts w:ascii="Arial Narrow" w:eastAsia="Arial Narrow" w:hAnsi="Arial Narrow" w:cs="Arial Narrow"/>
      <w:b/>
      <w:bCs/>
      <w:sz w:val="17"/>
      <w:szCs w:val="17"/>
      <w:shd w:val="clear" w:color="auto" w:fill="FFFFFF"/>
    </w:rPr>
  </w:style>
  <w:style w:type="paragraph" w:customStyle="1" w:styleId="affffffff9">
    <w:name w:val="Подпись к таблице"/>
    <w:basedOn w:val="ad"/>
    <w:link w:val="affffffff8"/>
    <w:qFormat/>
    <w:rsid w:val="00B732A3"/>
    <w:pPr>
      <w:shd w:val="clear" w:color="auto" w:fill="FFFFFF"/>
      <w:adjustRightInd/>
      <w:spacing w:before="0" w:after="0" w:line="0" w:lineRule="atLeast"/>
      <w:ind w:firstLine="0"/>
      <w:jc w:val="left"/>
      <w:textAlignment w:val="auto"/>
    </w:pPr>
    <w:rPr>
      <w:rFonts w:ascii="Arial Narrow" w:eastAsia="Arial Narrow" w:hAnsi="Arial Narrow" w:cs="Arial Narrow"/>
      <w:b/>
      <w:bCs/>
      <w:spacing w:val="0"/>
      <w:sz w:val="17"/>
      <w:szCs w:val="17"/>
      <w:lang w:eastAsia="ru-RU"/>
    </w:rPr>
  </w:style>
  <w:style w:type="character" w:customStyle="1" w:styleId="8pt">
    <w:name w:val="Основной текст + 8 pt;Полужирный"/>
    <w:rsid w:val="00B732A3"/>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B732A3"/>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ff8">
    <w:name w:val="Стиль1 Знак"/>
    <w:basedOn w:val="ae"/>
    <w:rsid w:val="00B732A3"/>
    <w:rPr>
      <w:rFonts w:ascii="Times New Roman" w:eastAsia="Times New Roman" w:hAnsi="Times New Roman" w:cs="Times New Roman"/>
      <w:b/>
      <w:sz w:val="28"/>
      <w:szCs w:val="28"/>
      <w:lang w:eastAsia="ru-RU"/>
    </w:rPr>
  </w:style>
  <w:style w:type="paragraph" w:customStyle="1" w:styleId="215">
    <w:name w:val="Абзац списка21"/>
    <w:basedOn w:val="ad"/>
    <w:qFormat/>
    <w:rsid w:val="00B732A3"/>
    <w:pPr>
      <w:ind w:firstLine="0"/>
    </w:pPr>
    <w:rPr>
      <w:rFonts w:ascii="Times New Roman" w:eastAsia="Times New Roman" w:hAnsi="Times New Roman"/>
      <w:sz w:val="28"/>
      <w:lang w:eastAsia="ru-RU"/>
    </w:rPr>
  </w:style>
  <w:style w:type="paragraph" w:customStyle="1" w:styleId="3fd">
    <w:name w:val="Абзац списка3"/>
    <w:basedOn w:val="ad"/>
    <w:qFormat/>
    <w:rsid w:val="00B732A3"/>
    <w:pPr>
      <w:ind w:firstLine="0"/>
    </w:pPr>
    <w:rPr>
      <w:rFonts w:ascii="Times New Roman" w:eastAsia="Times New Roman" w:hAnsi="Times New Roman"/>
      <w:sz w:val="28"/>
      <w:lang w:eastAsia="ru-RU"/>
    </w:rPr>
  </w:style>
  <w:style w:type="paragraph" w:customStyle="1" w:styleId="4f1">
    <w:name w:val="Абзац списка4"/>
    <w:basedOn w:val="ad"/>
    <w:qFormat/>
    <w:rsid w:val="00B732A3"/>
    <w:pPr>
      <w:ind w:firstLine="0"/>
    </w:pPr>
    <w:rPr>
      <w:rFonts w:ascii="Times New Roman" w:eastAsia="Times New Roman" w:hAnsi="Times New Roman"/>
      <w:sz w:val="28"/>
      <w:lang w:eastAsia="ru-RU"/>
    </w:rPr>
  </w:style>
  <w:style w:type="paragraph" w:customStyle="1" w:styleId="5d">
    <w:name w:val="Абзац списка5"/>
    <w:basedOn w:val="ad"/>
    <w:qFormat/>
    <w:rsid w:val="00B732A3"/>
    <w:pPr>
      <w:ind w:firstLine="0"/>
      <w:textAlignment w:val="auto"/>
    </w:pPr>
    <w:rPr>
      <w:rFonts w:ascii="Times New Roman" w:eastAsia="Times New Roman" w:hAnsi="Times New Roman"/>
      <w:sz w:val="28"/>
      <w:lang w:eastAsia="ru-RU"/>
    </w:rPr>
  </w:style>
  <w:style w:type="character" w:customStyle="1" w:styleId="2ff8">
    <w:name w:val="Сноска (2)_"/>
    <w:link w:val="2ff9"/>
    <w:uiPriority w:val="99"/>
    <w:rsid w:val="00B732A3"/>
    <w:rPr>
      <w:sz w:val="23"/>
      <w:szCs w:val="23"/>
      <w:shd w:val="clear" w:color="auto" w:fill="FFFFFF"/>
    </w:rPr>
  </w:style>
  <w:style w:type="character" w:customStyle="1" w:styleId="30pt">
    <w:name w:val="Основной текст (3) + Интервал 0 pt"/>
    <w:uiPriority w:val="99"/>
    <w:rsid w:val="00B732A3"/>
    <w:rPr>
      <w:rFonts w:ascii="Times New Roman" w:hAnsi="Times New Roman" w:cs="Times New Roman"/>
      <w:b w:val="0"/>
      <w:bCs w:val="0"/>
      <w:spacing w:val="0"/>
      <w:sz w:val="25"/>
      <w:szCs w:val="25"/>
      <w:shd w:val="clear" w:color="auto" w:fill="FFFFFF"/>
    </w:rPr>
  </w:style>
  <w:style w:type="character" w:customStyle="1" w:styleId="5e">
    <w:name w:val="Заголовок №5_"/>
    <w:link w:val="5f"/>
    <w:rsid w:val="00B732A3"/>
    <w:rPr>
      <w:b/>
      <w:bCs/>
      <w:sz w:val="27"/>
      <w:szCs w:val="27"/>
      <w:shd w:val="clear" w:color="auto" w:fill="FFFFFF"/>
    </w:rPr>
  </w:style>
  <w:style w:type="character" w:customStyle="1" w:styleId="42pt">
    <w:name w:val="Основной текст (4) + Интервал 2 pt"/>
    <w:uiPriority w:val="99"/>
    <w:rsid w:val="00B732A3"/>
    <w:rPr>
      <w:rFonts w:ascii="Times New Roman" w:hAnsi="Times New Roman" w:cs="Times New Roman"/>
      <w:spacing w:val="50"/>
      <w:sz w:val="27"/>
      <w:szCs w:val="27"/>
      <w:shd w:val="clear" w:color="auto" w:fill="FFFFFF"/>
    </w:rPr>
  </w:style>
  <w:style w:type="character" w:customStyle="1" w:styleId="3fe">
    <w:name w:val="Заголовок №3_"/>
    <w:link w:val="3ff"/>
    <w:rsid w:val="00B732A3"/>
    <w:rPr>
      <w:noProof/>
      <w:sz w:val="27"/>
      <w:szCs w:val="27"/>
      <w:shd w:val="clear" w:color="auto" w:fill="FFFFFF"/>
    </w:rPr>
  </w:style>
  <w:style w:type="character" w:customStyle="1" w:styleId="5f0">
    <w:name w:val="Основной текст (5)_"/>
    <w:rsid w:val="00B732A3"/>
    <w:rPr>
      <w:sz w:val="16"/>
      <w:szCs w:val="16"/>
      <w:shd w:val="clear" w:color="auto" w:fill="FFFFFF"/>
    </w:rPr>
  </w:style>
  <w:style w:type="character" w:customStyle="1" w:styleId="11pt">
    <w:name w:val="Колонтитул + 11 pt"/>
    <w:uiPriority w:val="99"/>
    <w:rsid w:val="00B732A3"/>
    <w:rPr>
      <w:rFonts w:ascii="Times New Roman" w:hAnsi="Times New Roman" w:cs="Times New Roman"/>
      <w:spacing w:val="0"/>
      <w:sz w:val="22"/>
      <w:szCs w:val="22"/>
      <w:shd w:val="clear" w:color="auto" w:fill="FFFFFF"/>
    </w:rPr>
  </w:style>
  <w:style w:type="character" w:customStyle="1" w:styleId="affffffffa">
    <w:name w:val="Подпись к картинке_"/>
    <w:link w:val="affffffffb"/>
    <w:rsid w:val="00B732A3"/>
    <w:rPr>
      <w:sz w:val="23"/>
      <w:szCs w:val="23"/>
      <w:shd w:val="clear" w:color="auto" w:fill="FFFFFF"/>
    </w:rPr>
  </w:style>
  <w:style w:type="character" w:customStyle="1" w:styleId="93">
    <w:name w:val="Основной текст (9)_"/>
    <w:rsid w:val="00B732A3"/>
    <w:rPr>
      <w:b/>
      <w:bCs/>
      <w:sz w:val="19"/>
      <w:szCs w:val="19"/>
      <w:shd w:val="clear" w:color="auto" w:fill="FFFFFF"/>
    </w:rPr>
  </w:style>
  <w:style w:type="character" w:customStyle="1" w:styleId="77">
    <w:name w:val="Основной текст (7)_"/>
    <w:rsid w:val="00B732A3"/>
    <w:rPr>
      <w:b/>
      <w:bCs/>
      <w:i/>
      <w:iCs/>
      <w:sz w:val="18"/>
      <w:szCs w:val="18"/>
      <w:shd w:val="clear" w:color="auto" w:fill="FFFFFF"/>
    </w:rPr>
  </w:style>
  <w:style w:type="character" w:customStyle="1" w:styleId="29pt">
    <w:name w:val="Подпись к таблице (2) + 9 pt"/>
    <w:aliases w:val="Курсив"/>
    <w:uiPriority w:val="99"/>
    <w:rsid w:val="00B732A3"/>
    <w:rPr>
      <w:rFonts w:ascii="Times New Roman" w:hAnsi="Times New Roman" w:cs="Times New Roman"/>
      <w:b w:val="0"/>
      <w:bCs w:val="0"/>
      <w:i/>
      <w:iCs/>
      <w:sz w:val="18"/>
      <w:szCs w:val="18"/>
      <w:shd w:val="clear" w:color="auto" w:fill="FFFFFF"/>
    </w:rPr>
  </w:style>
  <w:style w:type="character" w:customStyle="1" w:styleId="69">
    <w:name w:val="Основной текст (6)_"/>
    <w:rsid w:val="00B732A3"/>
    <w:rPr>
      <w:b/>
      <w:bCs/>
      <w:sz w:val="17"/>
      <w:szCs w:val="17"/>
      <w:shd w:val="clear" w:color="auto" w:fill="FFFFFF"/>
    </w:rPr>
  </w:style>
  <w:style w:type="character" w:customStyle="1" w:styleId="86">
    <w:name w:val="Основной текст (8)_"/>
    <w:rsid w:val="00B732A3"/>
    <w:rPr>
      <w:noProof/>
      <w:shd w:val="clear" w:color="auto" w:fill="FFFFFF"/>
    </w:rPr>
  </w:style>
  <w:style w:type="character" w:customStyle="1" w:styleId="123">
    <w:name w:val="Основной текст (12)_"/>
    <w:rsid w:val="00B732A3"/>
    <w:rPr>
      <w:i/>
      <w:iCs/>
      <w:spacing w:val="20"/>
      <w:shd w:val="clear" w:color="auto" w:fill="FFFFFF"/>
      <w:lang w:val="en-US"/>
    </w:rPr>
  </w:style>
  <w:style w:type="character" w:customStyle="1" w:styleId="125">
    <w:name w:val="Основной текст (12) + 5"/>
    <w:aliases w:val="5 pt,Интервал 0 pt,Основной текст (3) + Tahoma,10.5 pt,Основной текст + Candara,4,Основной текст (2) + 8"/>
    <w:rsid w:val="00B732A3"/>
    <w:rPr>
      <w:rFonts w:ascii="Times New Roman" w:hAnsi="Times New Roman" w:cs="Times New Roman"/>
      <w:i w:val="0"/>
      <w:iCs w:val="0"/>
      <w:noProof/>
      <w:spacing w:val="0"/>
      <w:sz w:val="11"/>
      <w:szCs w:val="11"/>
      <w:shd w:val="clear" w:color="auto" w:fill="FFFFFF"/>
      <w:lang w:val="en-US"/>
    </w:rPr>
  </w:style>
  <w:style w:type="character" w:customStyle="1" w:styleId="1212">
    <w:name w:val="Основной текст (12) + 12"/>
    <w:aliases w:val="5 pt25,Малые прописные,Интервал 0 pt9,Основной текст (159) + 11 pt"/>
    <w:rsid w:val="00B732A3"/>
    <w:rPr>
      <w:rFonts w:ascii="Times New Roman" w:hAnsi="Times New Roman" w:cs="Times New Roman"/>
      <w:i w:val="0"/>
      <w:iCs w:val="0"/>
      <w:smallCaps/>
      <w:noProof/>
      <w:spacing w:val="0"/>
      <w:sz w:val="25"/>
      <w:szCs w:val="25"/>
      <w:shd w:val="clear" w:color="auto" w:fill="FFFFFF"/>
      <w:lang w:val="en-US"/>
    </w:rPr>
  </w:style>
  <w:style w:type="character" w:customStyle="1" w:styleId="125pt">
    <w:name w:val="Основной текст (12) + 5 pt"/>
    <w:aliases w:val="Не курсив,Интервал 0 pt8"/>
    <w:uiPriority w:val="99"/>
    <w:rsid w:val="00B732A3"/>
    <w:rPr>
      <w:rFonts w:ascii="Times New Roman" w:hAnsi="Times New Roman" w:cs="Times New Roman"/>
      <w:i/>
      <w:iCs/>
      <w:spacing w:val="0"/>
      <w:sz w:val="10"/>
      <w:szCs w:val="10"/>
      <w:shd w:val="clear" w:color="auto" w:fill="FFFFFF"/>
      <w:lang w:val="en-US"/>
    </w:rPr>
  </w:style>
  <w:style w:type="character" w:customStyle="1" w:styleId="1211">
    <w:name w:val="Основной текст (12) + 11"/>
    <w:aliases w:val="5 pt24,Не курсив12,Интервал 0 pt7"/>
    <w:uiPriority w:val="99"/>
    <w:rsid w:val="00B732A3"/>
    <w:rPr>
      <w:rFonts w:ascii="Times New Roman" w:hAnsi="Times New Roman" w:cs="Times New Roman"/>
      <w:i/>
      <w:iCs/>
      <w:spacing w:val="0"/>
      <w:sz w:val="23"/>
      <w:szCs w:val="23"/>
      <w:shd w:val="clear" w:color="auto" w:fill="FFFFFF"/>
      <w:lang w:val="en-US"/>
    </w:rPr>
  </w:style>
  <w:style w:type="character" w:customStyle="1" w:styleId="133">
    <w:name w:val="Основной текст (13)_"/>
    <w:rsid w:val="00B732A3"/>
    <w:rPr>
      <w:i/>
      <w:iCs/>
      <w:sz w:val="11"/>
      <w:szCs w:val="11"/>
      <w:shd w:val="clear" w:color="auto" w:fill="FFFFFF"/>
    </w:rPr>
  </w:style>
  <w:style w:type="character" w:customStyle="1" w:styleId="135pt">
    <w:name w:val="Основной текст (13) + 5 pt"/>
    <w:aliases w:val="Не курсив11"/>
    <w:uiPriority w:val="99"/>
    <w:rsid w:val="00B732A3"/>
    <w:rPr>
      <w:rFonts w:ascii="Times New Roman" w:hAnsi="Times New Roman" w:cs="Times New Roman"/>
      <w:i/>
      <w:iCs/>
      <w:sz w:val="10"/>
      <w:szCs w:val="10"/>
      <w:shd w:val="clear" w:color="auto" w:fill="FFFFFF"/>
    </w:rPr>
  </w:style>
  <w:style w:type="character" w:customStyle="1" w:styleId="94">
    <w:name w:val="Основной текст + 9"/>
    <w:aliases w:val="5 pt23,Курсив19,Интервал 0 pt6"/>
    <w:rsid w:val="00B732A3"/>
    <w:rPr>
      <w:rFonts w:ascii="Times New Roman" w:hAnsi="Times New Roman" w:cs="Times New Roman"/>
      <w:i/>
      <w:iCs/>
      <w:spacing w:val="-10"/>
      <w:sz w:val="19"/>
      <w:szCs w:val="19"/>
      <w:shd w:val="clear" w:color="auto" w:fill="FFFFFF"/>
      <w:lang w:val="en-US" w:eastAsia="en-US"/>
    </w:rPr>
  </w:style>
  <w:style w:type="character" w:customStyle="1" w:styleId="Arial">
    <w:name w:val="Основной текст + Arial"/>
    <w:aliases w:val="7,5 pt22,Курсив18"/>
    <w:uiPriority w:val="99"/>
    <w:rsid w:val="00B732A3"/>
    <w:rPr>
      <w:rFonts w:ascii="Arial" w:hAnsi="Arial" w:cs="Arial"/>
      <w:i/>
      <w:iCs/>
      <w:sz w:val="15"/>
      <w:szCs w:val="15"/>
      <w:shd w:val="clear" w:color="auto" w:fill="FFFFFF"/>
      <w:lang w:val="en-US" w:eastAsia="en-US"/>
    </w:rPr>
  </w:style>
  <w:style w:type="character" w:customStyle="1" w:styleId="Arial4">
    <w:name w:val="Основной текст + Arial4"/>
    <w:aliases w:val="72,5 pt21,Курсив17"/>
    <w:uiPriority w:val="99"/>
    <w:rsid w:val="00B732A3"/>
    <w:rPr>
      <w:rFonts w:ascii="Arial" w:hAnsi="Arial" w:cs="Arial"/>
      <w:i/>
      <w:iCs/>
      <w:sz w:val="15"/>
      <w:szCs w:val="15"/>
      <w:shd w:val="clear" w:color="auto" w:fill="FFFFFF"/>
      <w:lang w:val="en-US" w:eastAsia="en-US"/>
    </w:rPr>
  </w:style>
  <w:style w:type="character" w:customStyle="1" w:styleId="1pt">
    <w:name w:val="Основной текст + Интервал 1 pt"/>
    <w:rsid w:val="00B732A3"/>
    <w:rPr>
      <w:rFonts w:ascii="Times New Roman" w:hAnsi="Times New Roman" w:cs="Times New Roman"/>
      <w:spacing w:val="20"/>
      <w:sz w:val="23"/>
      <w:szCs w:val="23"/>
      <w:shd w:val="clear" w:color="auto" w:fill="FFFFFF"/>
      <w:lang w:val="en-US" w:eastAsia="en-US"/>
    </w:rPr>
  </w:style>
  <w:style w:type="character" w:customStyle="1" w:styleId="160">
    <w:name w:val="Основной текст (16)_"/>
    <w:link w:val="161"/>
    <w:rsid w:val="00B732A3"/>
    <w:rPr>
      <w:sz w:val="13"/>
      <w:szCs w:val="13"/>
      <w:shd w:val="clear" w:color="auto" w:fill="FFFFFF"/>
    </w:rPr>
  </w:style>
  <w:style w:type="character" w:customStyle="1" w:styleId="150">
    <w:name w:val="Основной текст (15)_"/>
    <w:link w:val="151"/>
    <w:rsid w:val="00B732A3"/>
    <w:rPr>
      <w:i/>
      <w:iCs/>
      <w:sz w:val="12"/>
      <w:szCs w:val="12"/>
      <w:shd w:val="clear" w:color="auto" w:fill="FFFFFF"/>
    </w:rPr>
  </w:style>
  <w:style w:type="character" w:customStyle="1" w:styleId="170">
    <w:name w:val="Основной текст (17)_"/>
    <w:link w:val="171"/>
    <w:rsid w:val="00B732A3"/>
    <w:rPr>
      <w:rFonts w:ascii="Sylfaen" w:hAnsi="Sylfaen" w:cs="Sylfaen"/>
      <w:sz w:val="26"/>
      <w:szCs w:val="26"/>
      <w:shd w:val="clear" w:color="auto" w:fill="FFFFFF"/>
      <w:lang w:val="en-US"/>
    </w:rPr>
  </w:style>
  <w:style w:type="character" w:customStyle="1" w:styleId="143">
    <w:name w:val="Основной текст (14)_"/>
    <w:link w:val="144"/>
    <w:rsid w:val="00B732A3"/>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B732A3"/>
    <w:rPr>
      <w:rFonts w:ascii="Sylfaen" w:hAnsi="Sylfaen" w:cs="Sylfaen"/>
      <w:spacing w:val="0"/>
      <w:sz w:val="26"/>
      <w:szCs w:val="26"/>
      <w:shd w:val="clear" w:color="auto" w:fill="FFFFFF"/>
    </w:rPr>
  </w:style>
  <w:style w:type="character" w:customStyle="1" w:styleId="14TimesNewRoman">
    <w:name w:val="Основной текст (14) + Times New Roman"/>
    <w:aliases w:val="12,5 pt20,Курсив16,Интервал -1 pt"/>
    <w:uiPriority w:val="99"/>
    <w:rsid w:val="00B732A3"/>
    <w:rPr>
      <w:rFonts w:ascii="Times New Roman" w:hAnsi="Times New Roman" w:cs="Times New Roman"/>
      <w:i/>
      <w:iCs/>
      <w:spacing w:val="-20"/>
      <w:sz w:val="25"/>
      <w:szCs w:val="25"/>
      <w:shd w:val="clear" w:color="auto" w:fill="FFFFFF"/>
    </w:rPr>
  </w:style>
  <w:style w:type="character" w:customStyle="1" w:styleId="153">
    <w:name w:val="Основной текст (15)"/>
    <w:uiPriority w:val="99"/>
    <w:rsid w:val="00B732A3"/>
    <w:rPr>
      <w:rFonts w:ascii="Times New Roman" w:hAnsi="Times New Roman" w:cs="Times New Roman"/>
      <w:i w:val="0"/>
      <w:iCs w:val="0"/>
      <w:noProof/>
      <w:sz w:val="12"/>
      <w:szCs w:val="12"/>
      <w:u w:val="single"/>
      <w:shd w:val="clear" w:color="auto" w:fill="FFFFFF"/>
    </w:rPr>
  </w:style>
  <w:style w:type="character" w:customStyle="1" w:styleId="155">
    <w:name w:val="Основной текст (15) + 5"/>
    <w:aliases w:val="5 pt19"/>
    <w:uiPriority w:val="99"/>
    <w:rsid w:val="00B732A3"/>
    <w:rPr>
      <w:rFonts w:ascii="Times New Roman" w:hAnsi="Times New Roman" w:cs="Times New Roman"/>
      <w:i w:val="0"/>
      <w:iCs w:val="0"/>
      <w:noProof/>
      <w:sz w:val="11"/>
      <w:szCs w:val="11"/>
      <w:u w:val="single"/>
      <w:shd w:val="clear" w:color="auto" w:fill="FFFFFF"/>
    </w:rPr>
  </w:style>
  <w:style w:type="character" w:customStyle="1" w:styleId="1551">
    <w:name w:val="Основной текст (15) + 51"/>
    <w:aliases w:val="5 pt18"/>
    <w:uiPriority w:val="99"/>
    <w:rsid w:val="00B732A3"/>
    <w:rPr>
      <w:rFonts w:ascii="Times New Roman" w:hAnsi="Times New Roman" w:cs="Times New Roman"/>
      <w:i w:val="0"/>
      <w:iCs w:val="0"/>
      <w:sz w:val="11"/>
      <w:szCs w:val="11"/>
      <w:shd w:val="clear" w:color="auto" w:fill="FFFFFF"/>
      <w:lang w:val="en-US" w:eastAsia="en-US"/>
    </w:rPr>
  </w:style>
  <w:style w:type="character" w:customStyle="1" w:styleId="180">
    <w:name w:val="Основной текст (18)_"/>
    <w:link w:val="181"/>
    <w:rsid w:val="00B732A3"/>
    <w:rPr>
      <w:i/>
      <w:iCs/>
      <w:sz w:val="12"/>
      <w:szCs w:val="12"/>
      <w:shd w:val="clear" w:color="auto" w:fill="FFFFFF"/>
    </w:rPr>
  </w:style>
  <w:style w:type="character" w:customStyle="1" w:styleId="200">
    <w:name w:val="Основной текст (20)_"/>
    <w:link w:val="201"/>
    <w:rsid w:val="00B732A3"/>
    <w:rPr>
      <w:i/>
      <w:iCs/>
      <w:spacing w:val="-20"/>
      <w:sz w:val="26"/>
      <w:szCs w:val="26"/>
      <w:shd w:val="clear" w:color="auto" w:fill="FFFFFF"/>
      <w:lang w:val="en-US"/>
    </w:rPr>
  </w:style>
  <w:style w:type="character" w:customStyle="1" w:styleId="2021pt">
    <w:name w:val="Основной текст (20) + 21 pt"/>
    <w:aliases w:val="Интервал 0 pt5"/>
    <w:uiPriority w:val="99"/>
    <w:rsid w:val="00B732A3"/>
    <w:rPr>
      <w:rFonts w:ascii="Times New Roman" w:hAnsi="Times New Roman" w:cs="Times New Roman"/>
      <w:i w:val="0"/>
      <w:iCs w:val="0"/>
      <w:noProof/>
      <w:spacing w:val="0"/>
      <w:sz w:val="42"/>
      <w:szCs w:val="42"/>
      <w:shd w:val="clear" w:color="auto" w:fill="FFFFFF"/>
      <w:lang w:val="en-US"/>
    </w:rPr>
  </w:style>
  <w:style w:type="character" w:customStyle="1" w:styleId="206pt">
    <w:name w:val="Основной текст (20) + 6 pt"/>
    <w:aliases w:val="Интервал 0 pt4"/>
    <w:uiPriority w:val="99"/>
    <w:rsid w:val="00B732A3"/>
    <w:rPr>
      <w:rFonts w:ascii="Times New Roman" w:hAnsi="Times New Roman" w:cs="Times New Roman"/>
      <w:i w:val="0"/>
      <w:iCs w:val="0"/>
      <w:noProof/>
      <w:spacing w:val="0"/>
      <w:sz w:val="12"/>
      <w:szCs w:val="12"/>
      <w:shd w:val="clear" w:color="auto" w:fill="FFFFFF"/>
      <w:lang w:val="en-US"/>
    </w:rPr>
  </w:style>
  <w:style w:type="character" w:customStyle="1" w:styleId="216">
    <w:name w:val="Основной текст (21)_"/>
    <w:link w:val="217"/>
    <w:rsid w:val="00B732A3"/>
    <w:rPr>
      <w:b/>
      <w:bCs/>
      <w:sz w:val="10"/>
      <w:szCs w:val="10"/>
      <w:shd w:val="clear" w:color="auto" w:fill="FFFFFF"/>
    </w:rPr>
  </w:style>
  <w:style w:type="character" w:customStyle="1" w:styleId="216pt">
    <w:name w:val="Основной текст (21) + 6 pt"/>
    <w:aliases w:val="Не полужирный,Курсив15,Колонтитул + 8.5 pt"/>
    <w:rsid w:val="00B732A3"/>
    <w:rPr>
      <w:rFonts w:ascii="Times New Roman" w:hAnsi="Times New Roman" w:cs="Times New Roman"/>
      <w:b/>
      <w:bCs/>
      <w:i/>
      <w:iCs/>
      <w:noProof/>
      <w:sz w:val="12"/>
      <w:szCs w:val="12"/>
      <w:shd w:val="clear" w:color="auto" w:fill="FFFFFF"/>
    </w:rPr>
  </w:style>
  <w:style w:type="character" w:customStyle="1" w:styleId="222">
    <w:name w:val="Основной текст (22)_"/>
    <w:link w:val="223"/>
    <w:rsid w:val="00B732A3"/>
    <w:rPr>
      <w:spacing w:val="-20"/>
      <w:sz w:val="29"/>
      <w:szCs w:val="29"/>
      <w:shd w:val="clear" w:color="auto" w:fill="FFFFFF"/>
    </w:rPr>
  </w:style>
  <w:style w:type="character" w:customStyle="1" w:styleId="2221pt">
    <w:name w:val="Основной текст (22) + 21 pt"/>
    <w:aliases w:val="Интервал 0 pt3"/>
    <w:uiPriority w:val="99"/>
    <w:rsid w:val="00B732A3"/>
    <w:rPr>
      <w:rFonts w:ascii="Times New Roman" w:hAnsi="Times New Roman" w:cs="Times New Roman"/>
      <w:noProof/>
      <w:spacing w:val="0"/>
      <w:sz w:val="42"/>
      <w:szCs w:val="42"/>
      <w:shd w:val="clear" w:color="auto" w:fill="FFFFFF"/>
    </w:rPr>
  </w:style>
  <w:style w:type="character" w:customStyle="1" w:styleId="231">
    <w:name w:val="Основной текст (23)_"/>
    <w:link w:val="232"/>
    <w:rsid w:val="00B732A3"/>
    <w:rPr>
      <w:sz w:val="11"/>
      <w:szCs w:val="11"/>
      <w:shd w:val="clear" w:color="auto" w:fill="FFFFFF"/>
    </w:rPr>
  </w:style>
  <w:style w:type="character" w:customStyle="1" w:styleId="190">
    <w:name w:val="Основной текст (19)_"/>
    <w:link w:val="191"/>
    <w:rsid w:val="00B732A3"/>
    <w:rPr>
      <w:rFonts w:ascii="David" w:cs="David"/>
      <w:i/>
      <w:iCs/>
      <w:smallCaps/>
      <w:sz w:val="17"/>
      <w:szCs w:val="17"/>
      <w:shd w:val="clear" w:color="auto" w:fill="FFFFFF"/>
      <w:lang w:val="en-US"/>
    </w:rPr>
  </w:style>
  <w:style w:type="character" w:customStyle="1" w:styleId="240">
    <w:name w:val="Основной текст (24)_"/>
    <w:link w:val="241"/>
    <w:rsid w:val="00B732A3"/>
    <w:rPr>
      <w:i/>
      <w:iCs/>
      <w:spacing w:val="-20"/>
      <w:sz w:val="23"/>
      <w:szCs w:val="23"/>
      <w:shd w:val="clear" w:color="auto" w:fill="FFFFFF"/>
      <w:lang w:val="en-US"/>
    </w:rPr>
  </w:style>
  <w:style w:type="character" w:customStyle="1" w:styleId="246pt0">
    <w:name w:val="Основной текст (24) + 6 pt"/>
    <w:aliases w:val="Полужирный,Интервал 0 pt2,Основной текст (2) + 14 pt,Основной текст (2) + 9,Основной текст (2) + 10"/>
    <w:rsid w:val="00B732A3"/>
    <w:rPr>
      <w:rFonts w:ascii="Times New Roman" w:hAnsi="Times New Roman" w:cs="Times New Roman"/>
      <w:b/>
      <w:bCs/>
      <w:i w:val="0"/>
      <w:iCs w:val="0"/>
      <w:noProof/>
      <w:spacing w:val="0"/>
      <w:sz w:val="12"/>
      <w:szCs w:val="12"/>
      <w:shd w:val="clear" w:color="auto" w:fill="FFFFFF"/>
      <w:lang w:val="en-US"/>
    </w:rPr>
  </w:style>
  <w:style w:type="character" w:customStyle="1" w:styleId="251">
    <w:name w:val="Основной текст (25)_"/>
    <w:link w:val="252"/>
    <w:rsid w:val="00B732A3"/>
    <w:rPr>
      <w:sz w:val="10"/>
      <w:szCs w:val="10"/>
      <w:shd w:val="clear" w:color="auto" w:fill="FFFFFF"/>
    </w:rPr>
  </w:style>
  <w:style w:type="character" w:customStyle="1" w:styleId="10pt">
    <w:name w:val="Основной текст + 10 pt"/>
    <w:aliases w:val="Курсив14,Интервал 1 pt"/>
    <w:rsid w:val="00B732A3"/>
    <w:rPr>
      <w:rFonts w:ascii="Times New Roman" w:hAnsi="Times New Roman" w:cs="Times New Roman"/>
      <w:i/>
      <w:iCs/>
      <w:noProof/>
      <w:spacing w:val="20"/>
      <w:sz w:val="20"/>
      <w:szCs w:val="20"/>
      <w:shd w:val="clear" w:color="auto" w:fill="FFFFFF"/>
    </w:rPr>
  </w:style>
  <w:style w:type="character" w:customStyle="1" w:styleId="42pt0">
    <w:name w:val="Заголовок №4 + Интервал 2 pt"/>
    <w:uiPriority w:val="99"/>
    <w:rsid w:val="00B732A3"/>
    <w:rPr>
      <w:rFonts w:ascii="Times New Roman" w:hAnsi="Times New Roman" w:cs="Times New Roman"/>
      <w:i w:val="0"/>
      <w:iCs w:val="0"/>
      <w:spacing w:val="50"/>
      <w:sz w:val="23"/>
      <w:szCs w:val="23"/>
      <w:shd w:val="clear" w:color="auto" w:fill="FFFFFF"/>
      <w:lang w:val="en-US"/>
    </w:rPr>
  </w:style>
  <w:style w:type="character" w:customStyle="1" w:styleId="4f2">
    <w:name w:val="Колонтитул + 4"/>
    <w:aliases w:val="5 pt17,Курсив13"/>
    <w:uiPriority w:val="99"/>
    <w:rsid w:val="00B732A3"/>
    <w:rPr>
      <w:rFonts w:ascii="Times New Roman" w:hAnsi="Times New Roman" w:cs="Times New Roman"/>
      <w:i/>
      <w:iCs/>
      <w:noProof/>
      <w:sz w:val="9"/>
      <w:szCs w:val="9"/>
      <w:u w:val="single"/>
      <w:shd w:val="clear" w:color="auto" w:fill="FFFFFF"/>
    </w:rPr>
  </w:style>
  <w:style w:type="character" w:customStyle="1" w:styleId="95">
    <w:name w:val="Колонтитул + 9"/>
    <w:aliases w:val="5 pt16"/>
    <w:uiPriority w:val="99"/>
    <w:rsid w:val="00B732A3"/>
    <w:rPr>
      <w:rFonts w:ascii="Times New Roman" w:hAnsi="Times New Roman" w:cs="Times New Roman"/>
      <w:spacing w:val="0"/>
      <w:sz w:val="19"/>
      <w:szCs w:val="19"/>
      <w:shd w:val="clear" w:color="auto" w:fill="FFFFFF"/>
    </w:rPr>
  </w:style>
  <w:style w:type="character" w:customStyle="1" w:styleId="1520">
    <w:name w:val="Основной текст (15)2"/>
    <w:uiPriority w:val="99"/>
    <w:rsid w:val="00B732A3"/>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B732A3"/>
    <w:rPr>
      <w:rFonts w:ascii="Times New Roman" w:hAnsi="Times New Roman" w:cs="Times New Roman"/>
      <w:i/>
      <w:iCs/>
      <w:sz w:val="14"/>
      <w:szCs w:val="14"/>
      <w:shd w:val="clear" w:color="auto" w:fill="FFFFFF"/>
      <w:lang w:val="en-US" w:eastAsia="en-US"/>
    </w:rPr>
  </w:style>
  <w:style w:type="character" w:customStyle="1" w:styleId="Arial3">
    <w:name w:val="Основной текст + Arial3"/>
    <w:aliases w:val="8,5 pt15,Колонтитул + Bookman Old Style"/>
    <w:rsid w:val="00B732A3"/>
    <w:rPr>
      <w:rFonts w:ascii="Arial" w:hAnsi="Arial" w:cs="Arial"/>
      <w:sz w:val="17"/>
      <w:szCs w:val="17"/>
      <w:shd w:val="clear" w:color="auto" w:fill="FFFFFF"/>
    </w:rPr>
  </w:style>
  <w:style w:type="character" w:customStyle="1" w:styleId="6pt">
    <w:name w:val="Основной текст + 6 pt"/>
    <w:aliases w:val="Курсив12"/>
    <w:uiPriority w:val="99"/>
    <w:rsid w:val="00B732A3"/>
    <w:rPr>
      <w:rFonts w:ascii="Times New Roman" w:hAnsi="Times New Roman" w:cs="Times New Roman"/>
      <w:i/>
      <w:iCs/>
      <w:sz w:val="12"/>
      <w:szCs w:val="12"/>
      <w:shd w:val="clear" w:color="auto" w:fill="FFFFFF"/>
    </w:rPr>
  </w:style>
  <w:style w:type="character" w:customStyle="1" w:styleId="260">
    <w:name w:val="Основной текст (26)_"/>
    <w:link w:val="261"/>
    <w:rsid w:val="00B732A3"/>
    <w:rPr>
      <w:i/>
      <w:iCs/>
      <w:sz w:val="23"/>
      <w:szCs w:val="23"/>
      <w:shd w:val="clear" w:color="auto" w:fill="FFFFFF"/>
    </w:rPr>
  </w:style>
  <w:style w:type="character" w:customStyle="1" w:styleId="280">
    <w:name w:val="Основной текст (28)_"/>
    <w:link w:val="281"/>
    <w:uiPriority w:val="99"/>
    <w:rsid w:val="00B732A3"/>
    <w:rPr>
      <w:sz w:val="21"/>
      <w:szCs w:val="21"/>
      <w:shd w:val="clear" w:color="auto" w:fill="FFFFFF"/>
    </w:rPr>
  </w:style>
  <w:style w:type="character" w:customStyle="1" w:styleId="270">
    <w:name w:val="Основной текст (27)_"/>
    <w:link w:val="271"/>
    <w:uiPriority w:val="99"/>
    <w:rsid w:val="00B732A3"/>
    <w:rPr>
      <w:i/>
      <w:iCs/>
      <w:sz w:val="17"/>
      <w:szCs w:val="17"/>
      <w:shd w:val="clear" w:color="auto" w:fill="FFFFFF"/>
    </w:rPr>
  </w:style>
  <w:style w:type="character" w:customStyle="1" w:styleId="Arial2">
    <w:name w:val="Основной текст + Arial2"/>
    <w:aliases w:val="71,5 pt14,Курсив11"/>
    <w:uiPriority w:val="99"/>
    <w:rsid w:val="00B732A3"/>
    <w:rPr>
      <w:rFonts w:ascii="Arial" w:hAnsi="Arial" w:cs="Arial"/>
      <w:i/>
      <w:iCs/>
      <w:sz w:val="15"/>
      <w:szCs w:val="15"/>
      <w:shd w:val="clear" w:color="auto" w:fill="FFFFFF"/>
      <w:lang w:val="en-US" w:eastAsia="en-US"/>
    </w:rPr>
  </w:style>
  <w:style w:type="character" w:customStyle="1" w:styleId="3ff0">
    <w:name w:val="Подпись к таблице (3)_"/>
    <w:link w:val="314"/>
    <w:rsid w:val="00B732A3"/>
    <w:rPr>
      <w:sz w:val="23"/>
      <w:szCs w:val="23"/>
      <w:shd w:val="clear" w:color="auto" w:fill="FFFFFF"/>
    </w:rPr>
  </w:style>
  <w:style w:type="character" w:customStyle="1" w:styleId="3ff1">
    <w:name w:val="Подпись к таблице (3)"/>
    <w:uiPriority w:val="99"/>
    <w:rsid w:val="00B732A3"/>
    <w:rPr>
      <w:rFonts w:ascii="Times New Roman" w:hAnsi="Times New Roman" w:cs="Times New Roman"/>
      <w:sz w:val="23"/>
      <w:szCs w:val="23"/>
      <w:u w:val="single"/>
      <w:shd w:val="clear" w:color="auto" w:fill="FFFFFF"/>
    </w:rPr>
  </w:style>
  <w:style w:type="character" w:customStyle="1" w:styleId="10pt1">
    <w:name w:val="Основной текст + 10 pt1"/>
    <w:aliases w:val="Курсив10,Интервал 1 pt4"/>
    <w:uiPriority w:val="99"/>
    <w:rsid w:val="00B732A3"/>
    <w:rPr>
      <w:rFonts w:ascii="Times New Roman" w:hAnsi="Times New Roman" w:cs="Times New Roman"/>
      <w:i/>
      <w:iCs/>
      <w:spacing w:val="20"/>
      <w:sz w:val="20"/>
      <w:szCs w:val="20"/>
      <w:shd w:val="clear" w:color="auto" w:fill="FFFFFF"/>
      <w:lang w:val="en-US" w:eastAsia="en-US"/>
    </w:rPr>
  </w:style>
  <w:style w:type="character" w:customStyle="1" w:styleId="126pt">
    <w:name w:val="Основной текст (12) + 6 pt"/>
    <w:aliases w:val="Интервал 0 pt1"/>
    <w:uiPriority w:val="99"/>
    <w:rsid w:val="00B732A3"/>
    <w:rPr>
      <w:rFonts w:ascii="Times New Roman" w:hAnsi="Times New Roman" w:cs="Times New Roman"/>
      <w:i w:val="0"/>
      <w:iCs w:val="0"/>
      <w:spacing w:val="0"/>
      <w:sz w:val="12"/>
      <w:szCs w:val="12"/>
      <w:shd w:val="clear" w:color="auto" w:fill="FFFFFF"/>
      <w:lang w:val="en-US"/>
    </w:rPr>
  </w:style>
  <w:style w:type="character" w:customStyle="1" w:styleId="1510pt">
    <w:name w:val="Основной текст (15) + 10 pt"/>
    <w:aliases w:val="Интервал 1 pt3"/>
    <w:uiPriority w:val="99"/>
    <w:rsid w:val="00B732A3"/>
    <w:rPr>
      <w:rFonts w:ascii="Times New Roman" w:hAnsi="Times New Roman" w:cs="Times New Roman"/>
      <w:i w:val="0"/>
      <w:iCs w:val="0"/>
      <w:spacing w:val="20"/>
      <w:sz w:val="20"/>
      <w:szCs w:val="20"/>
      <w:shd w:val="clear" w:color="auto" w:fill="FFFFFF"/>
      <w:lang w:val="en-US" w:eastAsia="en-US"/>
    </w:rPr>
  </w:style>
  <w:style w:type="character" w:customStyle="1" w:styleId="affffffffc">
    <w:name w:val="Основной текст + Курсив"/>
    <w:uiPriority w:val="99"/>
    <w:rsid w:val="00B732A3"/>
    <w:rPr>
      <w:rFonts w:ascii="Times New Roman" w:hAnsi="Times New Roman" w:cs="Times New Roman"/>
      <w:i/>
      <w:iCs/>
      <w:noProof/>
      <w:sz w:val="23"/>
      <w:szCs w:val="23"/>
      <w:shd w:val="clear" w:color="auto" w:fill="FFFFFF"/>
    </w:rPr>
  </w:style>
  <w:style w:type="character" w:customStyle="1" w:styleId="4f3">
    <w:name w:val="Подпись к таблице (4)_"/>
    <w:link w:val="4f4"/>
    <w:rsid w:val="00B732A3"/>
    <w:rPr>
      <w:sz w:val="19"/>
      <w:szCs w:val="19"/>
      <w:shd w:val="clear" w:color="auto" w:fill="FFFFFF"/>
    </w:rPr>
  </w:style>
  <w:style w:type="character" w:customStyle="1" w:styleId="Arial0">
    <w:name w:val="Колонтитул + Arial"/>
    <w:aliases w:val="6 pt,10,Полужирный4,8.5 pt,Основной текст + Lucida Sans Unicode"/>
    <w:rsid w:val="00B732A3"/>
    <w:rPr>
      <w:rFonts w:ascii="Arial" w:hAnsi="Arial" w:cs="Arial"/>
      <w:noProof/>
      <w:sz w:val="12"/>
      <w:szCs w:val="12"/>
      <w:shd w:val="clear" w:color="auto" w:fill="FFFFFF"/>
    </w:rPr>
  </w:style>
  <w:style w:type="character" w:customStyle="1" w:styleId="300">
    <w:name w:val="Основной текст (30)_"/>
    <w:link w:val="301"/>
    <w:uiPriority w:val="99"/>
    <w:rsid w:val="00B732A3"/>
    <w:rPr>
      <w:i/>
      <w:iCs/>
      <w:sz w:val="17"/>
      <w:szCs w:val="17"/>
      <w:shd w:val="clear" w:color="auto" w:fill="FFFFFF"/>
      <w:lang w:val="en-US"/>
    </w:rPr>
  </w:style>
  <w:style w:type="character" w:customStyle="1" w:styleId="3011">
    <w:name w:val="Основной текст (30) + 11"/>
    <w:aliases w:val="5 pt13,Не курсив9"/>
    <w:uiPriority w:val="99"/>
    <w:rsid w:val="00B732A3"/>
    <w:rPr>
      <w:rFonts w:ascii="Times New Roman" w:hAnsi="Times New Roman" w:cs="Times New Roman"/>
      <w:i/>
      <w:iCs/>
      <w:sz w:val="23"/>
      <w:szCs w:val="23"/>
      <w:u w:val="single"/>
      <w:shd w:val="clear" w:color="auto" w:fill="FFFFFF"/>
      <w:lang w:val="en-US"/>
    </w:rPr>
  </w:style>
  <w:style w:type="character" w:customStyle="1" w:styleId="305">
    <w:name w:val="Основной текст (30) + 5"/>
    <w:aliases w:val="5 pt12"/>
    <w:uiPriority w:val="99"/>
    <w:rsid w:val="00B732A3"/>
    <w:rPr>
      <w:rFonts w:ascii="Times New Roman" w:hAnsi="Times New Roman" w:cs="Times New Roman"/>
      <w:i w:val="0"/>
      <w:iCs w:val="0"/>
      <w:noProof/>
      <w:sz w:val="11"/>
      <w:szCs w:val="11"/>
      <w:shd w:val="clear" w:color="auto" w:fill="FFFFFF"/>
      <w:lang w:val="en-US"/>
    </w:rPr>
  </w:style>
  <w:style w:type="character" w:customStyle="1" w:styleId="30111">
    <w:name w:val="Основной текст (30) + 111"/>
    <w:aliases w:val="5 pt11,Не курсив8"/>
    <w:uiPriority w:val="99"/>
    <w:rsid w:val="00B732A3"/>
    <w:rPr>
      <w:rFonts w:ascii="Times New Roman" w:hAnsi="Times New Roman" w:cs="Times New Roman"/>
      <w:i/>
      <w:iCs/>
      <w:sz w:val="23"/>
      <w:szCs w:val="23"/>
      <w:shd w:val="clear" w:color="auto" w:fill="FFFFFF"/>
      <w:lang w:val="en-US"/>
    </w:rPr>
  </w:style>
  <w:style w:type="character" w:customStyle="1" w:styleId="1pt7">
    <w:name w:val="Основной текст + Интервал 1 pt7"/>
    <w:uiPriority w:val="99"/>
    <w:rsid w:val="00B732A3"/>
    <w:rPr>
      <w:rFonts w:ascii="Times New Roman" w:hAnsi="Times New Roman" w:cs="Times New Roman"/>
      <w:spacing w:val="20"/>
      <w:sz w:val="23"/>
      <w:szCs w:val="23"/>
      <w:shd w:val="clear" w:color="auto" w:fill="FFFFFF"/>
      <w:lang w:val="en-US" w:eastAsia="en-US"/>
    </w:rPr>
  </w:style>
  <w:style w:type="character" w:customStyle="1" w:styleId="315">
    <w:name w:val="Основной текст (31)_"/>
    <w:link w:val="316"/>
    <w:rsid w:val="00B732A3"/>
    <w:rPr>
      <w:rFonts w:ascii="Sylfaen" w:hAnsi="Sylfaen" w:cs="Sylfaen"/>
      <w:sz w:val="11"/>
      <w:szCs w:val="11"/>
      <w:shd w:val="clear" w:color="auto" w:fill="FFFFFF"/>
      <w:lang w:val="en-US"/>
    </w:rPr>
  </w:style>
  <w:style w:type="character" w:customStyle="1" w:styleId="134">
    <w:name w:val="Основной текст + Курсив13"/>
    <w:uiPriority w:val="99"/>
    <w:rsid w:val="00B732A3"/>
    <w:rPr>
      <w:rFonts w:ascii="Times New Roman" w:hAnsi="Times New Roman" w:cs="Times New Roman"/>
      <w:i/>
      <w:iCs/>
      <w:sz w:val="23"/>
      <w:szCs w:val="23"/>
      <w:shd w:val="clear" w:color="auto" w:fill="FFFFFF"/>
    </w:rPr>
  </w:style>
  <w:style w:type="character" w:customStyle="1" w:styleId="2ffa">
    <w:name w:val="Заголовок №2_"/>
    <w:rsid w:val="00B732A3"/>
    <w:rPr>
      <w:sz w:val="16"/>
      <w:szCs w:val="16"/>
      <w:shd w:val="clear" w:color="auto" w:fill="FFFFFF"/>
    </w:rPr>
  </w:style>
  <w:style w:type="character" w:customStyle="1" w:styleId="21pt">
    <w:name w:val="Заголовок №2 + Интервал 1 pt"/>
    <w:uiPriority w:val="99"/>
    <w:rsid w:val="00B732A3"/>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B732A3"/>
    <w:rPr>
      <w:rFonts w:ascii="Times New Roman" w:hAnsi="Times New Roman" w:cs="Times New Roman"/>
      <w:spacing w:val="50"/>
      <w:sz w:val="16"/>
      <w:szCs w:val="16"/>
      <w:shd w:val="clear" w:color="auto" w:fill="FFFFFF"/>
    </w:rPr>
  </w:style>
  <w:style w:type="character" w:customStyle="1" w:styleId="2111">
    <w:name w:val="Заголовок №2 + 11"/>
    <w:aliases w:val="5 pt10"/>
    <w:uiPriority w:val="99"/>
    <w:rsid w:val="00B732A3"/>
    <w:rPr>
      <w:rFonts w:ascii="Times New Roman" w:hAnsi="Times New Roman" w:cs="Times New Roman"/>
      <w:sz w:val="23"/>
      <w:szCs w:val="23"/>
      <w:shd w:val="clear" w:color="auto" w:fill="FFFFFF"/>
    </w:rPr>
  </w:style>
  <w:style w:type="character" w:customStyle="1" w:styleId="124">
    <w:name w:val="Основной текст + Курсив12"/>
    <w:aliases w:val="Интервал 2 pt"/>
    <w:uiPriority w:val="99"/>
    <w:rsid w:val="00B732A3"/>
    <w:rPr>
      <w:rFonts w:ascii="Times New Roman" w:hAnsi="Times New Roman" w:cs="Times New Roman"/>
      <w:i/>
      <w:iCs/>
      <w:spacing w:val="40"/>
      <w:sz w:val="23"/>
      <w:szCs w:val="23"/>
      <w:shd w:val="clear" w:color="auto" w:fill="FFFFFF"/>
    </w:rPr>
  </w:style>
  <w:style w:type="character" w:customStyle="1" w:styleId="Arial1">
    <w:name w:val="Основной текст + Arial1"/>
    <w:aliases w:val="6 pt2"/>
    <w:uiPriority w:val="99"/>
    <w:rsid w:val="00B732A3"/>
    <w:rPr>
      <w:rFonts w:ascii="Arial" w:hAnsi="Arial" w:cs="Arial"/>
      <w:sz w:val="12"/>
      <w:szCs w:val="12"/>
      <w:shd w:val="clear" w:color="auto" w:fill="FFFFFF"/>
    </w:rPr>
  </w:style>
  <w:style w:type="character" w:customStyle="1" w:styleId="116">
    <w:name w:val="Основной текст + Курсив11"/>
    <w:uiPriority w:val="99"/>
    <w:rsid w:val="00B732A3"/>
    <w:rPr>
      <w:rFonts w:ascii="Times New Roman" w:hAnsi="Times New Roman" w:cs="Times New Roman"/>
      <w:i/>
      <w:iCs/>
      <w:sz w:val="23"/>
      <w:szCs w:val="23"/>
      <w:shd w:val="clear" w:color="auto" w:fill="FFFFFF"/>
    </w:rPr>
  </w:style>
  <w:style w:type="character" w:customStyle="1" w:styleId="322">
    <w:name w:val="Основной текст (32)_"/>
    <w:link w:val="3210"/>
    <w:rsid w:val="00B732A3"/>
    <w:rPr>
      <w:i/>
      <w:iCs/>
      <w:sz w:val="23"/>
      <w:szCs w:val="23"/>
      <w:shd w:val="clear" w:color="auto" w:fill="FFFFFF"/>
    </w:rPr>
  </w:style>
  <w:style w:type="character" w:customStyle="1" w:styleId="322pt">
    <w:name w:val="Основной текст (32) + Интервал 2 pt"/>
    <w:uiPriority w:val="99"/>
    <w:rsid w:val="00B732A3"/>
    <w:rPr>
      <w:rFonts w:ascii="Times New Roman" w:hAnsi="Times New Roman" w:cs="Times New Roman"/>
      <w:i w:val="0"/>
      <w:iCs w:val="0"/>
      <w:spacing w:val="40"/>
      <w:sz w:val="23"/>
      <w:szCs w:val="23"/>
      <w:shd w:val="clear" w:color="auto" w:fill="FFFFFF"/>
    </w:rPr>
  </w:style>
  <w:style w:type="character" w:customStyle="1" w:styleId="323">
    <w:name w:val="Основной текст (32)"/>
    <w:uiPriority w:val="99"/>
    <w:rsid w:val="00B732A3"/>
    <w:rPr>
      <w:rFonts w:ascii="Times New Roman" w:hAnsi="Times New Roman" w:cs="Times New Roman"/>
      <w:i w:val="0"/>
      <w:iCs w:val="0"/>
      <w:sz w:val="23"/>
      <w:szCs w:val="23"/>
      <w:shd w:val="clear" w:color="auto" w:fill="FFFFFF"/>
    </w:rPr>
  </w:style>
  <w:style w:type="character" w:customStyle="1" w:styleId="324">
    <w:name w:val="Основной текст (32) + Не курсив"/>
    <w:uiPriority w:val="99"/>
    <w:rsid w:val="00B732A3"/>
    <w:rPr>
      <w:rFonts w:ascii="Times New Roman" w:hAnsi="Times New Roman" w:cs="Times New Roman"/>
      <w:i/>
      <w:iCs/>
      <w:sz w:val="23"/>
      <w:szCs w:val="23"/>
      <w:shd w:val="clear" w:color="auto" w:fill="FFFFFF"/>
    </w:rPr>
  </w:style>
  <w:style w:type="character" w:customStyle="1" w:styleId="262">
    <w:name w:val="Основной текст (26) + Не курсив"/>
    <w:uiPriority w:val="99"/>
    <w:rsid w:val="00B732A3"/>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B732A3"/>
    <w:rPr>
      <w:rFonts w:ascii="Arial" w:hAnsi="Arial" w:cs="Arial"/>
      <w:i/>
      <w:iCs/>
      <w:noProof/>
      <w:sz w:val="12"/>
      <w:szCs w:val="12"/>
      <w:shd w:val="clear" w:color="auto" w:fill="FFFFFF"/>
    </w:rPr>
  </w:style>
  <w:style w:type="character" w:customStyle="1" w:styleId="263">
    <w:name w:val="Основной текст (26)"/>
    <w:rsid w:val="00B732A3"/>
    <w:rPr>
      <w:rFonts w:ascii="Times New Roman" w:hAnsi="Times New Roman" w:cs="Times New Roman"/>
      <w:i w:val="0"/>
      <w:iCs w:val="0"/>
      <w:sz w:val="23"/>
      <w:szCs w:val="23"/>
      <w:shd w:val="clear" w:color="auto" w:fill="FFFFFF"/>
    </w:rPr>
  </w:style>
  <w:style w:type="character" w:customStyle="1" w:styleId="322pt1">
    <w:name w:val="Основной текст (32) + Интервал 2 pt1"/>
    <w:uiPriority w:val="99"/>
    <w:rsid w:val="00B732A3"/>
    <w:rPr>
      <w:rFonts w:ascii="Times New Roman" w:hAnsi="Times New Roman" w:cs="Times New Roman"/>
      <w:i w:val="0"/>
      <w:iCs w:val="0"/>
      <w:spacing w:val="40"/>
      <w:sz w:val="23"/>
      <w:szCs w:val="23"/>
      <w:shd w:val="clear" w:color="auto" w:fill="FFFFFF"/>
    </w:rPr>
  </w:style>
  <w:style w:type="character" w:customStyle="1" w:styleId="1524">
    <w:name w:val="Основной текст (15) + 24"/>
    <w:aliases w:val="5 pt9"/>
    <w:uiPriority w:val="99"/>
    <w:rsid w:val="00B732A3"/>
    <w:rPr>
      <w:rFonts w:ascii="Times New Roman" w:hAnsi="Times New Roman" w:cs="Times New Roman"/>
      <w:i w:val="0"/>
      <w:iCs w:val="0"/>
      <w:noProof/>
      <w:sz w:val="49"/>
      <w:szCs w:val="49"/>
      <w:shd w:val="clear" w:color="auto" w:fill="FFFFFF"/>
    </w:rPr>
  </w:style>
  <w:style w:type="character" w:customStyle="1" w:styleId="1511">
    <w:name w:val="Основной текст (15) + 11"/>
    <w:aliases w:val="5 pt8,Не курсив6"/>
    <w:uiPriority w:val="99"/>
    <w:rsid w:val="00B732A3"/>
    <w:rPr>
      <w:rFonts w:ascii="Times New Roman" w:hAnsi="Times New Roman" w:cs="Times New Roman"/>
      <w:i/>
      <w:iCs/>
      <w:noProof/>
      <w:sz w:val="23"/>
      <w:szCs w:val="23"/>
      <w:shd w:val="clear" w:color="auto" w:fill="FFFFFF"/>
    </w:rPr>
  </w:style>
  <w:style w:type="character" w:customStyle="1" w:styleId="103">
    <w:name w:val="Основной текст + Курсив10"/>
    <w:uiPriority w:val="99"/>
    <w:rsid w:val="00B732A3"/>
    <w:rPr>
      <w:rFonts w:ascii="Times New Roman" w:hAnsi="Times New Roman" w:cs="Times New Roman"/>
      <w:i/>
      <w:iCs/>
      <w:sz w:val="23"/>
      <w:szCs w:val="23"/>
      <w:shd w:val="clear" w:color="auto" w:fill="FFFFFF"/>
      <w:lang w:val="en-US" w:eastAsia="en-US"/>
    </w:rPr>
  </w:style>
  <w:style w:type="character" w:customStyle="1" w:styleId="3211">
    <w:name w:val="Основной текст (32) + Не курсив1"/>
    <w:uiPriority w:val="99"/>
    <w:rsid w:val="00B732A3"/>
    <w:rPr>
      <w:rFonts w:ascii="Times New Roman" w:hAnsi="Times New Roman" w:cs="Times New Roman"/>
      <w:i/>
      <w:iCs/>
      <w:sz w:val="23"/>
      <w:szCs w:val="23"/>
      <w:shd w:val="clear" w:color="auto" w:fill="FFFFFF"/>
      <w:lang w:val="en-US" w:eastAsia="en-US"/>
    </w:rPr>
  </w:style>
  <w:style w:type="character" w:customStyle="1" w:styleId="96">
    <w:name w:val="Основной текст + Курсив9"/>
    <w:uiPriority w:val="99"/>
    <w:rsid w:val="00B732A3"/>
    <w:rPr>
      <w:rFonts w:ascii="Times New Roman" w:hAnsi="Times New Roman" w:cs="Times New Roman"/>
      <w:i/>
      <w:iCs/>
      <w:sz w:val="23"/>
      <w:szCs w:val="23"/>
      <w:shd w:val="clear" w:color="auto" w:fill="FFFFFF"/>
      <w:lang w:val="en-US" w:eastAsia="en-US"/>
    </w:rPr>
  </w:style>
  <w:style w:type="character" w:customStyle="1" w:styleId="12pt">
    <w:name w:val="Основной текст + 12 pt"/>
    <w:aliases w:val="Курсив9"/>
    <w:rsid w:val="00B732A3"/>
    <w:rPr>
      <w:rFonts w:ascii="Times New Roman" w:hAnsi="Times New Roman" w:cs="Times New Roman"/>
      <w:i/>
      <w:iCs/>
      <w:noProof/>
      <w:sz w:val="24"/>
      <w:szCs w:val="24"/>
      <w:shd w:val="clear" w:color="auto" w:fill="FFFFFF"/>
    </w:rPr>
  </w:style>
  <w:style w:type="character" w:customStyle="1" w:styleId="1pt6">
    <w:name w:val="Основной текст + Интервал 1 pt6"/>
    <w:uiPriority w:val="99"/>
    <w:rsid w:val="00B732A3"/>
    <w:rPr>
      <w:rFonts w:ascii="Times New Roman" w:hAnsi="Times New Roman" w:cs="Times New Roman"/>
      <w:spacing w:val="20"/>
      <w:sz w:val="23"/>
      <w:szCs w:val="23"/>
      <w:shd w:val="clear" w:color="auto" w:fill="FFFFFF"/>
    </w:rPr>
  </w:style>
  <w:style w:type="character" w:customStyle="1" w:styleId="87">
    <w:name w:val="Основной текст + Курсив8"/>
    <w:aliases w:val="Интервал -1 pt1"/>
    <w:uiPriority w:val="99"/>
    <w:rsid w:val="00B732A3"/>
    <w:rPr>
      <w:rFonts w:ascii="Times New Roman" w:hAnsi="Times New Roman" w:cs="Times New Roman"/>
      <w:i/>
      <w:iCs/>
      <w:spacing w:val="-20"/>
      <w:sz w:val="23"/>
      <w:szCs w:val="23"/>
      <w:shd w:val="clear" w:color="auto" w:fill="FFFFFF"/>
      <w:lang w:val="en-US" w:eastAsia="en-US"/>
    </w:rPr>
  </w:style>
  <w:style w:type="character" w:customStyle="1" w:styleId="268">
    <w:name w:val="Основной текст (26) + 8"/>
    <w:aliases w:val="5 pt7,Не курсив5"/>
    <w:uiPriority w:val="99"/>
    <w:rsid w:val="00B732A3"/>
    <w:rPr>
      <w:rFonts w:ascii="Times New Roman" w:hAnsi="Times New Roman" w:cs="Times New Roman"/>
      <w:i/>
      <w:iCs/>
      <w:sz w:val="17"/>
      <w:szCs w:val="17"/>
      <w:shd w:val="clear" w:color="auto" w:fill="FFFFFF"/>
    </w:rPr>
  </w:style>
  <w:style w:type="character" w:customStyle="1" w:styleId="2630">
    <w:name w:val="Основной текст (26) + Не курсив3"/>
    <w:uiPriority w:val="99"/>
    <w:rsid w:val="00B732A3"/>
    <w:rPr>
      <w:rFonts w:ascii="Times New Roman" w:hAnsi="Times New Roman" w:cs="Times New Roman"/>
      <w:i/>
      <w:iCs/>
      <w:noProof/>
      <w:sz w:val="23"/>
      <w:szCs w:val="23"/>
      <w:shd w:val="clear" w:color="auto" w:fill="FFFFFF"/>
    </w:rPr>
  </w:style>
  <w:style w:type="character" w:customStyle="1" w:styleId="340">
    <w:name w:val="Основной текст (34)_"/>
    <w:link w:val="341"/>
    <w:uiPriority w:val="99"/>
    <w:rsid w:val="00B732A3"/>
    <w:rPr>
      <w:i/>
      <w:iCs/>
      <w:sz w:val="15"/>
      <w:szCs w:val="15"/>
      <w:shd w:val="clear" w:color="auto" w:fill="FFFFFF"/>
    </w:rPr>
  </w:style>
  <w:style w:type="character" w:customStyle="1" w:styleId="350">
    <w:name w:val="Основной текст (35)_"/>
    <w:link w:val="351"/>
    <w:uiPriority w:val="99"/>
    <w:rsid w:val="00B732A3"/>
    <w:rPr>
      <w:sz w:val="12"/>
      <w:szCs w:val="12"/>
      <w:shd w:val="clear" w:color="auto" w:fill="FFFFFF"/>
      <w:lang w:val="en-US"/>
    </w:rPr>
  </w:style>
  <w:style w:type="character" w:customStyle="1" w:styleId="352">
    <w:name w:val="Основной текст (35) + Курсив"/>
    <w:uiPriority w:val="99"/>
    <w:rsid w:val="00B732A3"/>
    <w:rPr>
      <w:rFonts w:ascii="Times New Roman" w:hAnsi="Times New Roman" w:cs="Times New Roman"/>
      <w:i/>
      <w:iCs/>
      <w:sz w:val="12"/>
      <w:szCs w:val="12"/>
      <w:shd w:val="clear" w:color="auto" w:fill="FFFFFF"/>
      <w:lang w:val="en-US"/>
    </w:rPr>
  </w:style>
  <w:style w:type="character" w:customStyle="1" w:styleId="16pt">
    <w:name w:val="Основной текст + 16 pt"/>
    <w:aliases w:val="Курсив8"/>
    <w:uiPriority w:val="99"/>
    <w:rsid w:val="00B732A3"/>
    <w:rPr>
      <w:rFonts w:ascii="Times New Roman" w:hAnsi="Times New Roman" w:cs="Times New Roman"/>
      <w:i/>
      <w:iCs/>
      <w:noProof/>
      <w:sz w:val="32"/>
      <w:szCs w:val="32"/>
      <w:shd w:val="clear" w:color="auto" w:fill="FFFFFF"/>
    </w:rPr>
  </w:style>
  <w:style w:type="character" w:customStyle="1" w:styleId="78">
    <w:name w:val="Основной текст + Курсив7"/>
    <w:uiPriority w:val="99"/>
    <w:rsid w:val="00B732A3"/>
    <w:rPr>
      <w:rFonts w:ascii="Times New Roman" w:hAnsi="Times New Roman" w:cs="Times New Roman"/>
      <w:i/>
      <w:iCs/>
      <w:noProof/>
      <w:sz w:val="23"/>
      <w:szCs w:val="23"/>
      <w:shd w:val="clear" w:color="auto" w:fill="FFFFFF"/>
    </w:rPr>
  </w:style>
  <w:style w:type="character" w:customStyle="1" w:styleId="16pt1">
    <w:name w:val="Основной текст + 16 pt1"/>
    <w:aliases w:val="Курсив7"/>
    <w:uiPriority w:val="99"/>
    <w:rsid w:val="00B732A3"/>
    <w:rPr>
      <w:rFonts w:ascii="Times New Roman" w:hAnsi="Times New Roman" w:cs="Times New Roman"/>
      <w:i/>
      <w:iCs/>
      <w:noProof/>
      <w:sz w:val="32"/>
      <w:szCs w:val="32"/>
      <w:shd w:val="clear" w:color="auto" w:fill="FFFFFF"/>
    </w:rPr>
  </w:style>
  <w:style w:type="character" w:customStyle="1" w:styleId="342">
    <w:name w:val="Подпись к таблице (3)4"/>
    <w:uiPriority w:val="99"/>
    <w:rsid w:val="00B732A3"/>
    <w:rPr>
      <w:rFonts w:ascii="Times New Roman" w:hAnsi="Times New Roman" w:cs="Times New Roman"/>
      <w:sz w:val="23"/>
      <w:szCs w:val="23"/>
      <w:u w:val="single"/>
      <w:shd w:val="clear" w:color="auto" w:fill="FFFFFF"/>
    </w:rPr>
  </w:style>
  <w:style w:type="character" w:customStyle="1" w:styleId="1fff9">
    <w:name w:val="Заголовок №1_"/>
    <w:rsid w:val="00B732A3"/>
    <w:rPr>
      <w:rFonts w:ascii="Times New Roman" w:hAnsi="Times New Roman" w:cs="Times New Roman"/>
      <w:sz w:val="23"/>
      <w:szCs w:val="23"/>
      <w:shd w:val="clear" w:color="auto" w:fill="FFFFFF"/>
      <w:lang w:val="en-US"/>
    </w:rPr>
  </w:style>
  <w:style w:type="character" w:customStyle="1" w:styleId="18pt">
    <w:name w:val="Заголовок №1 + 8 pt"/>
    <w:aliases w:val="Малые прописные1"/>
    <w:uiPriority w:val="99"/>
    <w:rsid w:val="00B732A3"/>
    <w:rPr>
      <w:rFonts w:ascii="Times New Roman" w:hAnsi="Times New Roman" w:cs="Times New Roman"/>
      <w:smallCaps/>
      <w:noProof/>
      <w:sz w:val="16"/>
      <w:szCs w:val="16"/>
      <w:shd w:val="clear" w:color="auto" w:fill="FFFFFF"/>
      <w:lang w:val="en-US"/>
    </w:rPr>
  </w:style>
  <w:style w:type="character" w:customStyle="1" w:styleId="1fffa">
    <w:name w:val="Заголовок №1 + Курсив"/>
    <w:uiPriority w:val="99"/>
    <w:rsid w:val="00B732A3"/>
    <w:rPr>
      <w:rFonts w:ascii="Times New Roman" w:hAnsi="Times New Roman" w:cs="Times New Roman"/>
      <w:i/>
      <w:iCs/>
      <w:sz w:val="23"/>
      <w:szCs w:val="23"/>
      <w:shd w:val="clear" w:color="auto" w:fill="FFFFFF"/>
      <w:lang w:val="en-US"/>
    </w:rPr>
  </w:style>
  <w:style w:type="character" w:customStyle="1" w:styleId="6a">
    <w:name w:val="Основной текст + Курсив6"/>
    <w:uiPriority w:val="99"/>
    <w:rsid w:val="00B732A3"/>
    <w:rPr>
      <w:rFonts w:ascii="Times New Roman" w:hAnsi="Times New Roman" w:cs="Times New Roman"/>
      <w:i/>
      <w:iCs/>
      <w:noProof/>
      <w:sz w:val="23"/>
      <w:szCs w:val="23"/>
      <w:shd w:val="clear" w:color="auto" w:fill="FFFFFF"/>
    </w:rPr>
  </w:style>
  <w:style w:type="character" w:customStyle="1" w:styleId="88">
    <w:name w:val="Основной текст + 8"/>
    <w:aliases w:val="5 pt6,Курсив6"/>
    <w:uiPriority w:val="99"/>
    <w:rsid w:val="00B732A3"/>
    <w:rPr>
      <w:rFonts w:ascii="Times New Roman" w:hAnsi="Times New Roman" w:cs="Times New Roman"/>
      <w:i/>
      <w:iCs/>
      <w:noProof/>
      <w:sz w:val="17"/>
      <w:szCs w:val="17"/>
      <w:shd w:val="clear" w:color="auto" w:fill="FFFFFF"/>
    </w:rPr>
  </w:style>
  <w:style w:type="character" w:customStyle="1" w:styleId="1pt5">
    <w:name w:val="Основной текст + Интервал 1 pt5"/>
    <w:uiPriority w:val="99"/>
    <w:rsid w:val="00B732A3"/>
    <w:rPr>
      <w:rFonts w:ascii="Times New Roman" w:hAnsi="Times New Roman" w:cs="Times New Roman"/>
      <w:spacing w:val="20"/>
      <w:sz w:val="23"/>
      <w:szCs w:val="23"/>
      <w:shd w:val="clear" w:color="auto" w:fill="FFFFFF"/>
      <w:lang w:val="en-US" w:eastAsia="en-US"/>
    </w:rPr>
  </w:style>
  <w:style w:type="character" w:customStyle="1" w:styleId="331">
    <w:name w:val="Основной текст (33)_"/>
    <w:link w:val="332"/>
    <w:uiPriority w:val="99"/>
    <w:rsid w:val="00B732A3"/>
    <w:rPr>
      <w:i/>
      <w:iCs/>
      <w:sz w:val="10"/>
      <w:szCs w:val="10"/>
      <w:shd w:val="clear" w:color="auto" w:fill="FFFFFF"/>
      <w:lang w:val="en-US"/>
    </w:rPr>
  </w:style>
  <w:style w:type="character" w:customStyle="1" w:styleId="3311">
    <w:name w:val="Основной текст (33) + 11"/>
    <w:aliases w:val="5 pt5,Не курсив4"/>
    <w:uiPriority w:val="99"/>
    <w:rsid w:val="00B732A3"/>
    <w:rPr>
      <w:rFonts w:ascii="Times New Roman" w:hAnsi="Times New Roman" w:cs="Times New Roman"/>
      <w:i/>
      <w:iCs/>
      <w:noProof/>
      <w:sz w:val="23"/>
      <w:szCs w:val="23"/>
      <w:shd w:val="clear" w:color="auto" w:fill="FFFFFF"/>
      <w:lang w:val="en-US"/>
    </w:rPr>
  </w:style>
  <w:style w:type="character" w:customStyle="1" w:styleId="5f1">
    <w:name w:val="Основной текст + Курсив5"/>
    <w:uiPriority w:val="99"/>
    <w:rsid w:val="00B732A3"/>
    <w:rPr>
      <w:rFonts w:ascii="Times New Roman" w:hAnsi="Times New Roman" w:cs="Times New Roman"/>
      <w:i/>
      <w:iCs/>
      <w:sz w:val="23"/>
      <w:szCs w:val="23"/>
      <w:shd w:val="clear" w:color="auto" w:fill="FFFFFF"/>
      <w:lang w:val="en-US" w:eastAsia="en-US"/>
    </w:rPr>
  </w:style>
  <w:style w:type="character" w:customStyle="1" w:styleId="12pt1">
    <w:name w:val="Основной текст + 12 pt1"/>
    <w:aliases w:val="Курсив5"/>
    <w:uiPriority w:val="99"/>
    <w:rsid w:val="00B732A3"/>
    <w:rPr>
      <w:rFonts w:ascii="Times New Roman" w:hAnsi="Times New Roman" w:cs="Times New Roman"/>
      <w:i/>
      <w:iCs/>
      <w:sz w:val="24"/>
      <w:szCs w:val="24"/>
      <w:shd w:val="clear" w:color="auto" w:fill="FFFFFF"/>
    </w:rPr>
  </w:style>
  <w:style w:type="character" w:customStyle="1" w:styleId="2pt">
    <w:name w:val="Основной текст + Интервал 2 pt"/>
    <w:uiPriority w:val="99"/>
    <w:rsid w:val="00B732A3"/>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B732A3"/>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B732A3"/>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B732A3"/>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B732A3"/>
    <w:rPr>
      <w:rFonts w:ascii="Times New Roman" w:hAnsi="Times New Roman" w:cs="Times New Roman"/>
      <w:i/>
      <w:iCs/>
      <w:sz w:val="23"/>
      <w:szCs w:val="23"/>
      <w:shd w:val="clear" w:color="auto" w:fill="FFFFFF"/>
    </w:rPr>
  </w:style>
  <w:style w:type="character" w:customStyle="1" w:styleId="360">
    <w:name w:val="Основной текст (36)_"/>
    <w:link w:val="361"/>
    <w:rsid w:val="00B732A3"/>
    <w:rPr>
      <w:sz w:val="10"/>
      <w:szCs w:val="10"/>
      <w:shd w:val="clear" w:color="auto" w:fill="FFFFFF"/>
      <w:lang w:val="en-US"/>
    </w:rPr>
  </w:style>
  <w:style w:type="character" w:customStyle="1" w:styleId="370">
    <w:name w:val="Основной текст (37)_"/>
    <w:link w:val="371"/>
    <w:uiPriority w:val="99"/>
    <w:rsid w:val="00B732A3"/>
    <w:rPr>
      <w:i/>
      <w:iCs/>
      <w:sz w:val="16"/>
      <w:szCs w:val="16"/>
      <w:shd w:val="clear" w:color="auto" w:fill="FFFFFF"/>
    </w:rPr>
  </w:style>
  <w:style w:type="character" w:customStyle="1" w:styleId="380">
    <w:name w:val="Основной текст (38)_"/>
    <w:link w:val="381"/>
    <w:rsid w:val="00B732A3"/>
    <w:rPr>
      <w:rFonts w:ascii="Sylfaen" w:hAnsi="Sylfaen" w:cs="Sylfaen"/>
      <w:sz w:val="11"/>
      <w:szCs w:val="11"/>
      <w:shd w:val="clear" w:color="auto" w:fill="FFFFFF"/>
    </w:rPr>
  </w:style>
  <w:style w:type="character" w:customStyle="1" w:styleId="38TimesNewRoman">
    <w:name w:val="Основной текст (38) + Times New Roman"/>
    <w:aliases w:val="8 pt,Курсив4"/>
    <w:uiPriority w:val="99"/>
    <w:rsid w:val="00B732A3"/>
    <w:rPr>
      <w:rFonts w:ascii="Times New Roman" w:hAnsi="Times New Roman" w:cs="Times New Roman"/>
      <w:i/>
      <w:iCs/>
      <w:noProof/>
      <w:sz w:val="16"/>
      <w:szCs w:val="16"/>
      <w:shd w:val="clear" w:color="auto" w:fill="FFFFFF"/>
    </w:rPr>
  </w:style>
  <w:style w:type="character" w:customStyle="1" w:styleId="79">
    <w:name w:val="Основной текст + 7"/>
    <w:aliases w:val="5 pt4,Курсив3"/>
    <w:uiPriority w:val="99"/>
    <w:rsid w:val="00B732A3"/>
    <w:rPr>
      <w:rFonts w:ascii="Times New Roman" w:hAnsi="Times New Roman" w:cs="Times New Roman"/>
      <w:i/>
      <w:iCs/>
      <w:sz w:val="15"/>
      <w:szCs w:val="15"/>
      <w:shd w:val="clear" w:color="auto" w:fill="FFFFFF"/>
      <w:lang w:val="en-US" w:eastAsia="en-US"/>
    </w:rPr>
  </w:style>
  <w:style w:type="character" w:customStyle="1" w:styleId="390">
    <w:name w:val="Основной текст (39)_"/>
    <w:link w:val="391"/>
    <w:uiPriority w:val="99"/>
    <w:rsid w:val="00B732A3"/>
    <w:rPr>
      <w:i/>
      <w:iCs/>
      <w:sz w:val="15"/>
      <w:szCs w:val="15"/>
      <w:shd w:val="clear" w:color="auto" w:fill="FFFFFF"/>
      <w:lang w:val="en-US"/>
    </w:rPr>
  </w:style>
  <w:style w:type="character" w:customStyle="1" w:styleId="3911">
    <w:name w:val="Основной текст (39) + 11"/>
    <w:aliases w:val="5 pt3,Не курсив3"/>
    <w:uiPriority w:val="99"/>
    <w:rsid w:val="00B732A3"/>
    <w:rPr>
      <w:rFonts w:ascii="Times New Roman" w:hAnsi="Times New Roman" w:cs="Times New Roman"/>
      <w:i/>
      <w:iCs/>
      <w:sz w:val="23"/>
      <w:szCs w:val="23"/>
      <w:shd w:val="clear" w:color="auto" w:fill="FFFFFF"/>
      <w:lang w:val="en-US"/>
    </w:rPr>
  </w:style>
  <w:style w:type="character" w:customStyle="1" w:styleId="4f5">
    <w:name w:val="Основной текст + Курсив4"/>
    <w:uiPriority w:val="99"/>
    <w:rsid w:val="00B732A3"/>
    <w:rPr>
      <w:rFonts w:ascii="Times New Roman" w:hAnsi="Times New Roman" w:cs="Times New Roman"/>
      <w:i/>
      <w:iCs/>
      <w:noProof/>
      <w:sz w:val="23"/>
      <w:szCs w:val="23"/>
      <w:shd w:val="clear" w:color="auto" w:fill="FFFFFF"/>
    </w:rPr>
  </w:style>
  <w:style w:type="character" w:customStyle="1" w:styleId="400">
    <w:name w:val="Основной текст (40)_"/>
    <w:link w:val="401"/>
    <w:uiPriority w:val="99"/>
    <w:rsid w:val="00B732A3"/>
    <w:rPr>
      <w:i/>
      <w:iCs/>
      <w:sz w:val="17"/>
      <w:szCs w:val="17"/>
      <w:shd w:val="clear" w:color="auto" w:fill="FFFFFF"/>
    </w:rPr>
  </w:style>
  <w:style w:type="character" w:customStyle="1" w:styleId="4012pt">
    <w:name w:val="Основной текст (40) + 12 pt"/>
    <w:uiPriority w:val="99"/>
    <w:rsid w:val="00B732A3"/>
    <w:rPr>
      <w:rFonts w:ascii="Times New Roman" w:hAnsi="Times New Roman" w:cs="Times New Roman"/>
      <w:i w:val="0"/>
      <w:iCs w:val="0"/>
      <w:noProof/>
      <w:sz w:val="24"/>
      <w:szCs w:val="24"/>
      <w:shd w:val="clear" w:color="auto" w:fill="FFFFFF"/>
    </w:rPr>
  </w:style>
  <w:style w:type="character" w:customStyle="1" w:styleId="4023pt">
    <w:name w:val="Основной текст (40) + 23 pt"/>
    <w:aliases w:val="Не курсив2,Интервал 1 pt2"/>
    <w:uiPriority w:val="99"/>
    <w:rsid w:val="00B732A3"/>
    <w:rPr>
      <w:rFonts w:ascii="Times New Roman" w:hAnsi="Times New Roman" w:cs="Times New Roman"/>
      <w:i/>
      <w:iCs/>
      <w:spacing w:val="20"/>
      <w:sz w:val="46"/>
      <w:szCs w:val="46"/>
      <w:shd w:val="clear" w:color="auto" w:fill="FFFFFF"/>
    </w:rPr>
  </w:style>
  <w:style w:type="character" w:customStyle="1" w:styleId="411">
    <w:name w:val="Основной текст (41)_"/>
    <w:link w:val="412"/>
    <w:rsid w:val="00B732A3"/>
    <w:rPr>
      <w:sz w:val="12"/>
      <w:szCs w:val="12"/>
      <w:shd w:val="clear" w:color="auto" w:fill="FFFFFF"/>
    </w:rPr>
  </w:style>
  <w:style w:type="character" w:customStyle="1" w:styleId="15111">
    <w:name w:val="Основной текст (15) + 111"/>
    <w:aliases w:val="5 pt2,Основной текст (2) + 92"/>
    <w:uiPriority w:val="99"/>
    <w:rsid w:val="00B732A3"/>
    <w:rPr>
      <w:rFonts w:ascii="Times New Roman" w:hAnsi="Times New Roman" w:cs="Times New Roman"/>
      <w:i w:val="0"/>
      <w:iCs w:val="0"/>
      <w:noProof/>
      <w:sz w:val="23"/>
      <w:szCs w:val="23"/>
      <w:shd w:val="clear" w:color="auto" w:fill="FFFFFF"/>
    </w:rPr>
  </w:style>
  <w:style w:type="character" w:customStyle="1" w:styleId="15Arial">
    <w:name w:val="Основной текст (15) + Arial"/>
    <w:aliases w:val="13,5 pt1,Не курсив1,Интервал 1 pt1,Основной текст (24) + 13 pt1,Основной текст (2) + 91,Не курсив13"/>
    <w:uiPriority w:val="99"/>
    <w:rsid w:val="00B732A3"/>
    <w:rPr>
      <w:rFonts w:ascii="Arial" w:hAnsi="Arial" w:cs="Arial"/>
      <w:i/>
      <w:iCs/>
      <w:spacing w:val="20"/>
      <w:sz w:val="27"/>
      <w:szCs w:val="27"/>
      <w:shd w:val="clear" w:color="auto" w:fill="FFFFFF"/>
    </w:rPr>
  </w:style>
  <w:style w:type="character" w:customStyle="1" w:styleId="420">
    <w:name w:val="Основной текст (42)_"/>
    <w:link w:val="421"/>
    <w:rsid w:val="00B732A3"/>
    <w:rPr>
      <w:sz w:val="12"/>
      <w:szCs w:val="12"/>
      <w:shd w:val="clear" w:color="auto" w:fill="FFFFFF"/>
      <w:lang w:val="en-US"/>
    </w:rPr>
  </w:style>
  <w:style w:type="character" w:customStyle="1" w:styleId="3510">
    <w:name w:val="Основной текст (35) + Курсив1"/>
    <w:uiPriority w:val="99"/>
    <w:rsid w:val="00B732A3"/>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B732A3"/>
    <w:rPr>
      <w:rFonts w:ascii="Times New Roman" w:hAnsi="Times New Roman" w:cs="Times New Roman"/>
      <w:i w:val="0"/>
      <w:iCs w:val="0"/>
      <w:noProof/>
      <w:sz w:val="44"/>
      <w:szCs w:val="44"/>
      <w:shd w:val="clear" w:color="auto" w:fill="FFFFFF"/>
    </w:rPr>
  </w:style>
  <w:style w:type="character" w:customStyle="1" w:styleId="154">
    <w:name w:val="Основной текст (15) + Не курсив"/>
    <w:uiPriority w:val="99"/>
    <w:rsid w:val="00B732A3"/>
    <w:rPr>
      <w:rFonts w:ascii="Times New Roman" w:hAnsi="Times New Roman" w:cs="Times New Roman"/>
      <w:i/>
      <w:iCs/>
      <w:sz w:val="12"/>
      <w:szCs w:val="12"/>
      <w:shd w:val="clear" w:color="auto" w:fill="FFFFFF"/>
      <w:lang w:val="en-US" w:eastAsia="en-US"/>
    </w:rPr>
  </w:style>
  <w:style w:type="character" w:customStyle="1" w:styleId="430">
    <w:name w:val="Основной текст (43)_"/>
    <w:link w:val="431"/>
    <w:rsid w:val="00B732A3"/>
    <w:rPr>
      <w:spacing w:val="-30"/>
      <w:sz w:val="27"/>
      <w:szCs w:val="27"/>
      <w:shd w:val="clear" w:color="auto" w:fill="FFFFFF"/>
      <w:lang w:val="en-US"/>
    </w:rPr>
  </w:style>
  <w:style w:type="character" w:customStyle="1" w:styleId="440">
    <w:name w:val="Основной текст (44)_"/>
    <w:link w:val="441"/>
    <w:uiPriority w:val="99"/>
    <w:rsid w:val="00B732A3"/>
    <w:rPr>
      <w:i/>
      <w:iCs/>
      <w:sz w:val="21"/>
      <w:szCs w:val="21"/>
      <w:shd w:val="clear" w:color="auto" w:fill="FFFFFF"/>
      <w:lang w:val="en-US"/>
    </w:rPr>
  </w:style>
  <w:style w:type="character" w:customStyle="1" w:styleId="266pt1">
    <w:name w:val="Основной текст (26) + 6 pt1"/>
    <w:uiPriority w:val="99"/>
    <w:rsid w:val="00B732A3"/>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B732A3"/>
    <w:rPr>
      <w:rFonts w:ascii="Times New Roman" w:hAnsi="Times New Roman" w:cs="Times New Roman"/>
      <w:i/>
      <w:iCs/>
      <w:sz w:val="23"/>
      <w:szCs w:val="23"/>
      <w:shd w:val="clear" w:color="auto" w:fill="FFFFFF"/>
    </w:rPr>
  </w:style>
  <w:style w:type="character" w:customStyle="1" w:styleId="3ff2">
    <w:name w:val="Основной текст + Курсив3"/>
    <w:uiPriority w:val="99"/>
    <w:rsid w:val="00B732A3"/>
    <w:rPr>
      <w:rFonts w:ascii="Times New Roman" w:hAnsi="Times New Roman" w:cs="Times New Roman"/>
      <w:i/>
      <w:iCs/>
      <w:sz w:val="23"/>
      <w:szCs w:val="23"/>
      <w:shd w:val="clear" w:color="auto" w:fill="FFFFFF"/>
      <w:lang w:val="en-US" w:eastAsia="en-US"/>
    </w:rPr>
  </w:style>
  <w:style w:type="character" w:customStyle="1" w:styleId="2ffb">
    <w:name w:val="Основной текст + Курсив2"/>
    <w:uiPriority w:val="99"/>
    <w:rsid w:val="00B732A3"/>
    <w:rPr>
      <w:rFonts w:ascii="Times New Roman" w:hAnsi="Times New Roman" w:cs="Times New Roman"/>
      <w:i/>
      <w:iCs/>
      <w:sz w:val="23"/>
      <w:szCs w:val="23"/>
      <w:shd w:val="clear" w:color="auto" w:fill="FFFFFF"/>
      <w:lang w:val="en-US" w:eastAsia="en-US"/>
    </w:rPr>
  </w:style>
  <w:style w:type="character" w:customStyle="1" w:styleId="1fffb">
    <w:name w:val="Основной текст + Курсив1"/>
    <w:uiPriority w:val="99"/>
    <w:rsid w:val="00B732A3"/>
    <w:rPr>
      <w:rFonts w:ascii="Times New Roman" w:hAnsi="Times New Roman" w:cs="Times New Roman"/>
      <w:i/>
      <w:iCs/>
      <w:sz w:val="23"/>
      <w:szCs w:val="23"/>
      <w:shd w:val="clear" w:color="auto" w:fill="FFFFFF"/>
      <w:lang w:val="en-US" w:eastAsia="en-US"/>
    </w:rPr>
  </w:style>
  <w:style w:type="character" w:customStyle="1" w:styleId="460">
    <w:name w:val="Основной текст (46)_"/>
    <w:link w:val="461"/>
    <w:uiPriority w:val="99"/>
    <w:rsid w:val="00B732A3"/>
    <w:rPr>
      <w:sz w:val="14"/>
      <w:szCs w:val="14"/>
      <w:shd w:val="clear" w:color="auto" w:fill="FFFFFF"/>
    </w:rPr>
  </w:style>
  <w:style w:type="character" w:customStyle="1" w:styleId="462">
    <w:name w:val="Основной текст (46)"/>
    <w:uiPriority w:val="99"/>
    <w:rsid w:val="00B732A3"/>
    <w:rPr>
      <w:rFonts w:ascii="Times New Roman" w:hAnsi="Times New Roman" w:cs="Times New Roman"/>
      <w:sz w:val="14"/>
      <w:szCs w:val="14"/>
      <w:shd w:val="clear" w:color="auto" w:fill="FFFFFF"/>
    </w:rPr>
  </w:style>
  <w:style w:type="character" w:customStyle="1" w:styleId="463">
    <w:name w:val="Основной текст (46)3"/>
    <w:uiPriority w:val="99"/>
    <w:rsid w:val="00B732A3"/>
    <w:rPr>
      <w:rFonts w:ascii="Times New Roman" w:hAnsi="Times New Roman" w:cs="Times New Roman"/>
      <w:sz w:val="14"/>
      <w:szCs w:val="14"/>
      <w:shd w:val="clear" w:color="auto" w:fill="FFFFFF"/>
    </w:rPr>
  </w:style>
  <w:style w:type="character" w:customStyle="1" w:styleId="4620">
    <w:name w:val="Основной текст (46)2"/>
    <w:uiPriority w:val="99"/>
    <w:rsid w:val="00B732A3"/>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B732A3"/>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B732A3"/>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B732A3"/>
    <w:rPr>
      <w:rFonts w:ascii="Times New Roman" w:hAnsi="Times New Roman" w:cs="Times New Roman"/>
      <w:spacing w:val="20"/>
      <w:sz w:val="23"/>
      <w:szCs w:val="23"/>
      <w:u w:val="single"/>
      <w:shd w:val="clear" w:color="auto" w:fill="FFFFFF"/>
    </w:rPr>
  </w:style>
  <w:style w:type="character" w:customStyle="1" w:styleId="9pt">
    <w:name w:val="Основной текст + 9 pt"/>
    <w:aliases w:val="Полужирный2,Курсив2"/>
    <w:uiPriority w:val="99"/>
    <w:rsid w:val="00B732A3"/>
    <w:rPr>
      <w:rFonts w:ascii="Times New Roman" w:hAnsi="Times New Roman" w:cs="Times New Roman"/>
      <w:b/>
      <w:bCs/>
      <w:i/>
      <w:iCs/>
      <w:noProof/>
      <w:sz w:val="18"/>
      <w:szCs w:val="18"/>
      <w:u w:val="single"/>
      <w:shd w:val="clear" w:color="auto" w:fill="FFFFFF"/>
    </w:rPr>
  </w:style>
  <w:style w:type="character" w:customStyle="1" w:styleId="9pt1">
    <w:name w:val="Основной текст + 9 pt1"/>
    <w:aliases w:val="Полужирный1,Курсив1"/>
    <w:uiPriority w:val="99"/>
    <w:rsid w:val="00B732A3"/>
    <w:rPr>
      <w:rFonts w:ascii="Times New Roman" w:hAnsi="Times New Roman" w:cs="Times New Roman"/>
      <w:b/>
      <w:bCs/>
      <w:i/>
      <w:iCs/>
      <w:noProof/>
      <w:sz w:val="18"/>
      <w:szCs w:val="18"/>
      <w:u w:val="single"/>
      <w:shd w:val="clear" w:color="auto" w:fill="FFFFFF"/>
    </w:rPr>
  </w:style>
  <w:style w:type="character" w:customStyle="1" w:styleId="1pt1">
    <w:name w:val="Основной текст + Интервал 1 pt1"/>
    <w:uiPriority w:val="99"/>
    <w:rsid w:val="00B732A3"/>
    <w:rPr>
      <w:rFonts w:ascii="Times New Roman" w:hAnsi="Times New Roman" w:cs="Times New Roman"/>
      <w:spacing w:val="20"/>
      <w:sz w:val="23"/>
      <w:szCs w:val="23"/>
      <w:u w:val="single"/>
      <w:shd w:val="clear" w:color="auto" w:fill="FFFFFF"/>
    </w:rPr>
  </w:style>
  <w:style w:type="character" w:customStyle="1" w:styleId="5f2">
    <w:name w:val="Подпись к таблице (5)_"/>
    <w:link w:val="511"/>
    <w:rsid w:val="00B732A3"/>
    <w:rPr>
      <w:sz w:val="16"/>
      <w:szCs w:val="16"/>
      <w:shd w:val="clear" w:color="auto" w:fill="FFFFFF"/>
    </w:rPr>
  </w:style>
  <w:style w:type="character" w:customStyle="1" w:styleId="5f3">
    <w:name w:val="Подпись к таблице (5)"/>
    <w:uiPriority w:val="99"/>
    <w:rsid w:val="00B732A3"/>
    <w:rPr>
      <w:rFonts w:ascii="Times New Roman" w:hAnsi="Times New Roman" w:cs="Times New Roman"/>
      <w:sz w:val="16"/>
      <w:szCs w:val="16"/>
      <w:shd w:val="clear" w:color="auto" w:fill="FFFFFF"/>
    </w:rPr>
  </w:style>
  <w:style w:type="character" w:customStyle="1" w:styleId="521">
    <w:name w:val="Подпись к таблице (5)2"/>
    <w:uiPriority w:val="99"/>
    <w:rsid w:val="00B732A3"/>
    <w:rPr>
      <w:rFonts w:ascii="Times New Roman" w:hAnsi="Times New Roman" w:cs="Times New Roman"/>
      <w:noProof/>
      <w:sz w:val="16"/>
      <w:szCs w:val="16"/>
      <w:shd w:val="clear" w:color="auto" w:fill="FFFFFF"/>
    </w:rPr>
  </w:style>
  <w:style w:type="character" w:customStyle="1" w:styleId="450">
    <w:name w:val="Основной текст (45)_"/>
    <w:link w:val="451"/>
    <w:uiPriority w:val="99"/>
    <w:rsid w:val="00B732A3"/>
    <w:rPr>
      <w:spacing w:val="-10"/>
      <w:sz w:val="79"/>
      <w:szCs w:val="79"/>
      <w:shd w:val="clear" w:color="auto" w:fill="FFFFFF"/>
    </w:rPr>
  </w:style>
  <w:style w:type="character" w:customStyle="1" w:styleId="452">
    <w:name w:val="Основной текст (45)"/>
    <w:uiPriority w:val="99"/>
    <w:rsid w:val="00B732A3"/>
    <w:rPr>
      <w:rFonts w:ascii="Times New Roman" w:hAnsi="Times New Roman" w:cs="Times New Roman"/>
      <w:spacing w:val="-10"/>
      <w:sz w:val="79"/>
      <w:szCs w:val="79"/>
      <w:shd w:val="clear" w:color="auto" w:fill="FFFFFF"/>
    </w:rPr>
  </w:style>
  <w:style w:type="character" w:customStyle="1" w:styleId="6b">
    <w:name w:val="Подпись к таблице (6)_"/>
    <w:link w:val="611"/>
    <w:uiPriority w:val="99"/>
    <w:rsid w:val="00B732A3"/>
    <w:rPr>
      <w:sz w:val="14"/>
      <w:szCs w:val="14"/>
      <w:shd w:val="clear" w:color="auto" w:fill="FFFFFF"/>
    </w:rPr>
  </w:style>
  <w:style w:type="character" w:customStyle="1" w:styleId="6c">
    <w:name w:val="Подпись к таблице (6)"/>
    <w:uiPriority w:val="99"/>
    <w:rsid w:val="00B732A3"/>
    <w:rPr>
      <w:rFonts w:ascii="Times New Roman" w:hAnsi="Times New Roman" w:cs="Times New Roman"/>
      <w:noProof/>
      <w:sz w:val="14"/>
      <w:szCs w:val="14"/>
      <w:shd w:val="clear" w:color="auto" w:fill="FFFFFF"/>
    </w:rPr>
  </w:style>
  <w:style w:type="character" w:customStyle="1" w:styleId="640">
    <w:name w:val="Подпись к таблице (6)4"/>
    <w:uiPriority w:val="99"/>
    <w:rsid w:val="00B732A3"/>
    <w:rPr>
      <w:rFonts w:ascii="Times New Roman" w:hAnsi="Times New Roman" w:cs="Times New Roman"/>
      <w:sz w:val="14"/>
      <w:szCs w:val="14"/>
      <w:u w:val="single"/>
      <w:shd w:val="clear" w:color="auto" w:fill="FFFFFF"/>
    </w:rPr>
  </w:style>
  <w:style w:type="character" w:customStyle="1" w:styleId="630">
    <w:name w:val="Подпись к таблице (6)3"/>
    <w:uiPriority w:val="99"/>
    <w:rsid w:val="00B732A3"/>
    <w:rPr>
      <w:rFonts w:ascii="Times New Roman" w:hAnsi="Times New Roman" w:cs="Times New Roman"/>
      <w:sz w:val="14"/>
      <w:szCs w:val="14"/>
      <w:u w:val="single"/>
      <w:shd w:val="clear" w:color="auto" w:fill="FFFFFF"/>
    </w:rPr>
  </w:style>
  <w:style w:type="character" w:customStyle="1" w:styleId="620">
    <w:name w:val="Подпись к таблице (6)2"/>
    <w:uiPriority w:val="99"/>
    <w:rsid w:val="00B732A3"/>
    <w:rPr>
      <w:rFonts w:ascii="Times New Roman" w:hAnsi="Times New Roman" w:cs="Times New Roman"/>
      <w:sz w:val="14"/>
      <w:szCs w:val="14"/>
      <w:u w:val="single"/>
      <w:shd w:val="clear" w:color="auto" w:fill="FFFFFF"/>
    </w:rPr>
  </w:style>
  <w:style w:type="character" w:customStyle="1" w:styleId="333">
    <w:name w:val="Подпись к таблице (3)3"/>
    <w:uiPriority w:val="99"/>
    <w:rsid w:val="00B732A3"/>
    <w:rPr>
      <w:rFonts w:ascii="Times New Roman" w:hAnsi="Times New Roman" w:cs="Times New Roman"/>
      <w:sz w:val="23"/>
      <w:szCs w:val="23"/>
      <w:u w:val="single"/>
      <w:shd w:val="clear" w:color="auto" w:fill="FFFFFF"/>
    </w:rPr>
  </w:style>
  <w:style w:type="character" w:customStyle="1" w:styleId="325">
    <w:name w:val="Подпись к таблице (3)2"/>
    <w:uiPriority w:val="99"/>
    <w:rsid w:val="00B732A3"/>
    <w:rPr>
      <w:rFonts w:ascii="Times New Roman" w:hAnsi="Times New Roman" w:cs="Times New Roman"/>
      <w:sz w:val="23"/>
      <w:szCs w:val="23"/>
      <w:u w:val="single"/>
      <w:shd w:val="clear" w:color="auto" w:fill="FFFFFF"/>
    </w:rPr>
  </w:style>
  <w:style w:type="paragraph" w:customStyle="1" w:styleId="2ff9">
    <w:name w:val="Сноска (2)"/>
    <w:basedOn w:val="ad"/>
    <w:link w:val="2ff8"/>
    <w:uiPriority w:val="99"/>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23"/>
      <w:szCs w:val="23"/>
      <w:lang w:eastAsia="ru-RU"/>
    </w:rPr>
  </w:style>
  <w:style w:type="paragraph" w:customStyle="1" w:styleId="5f">
    <w:name w:val="Заголовок №5"/>
    <w:basedOn w:val="ad"/>
    <w:link w:val="5e"/>
    <w:uiPriority w:val="99"/>
    <w:qFormat/>
    <w:rsid w:val="00B732A3"/>
    <w:pPr>
      <w:widowControl/>
      <w:shd w:val="clear" w:color="auto" w:fill="FFFFFF"/>
      <w:adjustRightInd/>
      <w:spacing w:before="660" w:after="240" w:line="326" w:lineRule="exact"/>
      <w:ind w:firstLine="0"/>
      <w:jc w:val="center"/>
      <w:textAlignment w:val="auto"/>
      <w:outlineLvl w:val="4"/>
    </w:pPr>
    <w:rPr>
      <w:rFonts w:ascii="Times New Roman" w:eastAsia="Times New Roman" w:hAnsi="Times New Roman"/>
      <w:b/>
      <w:bCs/>
      <w:spacing w:val="0"/>
      <w:sz w:val="27"/>
      <w:szCs w:val="27"/>
      <w:lang w:eastAsia="ru-RU"/>
    </w:rPr>
  </w:style>
  <w:style w:type="paragraph" w:customStyle="1" w:styleId="3ff">
    <w:name w:val="Заголовок №3"/>
    <w:basedOn w:val="ad"/>
    <w:link w:val="3fe"/>
    <w:uiPriority w:val="99"/>
    <w:qFormat/>
    <w:rsid w:val="00B732A3"/>
    <w:pPr>
      <w:widowControl/>
      <w:shd w:val="clear" w:color="auto" w:fill="FFFFFF"/>
      <w:adjustRightInd/>
      <w:spacing w:before="0" w:after="0" w:line="240" w:lineRule="atLeast"/>
      <w:ind w:firstLine="0"/>
      <w:jc w:val="left"/>
      <w:textAlignment w:val="auto"/>
      <w:outlineLvl w:val="2"/>
    </w:pPr>
    <w:rPr>
      <w:rFonts w:ascii="Times New Roman" w:eastAsia="Times New Roman" w:hAnsi="Times New Roman"/>
      <w:noProof/>
      <w:spacing w:val="0"/>
      <w:sz w:val="27"/>
      <w:szCs w:val="27"/>
      <w:lang w:eastAsia="ru-RU"/>
    </w:rPr>
  </w:style>
  <w:style w:type="paragraph" w:customStyle="1" w:styleId="affffffffb">
    <w:name w:val="Подпись к картинке"/>
    <w:basedOn w:val="ad"/>
    <w:link w:val="affffffffa"/>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23"/>
      <w:szCs w:val="23"/>
      <w:lang w:eastAsia="ru-RU"/>
    </w:rPr>
  </w:style>
  <w:style w:type="paragraph" w:customStyle="1" w:styleId="1fffc">
    <w:name w:val="Подпись к таблице1"/>
    <w:basedOn w:val="ad"/>
    <w:qFormat/>
    <w:rsid w:val="00B732A3"/>
    <w:pPr>
      <w:widowControl/>
      <w:shd w:val="clear" w:color="auto" w:fill="FFFFFF"/>
      <w:adjustRightInd/>
      <w:spacing w:before="0" w:after="0" w:line="240" w:lineRule="atLeast"/>
      <w:ind w:firstLine="0"/>
      <w:jc w:val="left"/>
      <w:textAlignment w:val="auto"/>
    </w:pPr>
    <w:rPr>
      <w:rFonts w:ascii="Times New Roman" w:eastAsia="Calibri" w:hAnsi="Times New Roman"/>
      <w:b/>
      <w:bCs/>
      <w:spacing w:val="0"/>
      <w:sz w:val="19"/>
      <w:szCs w:val="19"/>
      <w:lang w:eastAsia="ru-RU"/>
    </w:rPr>
  </w:style>
  <w:style w:type="paragraph" w:customStyle="1" w:styleId="161">
    <w:name w:val="Основной текст (16)"/>
    <w:basedOn w:val="ad"/>
    <w:link w:val="160"/>
    <w:qFormat/>
    <w:rsid w:val="00B732A3"/>
    <w:pPr>
      <w:widowControl/>
      <w:shd w:val="clear" w:color="auto" w:fill="FFFFFF"/>
      <w:adjustRightInd/>
      <w:spacing w:before="0" w:after="60" w:line="240" w:lineRule="atLeast"/>
      <w:ind w:firstLine="0"/>
      <w:jc w:val="left"/>
      <w:textAlignment w:val="auto"/>
    </w:pPr>
    <w:rPr>
      <w:rFonts w:ascii="Times New Roman" w:eastAsia="Times New Roman" w:hAnsi="Times New Roman"/>
      <w:spacing w:val="0"/>
      <w:sz w:val="13"/>
      <w:szCs w:val="13"/>
      <w:lang w:eastAsia="ru-RU"/>
    </w:rPr>
  </w:style>
  <w:style w:type="paragraph" w:customStyle="1" w:styleId="151">
    <w:name w:val="Основной текст (15)1"/>
    <w:basedOn w:val="ad"/>
    <w:link w:val="150"/>
    <w:qFormat/>
    <w:rsid w:val="00B732A3"/>
    <w:pPr>
      <w:widowControl/>
      <w:shd w:val="clear" w:color="auto" w:fill="FFFFFF"/>
      <w:adjustRightInd/>
      <w:spacing w:before="0" w:after="0" w:line="240" w:lineRule="atLeast"/>
      <w:ind w:hanging="1180"/>
      <w:jc w:val="left"/>
      <w:textAlignment w:val="auto"/>
    </w:pPr>
    <w:rPr>
      <w:rFonts w:ascii="Times New Roman" w:eastAsia="Times New Roman" w:hAnsi="Times New Roman"/>
      <w:i/>
      <w:iCs/>
      <w:spacing w:val="0"/>
      <w:sz w:val="12"/>
      <w:szCs w:val="12"/>
      <w:lang w:eastAsia="ru-RU"/>
    </w:rPr>
  </w:style>
  <w:style w:type="paragraph" w:customStyle="1" w:styleId="171">
    <w:name w:val="Основной текст (17)"/>
    <w:basedOn w:val="ad"/>
    <w:link w:val="170"/>
    <w:qFormat/>
    <w:rsid w:val="00B732A3"/>
    <w:pPr>
      <w:widowControl/>
      <w:shd w:val="clear" w:color="auto" w:fill="FFFFFF"/>
      <w:adjustRightInd/>
      <w:spacing w:before="0" w:after="0" w:line="240" w:lineRule="atLeast"/>
      <w:ind w:firstLine="0"/>
      <w:jc w:val="left"/>
      <w:textAlignment w:val="auto"/>
    </w:pPr>
    <w:rPr>
      <w:rFonts w:ascii="Sylfaen" w:eastAsia="Times New Roman" w:hAnsi="Sylfaen" w:cs="Sylfaen"/>
      <w:spacing w:val="0"/>
      <w:sz w:val="26"/>
      <w:szCs w:val="26"/>
      <w:lang w:val="en-US" w:eastAsia="ru-RU"/>
    </w:rPr>
  </w:style>
  <w:style w:type="paragraph" w:customStyle="1" w:styleId="144">
    <w:name w:val="Основной текст (14)"/>
    <w:basedOn w:val="ad"/>
    <w:link w:val="143"/>
    <w:qFormat/>
    <w:rsid w:val="00B732A3"/>
    <w:pPr>
      <w:widowControl/>
      <w:shd w:val="clear" w:color="auto" w:fill="FFFFFF"/>
      <w:adjustRightInd/>
      <w:spacing w:before="0" w:after="0" w:line="240" w:lineRule="atLeast"/>
      <w:ind w:firstLine="0"/>
      <w:jc w:val="left"/>
      <w:textAlignment w:val="auto"/>
    </w:pPr>
    <w:rPr>
      <w:rFonts w:ascii="Sylfaen" w:eastAsia="Times New Roman" w:hAnsi="Sylfaen" w:cs="Sylfaen"/>
      <w:spacing w:val="50"/>
      <w:sz w:val="26"/>
      <w:szCs w:val="26"/>
      <w:lang w:eastAsia="ru-RU"/>
    </w:rPr>
  </w:style>
  <w:style w:type="paragraph" w:customStyle="1" w:styleId="181">
    <w:name w:val="Основной текст (18)"/>
    <w:basedOn w:val="ad"/>
    <w:link w:val="18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i/>
      <w:iCs/>
      <w:spacing w:val="0"/>
      <w:sz w:val="12"/>
      <w:szCs w:val="12"/>
      <w:lang w:eastAsia="ru-RU"/>
    </w:rPr>
  </w:style>
  <w:style w:type="paragraph" w:customStyle="1" w:styleId="201">
    <w:name w:val="Основной текст (20)"/>
    <w:basedOn w:val="ad"/>
    <w:link w:val="20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i/>
      <w:iCs/>
      <w:spacing w:val="-20"/>
      <w:sz w:val="26"/>
      <w:szCs w:val="26"/>
      <w:lang w:val="en-US" w:eastAsia="ru-RU"/>
    </w:rPr>
  </w:style>
  <w:style w:type="paragraph" w:customStyle="1" w:styleId="217">
    <w:name w:val="Основной текст (21)"/>
    <w:basedOn w:val="ad"/>
    <w:link w:val="216"/>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b/>
      <w:bCs/>
      <w:spacing w:val="0"/>
      <w:sz w:val="10"/>
      <w:szCs w:val="10"/>
      <w:lang w:eastAsia="ru-RU"/>
    </w:rPr>
  </w:style>
  <w:style w:type="paragraph" w:customStyle="1" w:styleId="223">
    <w:name w:val="Основной текст (22)"/>
    <w:basedOn w:val="ad"/>
    <w:link w:val="222"/>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20"/>
      <w:sz w:val="29"/>
      <w:szCs w:val="29"/>
      <w:lang w:eastAsia="ru-RU"/>
    </w:rPr>
  </w:style>
  <w:style w:type="paragraph" w:customStyle="1" w:styleId="232">
    <w:name w:val="Основной текст (23)"/>
    <w:basedOn w:val="ad"/>
    <w:link w:val="231"/>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1"/>
      <w:szCs w:val="11"/>
      <w:lang w:eastAsia="ru-RU"/>
    </w:rPr>
  </w:style>
  <w:style w:type="paragraph" w:customStyle="1" w:styleId="191">
    <w:name w:val="Основной текст (19)"/>
    <w:basedOn w:val="ad"/>
    <w:link w:val="190"/>
    <w:qFormat/>
    <w:rsid w:val="00B732A3"/>
    <w:pPr>
      <w:widowControl/>
      <w:shd w:val="clear" w:color="auto" w:fill="FFFFFF"/>
      <w:adjustRightInd/>
      <w:spacing w:before="0" w:after="0" w:line="240" w:lineRule="atLeast"/>
      <w:ind w:firstLine="0"/>
      <w:jc w:val="left"/>
      <w:textAlignment w:val="auto"/>
    </w:pPr>
    <w:rPr>
      <w:rFonts w:ascii="David" w:eastAsia="Times New Roman" w:hAnsi="Times New Roman" w:cs="David"/>
      <w:i/>
      <w:iCs/>
      <w:smallCaps/>
      <w:spacing w:val="0"/>
      <w:sz w:val="17"/>
      <w:szCs w:val="17"/>
      <w:lang w:val="en-US" w:eastAsia="ru-RU"/>
    </w:rPr>
  </w:style>
  <w:style w:type="paragraph" w:customStyle="1" w:styleId="241">
    <w:name w:val="Основной текст (24)"/>
    <w:basedOn w:val="ad"/>
    <w:link w:val="240"/>
    <w:qFormat/>
    <w:rsid w:val="00B732A3"/>
    <w:pPr>
      <w:widowControl/>
      <w:shd w:val="clear" w:color="auto" w:fill="FFFFFF"/>
      <w:adjustRightInd/>
      <w:spacing w:before="540" w:after="0" w:line="240" w:lineRule="atLeast"/>
      <w:ind w:firstLine="0"/>
      <w:textAlignment w:val="auto"/>
    </w:pPr>
    <w:rPr>
      <w:rFonts w:ascii="Times New Roman" w:eastAsia="Times New Roman" w:hAnsi="Times New Roman"/>
      <w:i/>
      <w:iCs/>
      <w:spacing w:val="-20"/>
      <w:sz w:val="23"/>
      <w:szCs w:val="23"/>
      <w:lang w:val="en-US" w:eastAsia="ru-RU"/>
    </w:rPr>
  </w:style>
  <w:style w:type="paragraph" w:customStyle="1" w:styleId="252">
    <w:name w:val="Основной текст (25)"/>
    <w:basedOn w:val="ad"/>
    <w:link w:val="251"/>
    <w:qFormat/>
    <w:rsid w:val="00B732A3"/>
    <w:pPr>
      <w:widowControl/>
      <w:shd w:val="clear" w:color="auto" w:fill="FFFFFF"/>
      <w:adjustRightInd/>
      <w:spacing w:before="0" w:after="0" w:line="240" w:lineRule="atLeast"/>
      <w:ind w:firstLine="0"/>
      <w:textAlignment w:val="auto"/>
    </w:pPr>
    <w:rPr>
      <w:rFonts w:ascii="Times New Roman" w:eastAsia="Times New Roman" w:hAnsi="Times New Roman"/>
      <w:spacing w:val="0"/>
      <w:sz w:val="10"/>
      <w:szCs w:val="10"/>
      <w:lang w:eastAsia="ru-RU"/>
    </w:rPr>
  </w:style>
  <w:style w:type="paragraph" w:customStyle="1" w:styleId="261">
    <w:name w:val="Основной текст (26)1"/>
    <w:basedOn w:val="ad"/>
    <w:link w:val="260"/>
    <w:qFormat/>
    <w:rsid w:val="00B732A3"/>
    <w:pPr>
      <w:widowControl/>
      <w:shd w:val="clear" w:color="auto" w:fill="FFFFFF"/>
      <w:adjustRightInd/>
      <w:spacing w:after="0" w:line="240" w:lineRule="atLeast"/>
      <w:ind w:firstLine="0"/>
      <w:jc w:val="left"/>
      <w:textAlignment w:val="auto"/>
    </w:pPr>
    <w:rPr>
      <w:rFonts w:ascii="Times New Roman" w:eastAsia="Times New Roman" w:hAnsi="Times New Roman"/>
      <w:i/>
      <w:iCs/>
      <w:spacing w:val="0"/>
      <w:sz w:val="23"/>
      <w:szCs w:val="23"/>
      <w:lang w:eastAsia="ru-RU"/>
    </w:rPr>
  </w:style>
  <w:style w:type="paragraph" w:customStyle="1" w:styleId="281">
    <w:name w:val="Основной текст (28)"/>
    <w:basedOn w:val="ad"/>
    <w:link w:val="28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21"/>
      <w:szCs w:val="21"/>
      <w:lang w:eastAsia="ru-RU"/>
    </w:rPr>
  </w:style>
  <w:style w:type="paragraph" w:customStyle="1" w:styleId="271">
    <w:name w:val="Основной текст (27)"/>
    <w:basedOn w:val="ad"/>
    <w:link w:val="27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i/>
      <w:iCs/>
      <w:spacing w:val="0"/>
      <w:sz w:val="17"/>
      <w:szCs w:val="17"/>
      <w:lang w:eastAsia="ru-RU"/>
    </w:rPr>
  </w:style>
  <w:style w:type="paragraph" w:customStyle="1" w:styleId="314">
    <w:name w:val="Подпись к таблице (3)1"/>
    <w:basedOn w:val="ad"/>
    <w:link w:val="3ff0"/>
    <w:uiPriority w:val="99"/>
    <w:qFormat/>
    <w:rsid w:val="00B732A3"/>
    <w:pPr>
      <w:widowControl/>
      <w:shd w:val="clear" w:color="auto" w:fill="FFFFFF"/>
      <w:adjustRightInd/>
      <w:spacing w:before="0" w:after="0" w:line="274" w:lineRule="exact"/>
      <w:ind w:firstLine="0"/>
      <w:jc w:val="left"/>
      <w:textAlignment w:val="auto"/>
    </w:pPr>
    <w:rPr>
      <w:rFonts w:ascii="Times New Roman" w:eastAsia="Times New Roman" w:hAnsi="Times New Roman"/>
      <w:spacing w:val="0"/>
      <w:sz w:val="23"/>
      <w:szCs w:val="23"/>
      <w:lang w:eastAsia="ru-RU"/>
    </w:rPr>
  </w:style>
  <w:style w:type="paragraph" w:customStyle="1" w:styleId="4f4">
    <w:name w:val="Подпись к таблице (4)"/>
    <w:basedOn w:val="ad"/>
    <w:link w:val="4f3"/>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9"/>
      <w:szCs w:val="19"/>
      <w:lang w:eastAsia="ru-RU"/>
    </w:rPr>
  </w:style>
  <w:style w:type="paragraph" w:customStyle="1" w:styleId="301">
    <w:name w:val="Основной текст (30)"/>
    <w:basedOn w:val="ad"/>
    <w:link w:val="30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i/>
      <w:iCs/>
      <w:spacing w:val="0"/>
      <w:sz w:val="17"/>
      <w:szCs w:val="17"/>
      <w:lang w:val="en-US" w:eastAsia="ru-RU"/>
    </w:rPr>
  </w:style>
  <w:style w:type="paragraph" w:customStyle="1" w:styleId="316">
    <w:name w:val="Основной текст (31)"/>
    <w:basedOn w:val="ad"/>
    <w:link w:val="315"/>
    <w:uiPriority w:val="99"/>
    <w:qFormat/>
    <w:rsid w:val="00B732A3"/>
    <w:pPr>
      <w:widowControl/>
      <w:shd w:val="clear" w:color="auto" w:fill="FFFFFF"/>
      <w:adjustRightInd/>
      <w:spacing w:before="60" w:after="60" w:line="240" w:lineRule="atLeast"/>
      <w:ind w:firstLine="0"/>
      <w:jc w:val="left"/>
      <w:textAlignment w:val="auto"/>
    </w:pPr>
    <w:rPr>
      <w:rFonts w:ascii="Sylfaen" w:eastAsia="Times New Roman" w:hAnsi="Sylfaen" w:cs="Sylfaen"/>
      <w:spacing w:val="0"/>
      <w:sz w:val="11"/>
      <w:szCs w:val="11"/>
      <w:lang w:val="en-US" w:eastAsia="ru-RU"/>
    </w:rPr>
  </w:style>
  <w:style w:type="paragraph" w:customStyle="1" w:styleId="3210">
    <w:name w:val="Основной текст (32)1"/>
    <w:basedOn w:val="ad"/>
    <w:link w:val="322"/>
    <w:uiPriority w:val="99"/>
    <w:qFormat/>
    <w:rsid w:val="00B732A3"/>
    <w:pPr>
      <w:widowControl/>
      <w:shd w:val="clear" w:color="auto" w:fill="FFFFFF"/>
      <w:adjustRightInd/>
      <w:spacing w:before="180" w:after="0" w:line="490" w:lineRule="exact"/>
      <w:ind w:firstLine="0"/>
      <w:jc w:val="left"/>
      <w:textAlignment w:val="auto"/>
    </w:pPr>
    <w:rPr>
      <w:rFonts w:ascii="Times New Roman" w:eastAsia="Times New Roman" w:hAnsi="Times New Roman"/>
      <w:i/>
      <w:iCs/>
      <w:spacing w:val="0"/>
      <w:sz w:val="23"/>
      <w:szCs w:val="23"/>
      <w:lang w:eastAsia="ru-RU"/>
    </w:rPr>
  </w:style>
  <w:style w:type="paragraph" w:customStyle="1" w:styleId="341">
    <w:name w:val="Основной текст (34)"/>
    <w:basedOn w:val="ad"/>
    <w:link w:val="340"/>
    <w:qFormat/>
    <w:rsid w:val="00B732A3"/>
    <w:pPr>
      <w:widowControl/>
      <w:shd w:val="clear" w:color="auto" w:fill="FFFFFF"/>
      <w:adjustRightInd/>
      <w:spacing w:before="60" w:after="0" w:line="240" w:lineRule="atLeast"/>
      <w:ind w:firstLine="0"/>
      <w:jc w:val="left"/>
      <w:textAlignment w:val="auto"/>
    </w:pPr>
    <w:rPr>
      <w:rFonts w:ascii="Times New Roman" w:eastAsia="Times New Roman" w:hAnsi="Times New Roman"/>
      <w:i/>
      <w:iCs/>
      <w:spacing w:val="0"/>
      <w:sz w:val="15"/>
      <w:szCs w:val="15"/>
      <w:lang w:eastAsia="ru-RU"/>
    </w:rPr>
  </w:style>
  <w:style w:type="paragraph" w:customStyle="1" w:styleId="351">
    <w:name w:val="Основной текст (35)"/>
    <w:basedOn w:val="ad"/>
    <w:link w:val="350"/>
    <w:qFormat/>
    <w:rsid w:val="00B732A3"/>
    <w:pPr>
      <w:widowControl/>
      <w:shd w:val="clear" w:color="auto" w:fill="FFFFFF"/>
      <w:adjustRightInd/>
      <w:spacing w:before="0" w:after="0" w:line="264" w:lineRule="exact"/>
      <w:ind w:firstLine="0"/>
      <w:jc w:val="left"/>
      <w:textAlignment w:val="auto"/>
    </w:pPr>
    <w:rPr>
      <w:rFonts w:ascii="Times New Roman" w:eastAsia="Times New Roman" w:hAnsi="Times New Roman"/>
      <w:spacing w:val="0"/>
      <w:sz w:val="12"/>
      <w:szCs w:val="12"/>
      <w:lang w:val="en-US" w:eastAsia="ru-RU"/>
    </w:rPr>
  </w:style>
  <w:style w:type="paragraph" w:customStyle="1" w:styleId="332">
    <w:name w:val="Основной текст (33)"/>
    <w:basedOn w:val="ad"/>
    <w:link w:val="331"/>
    <w:qFormat/>
    <w:rsid w:val="00B732A3"/>
    <w:pPr>
      <w:widowControl/>
      <w:shd w:val="clear" w:color="auto" w:fill="FFFFFF"/>
      <w:adjustRightInd/>
      <w:spacing w:before="60" w:after="0" w:line="283" w:lineRule="exact"/>
      <w:ind w:firstLine="0"/>
      <w:jc w:val="left"/>
      <w:textAlignment w:val="auto"/>
    </w:pPr>
    <w:rPr>
      <w:rFonts w:ascii="Times New Roman" w:eastAsia="Times New Roman" w:hAnsi="Times New Roman"/>
      <w:i/>
      <w:iCs/>
      <w:spacing w:val="0"/>
      <w:sz w:val="10"/>
      <w:szCs w:val="10"/>
      <w:lang w:val="en-US" w:eastAsia="ru-RU"/>
    </w:rPr>
  </w:style>
  <w:style w:type="paragraph" w:customStyle="1" w:styleId="361">
    <w:name w:val="Основной текст (36)"/>
    <w:basedOn w:val="ad"/>
    <w:link w:val="36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0"/>
      <w:szCs w:val="10"/>
      <w:lang w:val="en-US" w:eastAsia="ru-RU"/>
    </w:rPr>
  </w:style>
  <w:style w:type="paragraph" w:customStyle="1" w:styleId="371">
    <w:name w:val="Основной текст (37)"/>
    <w:basedOn w:val="ad"/>
    <w:link w:val="370"/>
    <w:qFormat/>
    <w:rsid w:val="00B732A3"/>
    <w:pPr>
      <w:widowControl/>
      <w:shd w:val="clear" w:color="auto" w:fill="FFFFFF"/>
      <w:adjustRightInd/>
      <w:spacing w:after="0" w:line="240" w:lineRule="atLeast"/>
      <w:ind w:firstLine="0"/>
      <w:jc w:val="left"/>
      <w:textAlignment w:val="auto"/>
    </w:pPr>
    <w:rPr>
      <w:rFonts w:ascii="Times New Roman" w:eastAsia="Times New Roman" w:hAnsi="Times New Roman"/>
      <w:i/>
      <w:iCs/>
      <w:spacing w:val="0"/>
      <w:sz w:val="16"/>
      <w:szCs w:val="16"/>
      <w:lang w:eastAsia="ru-RU"/>
    </w:rPr>
  </w:style>
  <w:style w:type="paragraph" w:customStyle="1" w:styleId="381">
    <w:name w:val="Основной текст (38)"/>
    <w:basedOn w:val="ad"/>
    <w:link w:val="380"/>
    <w:qFormat/>
    <w:rsid w:val="00B732A3"/>
    <w:pPr>
      <w:widowControl/>
      <w:shd w:val="clear" w:color="auto" w:fill="FFFFFF"/>
      <w:adjustRightInd/>
      <w:spacing w:before="0" w:after="0" w:line="240" w:lineRule="atLeast"/>
      <w:ind w:firstLine="0"/>
      <w:jc w:val="left"/>
      <w:textAlignment w:val="auto"/>
    </w:pPr>
    <w:rPr>
      <w:rFonts w:ascii="Sylfaen" w:eastAsia="Times New Roman" w:hAnsi="Sylfaen" w:cs="Sylfaen"/>
      <w:spacing w:val="0"/>
      <w:sz w:val="11"/>
      <w:szCs w:val="11"/>
      <w:lang w:eastAsia="ru-RU"/>
    </w:rPr>
  </w:style>
  <w:style w:type="paragraph" w:customStyle="1" w:styleId="391">
    <w:name w:val="Основной текст (39)"/>
    <w:basedOn w:val="ad"/>
    <w:link w:val="390"/>
    <w:qFormat/>
    <w:rsid w:val="00B732A3"/>
    <w:pPr>
      <w:widowControl/>
      <w:shd w:val="clear" w:color="auto" w:fill="FFFFFF"/>
      <w:adjustRightInd/>
      <w:spacing w:before="0" w:after="360" w:line="240" w:lineRule="atLeast"/>
      <w:ind w:firstLine="0"/>
      <w:jc w:val="left"/>
      <w:textAlignment w:val="auto"/>
    </w:pPr>
    <w:rPr>
      <w:rFonts w:ascii="Times New Roman" w:eastAsia="Times New Roman" w:hAnsi="Times New Roman"/>
      <w:i/>
      <w:iCs/>
      <w:spacing w:val="0"/>
      <w:sz w:val="15"/>
      <w:szCs w:val="15"/>
      <w:lang w:val="en-US" w:eastAsia="ru-RU"/>
    </w:rPr>
  </w:style>
  <w:style w:type="paragraph" w:customStyle="1" w:styleId="401">
    <w:name w:val="Основной текст (40)"/>
    <w:basedOn w:val="ad"/>
    <w:link w:val="400"/>
    <w:qFormat/>
    <w:rsid w:val="00B732A3"/>
    <w:pPr>
      <w:widowControl/>
      <w:shd w:val="clear" w:color="auto" w:fill="FFFFFF"/>
      <w:adjustRightInd/>
      <w:spacing w:before="240" w:after="0" w:line="240" w:lineRule="atLeast"/>
      <w:ind w:firstLine="0"/>
      <w:jc w:val="left"/>
      <w:textAlignment w:val="auto"/>
    </w:pPr>
    <w:rPr>
      <w:rFonts w:ascii="Times New Roman" w:eastAsia="Times New Roman" w:hAnsi="Times New Roman"/>
      <w:i/>
      <w:iCs/>
      <w:spacing w:val="0"/>
      <w:sz w:val="17"/>
      <w:szCs w:val="17"/>
      <w:lang w:eastAsia="ru-RU"/>
    </w:rPr>
  </w:style>
  <w:style w:type="paragraph" w:customStyle="1" w:styleId="412">
    <w:name w:val="Основной текст (41)"/>
    <w:basedOn w:val="ad"/>
    <w:link w:val="411"/>
    <w:qFormat/>
    <w:rsid w:val="00B732A3"/>
    <w:pPr>
      <w:widowControl/>
      <w:shd w:val="clear" w:color="auto" w:fill="FFFFFF"/>
      <w:adjustRightInd/>
      <w:spacing w:before="0" w:line="240" w:lineRule="atLeast"/>
      <w:ind w:firstLine="0"/>
      <w:jc w:val="left"/>
      <w:textAlignment w:val="auto"/>
    </w:pPr>
    <w:rPr>
      <w:rFonts w:ascii="Times New Roman" w:eastAsia="Times New Roman" w:hAnsi="Times New Roman"/>
      <w:spacing w:val="0"/>
      <w:sz w:val="12"/>
      <w:szCs w:val="12"/>
      <w:lang w:eastAsia="ru-RU"/>
    </w:rPr>
  </w:style>
  <w:style w:type="paragraph" w:customStyle="1" w:styleId="421">
    <w:name w:val="Основной текст (42)"/>
    <w:basedOn w:val="ad"/>
    <w:link w:val="420"/>
    <w:qFormat/>
    <w:rsid w:val="00B732A3"/>
    <w:pPr>
      <w:widowControl/>
      <w:shd w:val="clear" w:color="auto" w:fill="FFFFFF"/>
      <w:adjustRightInd/>
      <w:spacing w:before="0" w:line="240" w:lineRule="atLeast"/>
      <w:ind w:firstLine="0"/>
      <w:jc w:val="left"/>
      <w:textAlignment w:val="auto"/>
    </w:pPr>
    <w:rPr>
      <w:rFonts w:ascii="Times New Roman" w:eastAsia="Times New Roman" w:hAnsi="Times New Roman"/>
      <w:spacing w:val="0"/>
      <w:sz w:val="12"/>
      <w:szCs w:val="12"/>
      <w:lang w:val="en-US" w:eastAsia="ru-RU"/>
    </w:rPr>
  </w:style>
  <w:style w:type="paragraph" w:customStyle="1" w:styleId="431">
    <w:name w:val="Основной текст (43)"/>
    <w:basedOn w:val="ad"/>
    <w:link w:val="43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30"/>
      <w:sz w:val="27"/>
      <w:szCs w:val="27"/>
      <w:lang w:val="en-US" w:eastAsia="ru-RU"/>
    </w:rPr>
  </w:style>
  <w:style w:type="paragraph" w:customStyle="1" w:styleId="441">
    <w:name w:val="Основной текст (44)"/>
    <w:basedOn w:val="ad"/>
    <w:link w:val="440"/>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i/>
      <w:iCs/>
      <w:spacing w:val="0"/>
      <w:sz w:val="21"/>
      <w:szCs w:val="21"/>
      <w:lang w:val="en-US" w:eastAsia="ru-RU"/>
    </w:rPr>
  </w:style>
  <w:style w:type="paragraph" w:customStyle="1" w:styleId="461">
    <w:name w:val="Основной текст (46)1"/>
    <w:basedOn w:val="ad"/>
    <w:link w:val="460"/>
    <w:uiPriority w:val="99"/>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4"/>
      <w:szCs w:val="14"/>
      <w:lang w:eastAsia="ru-RU"/>
    </w:rPr>
  </w:style>
  <w:style w:type="paragraph" w:customStyle="1" w:styleId="511">
    <w:name w:val="Подпись к таблице (5)1"/>
    <w:basedOn w:val="ad"/>
    <w:link w:val="5f2"/>
    <w:uiPriority w:val="99"/>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6"/>
      <w:szCs w:val="16"/>
      <w:lang w:eastAsia="ru-RU"/>
    </w:rPr>
  </w:style>
  <w:style w:type="paragraph" w:customStyle="1" w:styleId="451">
    <w:name w:val="Основной текст (45)1"/>
    <w:basedOn w:val="ad"/>
    <w:link w:val="450"/>
    <w:uiPriority w:val="99"/>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10"/>
      <w:sz w:val="79"/>
      <w:szCs w:val="79"/>
      <w:lang w:eastAsia="ru-RU"/>
    </w:rPr>
  </w:style>
  <w:style w:type="paragraph" w:customStyle="1" w:styleId="611">
    <w:name w:val="Подпись к таблице (6)1"/>
    <w:basedOn w:val="ad"/>
    <w:link w:val="6b"/>
    <w:uiPriority w:val="99"/>
    <w:qFormat/>
    <w:rsid w:val="00B732A3"/>
    <w:pPr>
      <w:widowControl/>
      <w:shd w:val="clear" w:color="auto" w:fill="FFFFFF"/>
      <w:adjustRightInd/>
      <w:spacing w:before="0" w:after="0" w:line="240" w:lineRule="atLeast"/>
      <w:ind w:firstLine="0"/>
      <w:jc w:val="left"/>
      <w:textAlignment w:val="auto"/>
    </w:pPr>
    <w:rPr>
      <w:rFonts w:ascii="Times New Roman" w:eastAsia="Times New Roman" w:hAnsi="Times New Roman"/>
      <w:spacing w:val="0"/>
      <w:sz w:val="14"/>
      <w:szCs w:val="14"/>
      <w:lang w:eastAsia="ru-RU"/>
    </w:rPr>
  </w:style>
  <w:style w:type="character" w:customStyle="1" w:styleId="affffffffd">
    <w:name w:val="Название таблицы Знак"/>
    <w:aliases w:val="Название объекта Знак Знак Знак Знак,Название объекта Знак Знак Знак Знак Знак Знак,Название объекта Таблица Знак1,Название объекта Знак2 Знак1,Название объекта Знак2,Название объекта Знак Знак,Название объекта Знак1 Знак Знак"/>
    <w:basedOn w:val="ae"/>
    <w:rsid w:val="00B732A3"/>
    <w:rPr>
      <w:rFonts w:ascii="Times New Roman" w:eastAsia="Times New Roman" w:hAnsi="Times New Roman" w:cs="Arial"/>
      <w:b/>
      <w:sz w:val="24"/>
      <w:szCs w:val="20"/>
    </w:rPr>
  </w:style>
  <w:style w:type="character" w:customStyle="1" w:styleId="afffff8">
    <w:name w:val="Текст документа Знак"/>
    <w:basedOn w:val="ae"/>
    <w:link w:val="afffff7"/>
    <w:rsid w:val="00B732A3"/>
    <w:rPr>
      <w:sz w:val="28"/>
    </w:rPr>
  </w:style>
  <w:style w:type="character" w:customStyle="1" w:styleId="FontStyle83">
    <w:name w:val="Font Style83"/>
    <w:uiPriority w:val="99"/>
    <w:rsid w:val="00B732A3"/>
    <w:rPr>
      <w:rFonts w:ascii="Times New Roman" w:hAnsi="Times New Roman" w:cs="Times New Roman"/>
      <w:sz w:val="22"/>
      <w:szCs w:val="22"/>
    </w:rPr>
  </w:style>
  <w:style w:type="paragraph" w:customStyle="1" w:styleId="Style8">
    <w:name w:val="Style8"/>
    <w:basedOn w:val="ad"/>
    <w:uiPriority w:val="99"/>
    <w:qFormat/>
    <w:rsid w:val="00B732A3"/>
    <w:pPr>
      <w:suppressAutoHyphens/>
      <w:autoSpaceDE w:val="0"/>
      <w:adjustRightInd/>
      <w:spacing w:before="0" w:after="0"/>
      <w:ind w:firstLine="0"/>
      <w:jc w:val="left"/>
    </w:pPr>
    <w:rPr>
      <w:rFonts w:ascii="Times New Roman" w:eastAsia="Calibri" w:hAnsi="Times New Roman"/>
      <w:spacing w:val="0"/>
      <w:kern w:val="1"/>
      <w:sz w:val="24"/>
      <w:szCs w:val="24"/>
      <w:lang w:eastAsia="hi-IN" w:bidi="hi-IN"/>
    </w:rPr>
  </w:style>
  <w:style w:type="table" w:customStyle="1" w:styleId="413">
    <w:name w:val="Сетка таблицы4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f4">
    <w:name w:val="Нет списка5"/>
    <w:next w:val="af0"/>
    <w:uiPriority w:val="99"/>
    <w:semiHidden/>
    <w:unhideWhenUsed/>
    <w:rsid w:val="00B732A3"/>
  </w:style>
  <w:style w:type="table" w:customStyle="1" w:styleId="512">
    <w:name w:val="Сетка таблицы5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d">
    <w:name w:val="Нет списка6"/>
    <w:next w:val="af0"/>
    <w:uiPriority w:val="99"/>
    <w:semiHidden/>
    <w:unhideWhenUsed/>
    <w:rsid w:val="00B732A3"/>
  </w:style>
  <w:style w:type="table" w:customStyle="1" w:styleId="712">
    <w:name w:val="Сетка таблицы71"/>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a">
    <w:name w:val="Нет списка7"/>
    <w:next w:val="af0"/>
    <w:uiPriority w:val="99"/>
    <w:semiHidden/>
    <w:unhideWhenUsed/>
    <w:rsid w:val="00B732A3"/>
  </w:style>
  <w:style w:type="table" w:customStyle="1" w:styleId="135">
    <w:name w:val="Сетка таблицы13"/>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a">
    <w:name w:val="Нет списка8"/>
    <w:next w:val="af0"/>
    <w:uiPriority w:val="99"/>
    <w:semiHidden/>
    <w:unhideWhenUsed/>
    <w:rsid w:val="00B732A3"/>
  </w:style>
  <w:style w:type="numbering" w:customStyle="1" w:styleId="126">
    <w:name w:val="Нет списка12"/>
    <w:next w:val="af0"/>
    <w:uiPriority w:val="99"/>
    <w:semiHidden/>
    <w:unhideWhenUsed/>
    <w:rsid w:val="00B732A3"/>
  </w:style>
  <w:style w:type="table" w:customStyle="1" w:styleId="-52">
    <w:name w:val="Светлая заливка - Акцент 52"/>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5">
    <w:name w:val="Сетка таблицы14"/>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4">
    <w:name w:val="Нет списка22"/>
    <w:next w:val="af0"/>
    <w:uiPriority w:val="99"/>
    <w:semiHidden/>
    <w:unhideWhenUsed/>
    <w:rsid w:val="00B732A3"/>
  </w:style>
  <w:style w:type="numbering" w:customStyle="1" w:styleId="317">
    <w:name w:val="Нет списка31"/>
    <w:next w:val="af0"/>
    <w:uiPriority w:val="99"/>
    <w:semiHidden/>
    <w:unhideWhenUsed/>
    <w:rsid w:val="00B732A3"/>
  </w:style>
  <w:style w:type="table" w:customStyle="1" w:styleId="242">
    <w:name w:val="Сетка таблицы24"/>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
    <w:name w:val="Нет списка41"/>
    <w:next w:val="af0"/>
    <w:uiPriority w:val="99"/>
    <w:semiHidden/>
    <w:unhideWhenUsed/>
    <w:rsid w:val="00B732A3"/>
  </w:style>
  <w:style w:type="table" w:customStyle="1" w:styleId="343">
    <w:name w:val="Сетка таблицы34"/>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f0"/>
    <w:uiPriority w:val="99"/>
    <w:semiHidden/>
    <w:unhideWhenUsed/>
    <w:rsid w:val="00B732A3"/>
  </w:style>
  <w:style w:type="table" w:customStyle="1" w:styleId="522">
    <w:name w:val="Сетка таблицы5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3">
    <w:name w:val="Нет списка61"/>
    <w:next w:val="af0"/>
    <w:uiPriority w:val="99"/>
    <w:semiHidden/>
    <w:unhideWhenUsed/>
    <w:rsid w:val="00B732A3"/>
  </w:style>
  <w:style w:type="table" w:customStyle="1" w:styleId="720">
    <w:name w:val="Сетка таблицы7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f0"/>
    <w:uiPriority w:val="99"/>
    <w:semiHidden/>
    <w:unhideWhenUsed/>
    <w:rsid w:val="00B732A3"/>
  </w:style>
  <w:style w:type="table" w:customStyle="1" w:styleId="1310">
    <w:name w:val="Сетка таблицы131"/>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f0"/>
    <w:uiPriority w:val="99"/>
    <w:semiHidden/>
    <w:unhideWhenUsed/>
    <w:rsid w:val="00B732A3"/>
  </w:style>
  <w:style w:type="numbering" w:customStyle="1" w:styleId="136">
    <w:name w:val="Нет списка13"/>
    <w:next w:val="af0"/>
    <w:uiPriority w:val="99"/>
    <w:semiHidden/>
    <w:unhideWhenUsed/>
    <w:rsid w:val="00B732A3"/>
  </w:style>
  <w:style w:type="table" w:customStyle="1" w:styleId="162">
    <w:name w:val="Сетка таблицы16"/>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
    <w:name w:val="Сетка таблицы17"/>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0"/>
    <w:uiPriority w:val="99"/>
    <w:semiHidden/>
    <w:unhideWhenUsed/>
    <w:rsid w:val="00B732A3"/>
  </w:style>
  <w:style w:type="numbering" w:customStyle="1" w:styleId="326">
    <w:name w:val="Нет списка32"/>
    <w:next w:val="af0"/>
    <w:uiPriority w:val="99"/>
    <w:semiHidden/>
    <w:unhideWhenUsed/>
    <w:rsid w:val="00B732A3"/>
  </w:style>
  <w:style w:type="table" w:customStyle="1" w:styleId="2510">
    <w:name w:val="Сетка таблицы251"/>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f0"/>
    <w:uiPriority w:val="99"/>
    <w:semiHidden/>
    <w:unhideWhenUsed/>
    <w:rsid w:val="00B732A3"/>
  </w:style>
  <w:style w:type="table" w:customStyle="1" w:styleId="353">
    <w:name w:val="Сетка таблицы35"/>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
    <w:next w:val="af0"/>
    <w:uiPriority w:val="99"/>
    <w:semiHidden/>
    <w:unhideWhenUsed/>
    <w:rsid w:val="00B732A3"/>
  </w:style>
  <w:style w:type="table" w:customStyle="1" w:styleId="530">
    <w:name w:val="Сетка таблицы53"/>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
    <w:name w:val="Нет списка62"/>
    <w:next w:val="af0"/>
    <w:uiPriority w:val="99"/>
    <w:semiHidden/>
    <w:unhideWhenUsed/>
    <w:rsid w:val="00B732A3"/>
  </w:style>
  <w:style w:type="table" w:customStyle="1" w:styleId="750">
    <w:name w:val="Сетка таблицы75"/>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f0"/>
    <w:uiPriority w:val="99"/>
    <w:semiHidden/>
    <w:unhideWhenUsed/>
    <w:rsid w:val="00B732A3"/>
  </w:style>
  <w:style w:type="numbering" w:customStyle="1" w:styleId="105">
    <w:name w:val="Нет списка10"/>
    <w:next w:val="af0"/>
    <w:uiPriority w:val="99"/>
    <w:semiHidden/>
    <w:unhideWhenUsed/>
    <w:rsid w:val="00B732A3"/>
  </w:style>
  <w:style w:type="numbering" w:customStyle="1" w:styleId="146">
    <w:name w:val="Нет списка14"/>
    <w:next w:val="af0"/>
    <w:uiPriority w:val="99"/>
    <w:semiHidden/>
    <w:unhideWhenUsed/>
    <w:rsid w:val="00B732A3"/>
  </w:style>
  <w:style w:type="table" w:customStyle="1" w:styleId="182">
    <w:name w:val="Сетка таблицы18"/>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
    <w:name w:val="Нет списка24"/>
    <w:next w:val="af0"/>
    <w:semiHidden/>
    <w:unhideWhenUsed/>
    <w:rsid w:val="00B732A3"/>
  </w:style>
  <w:style w:type="numbering" w:customStyle="1" w:styleId="334">
    <w:name w:val="Нет списка33"/>
    <w:next w:val="af0"/>
    <w:uiPriority w:val="99"/>
    <w:semiHidden/>
    <w:unhideWhenUsed/>
    <w:rsid w:val="00B732A3"/>
  </w:style>
  <w:style w:type="table" w:customStyle="1" w:styleId="264">
    <w:name w:val="Сетка таблицы26"/>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0"/>
    <w:uiPriority w:val="99"/>
    <w:semiHidden/>
    <w:unhideWhenUsed/>
    <w:rsid w:val="00B732A3"/>
  </w:style>
  <w:style w:type="table" w:customStyle="1" w:styleId="362">
    <w:name w:val="Сетка таблицы36"/>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f0"/>
    <w:uiPriority w:val="99"/>
    <w:semiHidden/>
    <w:unhideWhenUsed/>
    <w:rsid w:val="00B732A3"/>
  </w:style>
  <w:style w:type="table" w:customStyle="1" w:styleId="540">
    <w:name w:val="Сетка таблицы54"/>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2">
    <w:name w:val="Нет списка63"/>
    <w:next w:val="af0"/>
    <w:uiPriority w:val="99"/>
    <w:semiHidden/>
    <w:unhideWhenUsed/>
    <w:rsid w:val="00B732A3"/>
  </w:style>
  <w:style w:type="table" w:customStyle="1" w:styleId="760">
    <w:name w:val="Сетка таблицы76"/>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f0"/>
    <w:uiPriority w:val="99"/>
    <w:semiHidden/>
    <w:unhideWhenUsed/>
    <w:rsid w:val="00B732A3"/>
  </w:style>
  <w:style w:type="table" w:customStyle="1" w:styleId="770">
    <w:name w:val="Сетка таблицы77"/>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d">
    <w:name w:val="Заглавие 1"/>
    <w:basedOn w:val="af0"/>
    <w:uiPriority w:val="99"/>
    <w:rsid w:val="00B732A3"/>
  </w:style>
  <w:style w:type="paragraph" w:customStyle="1" w:styleId="2ffc">
    <w:name w:val="2"/>
    <w:basedOn w:val="ad"/>
    <w:next w:val="ad"/>
    <w:qFormat/>
    <w:rsid w:val="00B732A3"/>
    <w:pPr>
      <w:widowControl/>
      <w:pBdr>
        <w:bottom w:val="single" w:sz="8" w:space="4" w:color="4F81BD"/>
      </w:pBdr>
      <w:adjustRightInd/>
      <w:spacing w:before="0" w:after="300"/>
      <w:ind w:firstLine="0"/>
      <w:contextualSpacing/>
      <w:jc w:val="left"/>
      <w:textAlignment w:val="auto"/>
    </w:pPr>
    <w:rPr>
      <w:rFonts w:ascii="Cambria" w:eastAsia="Times New Roman" w:hAnsi="Cambria"/>
      <w:color w:val="17365D"/>
      <w:spacing w:val="5"/>
      <w:kern w:val="28"/>
      <w:sz w:val="52"/>
      <w:szCs w:val="52"/>
      <w:lang w:eastAsia="ru-RU"/>
    </w:rPr>
  </w:style>
  <w:style w:type="paragraph" w:customStyle="1" w:styleId="font13">
    <w:name w:val="font13"/>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font14">
    <w:name w:val="font14"/>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i/>
      <w:iCs/>
      <w:spacing w:val="0"/>
      <w:sz w:val="16"/>
      <w:szCs w:val="16"/>
      <w:lang w:eastAsia="ru-RU"/>
    </w:rPr>
  </w:style>
  <w:style w:type="paragraph" w:customStyle="1" w:styleId="font15">
    <w:name w:val="font15"/>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i/>
      <w:iCs/>
      <w:spacing w:val="0"/>
      <w:sz w:val="18"/>
      <w:szCs w:val="18"/>
      <w:lang w:eastAsia="ru-RU"/>
    </w:rPr>
  </w:style>
  <w:style w:type="paragraph" w:customStyle="1" w:styleId="font16">
    <w:name w:val="font16"/>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18"/>
      <w:szCs w:val="18"/>
      <w:lang w:eastAsia="ru-RU"/>
    </w:rPr>
  </w:style>
  <w:style w:type="paragraph" w:customStyle="1" w:styleId="1fffe">
    <w:name w:val="1"/>
    <w:basedOn w:val="ad"/>
    <w:next w:val="ad"/>
    <w:qFormat/>
    <w:rsid w:val="00B732A3"/>
    <w:pPr>
      <w:widowControl/>
      <w:pBdr>
        <w:bottom w:val="single" w:sz="8" w:space="4" w:color="4F81BD"/>
      </w:pBdr>
      <w:adjustRightInd/>
      <w:spacing w:before="0" w:after="300"/>
      <w:ind w:firstLine="0"/>
      <w:contextualSpacing/>
      <w:jc w:val="left"/>
      <w:textAlignment w:val="auto"/>
    </w:pPr>
    <w:rPr>
      <w:rFonts w:ascii="Cambria" w:eastAsia="Times New Roman" w:hAnsi="Cambria"/>
      <w:color w:val="17365D"/>
      <w:spacing w:val="5"/>
      <w:kern w:val="28"/>
      <w:sz w:val="52"/>
      <w:szCs w:val="52"/>
      <w:lang w:eastAsia="ru-RU"/>
    </w:rPr>
  </w:style>
  <w:style w:type="paragraph" w:customStyle="1" w:styleId="affffffffe">
    <w:name w:val="Подраздел"/>
    <w:next w:val="afffffffff"/>
    <w:qFormat/>
    <w:rsid w:val="00B732A3"/>
    <w:pPr>
      <w:spacing w:before="240" w:after="160" w:line="360" w:lineRule="auto"/>
      <w:ind w:firstLine="567"/>
    </w:pPr>
    <w:rPr>
      <w:b/>
      <w:sz w:val="28"/>
      <w:szCs w:val="28"/>
    </w:rPr>
  </w:style>
  <w:style w:type="paragraph" w:customStyle="1" w:styleId="afffffffff">
    <w:name w:val="Основной"/>
    <w:qFormat/>
    <w:rsid w:val="00B732A3"/>
    <w:pPr>
      <w:spacing w:line="360" w:lineRule="auto"/>
      <w:ind w:firstLine="567"/>
      <w:jc w:val="both"/>
    </w:pPr>
    <w:rPr>
      <w:sz w:val="28"/>
      <w:szCs w:val="28"/>
    </w:rPr>
  </w:style>
  <w:style w:type="paragraph" w:customStyle="1" w:styleId="aa">
    <w:name w:val="Раздел"/>
    <w:next w:val="affffffffe"/>
    <w:qFormat/>
    <w:rsid w:val="00B732A3"/>
    <w:pPr>
      <w:pageBreakBefore/>
      <w:numPr>
        <w:numId w:val="24"/>
      </w:numPr>
      <w:spacing w:after="400" w:line="360" w:lineRule="auto"/>
    </w:pPr>
    <w:rPr>
      <w:b/>
      <w:sz w:val="32"/>
      <w:szCs w:val="28"/>
    </w:rPr>
  </w:style>
  <w:style w:type="paragraph" w:customStyle="1" w:styleId="1ffff">
    <w:name w:val="Заголовок1"/>
    <w:basedOn w:val="aa"/>
    <w:next w:val="afffffffff"/>
    <w:qFormat/>
    <w:rsid w:val="00B732A3"/>
  </w:style>
  <w:style w:type="numbering" w:customStyle="1" w:styleId="afffffffff0">
    <w:name w:val="Личный список"/>
    <w:rsid w:val="00B732A3"/>
  </w:style>
  <w:style w:type="numbering" w:customStyle="1" w:styleId="a2">
    <w:name w:val="Тезис"/>
    <w:rsid w:val="00B732A3"/>
    <w:pPr>
      <w:numPr>
        <w:numId w:val="25"/>
      </w:numPr>
    </w:pPr>
  </w:style>
  <w:style w:type="paragraph" w:customStyle="1" w:styleId="afffffffff1">
    <w:name w:val="Стиль"/>
    <w:qFormat/>
    <w:rsid w:val="00B732A3"/>
    <w:pPr>
      <w:widowControl w:val="0"/>
      <w:autoSpaceDE w:val="0"/>
      <w:autoSpaceDN w:val="0"/>
      <w:adjustRightInd w:val="0"/>
    </w:pPr>
    <w:rPr>
      <w:sz w:val="24"/>
      <w:szCs w:val="24"/>
    </w:rPr>
  </w:style>
  <w:style w:type="character" w:customStyle="1" w:styleId="FontStyle40">
    <w:name w:val="Font Style40"/>
    <w:basedOn w:val="ae"/>
    <w:rsid w:val="00B732A3"/>
    <w:rPr>
      <w:rFonts w:ascii="Century Schoolbook" w:hAnsi="Century Schoolbook" w:cs="Century Schoolbook"/>
      <w:i/>
      <w:iCs/>
      <w:spacing w:val="20"/>
      <w:sz w:val="18"/>
      <w:szCs w:val="18"/>
    </w:rPr>
  </w:style>
  <w:style w:type="character" w:customStyle="1" w:styleId="FontStyle44">
    <w:name w:val="Font Style44"/>
    <w:basedOn w:val="ae"/>
    <w:rsid w:val="00B732A3"/>
    <w:rPr>
      <w:rFonts w:ascii="Century Schoolbook" w:hAnsi="Century Schoolbook" w:cs="Century Schoolbook"/>
      <w:sz w:val="18"/>
      <w:szCs w:val="18"/>
    </w:rPr>
  </w:style>
  <w:style w:type="paragraph" w:customStyle="1" w:styleId="Style23">
    <w:name w:val="Style23"/>
    <w:basedOn w:val="ad"/>
    <w:qFormat/>
    <w:rsid w:val="00B732A3"/>
    <w:pPr>
      <w:autoSpaceDE w:val="0"/>
      <w:autoSpaceDN w:val="0"/>
      <w:spacing w:before="0" w:after="0" w:line="170" w:lineRule="exact"/>
      <w:contextualSpacing/>
      <w:jc w:val="right"/>
      <w:textAlignment w:val="auto"/>
    </w:pPr>
    <w:rPr>
      <w:rFonts w:ascii="Century Schoolbook" w:eastAsia="Times New Roman" w:hAnsi="Century Schoolbook"/>
      <w:spacing w:val="0"/>
      <w:sz w:val="28"/>
      <w:szCs w:val="24"/>
      <w:lang w:eastAsia="ru-RU"/>
    </w:rPr>
  </w:style>
  <w:style w:type="paragraph" w:customStyle="1" w:styleId="Style25">
    <w:name w:val="Style25"/>
    <w:basedOn w:val="ad"/>
    <w:qFormat/>
    <w:rsid w:val="00B732A3"/>
    <w:pPr>
      <w:autoSpaceDE w:val="0"/>
      <w:autoSpaceDN w:val="0"/>
      <w:spacing w:before="0" w:after="0" w:line="211" w:lineRule="exact"/>
      <w:ind w:hanging="365"/>
      <w:contextualSpacing/>
      <w:textAlignment w:val="auto"/>
    </w:pPr>
    <w:rPr>
      <w:rFonts w:ascii="Century Schoolbook" w:eastAsia="Times New Roman" w:hAnsi="Century Schoolbook"/>
      <w:spacing w:val="0"/>
      <w:sz w:val="28"/>
      <w:szCs w:val="24"/>
      <w:lang w:eastAsia="ru-RU"/>
    </w:rPr>
  </w:style>
  <w:style w:type="paragraph" w:customStyle="1" w:styleId="Style28">
    <w:name w:val="Style28"/>
    <w:basedOn w:val="ad"/>
    <w:qFormat/>
    <w:rsid w:val="00B732A3"/>
    <w:pPr>
      <w:autoSpaceDE w:val="0"/>
      <w:autoSpaceDN w:val="0"/>
      <w:spacing w:before="0" w:after="0" w:line="360" w:lineRule="auto"/>
      <w:contextualSpacing/>
      <w:textAlignment w:val="auto"/>
    </w:pPr>
    <w:rPr>
      <w:rFonts w:ascii="Century Schoolbook" w:eastAsia="Times New Roman" w:hAnsi="Century Schoolbook"/>
      <w:spacing w:val="0"/>
      <w:sz w:val="28"/>
      <w:szCs w:val="24"/>
      <w:lang w:eastAsia="ru-RU"/>
    </w:rPr>
  </w:style>
  <w:style w:type="paragraph" w:customStyle="1" w:styleId="Style29">
    <w:name w:val="Style29"/>
    <w:basedOn w:val="ad"/>
    <w:qFormat/>
    <w:rsid w:val="00B732A3"/>
    <w:pPr>
      <w:autoSpaceDE w:val="0"/>
      <w:autoSpaceDN w:val="0"/>
      <w:spacing w:before="0" w:after="0" w:line="214" w:lineRule="exact"/>
      <w:ind w:hanging="912"/>
      <w:contextualSpacing/>
      <w:textAlignment w:val="auto"/>
    </w:pPr>
    <w:rPr>
      <w:rFonts w:ascii="Century Schoolbook" w:eastAsia="Times New Roman" w:hAnsi="Century Schoolbook"/>
      <w:spacing w:val="0"/>
      <w:sz w:val="28"/>
      <w:szCs w:val="24"/>
      <w:lang w:eastAsia="ru-RU"/>
    </w:rPr>
  </w:style>
  <w:style w:type="paragraph" w:customStyle="1" w:styleId="Style30">
    <w:name w:val="Style30"/>
    <w:basedOn w:val="ad"/>
    <w:uiPriority w:val="99"/>
    <w:qFormat/>
    <w:rsid w:val="00B732A3"/>
    <w:pPr>
      <w:autoSpaceDE w:val="0"/>
      <w:autoSpaceDN w:val="0"/>
      <w:spacing w:before="0" w:after="0" w:line="360" w:lineRule="auto"/>
      <w:contextualSpacing/>
      <w:textAlignment w:val="auto"/>
    </w:pPr>
    <w:rPr>
      <w:rFonts w:ascii="Century Schoolbook" w:eastAsia="Times New Roman" w:hAnsi="Century Schoolbook"/>
      <w:spacing w:val="0"/>
      <w:sz w:val="28"/>
      <w:szCs w:val="24"/>
      <w:lang w:eastAsia="ru-RU"/>
    </w:rPr>
  </w:style>
  <w:style w:type="paragraph" w:customStyle="1" w:styleId="Style32">
    <w:name w:val="Style32"/>
    <w:basedOn w:val="ad"/>
    <w:qFormat/>
    <w:rsid w:val="00B732A3"/>
    <w:pPr>
      <w:autoSpaceDE w:val="0"/>
      <w:autoSpaceDN w:val="0"/>
      <w:spacing w:before="0" w:after="0" w:line="682" w:lineRule="exact"/>
      <w:ind w:firstLine="307"/>
      <w:contextualSpacing/>
      <w:textAlignment w:val="auto"/>
    </w:pPr>
    <w:rPr>
      <w:rFonts w:ascii="Century Schoolbook" w:eastAsia="Times New Roman" w:hAnsi="Century Schoolbook"/>
      <w:spacing w:val="0"/>
      <w:sz w:val="28"/>
      <w:szCs w:val="24"/>
      <w:lang w:eastAsia="ru-RU"/>
    </w:rPr>
  </w:style>
  <w:style w:type="character" w:customStyle="1" w:styleId="FontStyle35">
    <w:name w:val="Font Style35"/>
    <w:basedOn w:val="ae"/>
    <w:uiPriority w:val="99"/>
    <w:rsid w:val="00B732A3"/>
    <w:rPr>
      <w:rFonts w:ascii="Century Schoolbook" w:hAnsi="Century Schoolbook" w:cs="Century Schoolbook"/>
      <w:b/>
      <w:bCs/>
      <w:sz w:val="14"/>
      <w:szCs w:val="14"/>
    </w:rPr>
  </w:style>
  <w:style w:type="character" w:customStyle="1" w:styleId="FontStyle36">
    <w:name w:val="Font Style36"/>
    <w:basedOn w:val="ae"/>
    <w:uiPriority w:val="99"/>
    <w:rsid w:val="00B732A3"/>
    <w:rPr>
      <w:rFonts w:ascii="Century Schoolbook" w:hAnsi="Century Schoolbook" w:cs="Century Schoolbook"/>
      <w:b/>
      <w:bCs/>
      <w:smallCaps/>
      <w:sz w:val="14"/>
      <w:szCs w:val="14"/>
    </w:rPr>
  </w:style>
  <w:style w:type="character" w:customStyle="1" w:styleId="FontStyle37">
    <w:name w:val="Font Style37"/>
    <w:basedOn w:val="ae"/>
    <w:rsid w:val="00B732A3"/>
    <w:rPr>
      <w:rFonts w:ascii="Century Schoolbook" w:hAnsi="Century Schoolbook" w:cs="Century Schoolbook"/>
      <w:sz w:val="14"/>
      <w:szCs w:val="14"/>
    </w:rPr>
  </w:style>
  <w:style w:type="character" w:customStyle="1" w:styleId="FontStyle38">
    <w:name w:val="Font Style38"/>
    <w:basedOn w:val="ae"/>
    <w:rsid w:val="00B732A3"/>
    <w:rPr>
      <w:rFonts w:ascii="Century Schoolbook" w:hAnsi="Century Schoolbook" w:cs="Century Schoolbook"/>
      <w:i/>
      <w:iCs/>
      <w:sz w:val="14"/>
      <w:szCs w:val="14"/>
    </w:rPr>
  </w:style>
  <w:style w:type="character" w:customStyle="1" w:styleId="FontStyle39">
    <w:name w:val="Font Style39"/>
    <w:basedOn w:val="ae"/>
    <w:rsid w:val="00B732A3"/>
    <w:rPr>
      <w:rFonts w:ascii="Century Schoolbook" w:hAnsi="Century Schoolbook" w:cs="Century Schoolbook"/>
      <w:b/>
      <w:bCs/>
      <w:i/>
      <w:iCs/>
      <w:spacing w:val="-10"/>
      <w:sz w:val="24"/>
      <w:szCs w:val="24"/>
    </w:rPr>
  </w:style>
  <w:style w:type="character" w:customStyle="1" w:styleId="FontStyle43">
    <w:name w:val="Font Style43"/>
    <w:basedOn w:val="ae"/>
    <w:rsid w:val="00B732A3"/>
    <w:rPr>
      <w:rFonts w:ascii="Century Schoolbook" w:hAnsi="Century Schoolbook" w:cs="Century Schoolbook"/>
      <w:spacing w:val="20"/>
      <w:sz w:val="38"/>
      <w:szCs w:val="38"/>
    </w:rPr>
  </w:style>
  <w:style w:type="character" w:customStyle="1" w:styleId="FontStyle45">
    <w:name w:val="Font Style45"/>
    <w:basedOn w:val="ae"/>
    <w:rsid w:val="00B732A3"/>
    <w:rPr>
      <w:rFonts w:ascii="Impact" w:hAnsi="Impact" w:cs="Impact"/>
      <w:sz w:val="34"/>
      <w:szCs w:val="34"/>
    </w:rPr>
  </w:style>
  <w:style w:type="character" w:customStyle="1" w:styleId="FontStyle46">
    <w:name w:val="Font Style46"/>
    <w:basedOn w:val="ae"/>
    <w:rsid w:val="00B732A3"/>
    <w:rPr>
      <w:rFonts w:ascii="Segoe UI" w:hAnsi="Segoe UI" w:cs="Segoe UI"/>
      <w:b/>
      <w:bCs/>
      <w:sz w:val="16"/>
      <w:szCs w:val="16"/>
    </w:rPr>
  </w:style>
  <w:style w:type="character" w:customStyle="1" w:styleId="FontStyle51">
    <w:name w:val="Font Style51"/>
    <w:basedOn w:val="ae"/>
    <w:rsid w:val="00B732A3"/>
    <w:rPr>
      <w:rFonts w:ascii="Segoe UI" w:hAnsi="Segoe UI" w:cs="Segoe UI"/>
      <w:b/>
      <w:bCs/>
      <w:sz w:val="18"/>
      <w:szCs w:val="18"/>
    </w:rPr>
  </w:style>
  <w:style w:type="paragraph" w:customStyle="1" w:styleId="Style11">
    <w:name w:val="Style11"/>
    <w:basedOn w:val="ad"/>
    <w:uiPriority w:val="99"/>
    <w:qFormat/>
    <w:rsid w:val="00B732A3"/>
    <w:pPr>
      <w:autoSpaceDE w:val="0"/>
      <w:autoSpaceDN w:val="0"/>
      <w:spacing w:before="0" w:after="0" w:line="211" w:lineRule="exact"/>
      <w:ind w:hanging="1248"/>
      <w:contextualSpacing/>
      <w:textAlignment w:val="auto"/>
    </w:pPr>
    <w:rPr>
      <w:rFonts w:ascii="Century Schoolbook" w:eastAsia="Times New Roman" w:hAnsi="Century Schoolbook"/>
      <w:spacing w:val="0"/>
      <w:sz w:val="28"/>
      <w:szCs w:val="24"/>
      <w:lang w:eastAsia="ru-RU"/>
    </w:rPr>
  </w:style>
  <w:style w:type="paragraph" w:customStyle="1" w:styleId="Style13">
    <w:name w:val="Style13"/>
    <w:basedOn w:val="ad"/>
    <w:uiPriority w:val="99"/>
    <w:qFormat/>
    <w:rsid w:val="00B732A3"/>
    <w:pPr>
      <w:autoSpaceDE w:val="0"/>
      <w:autoSpaceDN w:val="0"/>
      <w:spacing w:before="0" w:after="0" w:line="173" w:lineRule="exact"/>
      <w:contextualSpacing/>
      <w:jc w:val="center"/>
      <w:textAlignment w:val="auto"/>
    </w:pPr>
    <w:rPr>
      <w:rFonts w:ascii="Century Schoolbook" w:eastAsia="Times New Roman" w:hAnsi="Century Schoolbook"/>
      <w:spacing w:val="0"/>
      <w:sz w:val="28"/>
      <w:szCs w:val="24"/>
      <w:lang w:eastAsia="ru-RU"/>
    </w:rPr>
  </w:style>
  <w:style w:type="paragraph" w:customStyle="1" w:styleId="Style15">
    <w:name w:val="Style15"/>
    <w:basedOn w:val="ad"/>
    <w:uiPriority w:val="99"/>
    <w:qFormat/>
    <w:rsid w:val="00B732A3"/>
    <w:pPr>
      <w:autoSpaceDE w:val="0"/>
      <w:autoSpaceDN w:val="0"/>
      <w:spacing w:before="0" w:after="0" w:line="360" w:lineRule="auto"/>
      <w:contextualSpacing/>
      <w:textAlignment w:val="auto"/>
    </w:pPr>
    <w:rPr>
      <w:rFonts w:ascii="Century Schoolbook" w:eastAsia="Times New Roman" w:hAnsi="Century Schoolbook"/>
      <w:spacing w:val="0"/>
      <w:sz w:val="28"/>
      <w:szCs w:val="24"/>
      <w:lang w:eastAsia="ru-RU"/>
    </w:rPr>
  </w:style>
  <w:style w:type="paragraph" w:customStyle="1" w:styleId="Style33">
    <w:name w:val="Style33"/>
    <w:basedOn w:val="ad"/>
    <w:qFormat/>
    <w:rsid w:val="00B732A3"/>
    <w:pPr>
      <w:autoSpaceDE w:val="0"/>
      <w:autoSpaceDN w:val="0"/>
      <w:spacing w:before="0" w:after="0" w:line="214" w:lineRule="exact"/>
      <w:ind w:firstLine="317"/>
      <w:contextualSpacing/>
      <w:textAlignment w:val="auto"/>
    </w:pPr>
    <w:rPr>
      <w:rFonts w:ascii="Century Schoolbook" w:eastAsia="Times New Roman" w:hAnsi="Century Schoolbook"/>
      <w:spacing w:val="0"/>
      <w:sz w:val="28"/>
      <w:szCs w:val="24"/>
      <w:lang w:eastAsia="ru-RU"/>
    </w:rPr>
  </w:style>
  <w:style w:type="character" w:customStyle="1" w:styleId="FontStyle47">
    <w:name w:val="Font Style47"/>
    <w:basedOn w:val="ae"/>
    <w:rsid w:val="00B732A3"/>
    <w:rPr>
      <w:rFonts w:ascii="Century Schoolbook" w:hAnsi="Century Schoolbook" w:cs="Century Schoolbook"/>
      <w:i/>
      <w:iCs/>
      <w:spacing w:val="20"/>
      <w:sz w:val="16"/>
      <w:szCs w:val="16"/>
    </w:rPr>
  </w:style>
  <w:style w:type="character" w:customStyle="1" w:styleId="FontStyle30">
    <w:name w:val="Font Style30"/>
    <w:basedOn w:val="ae"/>
    <w:uiPriority w:val="99"/>
    <w:rsid w:val="00B732A3"/>
    <w:rPr>
      <w:rFonts w:ascii="Times New Roman" w:hAnsi="Times New Roman" w:cs="Times New Roman"/>
      <w:b/>
      <w:bCs/>
      <w:i/>
      <w:iCs/>
      <w:sz w:val="20"/>
      <w:szCs w:val="20"/>
    </w:rPr>
  </w:style>
  <w:style w:type="character" w:customStyle="1" w:styleId="FontStyle31">
    <w:name w:val="Font Style31"/>
    <w:basedOn w:val="ae"/>
    <w:uiPriority w:val="99"/>
    <w:rsid w:val="00B732A3"/>
    <w:rPr>
      <w:rFonts w:ascii="Times New Roman" w:hAnsi="Times New Roman" w:cs="Times New Roman"/>
      <w:sz w:val="18"/>
      <w:szCs w:val="18"/>
    </w:rPr>
  </w:style>
  <w:style w:type="paragraph" w:customStyle="1" w:styleId="Style14">
    <w:name w:val="Style14"/>
    <w:basedOn w:val="ad"/>
    <w:qFormat/>
    <w:rsid w:val="00B732A3"/>
    <w:pPr>
      <w:autoSpaceDE w:val="0"/>
      <w:autoSpaceDN w:val="0"/>
      <w:spacing w:before="0" w:after="0" w:line="250" w:lineRule="exact"/>
      <w:ind w:firstLine="730"/>
      <w:contextualSpacing/>
      <w:textAlignment w:val="auto"/>
    </w:pPr>
    <w:rPr>
      <w:rFonts w:ascii="Franklin Gothic Demi" w:eastAsia="Times New Roman" w:hAnsi="Franklin Gothic Demi"/>
      <w:spacing w:val="0"/>
      <w:sz w:val="28"/>
      <w:szCs w:val="24"/>
      <w:lang w:eastAsia="ru-RU"/>
    </w:rPr>
  </w:style>
  <w:style w:type="paragraph" w:customStyle="1" w:styleId="Style19">
    <w:name w:val="Style19"/>
    <w:basedOn w:val="ad"/>
    <w:qFormat/>
    <w:rsid w:val="00B732A3"/>
    <w:pPr>
      <w:autoSpaceDE w:val="0"/>
      <w:autoSpaceDN w:val="0"/>
      <w:spacing w:before="0" w:after="0" w:line="235" w:lineRule="exact"/>
      <w:ind w:firstLine="288"/>
      <w:contextualSpacing/>
      <w:textAlignment w:val="auto"/>
    </w:pPr>
    <w:rPr>
      <w:rFonts w:ascii="Franklin Gothic Demi" w:eastAsia="Times New Roman" w:hAnsi="Franklin Gothic Demi"/>
      <w:spacing w:val="0"/>
      <w:sz w:val="28"/>
      <w:szCs w:val="24"/>
      <w:lang w:eastAsia="ru-RU"/>
    </w:rPr>
  </w:style>
  <w:style w:type="paragraph" w:customStyle="1" w:styleId="Style21">
    <w:name w:val="Style21"/>
    <w:basedOn w:val="ad"/>
    <w:qFormat/>
    <w:rsid w:val="00B732A3"/>
    <w:pPr>
      <w:autoSpaceDE w:val="0"/>
      <w:autoSpaceDN w:val="0"/>
      <w:spacing w:before="0" w:after="0" w:line="224" w:lineRule="exact"/>
      <w:contextualSpacing/>
      <w:textAlignment w:val="auto"/>
    </w:pPr>
    <w:rPr>
      <w:rFonts w:ascii="Franklin Gothic Demi" w:eastAsia="Times New Roman" w:hAnsi="Franklin Gothic Demi"/>
      <w:spacing w:val="0"/>
      <w:sz w:val="28"/>
      <w:szCs w:val="24"/>
      <w:lang w:eastAsia="ru-RU"/>
    </w:rPr>
  </w:style>
  <w:style w:type="character" w:customStyle="1" w:styleId="FontStyle41">
    <w:name w:val="Font Style41"/>
    <w:basedOn w:val="ae"/>
    <w:rsid w:val="00B732A3"/>
    <w:rPr>
      <w:rFonts w:ascii="Times New Roman" w:hAnsi="Times New Roman" w:cs="Times New Roman"/>
      <w:i/>
      <w:iCs/>
      <w:sz w:val="18"/>
      <w:szCs w:val="18"/>
    </w:rPr>
  </w:style>
  <w:style w:type="paragraph" w:customStyle="1" w:styleId="Style9">
    <w:name w:val="Style9"/>
    <w:basedOn w:val="ad"/>
    <w:uiPriority w:val="99"/>
    <w:qFormat/>
    <w:rsid w:val="00B732A3"/>
    <w:pPr>
      <w:autoSpaceDE w:val="0"/>
      <w:autoSpaceDN w:val="0"/>
      <w:spacing w:before="0" w:after="0" w:line="243" w:lineRule="exact"/>
      <w:contextualSpacing/>
      <w:jc w:val="right"/>
      <w:textAlignment w:val="auto"/>
    </w:pPr>
    <w:rPr>
      <w:rFonts w:ascii="Book Antiqua" w:eastAsia="Times New Roman" w:hAnsi="Book Antiqua"/>
      <w:spacing w:val="0"/>
      <w:sz w:val="28"/>
      <w:szCs w:val="24"/>
      <w:lang w:eastAsia="ru-RU"/>
    </w:rPr>
  </w:style>
  <w:style w:type="character" w:customStyle="1" w:styleId="FontStyle48">
    <w:name w:val="Font Style48"/>
    <w:basedOn w:val="ae"/>
    <w:rsid w:val="00B732A3"/>
    <w:rPr>
      <w:rFonts w:ascii="Book Antiqua" w:hAnsi="Book Antiqua" w:cs="Book Antiqua"/>
      <w:i/>
      <w:iCs/>
      <w:spacing w:val="30"/>
      <w:sz w:val="44"/>
      <w:szCs w:val="44"/>
    </w:rPr>
  </w:style>
  <w:style w:type="character" w:customStyle="1" w:styleId="FontStyle64">
    <w:name w:val="Font Style64"/>
    <w:basedOn w:val="ae"/>
    <w:rsid w:val="00B732A3"/>
    <w:rPr>
      <w:rFonts w:ascii="Book Antiqua" w:hAnsi="Book Antiqua" w:cs="Book Antiqua"/>
      <w:b/>
      <w:bCs/>
      <w:i/>
      <w:iCs/>
      <w:spacing w:val="-10"/>
      <w:sz w:val="18"/>
      <w:szCs w:val="18"/>
    </w:rPr>
  </w:style>
  <w:style w:type="character" w:customStyle="1" w:styleId="FontStyle65">
    <w:name w:val="Font Style65"/>
    <w:basedOn w:val="ae"/>
    <w:rsid w:val="00B732A3"/>
    <w:rPr>
      <w:rFonts w:ascii="Book Antiqua" w:hAnsi="Book Antiqua" w:cs="Book Antiqua"/>
      <w:spacing w:val="40"/>
      <w:sz w:val="60"/>
      <w:szCs w:val="60"/>
    </w:rPr>
  </w:style>
  <w:style w:type="character" w:customStyle="1" w:styleId="FontStyle76">
    <w:name w:val="Font Style76"/>
    <w:basedOn w:val="ae"/>
    <w:rsid w:val="00B732A3"/>
    <w:rPr>
      <w:rFonts w:ascii="Book Antiqua" w:hAnsi="Book Antiqua" w:cs="Book Antiqua"/>
      <w:sz w:val="18"/>
      <w:szCs w:val="18"/>
    </w:rPr>
  </w:style>
  <w:style w:type="paragraph" w:customStyle="1" w:styleId="Heading">
    <w:name w:val="Heading"/>
    <w:qFormat/>
    <w:rsid w:val="00B732A3"/>
    <w:pPr>
      <w:autoSpaceDE w:val="0"/>
      <w:autoSpaceDN w:val="0"/>
      <w:adjustRightInd w:val="0"/>
    </w:pPr>
    <w:rPr>
      <w:rFonts w:ascii="Arial" w:hAnsi="Arial" w:cs="Arial"/>
      <w:b/>
      <w:bCs/>
      <w:sz w:val="22"/>
      <w:szCs w:val="22"/>
    </w:rPr>
  </w:style>
  <w:style w:type="paragraph" w:customStyle="1" w:styleId="Style10">
    <w:name w:val="Style10"/>
    <w:basedOn w:val="ad"/>
    <w:uiPriority w:val="99"/>
    <w:qFormat/>
    <w:rsid w:val="00B732A3"/>
    <w:pPr>
      <w:autoSpaceDE w:val="0"/>
      <w:autoSpaceDN w:val="0"/>
      <w:spacing w:before="0" w:after="0" w:line="360" w:lineRule="auto"/>
      <w:contextualSpacing/>
      <w:textAlignment w:val="auto"/>
    </w:pPr>
    <w:rPr>
      <w:rFonts w:ascii="Arial Unicode MS" w:eastAsia="Arial Unicode MS" w:hAnsi="Calibri" w:cs="Arial Unicode MS"/>
      <w:spacing w:val="0"/>
      <w:sz w:val="28"/>
      <w:szCs w:val="24"/>
      <w:lang w:eastAsia="ru-RU"/>
    </w:rPr>
  </w:style>
  <w:style w:type="character" w:customStyle="1" w:styleId="FontStyle19">
    <w:name w:val="Font Style19"/>
    <w:basedOn w:val="ae"/>
    <w:uiPriority w:val="99"/>
    <w:rsid w:val="00B732A3"/>
    <w:rPr>
      <w:rFonts w:ascii="MS Reference Sans Serif" w:hAnsi="MS Reference Sans Serif" w:cs="MS Reference Sans Serif"/>
      <w:i/>
      <w:iCs/>
      <w:sz w:val="14"/>
      <w:szCs w:val="14"/>
    </w:rPr>
  </w:style>
  <w:style w:type="character" w:customStyle="1" w:styleId="FontStyle25">
    <w:name w:val="Font Style25"/>
    <w:basedOn w:val="ae"/>
    <w:uiPriority w:val="99"/>
    <w:rsid w:val="00B732A3"/>
    <w:rPr>
      <w:rFonts w:ascii="Arial Unicode MS" w:eastAsia="Arial Unicode MS" w:cs="Arial Unicode MS"/>
      <w:i/>
      <w:iCs/>
      <w:spacing w:val="10"/>
      <w:sz w:val="16"/>
      <w:szCs w:val="16"/>
    </w:rPr>
  </w:style>
  <w:style w:type="character" w:customStyle="1" w:styleId="FontStyle29">
    <w:name w:val="Font Style29"/>
    <w:basedOn w:val="ae"/>
    <w:uiPriority w:val="99"/>
    <w:rsid w:val="00B732A3"/>
    <w:rPr>
      <w:rFonts w:ascii="Arial Unicode MS" w:eastAsia="Arial Unicode MS" w:cs="Arial Unicode MS"/>
      <w:b/>
      <w:bCs/>
      <w:sz w:val="18"/>
      <w:szCs w:val="18"/>
    </w:rPr>
  </w:style>
  <w:style w:type="character" w:customStyle="1" w:styleId="FontStyle33">
    <w:name w:val="Font Style33"/>
    <w:basedOn w:val="ae"/>
    <w:uiPriority w:val="99"/>
    <w:rsid w:val="00B732A3"/>
    <w:rPr>
      <w:rFonts w:ascii="Arial Unicode MS" w:eastAsia="Arial Unicode MS" w:cs="Arial Unicode MS"/>
      <w:sz w:val="18"/>
      <w:szCs w:val="18"/>
    </w:rPr>
  </w:style>
  <w:style w:type="character" w:customStyle="1" w:styleId="FontStyle17">
    <w:name w:val="Font Style17"/>
    <w:basedOn w:val="ae"/>
    <w:uiPriority w:val="99"/>
    <w:rsid w:val="00B732A3"/>
    <w:rPr>
      <w:rFonts w:ascii="Book Antiqua" w:hAnsi="Book Antiqua" w:cs="Book Antiqua"/>
      <w:b/>
      <w:bCs/>
      <w:i/>
      <w:iCs/>
      <w:spacing w:val="20"/>
      <w:sz w:val="22"/>
      <w:szCs w:val="22"/>
    </w:rPr>
  </w:style>
  <w:style w:type="character" w:customStyle="1" w:styleId="FontStyle18">
    <w:name w:val="Font Style18"/>
    <w:basedOn w:val="ae"/>
    <w:uiPriority w:val="99"/>
    <w:rsid w:val="00B732A3"/>
    <w:rPr>
      <w:rFonts w:ascii="Arial Unicode MS" w:eastAsia="Arial Unicode MS" w:cs="Arial Unicode MS"/>
      <w:b/>
      <w:bCs/>
      <w:i/>
      <w:iCs/>
      <w:sz w:val="10"/>
      <w:szCs w:val="10"/>
    </w:rPr>
  </w:style>
  <w:style w:type="character" w:customStyle="1" w:styleId="FontStyle21">
    <w:name w:val="Font Style21"/>
    <w:basedOn w:val="ae"/>
    <w:uiPriority w:val="99"/>
    <w:rsid w:val="00B732A3"/>
    <w:rPr>
      <w:rFonts w:ascii="Book Antiqua" w:hAnsi="Book Antiqua" w:cs="Book Antiqua"/>
      <w:b/>
      <w:bCs/>
      <w:i/>
      <w:iCs/>
      <w:spacing w:val="20"/>
      <w:sz w:val="22"/>
      <w:szCs w:val="22"/>
    </w:rPr>
  </w:style>
  <w:style w:type="character" w:customStyle="1" w:styleId="FontStyle23">
    <w:name w:val="Font Style23"/>
    <w:basedOn w:val="ae"/>
    <w:rsid w:val="00B732A3"/>
    <w:rPr>
      <w:rFonts w:ascii="Book Antiqua" w:hAnsi="Book Antiqua" w:cs="Book Antiqua"/>
      <w:i/>
      <w:iCs/>
      <w:spacing w:val="20"/>
      <w:sz w:val="22"/>
      <w:szCs w:val="22"/>
    </w:rPr>
  </w:style>
  <w:style w:type="character" w:customStyle="1" w:styleId="FontStyle27">
    <w:name w:val="Font Style27"/>
    <w:basedOn w:val="ae"/>
    <w:uiPriority w:val="99"/>
    <w:rsid w:val="00B732A3"/>
    <w:rPr>
      <w:rFonts w:ascii="Arial Unicode MS" w:eastAsia="Arial Unicode MS" w:cs="Arial Unicode MS"/>
      <w:b/>
      <w:bCs/>
      <w:sz w:val="14"/>
      <w:szCs w:val="14"/>
    </w:rPr>
  </w:style>
  <w:style w:type="character" w:customStyle="1" w:styleId="FontStyle32">
    <w:name w:val="Font Style32"/>
    <w:basedOn w:val="ae"/>
    <w:uiPriority w:val="99"/>
    <w:rsid w:val="00B732A3"/>
    <w:rPr>
      <w:rFonts w:ascii="Arial Unicode MS" w:eastAsia="Arial Unicode MS" w:cs="Arial Unicode MS"/>
      <w:spacing w:val="-10"/>
      <w:sz w:val="24"/>
      <w:szCs w:val="24"/>
    </w:rPr>
  </w:style>
  <w:style w:type="character" w:customStyle="1" w:styleId="FontStyle34">
    <w:name w:val="Font Style34"/>
    <w:basedOn w:val="ae"/>
    <w:uiPriority w:val="99"/>
    <w:rsid w:val="00B732A3"/>
    <w:rPr>
      <w:rFonts w:ascii="Arial Unicode MS" w:eastAsia="Arial Unicode MS" w:cs="Arial Unicode MS"/>
      <w:sz w:val="24"/>
      <w:szCs w:val="24"/>
    </w:rPr>
  </w:style>
  <w:style w:type="paragraph" w:customStyle="1" w:styleId="afffffffff2">
    <w:name w:val="ВЭК_Заголовок"/>
    <w:basedOn w:val="ad"/>
    <w:next w:val="ad"/>
    <w:qFormat/>
    <w:rsid w:val="00B732A3"/>
    <w:pPr>
      <w:widowControl/>
      <w:autoSpaceDE w:val="0"/>
      <w:autoSpaceDN w:val="0"/>
      <w:ind w:firstLine="0"/>
      <w:jc w:val="center"/>
      <w:textAlignment w:val="auto"/>
    </w:pPr>
    <w:rPr>
      <w:rFonts w:ascii="Times New Roman" w:eastAsia="Times New Roman" w:hAnsi="Times New Roman" w:cs="Arial"/>
      <w:spacing w:val="0"/>
      <w:sz w:val="28"/>
      <w:szCs w:val="24"/>
      <w:lang w:eastAsia="ru-RU"/>
    </w:rPr>
  </w:style>
  <w:style w:type="paragraph" w:customStyle="1" w:styleId="afffffffff3">
    <w:name w:val="Содержимое таблицы"/>
    <w:basedOn w:val="ad"/>
    <w:qFormat/>
    <w:rsid w:val="00B732A3"/>
    <w:pPr>
      <w:suppressLineNumbers/>
      <w:suppressAutoHyphens/>
      <w:adjustRightInd/>
      <w:spacing w:before="0" w:after="0"/>
      <w:ind w:firstLine="0"/>
      <w:jc w:val="left"/>
      <w:textAlignment w:val="auto"/>
    </w:pPr>
    <w:rPr>
      <w:rFonts w:ascii="Times New Roman" w:eastAsia="Andale Sans UI" w:hAnsi="Times New Roman"/>
      <w:spacing w:val="0"/>
      <w:kern w:val="1"/>
      <w:sz w:val="24"/>
      <w:szCs w:val="24"/>
      <w:lang w:eastAsia="ru-RU"/>
    </w:rPr>
  </w:style>
  <w:style w:type="paragraph" w:customStyle="1" w:styleId="xl15610">
    <w:name w:val="xl1561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5611">
    <w:name w:val="xl1561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15612">
    <w:name w:val="xl1561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5613">
    <w:name w:val="xl1561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5614">
    <w:name w:val="xl1561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5615">
    <w:name w:val="xl1561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15616">
    <w:name w:val="xl15616"/>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15617">
    <w:name w:val="xl15617"/>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15618">
    <w:name w:val="xl1561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15619">
    <w:name w:val="xl15619"/>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15620">
    <w:name w:val="xl1562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5621">
    <w:name w:val="xl15621"/>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5622">
    <w:name w:val="xl15622"/>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18"/>
      <w:szCs w:val="18"/>
      <w:lang w:eastAsia="ru-RU"/>
    </w:rPr>
  </w:style>
  <w:style w:type="paragraph" w:customStyle="1" w:styleId="xl15623">
    <w:name w:val="xl15623"/>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i/>
      <w:iCs/>
      <w:spacing w:val="0"/>
      <w:sz w:val="18"/>
      <w:szCs w:val="18"/>
      <w:lang w:eastAsia="ru-RU"/>
    </w:rPr>
  </w:style>
  <w:style w:type="paragraph" w:customStyle="1" w:styleId="xl15624">
    <w:name w:val="xl15624"/>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i/>
      <w:iCs/>
      <w:spacing w:val="0"/>
      <w:sz w:val="18"/>
      <w:szCs w:val="18"/>
      <w:lang w:eastAsia="ru-RU"/>
    </w:rPr>
  </w:style>
  <w:style w:type="paragraph" w:customStyle="1" w:styleId="xl15625">
    <w:name w:val="xl15625"/>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i/>
      <w:iCs/>
      <w:spacing w:val="0"/>
      <w:sz w:val="18"/>
      <w:szCs w:val="18"/>
      <w:lang w:eastAsia="ru-RU"/>
    </w:rPr>
  </w:style>
  <w:style w:type="paragraph" w:customStyle="1" w:styleId="xl1104">
    <w:name w:val="xl1104"/>
    <w:basedOn w:val="ad"/>
    <w:qFormat/>
    <w:rsid w:val="00B732A3"/>
    <w:pPr>
      <w:widowControl/>
      <w:pBdr>
        <w:top w:val="single" w:sz="8" w:space="0" w:color="auto"/>
        <w:bottom w:val="single" w:sz="8" w:space="0" w:color="auto"/>
      </w:pBdr>
      <w:shd w:val="clear" w:color="000000" w:fill="CCFFCC"/>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05">
    <w:name w:val="xl1105"/>
    <w:basedOn w:val="ad"/>
    <w:qFormat/>
    <w:rsid w:val="00B732A3"/>
    <w:pPr>
      <w:widowControl/>
      <w:pBdr>
        <w:top w:val="single" w:sz="8" w:space="0" w:color="auto"/>
        <w:bottom w:val="single" w:sz="8" w:space="0" w:color="auto"/>
        <w:right w:val="single" w:sz="8" w:space="0" w:color="auto"/>
      </w:pBdr>
      <w:shd w:val="clear" w:color="000000" w:fill="CCFFCC"/>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06">
    <w:name w:val="xl1106"/>
    <w:basedOn w:val="ad"/>
    <w:qFormat/>
    <w:rsid w:val="00B732A3"/>
    <w:pPr>
      <w:widowControl/>
      <w:pBdr>
        <w:top w:val="single" w:sz="8" w:space="0" w:color="auto"/>
        <w:left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07">
    <w:name w:val="xl1107"/>
    <w:basedOn w:val="ad"/>
    <w:qFormat/>
    <w:rsid w:val="00B732A3"/>
    <w:pPr>
      <w:widowControl/>
      <w:pBdr>
        <w:left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08">
    <w:name w:val="xl1108"/>
    <w:basedOn w:val="ad"/>
    <w:qFormat/>
    <w:rsid w:val="00B732A3"/>
    <w:pPr>
      <w:widowControl/>
      <w:pBdr>
        <w:left w:val="single" w:sz="8" w:space="0" w:color="auto"/>
        <w:bottom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09">
    <w:name w:val="xl1109"/>
    <w:basedOn w:val="ad"/>
    <w:qFormat/>
    <w:rsid w:val="00B732A3"/>
    <w:pPr>
      <w:widowControl/>
      <w:pBdr>
        <w:top w:val="single" w:sz="8" w:space="0" w:color="auto"/>
        <w:left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10">
    <w:name w:val="xl1110"/>
    <w:basedOn w:val="ad"/>
    <w:qFormat/>
    <w:rsid w:val="00B732A3"/>
    <w:pPr>
      <w:widowControl/>
      <w:pBdr>
        <w:left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111">
    <w:name w:val="xl1111"/>
    <w:basedOn w:val="ad"/>
    <w:qFormat/>
    <w:rsid w:val="00B732A3"/>
    <w:pPr>
      <w:widowControl/>
      <w:pBdr>
        <w:left w:val="single" w:sz="8" w:space="0" w:color="auto"/>
        <w:bottom w:val="single" w:sz="8" w:space="0" w:color="auto"/>
        <w:right w:val="single" w:sz="8" w:space="0" w:color="auto"/>
      </w:pBdr>
      <w:shd w:val="clear" w:color="000000" w:fill="99CCFF"/>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1112">
    <w:name w:val="xl1112"/>
    <w:basedOn w:val="ad"/>
    <w:qFormat/>
    <w:rsid w:val="00B732A3"/>
    <w:pPr>
      <w:widowControl/>
      <w:pBdr>
        <w:top w:val="single" w:sz="8" w:space="0" w:color="auto"/>
        <w:left w:val="single" w:sz="8" w:space="0" w:color="auto"/>
        <w:bottom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1113">
    <w:name w:val="xl1113"/>
    <w:basedOn w:val="ad"/>
    <w:qFormat/>
    <w:rsid w:val="00B732A3"/>
    <w:pPr>
      <w:widowControl/>
      <w:pBdr>
        <w:top w:val="single" w:sz="8" w:space="0" w:color="auto"/>
        <w:bottom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1114">
    <w:name w:val="xl1114"/>
    <w:basedOn w:val="ad"/>
    <w:qFormat/>
    <w:rsid w:val="00B732A3"/>
    <w:pPr>
      <w:widowControl/>
      <w:pBdr>
        <w:top w:val="single" w:sz="8" w:space="0" w:color="auto"/>
        <w:bottom w:val="single" w:sz="8" w:space="0" w:color="auto"/>
        <w:right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1115">
    <w:name w:val="xl1115"/>
    <w:basedOn w:val="ad"/>
    <w:qFormat/>
    <w:rsid w:val="00B732A3"/>
    <w:pPr>
      <w:widowControl/>
      <w:pBdr>
        <w:top w:val="single" w:sz="4" w:space="0" w:color="auto"/>
        <w:left w:val="single" w:sz="8"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16">
    <w:name w:val="xl1116"/>
    <w:basedOn w:val="ad"/>
    <w:qFormat/>
    <w:rsid w:val="00B732A3"/>
    <w:pPr>
      <w:widowControl/>
      <w:pBdr>
        <w:top w:val="single" w:sz="4"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17">
    <w:name w:val="xl1117"/>
    <w:basedOn w:val="ad"/>
    <w:qFormat/>
    <w:rsid w:val="00B732A3"/>
    <w:pPr>
      <w:widowControl/>
      <w:pBdr>
        <w:top w:val="single" w:sz="4" w:space="0" w:color="auto"/>
        <w:bottom w:val="single" w:sz="4" w:space="0" w:color="auto"/>
        <w:right w:val="single" w:sz="8"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18">
    <w:name w:val="xl1118"/>
    <w:basedOn w:val="ad"/>
    <w:qFormat/>
    <w:rsid w:val="00B732A3"/>
    <w:pPr>
      <w:widowControl/>
      <w:pBdr>
        <w:top w:val="single" w:sz="8" w:space="0" w:color="auto"/>
        <w:left w:val="single" w:sz="8"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119">
    <w:name w:val="xl1119"/>
    <w:basedOn w:val="ad"/>
    <w:qFormat/>
    <w:rsid w:val="00B732A3"/>
    <w:pPr>
      <w:widowControl/>
      <w:pBdr>
        <w:top w:val="single" w:sz="8"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120">
    <w:name w:val="xl1120"/>
    <w:basedOn w:val="ad"/>
    <w:qFormat/>
    <w:rsid w:val="00B732A3"/>
    <w:pPr>
      <w:widowControl/>
      <w:pBdr>
        <w:top w:val="single" w:sz="8" w:space="0" w:color="auto"/>
        <w:bottom w:val="single" w:sz="4" w:space="0" w:color="auto"/>
        <w:right w:val="single" w:sz="8"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1121">
    <w:name w:val="xl1121"/>
    <w:basedOn w:val="ad"/>
    <w:qFormat/>
    <w:rsid w:val="00B732A3"/>
    <w:pPr>
      <w:widowControl/>
      <w:pBdr>
        <w:top w:val="single" w:sz="8" w:space="0" w:color="auto"/>
        <w:left w:val="single" w:sz="8"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22">
    <w:name w:val="xl1122"/>
    <w:basedOn w:val="ad"/>
    <w:qFormat/>
    <w:rsid w:val="00B732A3"/>
    <w:pPr>
      <w:widowControl/>
      <w:pBdr>
        <w:top w:val="single" w:sz="8" w:space="0" w:color="auto"/>
        <w:bottom w:val="single" w:sz="4"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23">
    <w:name w:val="xl1123"/>
    <w:basedOn w:val="ad"/>
    <w:qFormat/>
    <w:rsid w:val="00B732A3"/>
    <w:pPr>
      <w:widowControl/>
      <w:pBdr>
        <w:top w:val="single" w:sz="8" w:space="0" w:color="auto"/>
        <w:bottom w:val="single" w:sz="4" w:space="0" w:color="auto"/>
        <w:right w:val="single" w:sz="8" w:space="0" w:color="auto"/>
      </w:pBdr>
      <w:shd w:val="clear" w:color="000000" w:fill="CCFFFF"/>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24">
    <w:name w:val="xl1124"/>
    <w:basedOn w:val="ad"/>
    <w:qFormat/>
    <w:rsid w:val="00B732A3"/>
    <w:pPr>
      <w:widowControl/>
      <w:pBdr>
        <w:top w:val="single" w:sz="8" w:space="0" w:color="auto"/>
        <w:left w:val="single" w:sz="8" w:space="0" w:color="auto"/>
        <w:bottom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25">
    <w:name w:val="xl1125"/>
    <w:basedOn w:val="ad"/>
    <w:qFormat/>
    <w:rsid w:val="00B732A3"/>
    <w:pPr>
      <w:widowControl/>
      <w:pBdr>
        <w:top w:val="single" w:sz="8" w:space="0" w:color="auto"/>
        <w:bottom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126">
    <w:name w:val="xl1126"/>
    <w:basedOn w:val="ad"/>
    <w:qFormat/>
    <w:rsid w:val="00B732A3"/>
    <w:pPr>
      <w:widowControl/>
      <w:pBdr>
        <w:top w:val="single" w:sz="8" w:space="0" w:color="auto"/>
        <w:bottom w:val="single" w:sz="8"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34170">
    <w:name w:val="xl34170"/>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171">
    <w:name w:val="xl34171"/>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172">
    <w:name w:val="xl34172"/>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173">
    <w:name w:val="xl3417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174">
    <w:name w:val="xl3417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175">
    <w:name w:val="xl3417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176">
    <w:name w:val="xl34176"/>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177">
    <w:name w:val="xl34177"/>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178">
    <w:name w:val="xl34178"/>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179">
    <w:name w:val="xl3417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180">
    <w:name w:val="xl3418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181">
    <w:name w:val="xl34181"/>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182">
    <w:name w:val="xl34182"/>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character" w:customStyle="1" w:styleId="117">
    <w:name w:val="Заголовок 1 Знак1"/>
    <w:aliases w:val="Заголовок 1 Знак Знак Знак2,Заголовок 1 Знак Знак Знак Знак1,Заголовок 1 уровень Знак1,Название главы с нумерацией Знак1,Заголовок 1 Знак Знак,H1 Знак1"/>
    <w:basedOn w:val="ae"/>
    <w:qFormat/>
    <w:rsid w:val="00B732A3"/>
    <w:rPr>
      <w:rFonts w:ascii="Cambria" w:eastAsia="Times New Roman" w:hAnsi="Cambria" w:cs="Times New Roman"/>
      <w:b/>
      <w:bCs/>
      <w:color w:val="365F91"/>
      <w:sz w:val="28"/>
      <w:szCs w:val="28"/>
    </w:rPr>
  </w:style>
  <w:style w:type="character" w:customStyle="1" w:styleId="225">
    <w:name w:val="Знак2 Знак2"/>
    <w:aliases w:val="Знак2 Знак Знак1"/>
    <w:basedOn w:val="ae"/>
    <w:uiPriority w:val="9"/>
    <w:semiHidden/>
    <w:rsid w:val="00B732A3"/>
    <w:rPr>
      <w:rFonts w:ascii="Cambria" w:eastAsia="Times New Roman" w:hAnsi="Cambria" w:cs="Times New Roman"/>
      <w:b/>
      <w:bCs/>
      <w:color w:val="4F81BD"/>
      <w:sz w:val="26"/>
      <w:szCs w:val="26"/>
    </w:rPr>
  </w:style>
  <w:style w:type="character" w:customStyle="1" w:styleId="affff0">
    <w:name w:val="Обычный (Интернет) Знак"/>
    <w:aliases w:val="Обычный (Web)1 Знак,Обычный (веб)1 Знак,Обычный (веб)11 Знак,Обычный (Web) Знак,Обычный (веб) Знак2 Знак Знак,Обычный (веб) Знак Знак1 Знак Знак,Обычный (веб) Знак1 Знак Знак Знак2 Знак"/>
    <w:link w:val="affff"/>
    <w:uiPriority w:val="99"/>
    <w:locked/>
    <w:rsid w:val="00B732A3"/>
    <w:rPr>
      <w:rFonts w:ascii="Tahoma" w:hAnsi="Tahoma" w:cs="Tahoma"/>
      <w:color w:val="636363"/>
      <w:sz w:val="17"/>
      <w:szCs w:val="17"/>
    </w:rPr>
  </w:style>
  <w:style w:type="paragraph" w:customStyle="1" w:styleId="61">
    <w:name w:val="Заголовок 6.1"/>
    <w:basedOn w:val="24"/>
    <w:qFormat/>
    <w:rsid w:val="00B732A3"/>
    <w:pPr>
      <w:keepNext/>
      <w:widowControl/>
      <w:numPr>
        <w:numId w:val="27"/>
      </w:numPr>
      <w:suppressAutoHyphens w:val="0"/>
      <w:spacing w:after="60"/>
      <w:ind w:left="1287"/>
      <w:jc w:val="left"/>
      <w:textAlignment w:val="auto"/>
    </w:pPr>
    <w:rPr>
      <w:rFonts w:ascii="Times New Roman" w:eastAsia="Times New Roman" w:hAnsi="Times New Roman" w:cs="Times New Roman"/>
      <w:bCs/>
      <w:iCs/>
      <w:sz w:val="28"/>
      <w:szCs w:val="28"/>
      <w:lang w:eastAsia="ru-RU"/>
    </w:rPr>
  </w:style>
  <w:style w:type="paragraph" w:customStyle="1" w:styleId="afffffffff4">
    <w:name w:val="для Табл_Кат"/>
    <w:basedOn w:val="ad"/>
    <w:next w:val="ad"/>
    <w:uiPriority w:val="99"/>
    <w:qFormat/>
    <w:rsid w:val="00B732A3"/>
    <w:pPr>
      <w:widowControl/>
      <w:adjustRightInd/>
      <w:spacing w:before="0" w:after="0"/>
      <w:ind w:firstLine="0"/>
      <w:jc w:val="center"/>
      <w:textAlignment w:val="auto"/>
    </w:pPr>
    <w:rPr>
      <w:rFonts w:ascii="Times New Roman" w:eastAsia="Times New Roman" w:hAnsi="Times New Roman"/>
      <w:color w:val="000000"/>
      <w:spacing w:val="0"/>
      <w:sz w:val="20"/>
      <w:szCs w:val="20"/>
      <w:lang w:eastAsia="ru-RU"/>
    </w:rPr>
  </w:style>
  <w:style w:type="paragraph" w:customStyle="1" w:styleId="xl11417">
    <w:name w:val="xl11417"/>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1418">
    <w:name w:val="xl11418"/>
    <w:basedOn w:val="ad"/>
    <w:uiPriority w:val="99"/>
    <w:qFormat/>
    <w:rsid w:val="00B732A3"/>
    <w:pPr>
      <w:widowControl/>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11419">
    <w:name w:val="xl1141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11420">
    <w:name w:val="xl1142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11421">
    <w:name w:val="xl1142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11422">
    <w:name w:val="xl1142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i/>
      <w:iCs/>
      <w:spacing w:val="0"/>
      <w:sz w:val="20"/>
      <w:szCs w:val="20"/>
      <w:lang w:eastAsia="ru-RU"/>
    </w:rPr>
  </w:style>
  <w:style w:type="paragraph" w:customStyle="1" w:styleId="xl11423">
    <w:name w:val="xl1142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218">
    <w:name w:val="Основной текст (2)1"/>
    <w:basedOn w:val="ad"/>
    <w:qFormat/>
    <w:rsid w:val="00B732A3"/>
    <w:pPr>
      <w:shd w:val="clear" w:color="auto" w:fill="FFFFFF"/>
      <w:adjustRightInd/>
      <w:spacing w:before="0" w:after="0" w:line="274" w:lineRule="exact"/>
      <w:ind w:firstLine="0"/>
      <w:textAlignment w:val="auto"/>
    </w:pPr>
    <w:rPr>
      <w:rFonts w:ascii="Times New Roman" w:eastAsia="Times New Roman" w:hAnsi="Times New Roman"/>
      <w:color w:val="000000"/>
      <w:spacing w:val="0"/>
      <w:sz w:val="24"/>
      <w:szCs w:val="24"/>
      <w:lang w:eastAsia="ru-RU" w:bidi="ru-RU"/>
    </w:rPr>
  </w:style>
  <w:style w:type="character" w:customStyle="1" w:styleId="6e">
    <w:name w:val="Заголовок №6_"/>
    <w:basedOn w:val="ae"/>
    <w:link w:val="6f"/>
    <w:locked/>
    <w:rsid w:val="00B732A3"/>
    <w:rPr>
      <w:b/>
      <w:bCs/>
      <w:sz w:val="28"/>
      <w:szCs w:val="28"/>
      <w:shd w:val="clear" w:color="auto" w:fill="FFFFFF"/>
    </w:rPr>
  </w:style>
  <w:style w:type="paragraph" w:customStyle="1" w:styleId="6f">
    <w:name w:val="Заголовок №6"/>
    <w:basedOn w:val="ad"/>
    <w:link w:val="6e"/>
    <w:qFormat/>
    <w:rsid w:val="00B732A3"/>
    <w:pPr>
      <w:shd w:val="clear" w:color="auto" w:fill="FFFFFF"/>
      <w:adjustRightInd/>
      <w:spacing w:before="0" w:after="240" w:line="0" w:lineRule="atLeast"/>
      <w:ind w:firstLine="0"/>
      <w:jc w:val="left"/>
      <w:textAlignment w:val="auto"/>
      <w:outlineLvl w:val="5"/>
    </w:pPr>
    <w:rPr>
      <w:rFonts w:ascii="Times New Roman" w:eastAsia="Times New Roman" w:hAnsi="Times New Roman"/>
      <w:b/>
      <w:bCs/>
      <w:spacing w:val="0"/>
      <w:sz w:val="28"/>
      <w:szCs w:val="28"/>
      <w:lang w:eastAsia="ru-RU"/>
    </w:rPr>
  </w:style>
  <w:style w:type="paragraph" w:customStyle="1" w:styleId="a6">
    <w:name w:val="Маркированный кат"/>
    <w:basedOn w:val="a7"/>
    <w:next w:val="ad"/>
    <w:qFormat/>
    <w:rsid w:val="00B732A3"/>
    <w:pPr>
      <w:widowControl/>
      <w:numPr>
        <w:numId w:val="28"/>
      </w:numPr>
      <w:tabs>
        <w:tab w:val="num" w:pos="360"/>
      </w:tabs>
      <w:adjustRightInd/>
      <w:spacing w:before="0" w:after="60"/>
      <w:ind w:left="927"/>
      <w:contextualSpacing/>
      <w:textAlignment w:val="auto"/>
    </w:pPr>
    <w:rPr>
      <w:rFonts w:ascii="Times New Roman" w:eastAsia="Calibri" w:hAnsi="Times New Roman"/>
      <w:spacing w:val="0"/>
      <w:sz w:val="24"/>
    </w:rPr>
  </w:style>
  <w:style w:type="paragraph" w:customStyle="1" w:styleId="S1">
    <w:name w:val="S_Заголовок 1"/>
    <w:basedOn w:val="ad"/>
    <w:uiPriority w:val="99"/>
    <w:qFormat/>
    <w:rsid w:val="00B732A3"/>
    <w:pPr>
      <w:widowControl/>
      <w:numPr>
        <w:numId w:val="29"/>
      </w:numPr>
      <w:tabs>
        <w:tab w:val="clear" w:pos="360"/>
        <w:tab w:val="num" w:pos="1440"/>
      </w:tabs>
      <w:adjustRightInd/>
      <w:spacing w:before="0" w:after="0" w:line="360" w:lineRule="auto"/>
      <w:ind w:left="0" w:firstLine="0"/>
      <w:jc w:val="center"/>
      <w:textAlignment w:val="auto"/>
    </w:pPr>
    <w:rPr>
      <w:rFonts w:ascii="Times New Roman" w:eastAsia="Times New Roman" w:hAnsi="Times New Roman"/>
      <w:b/>
      <w:caps/>
      <w:spacing w:val="0"/>
      <w:sz w:val="24"/>
      <w:szCs w:val="24"/>
      <w:lang w:eastAsia="ru-RU"/>
    </w:rPr>
  </w:style>
  <w:style w:type="paragraph" w:customStyle="1" w:styleId="2413pt">
    <w:name w:val="Основной текст (24) + 13 pt"/>
    <w:basedOn w:val="a5"/>
    <w:uiPriority w:val="99"/>
    <w:qFormat/>
    <w:rsid w:val="00B732A3"/>
    <w:pPr>
      <w:numPr>
        <w:numId w:val="0"/>
      </w:numPr>
      <w:ind w:firstLine="709"/>
    </w:pPr>
    <w:rPr>
      <w:szCs w:val="20"/>
    </w:rPr>
  </w:style>
  <w:style w:type="paragraph" w:customStyle="1" w:styleId="S2">
    <w:name w:val="S_Заголовок 2"/>
    <w:basedOn w:val="24"/>
    <w:autoRedefine/>
    <w:uiPriority w:val="99"/>
    <w:qFormat/>
    <w:rsid w:val="00B732A3"/>
    <w:pPr>
      <w:widowControl/>
      <w:numPr>
        <w:ilvl w:val="1"/>
        <w:numId w:val="29"/>
      </w:numPr>
      <w:tabs>
        <w:tab w:val="clear" w:pos="720"/>
        <w:tab w:val="num" w:pos="1080"/>
      </w:tabs>
      <w:suppressAutoHyphens w:val="0"/>
      <w:spacing w:before="0" w:after="0" w:line="360" w:lineRule="auto"/>
      <w:ind w:left="0" w:right="194" w:firstLine="0"/>
      <w:jc w:val="left"/>
      <w:textAlignment w:val="auto"/>
    </w:pPr>
    <w:rPr>
      <w:rFonts w:ascii="Times New Roman" w:eastAsia="Times New Roman" w:hAnsi="Times New Roman" w:cs="Times New Roman"/>
      <w:sz w:val="28"/>
      <w:szCs w:val="28"/>
      <w:u w:val="single"/>
      <w:lang w:eastAsia="ru-RU"/>
    </w:rPr>
  </w:style>
  <w:style w:type="paragraph" w:customStyle="1" w:styleId="S4">
    <w:name w:val="S_Заголовок 4"/>
    <w:basedOn w:val="4"/>
    <w:autoRedefine/>
    <w:uiPriority w:val="99"/>
    <w:qFormat/>
    <w:rsid w:val="00B732A3"/>
    <w:pPr>
      <w:keepNext w:val="0"/>
      <w:keepLines w:val="0"/>
      <w:widowControl/>
      <w:numPr>
        <w:ilvl w:val="3"/>
        <w:numId w:val="29"/>
      </w:numPr>
      <w:tabs>
        <w:tab w:val="clear" w:pos="1800"/>
        <w:tab w:val="num" w:pos="864"/>
      </w:tabs>
      <w:adjustRightInd/>
      <w:spacing w:before="0" w:after="0" w:line="360" w:lineRule="auto"/>
      <w:ind w:left="864" w:hanging="144"/>
      <w:jc w:val="left"/>
      <w:textAlignment w:val="auto"/>
    </w:pPr>
    <w:rPr>
      <w:rFonts w:ascii="Times New Roman" w:eastAsia="Times New Roman" w:hAnsi="Times New Roman"/>
      <w:b w:val="0"/>
      <w:spacing w:val="0"/>
      <w:kern w:val="0"/>
      <w:sz w:val="24"/>
      <w:szCs w:val="24"/>
      <w:lang w:eastAsia="ru-RU"/>
    </w:rPr>
  </w:style>
  <w:style w:type="paragraph" w:customStyle="1" w:styleId="xl32171">
    <w:name w:val="xl32171"/>
    <w:basedOn w:val="ad"/>
    <w:uiPriority w:val="99"/>
    <w:qFormat/>
    <w:rsid w:val="00B732A3"/>
    <w:pPr>
      <w:widowControl/>
      <w:shd w:val="clear" w:color="auto"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32172">
    <w:name w:val="xl3217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32173">
    <w:name w:val="xl3217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32174">
    <w:name w:val="xl32174"/>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32175">
    <w:name w:val="xl32175"/>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32176">
    <w:name w:val="xl32176"/>
    <w:basedOn w:val="ad"/>
    <w:uiPriority w:val="99"/>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32177">
    <w:name w:val="xl32177"/>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32178">
    <w:name w:val="xl32178"/>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color w:val="000000"/>
      <w:spacing w:val="0"/>
      <w:sz w:val="20"/>
      <w:szCs w:val="20"/>
      <w:lang w:eastAsia="ru-RU"/>
    </w:rPr>
  </w:style>
  <w:style w:type="paragraph" w:customStyle="1" w:styleId="xl32179">
    <w:name w:val="xl3217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000000"/>
      <w:spacing w:val="0"/>
      <w:sz w:val="20"/>
      <w:szCs w:val="20"/>
      <w:lang w:eastAsia="ru-RU"/>
    </w:rPr>
  </w:style>
  <w:style w:type="paragraph" w:customStyle="1" w:styleId="xl32180">
    <w:name w:val="xl3218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32181">
    <w:name w:val="xl3218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0"/>
      <w:lang w:eastAsia="ru-RU"/>
    </w:rPr>
  </w:style>
  <w:style w:type="paragraph" w:customStyle="1" w:styleId="xl32182">
    <w:name w:val="xl32182"/>
    <w:basedOn w:val="ad"/>
    <w:uiPriority w:val="99"/>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32183">
    <w:name w:val="xl32183"/>
    <w:basedOn w:val="ad"/>
    <w:uiPriority w:val="99"/>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32184">
    <w:name w:val="xl32184"/>
    <w:basedOn w:val="ad"/>
    <w:uiPriority w:val="99"/>
    <w:qFormat/>
    <w:rsid w:val="00B732A3"/>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32185">
    <w:name w:val="xl32185"/>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2264">
    <w:name w:val="xl226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65">
    <w:name w:val="xl226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66">
    <w:name w:val="xl2266"/>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67">
    <w:name w:val="xl2267"/>
    <w:basedOn w:val="ad"/>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68">
    <w:name w:val="xl2268"/>
    <w:basedOn w:val="ad"/>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269">
    <w:name w:val="xl226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auto"/>
    </w:pPr>
    <w:rPr>
      <w:rFonts w:ascii="Times New Roman" w:eastAsia="Times New Roman" w:hAnsi="Times New Roman"/>
      <w:spacing w:val="0"/>
      <w:sz w:val="24"/>
      <w:szCs w:val="24"/>
      <w:lang w:eastAsia="ru-RU"/>
    </w:rPr>
  </w:style>
  <w:style w:type="paragraph" w:customStyle="1" w:styleId="xl2270">
    <w:name w:val="xl2270"/>
    <w:basedOn w:val="ad"/>
    <w:qFormat/>
    <w:rsid w:val="00B732A3"/>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271">
    <w:name w:val="xl2271"/>
    <w:basedOn w:val="ad"/>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72">
    <w:name w:val="xl2272"/>
    <w:basedOn w:val="ad"/>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73">
    <w:name w:val="xl2273"/>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274">
    <w:name w:val="xl2274"/>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275">
    <w:name w:val="xl2275"/>
    <w:basedOn w:val="ad"/>
    <w:qFormat/>
    <w:rsid w:val="00B732A3"/>
    <w:pPr>
      <w:widowControl/>
      <w:pBdr>
        <w:top w:val="single" w:sz="4" w:space="0" w:color="auto"/>
        <w:left w:val="single" w:sz="8"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276">
    <w:name w:val="xl227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77">
    <w:name w:val="xl2277"/>
    <w:basedOn w:val="ad"/>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78">
    <w:name w:val="xl2278"/>
    <w:basedOn w:val="ad"/>
    <w:qFormat/>
    <w:rsid w:val="00B732A3"/>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79">
    <w:name w:val="xl2279"/>
    <w:basedOn w:val="ad"/>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80">
    <w:name w:val="xl2280"/>
    <w:basedOn w:val="ad"/>
    <w:qFormat/>
    <w:rsid w:val="00B732A3"/>
    <w:pPr>
      <w:widowControl/>
      <w:pBdr>
        <w:top w:val="single" w:sz="4" w:space="0" w:color="auto"/>
        <w:left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81">
    <w:name w:val="xl2281"/>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282">
    <w:name w:val="xl2282"/>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283">
    <w:name w:val="xl2283"/>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284">
    <w:name w:val="xl2284"/>
    <w:basedOn w:val="ad"/>
    <w:qFormat/>
    <w:rsid w:val="00B732A3"/>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285">
    <w:name w:val="xl228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286">
    <w:name w:val="xl228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287">
    <w:name w:val="xl2287"/>
    <w:basedOn w:val="ad"/>
    <w:qFormat/>
    <w:rsid w:val="00B732A3"/>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37">
    <w:name w:val="xl2337"/>
    <w:basedOn w:val="ad"/>
    <w:uiPriority w:val="99"/>
    <w:qFormat/>
    <w:rsid w:val="00B732A3"/>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38">
    <w:name w:val="xl2338"/>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2339">
    <w:name w:val="xl233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40">
    <w:name w:val="xl234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41">
    <w:name w:val="xl2341"/>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2">
    <w:name w:val="xl2342"/>
    <w:basedOn w:val="ad"/>
    <w:uiPriority w:val="99"/>
    <w:qFormat/>
    <w:rsid w:val="00B732A3"/>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343">
    <w:name w:val="xl234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344">
    <w:name w:val="xl2344"/>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5">
    <w:name w:val="xl2345"/>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6">
    <w:name w:val="xl2346"/>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7">
    <w:name w:val="xl2347"/>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8">
    <w:name w:val="xl2348"/>
    <w:basedOn w:val="ad"/>
    <w:uiPriority w:val="99"/>
    <w:qFormat/>
    <w:rsid w:val="00B732A3"/>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49">
    <w:name w:val="xl2349"/>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50">
    <w:name w:val="xl2350"/>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auto" w:fill="FF000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51">
    <w:name w:val="xl2351"/>
    <w:basedOn w:val="ad"/>
    <w:uiPriority w:val="99"/>
    <w:qFormat/>
    <w:rsid w:val="00B732A3"/>
    <w:pPr>
      <w:widowControl/>
      <w:pBdr>
        <w:top w:val="single" w:sz="4" w:space="0" w:color="auto"/>
        <w:left w:val="single" w:sz="4" w:space="0" w:color="auto"/>
        <w:bottom w:val="single" w:sz="4" w:space="0" w:color="auto"/>
        <w:right w:val="single" w:sz="8" w:space="0" w:color="auto"/>
      </w:pBdr>
      <w:shd w:val="clear" w:color="auto" w:fill="FF0000"/>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52">
    <w:name w:val="xl235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353">
    <w:name w:val="xl2353"/>
    <w:basedOn w:val="ad"/>
    <w:uiPriority w:val="99"/>
    <w:qFormat/>
    <w:rsid w:val="00B732A3"/>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54">
    <w:name w:val="xl2354"/>
    <w:basedOn w:val="ad"/>
    <w:uiPriority w:val="99"/>
    <w:qFormat/>
    <w:rsid w:val="00B732A3"/>
    <w:pPr>
      <w:widowControl/>
      <w:pBdr>
        <w:top w:val="single" w:sz="4" w:space="0" w:color="auto"/>
        <w:left w:val="single" w:sz="8"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355">
    <w:name w:val="xl2355"/>
    <w:basedOn w:val="ad"/>
    <w:uiPriority w:val="99"/>
    <w:qFormat/>
    <w:rsid w:val="00B732A3"/>
    <w:pPr>
      <w:widowControl/>
      <w:pBdr>
        <w:top w:val="single" w:sz="4" w:space="0" w:color="auto"/>
        <w:left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56">
    <w:name w:val="xl2356"/>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357">
    <w:name w:val="xl2357"/>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358">
    <w:name w:val="xl2358"/>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59">
    <w:name w:val="xl2359"/>
    <w:basedOn w:val="ad"/>
    <w:uiPriority w:val="99"/>
    <w:qFormat/>
    <w:rsid w:val="00B732A3"/>
    <w:pPr>
      <w:widowControl/>
      <w:pBdr>
        <w:top w:val="single" w:sz="8"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60">
    <w:name w:val="xl2360"/>
    <w:basedOn w:val="ad"/>
    <w:uiPriority w:val="99"/>
    <w:qFormat/>
    <w:rsid w:val="00B732A3"/>
    <w:pPr>
      <w:widowControl/>
      <w:pBdr>
        <w:top w:val="single" w:sz="8"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1">
    <w:name w:val="xl2361"/>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2">
    <w:name w:val="xl2362"/>
    <w:basedOn w:val="ad"/>
    <w:uiPriority w:val="99"/>
    <w:qFormat/>
    <w:rsid w:val="00B732A3"/>
    <w:pPr>
      <w:widowControl/>
      <w:pBdr>
        <w:top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3">
    <w:name w:val="xl2363"/>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364">
    <w:name w:val="xl2364"/>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365">
    <w:name w:val="xl2365"/>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6">
    <w:name w:val="xl2366"/>
    <w:basedOn w:val="ad"/>
    <w:uiPriority w:val="99"/>
    <w:qFormat/>
    <w:rsid w:val="00B732A3"/>
    <w:pPr>
      <w:widowControl/>
      <w:pBdr>
        <w:top w:val="single" w:sz="8" w:space="0" w:color="auto"/>
        <w:left w:val="single" w:sz="4" w:space="0" w:color="auto"/>
        <w:bottom w:val="single" w:sz="4" w:space="0" w:color="auto"/>
        <w:right w:val="single" w:sz="4" w:space="0" w:color="auto"/>
      </w:pBdr>
      <w:shd w:val="clear" w:color="auto" w:fill="B8CCE4"/>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7">
    <w:name w:val="xl2367"/>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8">
    <w:name w:val="xl2368"/>
    <w:basedOn w:val="ad"/>
    <w:uiPriority w:val="99"/>
    <w:qFormat/>
    <w:rsid w:val="00B732A3"/>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69">
    <w:name w:val="xl2369"/>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2370">
    <w:name w:val="xl2370"/>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71">
    <w:name w:val="xl2371"/>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b/>
      <w:bCs/>
      <w:spacing w:val="0"/>
      <w:sz w:val="24"/>
      <w:szCs w:val="24"/>
      <w:lang w:eastAsia="ru-RU"/>
    </w:rPr>
  </w:style>
  <w:style w:type="paragraph" w:customStyle="1" w:styleId="xl2372">
    <w:name w:val="xl2372"/>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2373">
    <w:name w:val="xl2373"/>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right"/>
      <w:textAlignment w:val="auto"/>
    </w:pPr>
    <w:rPr>
      <w:rFonts w:ascii="Times New Roman" w:eastAsia="Times New Roman" w:hAnsi="Times New Roman"/>
      <w:spacing w:val="0"/>
      <w:sz w:val="24"/>
      <w:szCs w:val="24"/>
      <w:lang w:eastAsia="ru-RU"/>
    </w:rPr>
  </w:style>
  <w:style w:type="paragraph" w:customStyle="1" w:styleId="xl2374">
    <w:name w:val="xl2374"/>
    <w:basedOn w:val="ad"/>
    <w:uiPriority w:val="99"/>
    <w:qFormat/>
    <w:rsid w:val="00B732A3"/>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75">
    <w:name w:val="xl2375"/>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76">
    <w:name w:val="xl2376"/>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77">
    <w:name w:val="xl2377"/>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78">
    <w:name w:val="xl2378"/>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79">
    <w:name w:val="xl2379"/>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80">
    <w:name w:val="xl2380"/>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81">
    <w:name w:val="xl2381"/>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82">
    <w:name w:val="xl2382"/>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83">
    <w:name w:val="xl2383"/>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84">
    <w:name w:val="xl2384"/>
    <w:basedOn w:val="ad"/>
    <w:uiPriority w:val="99"/>
    <w:qFormat/>
    <w:rsid w:val="00B732A3"/>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85">
    <w:name w:val="xl2385"/>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86">
    <w:name w:val="xl2386"/>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87">
    <w:name w:val="xl2387"/>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2388">
    <w:name w:val="xl2388"/>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2389">
    <w:name w:val="xl2389"/>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0">
    <w:name w:val="xl2390"/>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2391">
    <w:name w:val="xl2391"/>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2">
    <w:name w:val="xl2392"/>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3">
    <w:name w:val="xl2393"/>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4">
    <w:name w:val="xl2394"/>
    <w:basedOn w:val="ad"/>
    <w:uiPriority w:val="99"/>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5">
    <w:name w:val="xl2395"/>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6">
    <w:name w:val="xl2396"/>
    <w:basedOn w:val="ad"/>
    <w:uiPriority w:val="99"/>
    <w:qFormat/>
    <w:rsid w:val="00B732A3"/>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7">
    <w:name w:val="xl2397"/>
    <w:basedOn w:val="ad"/>
    <w:uiPriority w:val="99"/>
    <w:qFormat/>
    <w:rsid w:val="00B732A3"/>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8">
    <w:name w:val="xl2398"/>
    <w:basedOn w:val="ad"/>
    <w:uiPriority w:val="99"/>
    <w:qFormat/>
    <w:rsid w:val="00B732A3"/>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399">
    <w:name w:val="xl2399"/>
    <w:basedOn w:val="ad"/>
    <w:uiPriority w:val="99"/>
    <w:qFormat/>
    <w:rsid w:val="00B732A3"/>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2400">
    <w:name w:val="xl2400"/>
    <w:basedOn w:val="ad"/>
    <w:uiPriority w:val="99"/>
    <w:qFormat/>
    <w:rsid w:val="00B732A3"/>
    <w:pPr>
      <w:widowControl/>
      <w:pBdr>
        <w:top w:val="single" w:sz="8"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2401">
    <w:name w:val="xl2401"/>
    <w:basedOn w:val="ad"/>
    <w:uiPriority w:val="99"/>
    <w:qFormat/>
    <w:rsid w:val="00B732A3"/>
    <w:pPr>
      <w:widowControl/>
      <w:pBdr>
        <w:top w:val="single" w:sz="8" w:space="0" w:color="auto"/>
        <w:bottom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paragraph" w:customStyle="1" w:styleId="xl2402">
    <w:name w:val="xl2402"/>
    <w:basedOn w:val="ad"/>
    <w:uiPriority w:val="99"/>
    <w:qFormat/>
    <w:rsid w:val="00B732A3"/>
    <w:pPr>
      <w:widowControl/>
      <w:pBdr>
        <w:top w:val="single" w:sz="8"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0"/>
      <w:lang w:eastAsia="ru-RU"/>
    </w:rPr>
  </w:style>
  <w:style w:type="character" w:customStyle="1" w:styleId="147">
    <w:name w:val="Подпись к картинке (14)_"/>
    <w:basedOn w:val="ae"/>
    <w:rsid w:val="00B732A3"/>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8">
    <w:name w:val="Подпись к картинке (14)"/>
    <w:basedOn w:val="147"/>
    <w:rsid w:val="00B732A3"/>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9pt0">
    <w:name w:val="Основной текст (2) + 9 pt"/>
    <w:aliases w:val="Основной текст (2) + 11,Основной текст (159) + Arial,5,Основной текст (3) + 7,Малые прописные Exact"/>
    <w:basedOn w:val="ae"/>
    <w:rsid w:val="00B732A3"/>
    <w:rPr>
      <w:rFonts w:ascii="Times New Roman" w:eastAsia="Times New Roman" w:hAnsi="Times New Roman" w:cs="Times New Roman" w:hint="default"/>
      <w:color w:val="000000"/>
      <w:spacing w:val="0"/>
      <w:w w:val="100"/>
      <w:position w:val="0"/>
      <w:sz w:val="18"/>
      <w:szCs w:val="18"/>
      <w:shd w:val="clear" w:color="auto" w:fill="FFFFFF"/>
      <w:lang w:val="ru-RU" w:eastAsia="ru-RU" w:bidi="ru-RU"/>
    </w:rPr>
  </w:style>
  <w:style w:type="character" w:customStyle="1" w:styleId="213pt">
    <w:name w:val="Основной текст (2) + 13 pt"/>
    <w:basedOn w:val="ae"/>
    <w:rsid w:val="00B732A3"/>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d">
    <w:name w:val="Основной текст (2) + Малые прописные"/>
    <w:basedOn w:val="ae"/>
    <w:rsid w:val="00B732A3"/>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e"/>
    <w:rsid w:val="00B732A3"/>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e"/>
    <w:rsid w:val="00B732A3"/>
  </w:style>
  <w:style w:type="table" w:customStyle="1" w:styleId="-61">
    <w:name w:val="Цветная сетка - Акцент 61"/>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customStyle="1" w:styleId="S3">
    <w:name w:val="S_Заголовок 3"/>
    <w:basedOn w:val="ad"/>
    <w:uiPriority w:val="99"/>
    <w:qFormat/>
    <w:rsid w:val="00B732A3"/>
    <w:pPr>
      <w:widowControl/>
      <w:numPr>
        <w:ilvl w:val="2"/>
        <w:numId w:val="29"/>
      </w:numPr>
      <w:tabs>
        <w:tab w:val="clear" w:pos="1440"/>
        <w:tab w:val="num" w:pos="720"/>
      </w:tabs>
      <w:adjustRightInd/>
      <w:spacing w:before="0" w:after="0" w:line="360" w:lineRule="auto"/>
      <w:ind w:left="720" w:hanging="432"/>
      <w:jc w:val="left"/>
      <w:textAlignment w:val="auto"/>
      <w:outlineLvl w:val="2"/>
    </w:pPr>
    <w:rPr>
      <w:rFonts w:ascii="Times New Roman" w:eastAsia="Times New Roman" w:hAnsi="Times New Roman"/>
      <w:spacing w:val="0"/>
      <w:sz w:val="24"/>
      <w:szCs w:val="24"/>
      <w:u w:val="single"/>
      <w:lang w:eastAsia="ru-RU"/>
    </w:rPr>
  </w:style>
  <w:style w:type="numbering" w:customStyle="1" w:styleId="118">
    <w:name w:val="Раздел 1.1"/>
    <w:uiPriority w:val="99"/>
    <w:rsid w:val="00B732A3"/>
  </w:style>
  <w:style w:type="numbering" w:customStyle="1" w:styleId="110">
    <w:name w:val="Стиль11"/>
    <w:uiPriority w:val="99"/>
    <w:rsid w:val="00B732A3"/>
    <w:pPr>
      <w:numPr>
        <w:numId w:val="39"/>
      </w:numPr>
    </w:pPr>
  </w:style>
  <w:style w:type="numbering" w:customStyle="1" w:styleId="15">
    <w:name w:val="Раздел 1."/>
    <w:uiPriority w:val="99"/>
    <w:rsid w:val="00B732A3"/>
    <w:pPr>
      <w:numPr>
        <w:numId w:val="31"/>
      </w:numPr>
    </w:pPr>
  </w:style>
  <w:style w:type="numbering" w:customStyle="1" w:styleId="127">
    <w:name w:val="Стиль12"/>
    <w:uiPriority w:val="99"/>
    <w:rsid w:val="00B732A3"/>
  </w:style>
  <w:style w:type="numbering" w:customStyle="1" w:styleId="119">
    <w:name w:val="Заглавие 11"/>
    <w:basedOn w:val="af0"/>
    <w:uiPriority w:val="99"/>
    <w:rsid w:val="00B732A3"/>
  </w:style>
  <w:style w:type="table" w:customStyle="1" w:styleId="1ffff0">
    <w:name w:val="Таблица1"/>
    <w:basedOn w:val="af"/>
    <w:uiPriority w:val="99"/>
    <w:rsid w:val="00B732A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14pt">
    <w:name w:val="Основной текст (2) + 14 pt;Полужирный"/>
    <w:basedOn w:val="ae"/>
    <w:rsid w:val="00B732A3"/>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e"/>
    <w:rsid w:val="00B732A3"/>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e"/>
    <w:rsid w:val="00B732A3"/>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0"/>
    <w:rsid w:val="00B732A3"/>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numbering" w:customStyle="1" w:styleId="128">
    <w:name w:val="Раздел 1.2"/>
    <w:uiPriority w:val="99"/>
    <w:rsid w:val="00B732A3"/>
  </w:style>
  <w:style w:type="numbering" w:customStyle="1" w:styleId="11111">
    <w:name w:val="Нет списка1111"/>
    <w:next w:val="af0"/>
    <w:semiHidden/>
    <w:unhideWhenUsed/>
    <w:rsid w:val="00B732A3"/>
  </w:style>
  <w:style w:type="numbering" w:customStyle="1" w:styleId="1112">
    <w:name w:val="Заглавие 111"/>
    <w:basedOn w:val="af0"/>
    <w:uiPriority w:val="99"/>
    <w:rsid w:val="00B732A3"/>
  </w:style>
  <w:style w:type="numbering" w:customStyle="1" w:styleId="129">
    <w:name w:val="Заглавие 12"/>
    <w:basedOn w:val="af0"/>
    <w:uiPriority w:val="99"/>
    <w:rsid w:val="00B732A3"/>
  </w:style>
  <w:style w:type="character" w:customStyle="1" w:styleId="295pt">
    <w:name w:val="Основной текст (2) + 9;5 pt;Полужирный;Не курсив"/>
    <w:rsid w:val="00B732A3"/>
    <w:rPr>
      <w:b/>
      <w:bCs/>
      <w:i/>
      <w:iCs/>
      <w:color w:val="000000"/>
      <w:spacing w:val="0"/>
      <w:w w:val="100"/>
      <w:position w:val="0"/>
      <w:sz w:val="19"/>
      <w:szCs w:val="19"/>
      <w:shd w:val="clear" w:color="auto" w:fill="FFFFFF"/>
      <w:lang w:val="ru-RU" w:eastAsia="ru-RU" w:bidi="ru-RU"/>
    </w:rPr>
  </w:style>
  <w:style w:type="character" w:customStyle="1" w:styleId="295pt0">
    <w:name w:val="Основной текст (2) + 9;5 pt;Не курсив"/>
    <w:rsid w:val="00B732A3"/>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3">
    <w:name w:val="Раздел 1.11"/>
    <w:uiPriority w:val="99"/>
    <w:rsid w:val="00B732A3"/>
  </w:style>
  <w:style w:type="character" w:customStyle="1" w:styleId="2105pt">
    <w:name w:val="Основной текст (2) + 10;5 pt;Полужирный"/>
    <w:basedOn w:val="ae"/>
    <w:rsid w:val="00B732A3"/>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
    <w:name w:val="Основной текст (2) + 11 pt;Полужирный"/>
    <w:basedOn w:val="ae"/>
    <w:rsid w:val="00B732A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4">
    <w:name w:val="Стиль111"/>
    <w:uiPriority w:val="99"/>
    <w:rsid w:val="00B732A3"/>
  </w:style>
  <w:style w:type="numbering" w:customStyle="1" w:styleId="137">
    <w:name w:val="Заглавие 13"/>
    <w:basedOn w:val="af0"/>
    <w:uiPriority w:val="99"/>
    <w:rsid w:val="00B732A3"/>
  </w:style>
  <w:style w:type="numbering" w:customStyle="1" w:styleId="130">
    <w:name w:val="Стиль13"/>
    <w:uiPriority w:val="99"/>
    <w:rsid w:val="00B732A3"/>
    <w:pPr>
      <w:numPr>
        <w:numId w:val="29"/>
      </w:numPr>
    </w:pPr>
  </w:style>
  <w:style w:type="numbering" w:customStyle="1" w:styleId="14">
    <w:name w:val="Заглавие 14"/>
    <w:basedOn w:val="af0"/>
    <w:uiPriority w:val="99"/>
    <w:rsid w:val="00B732A3"/>
    <w:pPr>
      <w:numPr>
        <w:numId w:val="30"/>
      </w:numPr>
    </w:pPr>
  </w:style>
  <w:style w:type="table" w:customStyle="1" w:styleId="2ffe">
    <w:name w:val="Таблица2"/>
    <w:basedOn w:val="af"/>
    <w:uiPriority w:val="99"/>
    <w:rsid w:val="00B732A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31">
    <w:name w:val="Раздел 1.3"/>
    <w:uiPriority w:val="99"/>
    <w:rsid w:val="00B732A3"/>
    <w:pPr>
      <w:numPr>
        <w:numId w:val="22"/>
      </w:numPr>
    </w:pPr>
  </w:style>
  <w:style w:type="numbering" w:customStyle="1" w:styleId="1121">
    <w:name w:val="Нет списка112"/>
    <w:next w:val="af0"/>
    <w:semiHidden/>
    <w:unhideWhenUsed/>
    <w:rsid w:val="00B732A3"/>
  </w:style>
  <w:style w:type="numbering" w:customStyle="1" w:styleId="1122">
    <w:name w:val="Заглавие 112"/>
    <w:basedOn w:val="af0"/>
    <w:uiPriority w:val="99"/>
    <w:rsid w:val="00B732A3"/>
  </w:style>
  <w:style w:type="numbering" w:customStyle="1" w:styleId="1213">
    <w:name w:val="Заглавие 121"/>
    <w:basedOn w:val="af0"/>
    <w:uiPriority w:val="99"/>
    <w:rsid w:val="00B732A3"/>
  </w:style>
  <w:style w:type="numbering" w:customStyle="1" w:styleId="1123">
    <w:name w:val="Раздел 1.12"/>
    <w:uiPriority w:val="99"/>
    <w:rsid w:val="00B732A3"/>
  </w:style>
  <w:style w:type="numbering" w:customStyle="1" w:styleId="1124">
    <w:name w:val="Стиль112"/>
    <w:uiPriority w:val="99"/>
    <w:rsid w:val="00B732A3"/>
  </w:style>
  <w:style w:type="numbering" w:customStyle="1" w:styleId="1311">
    <w:name w:val="Заглавие 131"/>
    <w:basedOn w:val="af0"/>
    <w:uiPriority w:val="99"/>
    <w:rsid w:val="00B732A3"/>
  </w:style>
  <w:style w:type="numbering" w:customStyle="1" w:styleId="149">
    <w:name w:val="Стиль14"/>
    <w:uiPriority w:val="99"/>
    <w:rsid w:val="00B732A3"/>
  </w:style>
  <w:style w:type="numbering" w:customStyle="1" w:styleId="1131">
    <w:name w:val="Стиль113"/>
    <w:uiPriority w:val="99"/>
    <w:rsid w:val="00B732A3"/>
  </w:style>
  <w:style w:type="numbering" w:customStyle="1" w:styleId="1132">
    <w:name w:val="Нет списка113"/>
    <w:next w:val="af0"/>
    <w:semiHidden/>
    <w:unhideWhenUsed/>
    <w:rsid w:val="00B732A3"/>
  </w:style>
  <w:style w:type="numbering" w:customStyle="1" w:styleId="1133">
    <w:name w:val="Раздел 1.13"/>
    <w:uiPriority w:val="99"/>
    <w:rsid w:val="00B732A3"/>
  </w:style>
  <w:style w:type="numbering" w:customStyle="1" w:styleId="11112">
    <w:name w:val="Стиль1111"/>
    <w:uiPriority w:val="99"/>
    <w:rsid w:val="00B732A3"/>
  </w:style>
  <w:style w:type="numbering" w:customStyle="1" w:styleId="14a">
    <w:name w:val="Раздел 1.4"/>
    <w:uiPriority w:val="99"/>
    <w:rsid w:val="00B732A3"/>
  </w:style>
  <w:style w:type="numbering" w:customStyle="1" w:styleId="157">
    <w:name w:val="Заглавие 15"/>
    <w:uiPriority w:val="99"/>
    <w:rsid w:val="00B732A3"/>
  </w:style>
  <w:style w:type="numbering" w:customStyle="1" w:styleId="111110">
    <w:name w:val="Нет списка11111"/>
    <w:next w:val="af0"/>
    <w:semiHidden/>
    <w:unhideWhenUsed/>
    <w:rsid w:val="00B732A3"/>
  </w:style>
  <w:style w:type="numbering" w:customStyle="1" w:styleId="1214">
    <w:name w:val="Стиль121"/>
    <w:uiPriority w:val="99"/>
    <w:rsid w:val="00B732A3"/>
  </w:style>
  <w:style w:type="numbering" w:customStyle="1" w:styleId="1134">
    <w:name w:val="Заглавие 113"/>
    <w:basedOn w:val="af0"/>
    <w:uiPriority w:val="99"/>
    <w:rsid w:val="00B732A3"/>
  </w:style>
  <w:style w:type="numbering" w:customStyle="1" w:styleId="1215">
    <w:name w:val="Раздел 1.21"/>
    <w:uiPriority w:val="99"/>
    <w:rsid w:val="00B732A3"/>
  </w:style>
  <w:style w:type="numbering" w:customStyle="1" w:styleId="1111110">
    <w:name w:val="Нет списка111111"/>
    <w:next w:val="af0"/>
    <w:semiHidden/>
    <w:unhideWhenUsed/>
    <w:rsid w:val="00B732A3"/>
  </w:style>
  <w:style w:type="numbering" w:customStyle="1" w:styleId="21110">
    <w:name w:val="Нет списка2111"/>
    <w:next w:val="af0"/>
    <w:uiPriority w:val="99"/>
    <w:semiHidden/>
    <w:unhideWhenUsed/>
    <w:rsid w:val="00B732A3"/>
  </w:style>
  <w:style w:type="numbering" w:customStyle="1" w:styleId="11113">
    <w:name w:val="Заглавие 1111"/>
    <w:basedOn w:val="af0"/>
    <w:uiPriority w:val="99"/>
    <w:rsid w:val="00B732A3"/>
  </w:style>
  <w:style w:type="numbering" w:customStyle="1" w:styleId="1221">
    <w:name w:val="Заглавие 122"/>
    <w:basedOn w:val="af0"/>
    <w:uiPriority w:val="99"/>
    <w:rsid w:val="00B732A3"/>
  </w:style>
  <w:style w:type="numbering" w:customStyle="1" w:styleId="11114">
    <w:name w:val="Раздел 1.111"/>
    <w:uiPriority w:val="99"/>
    <w:rsid w:val="00B732A3"/>
  </w:style>
  <w:style w:type="numbering" w:customStyle="1" w:styleId="111114">
    <w:name w:val="Стиль11111"/>
    <w:uiPriority w:val="99"/>
    <w:rsid w:val="00B732A3"/>
  </w:style>
  <w:style w:type="numbering" w:customStyle="1" w:styleId="1320">
    <w:name w:val="Заглавие 132"/>
    <w:basedOn w:val="af0"/>
    <w:uiPriority w:val="99"/>
    <w:rsid w:val="00B732A3"/>
  </w:style>
  <w:style w:type="numbering" w:customStyle="1" w:styleId="1216">
    <w:name w:val="Нет списка121"/>
    <w:next w:val="af0"/>
    <w:uiPriority w:val="99"/>
    <w:semiHidden/>
    <w:unhideWhenUsed/>
    <w:rsid w:val="00B732A3"/>
  </w:style>
  <w:style w:type="numbering" w:customStyle="1" w:styleId="1312">
    <w:name w:val="Стиль131"/>
    <w:uiPriority w:val="99"/>
    <w:rsid w:val="00B732A3"/>
  </w:style>
  <w:style w:type="numbering" w:customStyle="1" w:styleId="1410">
    <w:name w:val="Заглавие 141"/>
    <w:basedOn w:val="af0"/>
    <w:uiPriority w:val="99"/>
    <w:rsid w:val="00B732A3"/>
  </w:style>
  <w:style w:type="numbering" w:customStyle="1" w:styleId="1313">
    <w:name w:val="Раздел 1.31"/>
    <w:uiPriority w:val="99"/>
    <w:rsid w:val="00B732A3"/>
  </w:style>
  <w:style w:type="numbering" w:customStyle="1" w:styleId="11210">
    <w:name w:val="Нет списка1121"/>
    <w:next w:val="af0"/>
    <w:semiHidden/>
    <w:unhideWhenUsed/>
    <w:rsid w:val="00B732A3"/>
  </w:style>
  <w:style w:type="numbering" w:customStyle="1" w:styleId="2210">
    <w:name w:val="Нет списка221"/>
    <w:next w:val="af0"/>
    <w:uiPriority w:val="99"/>
    <w:semiHidden/>
    <w:unhideWhenUsed/>
    <w:rsid w:val="00B732A3"/>
  </w:style>
  <w:style w:type="numbering" w:customStyle="1" w:styleId="11211">
    <w:name w:val="Заглавие 1121"/>
    <w:basedOn w:val="af0"/>
    <w:uiPriority w:val="99"/>
    <w:rsid w:val="00B732A3"/>
  </w:style>
  <w:style w:type="numbering" w:customStyle="1" w:styleId="3110">
    <w:name w:val="Нет списка311"/>
    <w:next w:val="af0"/>
    <w:uiPriority w:val="99"/>
    <w:semiHidden/>
    <w:unhideWhenUsed/>
    <w:rsid w:val="00B732A3"/>
  </w:style>
  <w:style w:type="numbering" w:customStyle="1" w:styleId="12110">
    <w:name w:val="Заглавие 1211"/>
    <w:basedOn w:val="af0"/>
    <w:uiPriority w:val="99"/>
    <w:rsid w:val="00B732A3"/>
  </w:style>
  <w:style w:type="numbering" w:customStyle="1" w:styleId="11212">
    <w:name w:val="Раздел 1.121"/>
    <w:uiPriority w:val="99"/>
    <w:rsid w:val="00B732A3"/>
  </w:style>
  <w:style w:type="numbering" w:customStyle="1" w:styleId="11213">
    <w:name w:val="Стиль1121"/>
    <w:uiPriority w:val="99"/>
    <w:rsid w:val="00B732A3"/>
  </w:style>
  <w:style w:type="numbering" w:customStyle="1" w:styleId="13110">
    <w:name w:val="Заглавие 1311"/>
    <w:basedOn w:val="af0"/>
    <w:uiPriority w:val="99"/>
    <w:rsid w:val="00B732A3"/>
  </w:style>
  <w:style w:type="numbering" w:customStyle="1" w:styleId="1411">
    <w:name w:val="Стиль141"/>
    <w:uiPriority w:val="99"/>
    <w:rsid w:val="00B732A3"/>
  </w:style>
  <w:style w:type="numbering" w:customStyle="1" w:styleId="1314">
    <w:name w:val="Нет списка131"/>
    <w:next w:val="af0"/>
    <w:uiPriority w:val="99"/>
    <w:semiHidden/>
    <w:unhideWhenUsed/>
    <w:rsid w:val="00B732A3"/>
  </w:style>
  <w:style w:type="numbering" w:customStyle="1" w:styleId="11310">
    <w:name w:val="Раздел 1.131"/>
    <w:uiPriority w:val="99"/>
    <w:rsid w:val="00B732A3"/>
  </w:style>
  <w:style w:type="numbering" w:customStyle="1" w:styleId="11311">
    <w:name w:val="Стиль1131"/>
    <w:uiPriority w:val="99"/>
    <w:rsid w:val="00B732A3"/>
  </w:style>
  <w:style w:type="numbering" w:customStyle="1" w:styleId="1412">
    <w:name w:val="Раздел 1.41"/>
    <w:uiPriority w:val="99"/>
    <w:rsid w:val="00B732A3"/>
  </w:style>
  <w:style w:type="numbering" w:customStyle="1" w:styleId="1510">
    <w:name w:val="Заглавие 151"/>
    <w:uiPriority w:val="99"/>
    <w:rsid w:val="00B732A3"/>
  </w:style>
  <w:style w:type="numbering" w:customStyle="1" w:styleId="2310">
    <w:name w:val="Нет списка231"/>
    <w:next w:val="af0"/>
    <w:semiHidden/>
    <w:unhideWhenUsed/>
    <w:rsid w:val="00B732A3"/>
  </w:style>
  <w:style w:type="numbering" w:customStyle="1" w:styleId="11312">
    <w:name w:val="Нет списка1131"/>
    <w:next w:val="af0"/>
    <w:uiPriority w:val="99"/>
    <w:semiHidden/>
    <w:unhideWhenUsed/>
    <w:rsid w:val="00B732A3"/>
  </w:style>
  <w:style w:type="numbering" w:customStyle="1" w:styleId="12111">
    <w:name w:val="Стиль1211"/>
    <w:uiPriority w:val="99"/>
    <w:rsid w:val="00B732A3"/>
  </w:style>
  <w:style w:type="numbering" w:customStyle="1" w:styleId="11313">
    <w:name w:val="Заглавие 1131"/>
    <w:basedOn w:val="af0"/>
    <w:uiPriority w:val="99"/>
    <w:rsid w:val="00B732A3"/>
  </w:style>
  <w:style w:type="numbering" w:customStyle="1" w:styleId="12112">
    <w:name w:val="Раздел 1.211"/>
    <w:uiPriority w:val="99"/>
    <w:rsid w:val="00B732A3"/>
  </w:style>
  <w:style w:type="numbering" w:customStyle="1" w:styleId="11120">
    <w:name w:val="Нет списка1112"/>
    <w:next w:val="af0"/>
    <w:semiHidden/>
    <w:unhideWhenUsed/>
    <w:rsid w:val="00B732A3"/>
  </w:style>
  <w:style w:type="numbering" w:customStyle="1" w:styleId="21111">
    <w:name w:val="Нет списка21111"/>
    <w:next w:val="af0"/>
    <w:uiPriority w:val="99"/>
    <w:semiHidden/>
    <w:unhideWhenUsed/>
    <w:rsid w:val="00B732A3"/>
  </w:style>
  <w:style w:type="numbering" w:customStyle="1" w:styleId="111115">
    <w:name w:val="Заглавие 11111"/>
    <w:basedOn w:val="af0"/>
    <w:uiPriority w:val="99"/>
    <w:rsid w:val="00B732A3"/>
  </w:style>
  <w:style w:type="numbering" w:customStyle="1" w:styleId="3212">
    <w:name w:val="Нет списка321"/>
    <w:next w:val="af0"/>
    <w:uiPriority w:val="99"/>
    <w:semiHidden/>
    <w:unhideWhenUsed/>
    <w:rsid w:val="00B732A3"/>
  </w:style>
  <w:style w:type="numbering" w:customStyle="1" w:styleId="12210">
    <w:name w:val="Заглавие 1221"/>
    <w:basedOn w:val="af0"/>
    <w:uiPriority w:val="99"/>
    <w:rsid w:val="00B732A3"/>
  </w:style>
  <w:style w:type="numbering" w:customStyle="1" w:styleId="111116">
    <w:name w:val="Раздел 1.1111"/>
    <w:uiPriority w:val="99"/>
    <w:rsid w:val="00B732A3"/>
  </w:style>
  <w:style w:type="numbering" w:customStyle="1" w:styleId="11121">
    <w:name w:val="Стиль1112"/>
    <w:uiPriority w:val="99"/>
    <w:rsid w:val="00B732A3"/>
  </w:style>
  <w:style w:type="numbering" w:customStyle="1" w:styleId="1321">
    <w:name w:val="Заглавие 1321"/>
    <w:basedOn w:val="af0"/>
    <w:uiPriority w:val="99"/>
    <w:rsid w:val="00B732A3"/>
  </w:style>
  <w:style w:type="numbering" w:customStyle="1" w:styleId="4110">
    <w:name w:val="Нет списка411"/>
    <w:next w:val="af0"/>
    <w:uiPriority w:val="99"/>
    <w:semiHidden/>
    <w:unhideWhenUsed/>
    <w:rsid w:val="00B732A3"/>
  </w:style>
  <w:style w:type="numbering" w:customStyle="1" w:styleId="12113">
    <w:name w:val="Нет списка1211"/>
    <w:next w:val="af0"/>
    <w:semiHidden/>
    <w:unhideWhenUsed/>
    <w:rsid w:val="00B732A3"/>
  </w:style>
  <w:style w:type="numbering" w:customStyle="1" w:styleId="13111">
    <w:name w:val="Стиль1311"/>
    <w:uiPriority w:val="99"/>
    <w:rsid w:val="00B732A3"/>
  </w:style>
  <w:style w:type="numbering" w:customStyle="1" w:styleId="14110">
    <w:name w:val="Заглавие 1411"/>
    <w:basedOn w:val="af0"/>
    <w:uiPriority w:val="99"/>
    <w:rsid w:val="00B732A3"/>
  </w:style>
  <w:style w:type="numbering" w:customStyle="1" w:styleId="13112">
    <w:name w:val="Раздел 1.311"/>
    <w:uiPriority w:val="99"/>
    <w:rsid w:val="00B732A3"/>
  </w:style>
  <w:style w:type="numbering" w:customStyle="1" w:styleId="112110">
    <w:name w:val="Нет списка11211"/>
    <w:next w:val="af0"/>
    <w:uiPriority w:val="99"/>
    <w:semiHidden/>
    <w:unhideWhenUsed/>
    <w:rsid w:val="00B732A3"/>
  </w:style>
  <w:style w:type="numbering" w:customStyle="1" w:styleId="2211">
    <w:name w:val="Нет списка2211"/>
    <w:next w:val="af0"/>
    <w:uiPriority w:val="99"/>
    <w:semiHidden/>
    <w:unhideWhenUsed/>
    <w:rsid w:val="00B732A3"/>
  </w:style>
  <w:style w:type="numbering" w:customStyle="1" w:styleId="112111">
    <w:name w:val="Заглавие 11211"/>
    <w:basedOn w:val="af0"/>
    <w:uiPriority w:val="99"/>
    <w:rsid w:val="00B732A3"/>
  </w:style>
  <w:style w:type="numbering" w:customStyle="1" w:styleId="3111">
    <w:name w:val="Нет списка3111"/>
    <w:next w:val="af0"/>
    <w:uiPriority w:val="99"/>
    <w:semiHidden/>
    <w:unhideWhenUsed/>
    <w:rsid w:val="00B732A3"/>
  </w:style>
  <w:style w:type="numbering" w:customStyle="1" w:styleId="121110">
    <w:name w:val="Заглавие 12111"/>
    <w:basedOn w:val="af0"/>
    <w:uiPriority w:val="99"/>
    <w:rsid w:val="00B732A3"/>
  </w:style>
  <w:style w:type="numbering" w:customStyle="1" w:styleId="112112">
    <w:name w:val="Раздел 1.1211"/>
    <w:uiPriority w:val="99"/>
    <w:rsid w:val="00B732A3"/>
  </w:style>
  <w:style w:type="numbering" w:customStyle="1" w:styleId="112113">
    <w:name w:val="Стиль11211"/>
    <w:uiPriority w:val="99"/>
    <w:rsid w:val="00B732A3"/>
  </w:style>
  <w:style w:type="numbering" w:customStyle="1" w:styleId="131110">
    <w:name w:val="Заглавие 13111"/>
    <w:basedOn w:val="af0"/>
    <w:uiPriority w:val="99"/>
    <w:rsid w:val="00B732A3"/>
  </w:style>
  <w:style w:type="numbering" w:customStyle="1" w:styleId="5110">
    <w:name w:val="Нет списка511"/>
    <w:next w:val="af0"/>
    <w:uiPriority w:val="99"/>
    <w:semiHidden/>
    <w:unhideWhenUsed/>
    <w:rsid w:val="00B732A3"/>
  </w:style>
  <w:style w:type="numbering" w:customStyle="1" w:styleId="158">
    <w:name w:val="Стиль15"/>
    <w:uiPriority w:val="99"/>
    <w:rsid w:val="00B732A3"/>
  </w:style>
  <w:style w:type="numbering" w:customStyle="1" w:styleId="1141">
    <w:name w:val="Раздел 1.14"/>
    <w:uiPriority w:val="99"/>
    <w:rsid w:val="00B732A3"/>
  </w:style>
  <w:style w:type="numbering" w:customStyle="1" w:styleId="1142">
    <w:name w:val="Стиль114"/>
    <w:uiPriority w:val="99"/>
    <w:rsid w:val="00B732A3"/>
  </w:style>
  <w:style w:type="numbering" w:customStyle="1" w:styleId="159">
    <w:name w:val="Раздел 1.5"/>
    <w:uiPriority w:val="99"/>
    <w:rsid w:val="00B732A3"/>
  </w:style>
  <w:style w:type="numbering" w:customStyle="1" w:styleId="163">
    <w:name w:val="Заглавие 16"/>
    <w:uiPriority w:val="99"/>
    <w:rsid w:val="00B732A3"/>
  </w:style>
  <w:style w:type="numbering" w:customStyle="1" w:styleId="1143">
    <w:name w:val="Нет списка114"/>
    <w:next w:val="af0"/>
    <w:semiHidden/>
    <w:unhideWhenUsed/>
    <w:rsid w:val="00B732A3"/>
  </w:style>
  <w:style w:type="numbering" w:customStyle="1" w:styleId="1222">
    <w:name w:val="Стиль122"/>
    <w:uiPriority w:val="99"/>
    <w:rsid w:val="00B732A3"/>
  </w:style>
  <w:style w:type="numbering" w:customStyle="1" w:styleId="1144">
    <w:name w:val="Заглавие 114"/>
    <w:basedOn w:val="af0"/>
    <w:uiPriority w:val="99"/>
    <w:rsid w:val="00B732A3"/>
  </w:style>
  <w:style w:type="numbering" w:customStyle="1" w:styleId="1223">
    <w:name w:val="Раздел 1.22"/>
    <w:uiPriority w:val="99"/>
    <w:rsid w:val="00B732A3"/>
  </w:style>
  <w:style w:type="numbering" w:customStyle="1" w:styleId="11130">
    <w:name w:val="Нет списка1113"/>
    <w:next w:val="af0"/>
    <w:semiHidden/>
    <w:unhideWhenUsed/>
    <w:rsid w:val="00B732A3"/>
  </w:style>
  <w:style w:type="numbering" w:customStyle="1" w:styleId="2120">
    <w:name w:val="Нет списка212"/>
    <w:next w:val="af0"/>
    <w:semiHidden/>
    <w:unhideWhenUsed/>
    <w:rsid w:val="00B732A3"/>
  </w:style>
  <w:style w:type="numbering" w:customStyle="1" w:styleId="11122">
    <w:name w:val="Заглавие 1112"/>
    <w:basedOn w:val="af0"/>
    <w:uiPriority w:val="99"/>
    <w:rsid w:val="00B732A3"/>
  </w:style>
  <w:style w:type="numbering" w:customStyle="1" w:styleId="1231">
    <w:name w:val="Заглавие 123"/>
    <w:basedOn w:val="af0"/>
    <w:uiPriority w:val="99"/>
    <w:rsid w:val="00B732A3"/>
  </w:style>
  <w:style w:type="numbering" w:customStyle="1" w:styleId="11123">
    <w:name w:val="Раздел 1.112"/>
    <w:uiPriority w:val="99"/>
    <w:rsid w:val="00B732A3"/>
  </w:style>
  <w:style w:type="numbering" w:customStyle="1" w:styleId="11131">
    <w:name w:val="Стиль1113"/>
    <w:uiPriority w:val="99"/>
    <w:rsid w:val="00B732A3"/>
  </w:style>
  <w:style w:type="numbering" w:customStyle="1" w:styleId="1330">
    <w:name w:val="Заглавие 133"/>
    <w:basedOn w:val="af0"/>
    <w:uiPriority w:val="99"/>
    <w:rsid w:val="00B732A3"/>
  </w:style>
  <w:style w:type="numbering" w:customStyle="1" w:styleId="1224">
    <w:name w:val="Нет списка122"/>
    <w:next w:val="af0"/>
    <w:semiHidden/>
    <w:unhideWhenUsed/>
    <w:rsid w:val="00B732A3"/>
  </w:style>
  <w:style w:type="numbering" w:customStyle="1" w:styleId="1322">
    <w:name w:val="Стиль132"/>
    <w:uiPriority w:val="99"/>
    <w:rsid w:val="00B732A3"/>
  </w:style>
  <w:style w:type="numbering" w:customStyle="1" w:styleId="1420">
    <w:name w:val="Заглавие 142"/>
    <w:basedOn w:val="af0"/>
    <w:uiPriority w:val="99"/>
    <w:rsid w:val="00B732A3"/>
  </w:style>
  <w:style w:type="numbering" w:customStyle="1" w:styleId="1323">
    <w:name w:val="Раздел 1.32"/>
    <w:uiPriority w:val="99"/>
    <w:rsid w:val="00B732A3"/>
  </w:style>
  <w:style w:type="numbering" w:customStyle="1" w:styleId="11220">
    <w:name w:val="Нет списка1122"/>
    <w:next w:val="af0"/>
    <w:uiPriority w:val="99"/>
    <w:semiHidden/>
    <w:unhideWhenUsed/>
    <w:rsid w:val="00B732A3"/>
  </w:style>
  <w:style w:type="numbering" w:customStyle="1" w:styleId="2220">
    <w:name w:val="Нет списка222"/>
    <w:next w:val="af0"/>
    <w:semiHidden/>
    <w:unhideWhenUsed/>
    <w:rsid w:val="00B732A3"/>
  </w:style>
  <w:style w:type="numbering" w:customStyle="1" w:styleId="11221">
    <w:name w:val="Заглавие 1122"/>
    <w:basedOn w:val="af0"/>
    <w:uiPriority w:val="99"/>
    <w:rsid w:val="00B732A3"/>
  </w:style>
  <w:style w:type="numbering" w:customStyle="1" w:styleId="3120">
    <w:name w:val="Нет списка312"/>
    <w:next w:val="af0"/>
    <w:uiPriority w:val="99"/>
    <w:semiHidden/>
    <w:unhideWhenUsed/>
    <w:rsid w:val="00B732A3"/>
  </w:style>
  <w:style w:type="numbering" w:customStyle="1" w:styleId="12120">
    <w:name w:val="Заглавие 1212"/>
    <w:basedOn w:val="af0"/>
    <w:uiPriority w:val="99"/>
    <w:rsid w:val="00B732A3"/>
  </w:style>
  <w:style w:type="numbering" w:customStyle="1" w:styleId="11222">
    <w:name w:val="Раздел 1.122"/>
    <w:uiPriority w:val="99"/>
    <w:rsid w:val="00B732A3"/>
  </w:style>
  <w:style w:type="numbering" w:customStyle="1" w:styleId="11223">
    <w:name w:val="Стиль1122"/>
    <w:uiPriority w:val="99"/>
    <w:rsid w:val="00B732A3"/>
  </w:style>
  <w:style w:type="numbering" w:customStyle="1" w:styleId="13120">
    <w:name w:val="Заглавие 1312"/>
    <w:basedOn w:val="af0"/>
    <w:uiPriority w:val="99"/>
    <w:rsid w:val="00B732A3"/>
  </w:style>
  <w:style w:type="numbering" w:customStyle="1" w:styleId="164">
    <w:name w:val="Стиль16"/>
    <w:uiPriority w:val="99"/>
    <w:rsid w:val="00B732A3"/>
  </w:style>
  <w:style w:type="numbering" w:customStyle="1" w:styleId="15a">
    <w:name w:val="Нет списка15"/>
    <w:next w:val="af0"/>
    <w:semiHidden/>
    <w:unhideWhenUsed/>
    <w:rsid w:val="00B732A3"/>
  </w:style>
  <w:style w:type="numbering" w:customStyle="1" w:styleId="1150">
    <w:name w:val="Раздел 1.15"/>
    <w:uiPriority w:val="99"/>
    <w:rsid w:val="00B732A3"/>
  </w:style>
  <w:style w:type="numbering" w:customStyle="1" w:styleId="1151">
    <w:name w:val="Стиль115"/>
    <w:uiPriority w:val="99"/>
    <w:rsid w:val="00B732A3"/>
  </w:style>
  <w:style w:type="numbering" w:customStyle="1" w:styleId="165">
    <w:name w:val="Раздел 1.6"/>
    <w:uiPriority w:val="99"/>
    <w:rsid w:val="00B732A3"/>
  </w:style>
  <w:style w:type="numbering" w:customStyle="1" w:styleId="173">
    <w:name w:val="Заглавие 17"/>
    <w:uiPriority w:val="99"/>
    <w:rsid w:val="00B732A3"/>
  </w:style>
  <w:style w:type="numbering" w:customStyle="1" w:styleId="253">
    <w:name w:val="Нет списка25"/>
    <w:next w:val="af0"/>
    <w:uiPriority w:val="99"/>
    <w:semiHidden/>
    <w:unhideWhenUsed/>
    <w:rsid w:val="00B732A3"/>
  </w:style>
  <w:style w:type="numbering" w:customStyle="1" w:styleId="1152">
    <w:name w:val="Нет списка115"/>
    <w:next w:val="af0"/>
    <w:uiPriority w:val="99"/>
    <w:semiHidden/>
    <w:unhideWhenUsed/>
    <w:rsid w:val="00B732A3"/>
  </w:style>
  <w:style w:type="numbering" w:customStyle="1" w:styleId="1232">
    <w:name w:val="Стиль123"/>
    <w:uiPriority w:val="99"/>
    <w:rsid w:val="00B732A3"/>
  </w:style>
  <w:style w:type="numbering" w:customStyle="1" w:styleId="1153">
    <w:name w:val="Заглавие 115"/>
    <w:basedOn w:val="af0"/>
    <w:uiPriority w:val="99"/>
    <w:rsid w:val="00B732A3"/>
  </w:style>
  <w:style w:type="numbering" w:customStyle="1" w:styleId="1233">
    <w:name w:val="Раздел 1.23"/>
    <w:uiPriority w:val="99"/>
    <w:rsid w:val="00B732A3"/>
  </w:style>
  <w:style w:type="numbering" w:customStyle="1" w:styleId="11140">
    <w:name w:val="Нет списка1114"/>
    <w:next w:val="af0"/>
    <w:semiHidden/>
    <w:unhideWhenUsed/>
    <w:rsid w:val="00B732A3"/>
  </w:style>
  <w:style w:type="numbering" w:customStyle="1" w:styleId="2130">
    <w:name w:val="Нет списка213"/>
    <w:next w:val="af0"/>
    <w:uiPriority w:val="99"/>
    <w:semiHidden/>
    <w:unhideWhenUsed/>
    <w:rsid w:val="00B732A3"/>
  </w:style>
  <w:style w:type="numbering" w:customStyle="1" w:styleId="11132">
    <w:name w:val="Заглавие 1113"/>
    <w:basedOn w:val="af0"/>
    <w:uiPriority w:val="99"/>
    <w:rsid w:val="00B732A3"/>
  </w:style>
  <w:style w:type="numbering" w:customStyle="1" w:styleId="344">
    <w:name w:val="Нет списка34"/>
    <w:next w:val="af0"/>
    <w:uiPriority w:val="99"/>
    <w:semiHidden/>
    <w:unhideWhenUsed/>
    <w:rsid w:val="00B732A3"/>
  </w:style>
  <w:style w:type="numbering" w:customStyle="1" w:styleId="1241">
    <w:name w:val="Заглавие 124"/>
    <w:basedOn w:val="af0"/>
    <w:uiPriority w:val="99"/>
    <w:rsid w:val="00B732A3"/>
  </w:style>
  <w:style w:type="numbering" w:customStyle="1" w:styleId="11133">
    <w:name w:val="Раздел 1.113"/>
    <w:uiPriority w:val="99"/>
    <w:rsid w:val="00B732A3"/>
  </w:style>
  <w:style w:type="numbering" w:customStyle="1" w:styleId="11141">
    <w:name w:val="Стиль1114"/>
    <w:uiPriority w:val="99"/>
    <w:rsid w:val="00B732A3"/>
  </w:style>
  <w:style w:type="numbering" w:customStyle="1" w:styleId="1340">
    <w:name w:val="Заглавие 134"/>
    <w:basedOn w:val="af0"/>
    <w:uiPriority w:val="99"/>
    <w:rsid w:val="00B732A3"/>
  </w:style>
  <w:style w:type="numbering" w:customStyle="1" w:styleId="1234">
    <w:name w:val="Нет списка123"/>
    <w:next w:val="af0"/>
    <w:uiPriority w:val="99"/>
    <w:semiHidden/>
    <w:unhideWhenUsed/>
    <w:rsid w:val="00B732A3"/>
  </w:style>
  <w:style w:type="numbering" w:customStyle="1" w:styleId="1331">
    <w:name w:val="Стиль133"/>
    <w:uiPriority w:val="99"/>
    <w:rsid w:val="00B732A3"/>
  </w:style>
  <w:style w:type="numbering" w:customStyle="1" w:styleId="1430">
    <w:name w:val="Заглавие 143"/>
    <w:basedOn w:val="af0"/>
    <w:uiPriority w:val="99"/>
    <w:rsid w:val="00B732A3"/>
  </w:style>
  <w:style w:type="numbering" w:customStyle="1" w:styleId="1332">
    <w:name w:val="Раздел 1.33"/>
    <w:uiPriority w:val="99"/>
    <w:rsid w:val="00B732A3"/>
  </w:style>
  <w:style w:type="numbering" w:customStyle="1" w:styleId="11230">
    <w:name w:val="Нет списка1123"/>
    <w:next w:val="af0"/>
    <w:uiPriority w:val="99"/>
    <w:semiHidden/>
    <w:unhideWhenUsed/>
    <w:rsid w:val="00B732A3"/>
  </w:style>
  <w:style w:type="numbering" w:customStyle="1" w:styleId="2230">
    <w:name w:val="Нет списка223"/>
    <w:next w:val="af0"/>
    <w:uiPriority w:val="99"/>
    <w:semiHidden/>
    <w:unhideWhenUsed/>
    <w:rsid w:val="00B732A3"/>
  </w:style>
  <w:style w:type="numbering" w:customStyle="1" w:styleId="11231">
    <w:name w:val="Заглавие 1123"/>
    <w:basedOn w:val="af0"/>
    <w:uiPriority w:val="99"/>
    <w:rsid w:val="00B732A3"/>
  </w:style>
  <w:style w:type="numbering" w:customStyle="1" w:styleId="3130">
    <w:name w:val="Нет списка313"/>
    <w:next w:val="af0"/>
    <w:uiPriority w:val="99"/>
    <w:semiHidden/>
    <w:unhideWhenUsed/>
    <w:rsid w:val="00B732A3"/>
  </w:style>
  <w:style w:type="numbering" w:customStyle="1" w:styleId="12130">
    <w:name w:val="Заглавие 1213"/>
    <w:basedOn w:val="af0"/>
    <w:uiPriority w:val="99"/>
    <w:rsid w:val="00B732A3"/>
  </w:style>
  <w:style w:type="numbering" w:customStyle="1" w:styleId="11232">
    <w:name w:val="Раздел 1.123"/>
    <w:uiPriority w:val="99"/>
    <w:rsid w:val="00B732A3"/>
  </w:style>
  <w:style w:type="numbering" w:customStyle="1" w:styleId="11233">
    <w:name w:val="Стиль1123"/>
    <w:uiPriority w:val="99"/>
    <w:rsid w:val="00B732A3"/>
  </w:style>
  <w:style w:type="numbering" w:customStyle="1" w:styleId="13130">
    <w:name w:val="Заглавие 1313"/>
    <w:basedOn w:val="af0"/>
    <w:uiPriority w:val="99"/>
    <w:rsid w:val="00B732A3"/>
  </w:style>
  <w:style w:type="numbering" w:customStyle="1" w:styleId="174">
    <w:name w:val="Стиль17"/>
    <w:uiPriority w:val="99"/>
    <w:rsid w:val="00B732A3"/>
  </w:style>
  <w:style w:type="numbering" w:customStyle="1" w:styleId="166">
    <w:name w:val="Нет списка16"/>
    <w:next w:val="af0"/>
    <w:uiPriority w:val="99"/>
    <w:semiHidden/>
    <w:unhideWhenUsed/>
    <w:rsid w:val="00B732A3"/>
  </w:style>
  <w:style w:type="numbering" w:customStyle="1" w:styleId="1160">
    <w:name w:val="Раздел 1.16"/>
    <w:uiPriority w:val="99"/>
    <w:rsid w:val="00B732A3"/>
  </w:style>
  <w:style w:type="numbering" w:customStyle="1" w:styleId="1161">
    <w:name w:val="Стиль116"/>
    <w:uiPriority w:val="99"/>
    <w:rsid w:val="00B732A3"/>
  </w:style>
  <w:style w:type="numbering" w:customStyle="1" w:styleId="175">
    <w:name w:val="Раздел 1.7"/>
    <w:uiPriority w:val="99"/>
    <w:rsid w:val="00B732A3"/>
  </w:style>
  <w:style w:type="numbering" w:customStyle="1" w:styleId="183">
    <w:name w:val="Заглавие 18"/>
    <w:uiPriority w:val="99"/>
    <w:rsid w:val="00B732A3"/>
  </w:style>
  <w:style w:type="numbering" w:customStyle="1" w:styleId="265">
    <w:name w:val="Нет списка26"/>
    <w:next w:val="af0"/>
    <w:uiPriority w:val="99"/>
    <w:semiHidden/>
    <w:unhideWhenUsed/>
    <w:rsid w:val="00B732A3"/>
  </w:style>
  <w:style w:type="numbering" w:customStyle="1" w:styleId="1162">
    <w:name w:val="Нет списка116"/>
    <w:next w:val="af0"/>
    <w:uiPriority w:val="99"/>
    <w:semiHidden/>
    <w:unhideWhenUsed/>
    <w:rsid w:val="00B732A3"/>
  </w:style>
  <w:style w:type="numbering" w:customStyle="1" w:styleId="1242">
    <w:name w:val="Стиль124"/>
    <w:uiPriority w:val="99"/>
    <w:rsid w:val="00B732A3"/>
  </w:style>
  <w:style w:type="numbering" w:customStyle="1" w:styleId="1163">
    <w:name w:val="Заглавие 116"/>
    <w:basedOn w:val="af0"/>
    <w:uiPriority w:val="99"/>
    <w:rsid w:val="00B732A3"/>
  </w:style>
  <w:style w:type="numbering" w:customStyle="1" w:styleId="1243">
    <w:name w:val="Раздел 1.24"/>
    <w:uiPriority w:val="99"/>
    <w:rsid w:val="00B732A3"/>
  </w:style>
  <w:style w:type="numbering" w:customStyle="1" w:styleId="1115">
    <w:name w:val="Нет списка1115"/>
    <w:next w:val="af0"/>
    <w:uiPriority w:val="99"/>
    <w:semiHidden/>
    <w:unhideWhenUsed/>
    <w:rsid w:val="00B732A3"/>
  </w:style>
  <w:style w:type="numbering" w:customStyle="1" w:styleId="2140">
    <w:name w:val="Нет списка214"/>
    <w:next w:val="af0"/>
    <w:uiPriority w:val="99"/>
    <w:semiHidden/>
    <w:unhideWhenUsed/>
    <w:rsid w:val="00B732A3"/>
  </w:style>
  <w:style w:type="numbering" w:customStyle="1" w:styleId="11142">
    <w:name w:val="Заглавие 1114"/>
    <w:basedOn w:val="af0"/>
    <w:uiPriority w:val="99"/>
    <w:rsid w:val="00B732A3"/>
  </w:style>
  <w:style w:type="numbering" w:customStyle="1" w:styleId="354">
    <w:name w:val="Нет списка35"/>
    <w:next w:val="af0"/>
    <w:uiPriority w:val="99"/>
    <w:semiHidden/>
    <w:unhideWhenUsed/>
    <w:rsid w:val="00B732A3"/>
  </w:style>
  <w:style w:type="numbering" w:customStyle="1" w:styleId="1250">
    <w:name w:val="Заглавие 125"/>
    <w:basedOn w:val="af0"/>
    <w:uiPriority w:val="99"/>
    <w:rsid w:val="00B732A3"/>
  </w:style>
  <w:style w:type="numbering" w:customStyle="1" w:styleId="11143">
    <w:name w:val="Раздел 1.114"/>
    <w:uiPriority w:val="99"/>
    <w:rsid w:val="00B732A3"/>
  </w:style>
  <w:style w:type="numbering" w:customStyle="1" w:styleId="11150">
    <w:name w:val="Стиль1115"/>
    <w:uiPriority w:val="99"/>
    <w:rsid w:val="00B732A3"/>
  </w:style>
  <w:style w:type="numbering" w:customStyle="1" w:styleId="1350">
    <w:name w:val="Заглавие 135"/>
    <w:basedOn w:val="af0"/>
    <w:uiPriority w:val="99"/>
    <w:rsid w:val="00B732A3"/>
  </w:style>
  <w:style w:type="numbering" w:customStyle="1" w:styleId="443">
    <w:name w:val="Нет списка44"/>
    <w:next w:val="af0"/>
    <w:uiPriority w:val="99"/>
    <w:semiHidden/>
    <w:unhideWhenUsed/>
    <w:rsid w:val="00B732A3"/>
  </w:style>
  <w:style w:type="numbering" w:customStyle="1" w:styleId="1244">
    <w:name w:val="Нет списка124"/>
    <w:next w:val="af0"/>
    <w:uiPriority w:val="99"/>
    <w:semiHidden/>
    <w:unhideWhenUsed/>
    <w:rsid w:val="00B732A3"/>
  </w:style>
  <w:style w:type="numbering" w:customStyle="1" w:styleId="1341">
    <w:name w:val="Стиль134"/>
    <w:uiPriority w:val="99"/>
    <w:rsid w:val="00B732A3"/>
  </w:style>
  <w:style w:type="numbering" w:customStyle="1" w:styleId="1440">
    <w:name w:val="Заглавие 144"/>
    <w:basedOn w:val="af0"/>
    <w:uiPriority w:val="99"/>
    <w:rsid w:val="00B732A3"/>
  </w:style>
  <w:style w:type="numbering" w:customStyle="1" w:styleId="1342">
    <w:name w:val="Раздел 1.34"/>
    <w:uiPriority w:val="99"/>
    <w:rsid w:val="00B732A3"/>
  </w:style>
  <w:style w:type="numbering" w:customStyle="1" w:styleId="11240">
    <w:name w:val="Нет списка1124"/>
    <w:next w:val="af0"/>
    <w:uiPriority w:val="99"/>
    <w:semiHidden/>
    <w:unhideWhenUsed/>
    <w:rsid w:val="00B732A3"/>
  </w:style>
  <w:style w:type="numbering" w:customStyle="1" w:styleId="2240">
    <w:name w:val="Нет списка224"/>
    <w:next w:val="af0"/>
    <w:uiPriority w:val="99"/>
    <w:semiHidden/>
    <w:unhideWhenUsed/>
    <w:rsid w:val="00B732A3"/>
  </w:style>
  <w:style w:type="numbering" w:customStyle="1" w:styleId="11241">
    <w:name w:val="Заглавие 1124"/>
    <w:basedOn w:val="af0"/>
    <w:uiPriority w:val="99"/>
    <w:rsid w:val="00B732A3"/>
  </w:style>
  <w:style w:type="numbering" w:customStyle="1" w:styleId="3140">
    <w:name w:val="Нет списка314"/>
    <w:next w:val="af0"/>
    <w:uiPriority w:val="99"/>
    <w:semiHidden/>
    <w:unhideWhenUsed/>
    <w:rsid w:val="00B732A3"/>
  </w:style>
  <w:style w:type="numbering" w:customStyle="1" w:styleId="12140">
    <w:name w:val="Заглавие 1214"/>
    <w:basedOn w:val="af0"/>
    <w:uiPriority w:val="99"/>
    <w:rsid w:val="00B732A3"/>
  </w:style>
  <w:style w:type="numbering" w:customStyle="1" w:styleId="11242">
    <w:name w:val="Раздел 1.124"/>
    <w:uiPriority w:val="99"/>
    <w:rsid w:val="00B732A3"/>
  </w:style>
  <w:style w:type="numbering" w:customStyle="1" w:styleId="11243">
    <w:name w:val="Стиль1124"/>
    <w:uiPriority w:val="99"/>
    <w:rsid w:val="00B732A3"/>
  </w:style>
  <w:style w:type="numbering" w:customStyle="1" w:styleId="13140">
    <w:name w:val="Заглавие 1314"/>
    <w:basedOn w:val="af0"/>
    <w:uiPriority w:val="99"/>
    <w:rsid w:val="00B732A3"/>
  </w:style>
  <w:style w:type="numbering" w:customStyle="1" w:styleId="541">
    <w:name w:val="Нет списка54"/>
    <w:next w:val="af0"/>
    <w:uiPriority w:val="99"/>
    <w:semiHidden/>
    <w:unhideWhenUsed/>
    <w:rsid w:val="00B732A3"/>
  </w:style>
  <w:style w:type="numbering" w:customStyle="1" w:styleId="184">
    <w:name w:val="Стиль18"/>
    <w:uiPriority w:val="99"/>
    <w:rsid w:val="00B732A3"/>
  </w:style>
  <w:style w:type="numbering" w:customStyle="1" w:styleId="176">
    <w:name w:val="Нет списка17"/>
    <w:next w:val="af0"/>
    <w:uiPriority w:val="99"/>
    <w:semiHidden/>
    <w:unhideWhenUsed/>
    <w:rsid w:val="00B732A3"/>
  </w:style>
  <w:style w:type="numbering" w:customStyle="1" w:styleId="1170">
    <w:name w:val="Раздел 1.17"/>
    <w:uiPriority w:val="99"/>
    <w:rsid w:val="00B732A3"/>
  </w:style>
  <w:style w:type="numbering" w:customStyle="1" w:styleId="1171">
    <w:name w:val="Стиль117"/>
    <w:uiPriority w:val="99"/>
    <w:rsid w:val="00B732A3"/>
  </w:style>
  <w:style w:type="numbering" w:customStyle="1" w:styleId="185">
    <w:name w:val="Раздел 1.8"/>
    <w:uiPriority w:val="99"/>
    <w:rsid w:val="00B732A3"/>
  </w:style>
  <w:style w:type="numbering" w:customStyle="1" w:styleId="193">
    <w:name w:val="Заглавие 19"/>
    <w:uiPriority w:val="99"/>
    <w:rsid w:val="00B732A3"/>
  </w:style>
  <w:style w:type="numbering" w:customStyle="1" w:styleId="272">
    <w:name w:val="Нет списка27"/>
    <w:next w:val="af0"/>
    <w:uiPriority w:val="99"/>
    <w:semiHidden/>
    <w:unhideWhenUsed/>
    <w:rsid w:val="00B732A3"/>
  </w:style>
  <w:style w:type="numbering" w:customStyle="1" w:styleId="1172">
    <w:name w:val="Нет списка117"/>
    <w:next w:val="af0"/>
    <w:uiPriority w:val="99"/>
    <w:semiHidden/>
    <w:unhideWhenUsed/>
    <w:rsid w:val="00B732A3"/>
  </w:style>
  <w:style w:type="numbering" w:customStyle="1" w:styleId="1251">
    <w:name w:val="Стиль125"/>
    <w:uiPriority w:val="99"/>
    <w:rsid w:val="00B732A3"/>
  </w:style>
  <w:style w:type="numbering" w:customStyle="1" w:styleId="1173">
    <w:name w:val="Заглавие 117"/>
    <w:basedOn w:val="af0"/>
    <w:uiPriority w:val="99"/>
    <w:rsid w:val="00B732A3"/>
  </w:style>
  <w:style w:type="numbering" w:customStyle="1" w:styleId="1252">
    <w:name w:val="Раздел 1.25"/>
    <w:uiPriority w:val="99"/>
    <w:rsid w:val="00B732A3"/>
  </w:style>
  <w:style w:type="numbering" w:customStyle="1" w:styleId="1116">
    <w:name w:val="Нет списка1116"/>
    <w:next w:val="af0"/>
    <w:uiPriority w:val="99"/>
    <w:semiHidden/>
    <w:unhideWhenUsed/>
    <w:rsid w:val="00B732A3"/>
  </w:style>
  <w:style w:type="numbering" w:customStyle="1" w:styleId="2150">
    <w:name w:val="Нет списка215"/>
    <w:next w:val="af0"/>
    <w:uiPriority w:val="99"/>
    <w:semiHidden/>
    <w:unhideWhenUsed/>
    <w:rsid w:val="00B732A3"/>
  </w:style>
  <w:style w:type="numbering" w:customStyle="1" w:styleId="11151">
    <w:name w:val="Заглавие 1115"/>
    <w:basedOn w:val="af0"/>
    <w:uiPriority w:val="99"/>
    <w:rsid w:val="00B732A3"/>
  </w:style>
  <w:style w:type="numbering" w:customStyle="1" w:styleId="363">
    <w:name w:val="Нет списка36"/>
    <w:next w:val="af0"/>
    <w:uiPriority w:val="99"/>
    <w:semiHidden/>
    <w:unhideWhenUsed/>
    <w:rsid w:val="00B732A3"/>
  </w:style>
  <w:style w:type="numbering" w:customStyle="1" w:styleId="1260">
    <w:name w:val="Заглавие 126"/>
    <w:basedOn w:val="af0"/>
    <w:uiPriority w:val="99"/>
    <w:rsid w:val="00B732A3"/>
  </w:style>
  <w:style w:type="numbering" w:customStyle="1" w:styleId="11152">
    <w:name w:val="Раздел 1.115"/>
    <w:uiPriority w:val="99"/>
    <w:rsid w:val="00B732A3"/>
  </w:style>
  <w:style w:type="numbering" w:customStyle="1" w:styleId="11160">
    <w:name w:val="Стиль1116"/>
    <w:uiPriority w:val="99"/>
    <w:rsid w:val="00B732A3"/>
  </w:style>
  <w:style w:type="numbering" w:customStyle="1" w:styleId="1360">
    <w:name w:val="Заглавие 136"/>
    <w:basedOn w:val="af0"/>
    <w:uiPriority w:val="99"/>
    <w:rsid w:val="00B732A3"/>
  </w:style>
  <w:style w:type="numbering" w:customStyle="1" w:styleId="453">
    <w:name w:val="Нет списка45"/>
    <w:next w:val="af0"/>
    <w:uiPriority w:val="99"/>
    <w:semiHidden/>
    <w:unhideWhenUsed/>
    <w:rsid w:val="00B732A3"/>
  </w:style>
  <w:style w:type="numbering" w:customStyle="1" w:styleId="1253">
    <w:name w:val="Нет списка125"/>
    <w:next w:val="af0"/>
    <w:uiPriority w:val="99"/>
    <w:semiHidden/>
    <w:unhideWhenUsed/>
    <w:rsid w:val="00B732A3"/>
  </w:style>
  <w:style w:type="numbering" w:customStyle="1" w:styleId="1351">
    <w:name w:val="Стиль135"/>
    <w:uiPriority w:val="99"/>
    <w:rsid w:val="00B732A3"/>
  </w:style>
  <w:style w:type="numbering" w:customStyle="1" w:styleId="1450">
    <w:name w:val="Заглавие 145"/>
    <w:basedOn w:val="af0"/>
    <w:uiPriority w:val="99"/>
    <w:rsid w:val="00B732A3"/>
  </w:style>
  <w:style w:type="numbering" w:customStyle="1" w:styleId="1352">
    <w:name w:val="Раздел 1.35"/>
    <w:uiPriority w:val="99"/>
    <w:rsid w:val="00B732A3"/>
  </w:style>
  <w:style w:type="numbering" w:customStyle="1" w:styleId="1125">
    <w:name w:val="Нет списка1125"/>
    <w:next w:val="af0"/>
    <w:uiPriority w:val="99"/>
    <w:semiHidden/>
    <w:unhideWhenUsed/>
    <w:rsid w:val="00B732A3"/>
  </w:style>
  <w:style w:type="numbering" w:customStyle="1" w:styleId="2250">
    <w:name w:val="Нет списка225"/>
    <w:next w:val="af0"/>
    <w:uiPriority w:val="99"/>
    <w:semiHidden/>
    <w:unhideWhenUsed/>
    <w:rsid w:val="00B732A3"/>
  </w:style>
  <w:style w:type="numbering" w:customStyle="1" w:styleId="11250">
    <w:name w:val="Заглавие 1125"/>
    <w:basedOn w:val="af0"/>
    <w:uiPriority w:val="99"/>
    <w:rsid w:val="00B732A3"/>
  </w:style>
  <w:style w:type="numbering" w:customStyle="1" w:styleId="3150">
    <w:name w:val="Нет списка315"/>
    <w:next w:val="af0"/>
    <w:uiPriority w:val="99"/>
    <w:semiHidden/>
    <w:unhideWhenUsed/>
    <w:rsid w:val="00B732A3"/>
  </w:style>
  <w:style w:type="numbering" w:customStyle="1" w:styleId="12150">
    <w:name w:val="Заглавие 1215"/>
    <w:basedOn w:val="af0"/>
    <w:uiPriority w:val="99"/>
    <w:rsid w:val="00B732A3"/>
  </w:style>
  <w:style w:type="numbering" w:customStyle="1" w:styleId="11251">
    <w:name w:val="Раздел 1.125"/>
    <w:uiPriority w:val="99"/>
    <w:rsid w:val="00B732A3"/>
  </w:style>
  <w:style w:type="numbering" w:customStyle="1" w:styleId="11252">
    <w:name w:val="Стиль1125"/>
    <w:uiPriority w:val="99"/>
    <w:rsid w:val="00B732A3"/>
  </w:style>
  <w:style w:type="numbering" w:customStyle="1" w:styleId="1315">
    <w:name w:val="Заглавие 1315"/>
    <w:basedOn w:val="af0"/>
    <w:uiPriority w:val="99"/>
    <w:rsid w:val="00B732A3"/>
  </w:style>
  <w:style w:type="numbering" w:customStyle="1" w:styleId="550">
    <w:name w:val="Нет списка55"/>
    <w:next w:val="af0"/>
    <w:uiPriority w:val="99"/>
    <w:semiHidden/>
    <w:unhideWhenUsed/>
    <w:rsid w:val="00B732A3"/>
  </w:style>
  <w:style w:type="numbering" w:customStyle="1" w:styleId="186">
    <w:name w:val="Нет списка18"/>
    <w:next w:val="af0"/>
    <w:uiPriority w:val="99"/>
    <w:semiHidden/>
    <w:unhideWhenUsed/>
    <w:rsid w:val="00B732A3"/>
  </w:style>
  <w:style w:type="numbering" w:customStyle="1" w:styleId="194">
    <w:name w:val="Стиль19"/>
    <w:uiPriority w:val="99"/>
    <w:rsid w:val="00B732A3"/>
  </w:style>
  <w:style w:type="numbering" w:customStyle="1" w:styleId="195">
    <w:name w:val="Нет списка19"/>
    <w:next w:val="af0"/>
    <w:uiPriority w:val="99"/>
    <w:semiHidden/>
    <w:unhideWhenUsed/>
    <w:rsid w:val="00B732A3"/>
  </w:style>
  <w:style w:type="numbering" w:customStyle="1" w:styleId="1180">
    <w:name w:val="Раздел 1.18"/>
    <w:uiPriority w:val="99"/>
    <w:rsid w:val="00B732A3"/>
  </w:style>
  <w:style w:type="numbering" w:customStyle="1" w:styleId="1181">
    <w:name w:val="Стиль118"/>
    <w:uiPriority w:val="99"/>
    <w:rsid w:val="00B732A3"/>
  </w:style>
  <w:style w:type="numbering" w:customStyle="1" w:styleId="196">
    <w:name w:val="Раздел 1.9"/>
    <w:uiPriority w:val="99"/>
    <w:rsid w:val="00B732A3"/>
  </w:style>
  <w:style w:type="numbering" w:customStyle="1" w:styleId="1100">
    <w:name w:val="Заглавие 110"/>
    <w:uiPriority w:val="99"/>
    <w:rsid w:val="00B732A3"/>
  </w:style>
  <w:style w:type="numbering" w:customStyle="1" w:styleId="282">
    <w:name w:val="Нет списка28"/>
    <w:next w:val="af0"/>
    <w:uiPriority w:val="99"/>
    <w:semiHidden/>
    <w:unhideWhenUsed/>
    <w:rsid w:val="00B732A3"/>
  </w:style>
  <w:style w:type="numbering" w:customStyle="1" w:styleId="1182">
    <w:name w:val="Нет списка118"/>
    <w:next w:val="af0"/>
    <w:uiPriority w:val="99"/>
    <w:semiHidden/>
    <w:unhideWhenUsed/>
    <w:rsid w:val="00B732A3"/>
  </w:style>
  <w:style w:type="numbering" w:customStyle="1" w:styleId="1261">
    <w:name w:val="Стиль126"/>
    <w:uiPriority w:val="99"/>
    <w:rsid w:val="00B732A3"/>
  </w:style>
  <w:style w:type="numbering" w:customStyle="1" w:styleId="1183">
    <w:name w:val="Заглавие 118"/>
    <w:basedOn w:val="af0"/>
    <w:uiPriority w:val="99"/>
    <w:rsid w:val="00B732A3"/>
  </w:style>
  <w:style w:type="numbering" w:customStyle="1" w:styleId="1262">
    <w:name w:val="Раздел 1.26"/>
    <w:uiPriority w:val="99"/>
    <w:rsid w:val="00B732A3"/>
  </w:style>
  <w:style w:type="numbering" w:customStyle="1" w:styleId="1117">
    <w:name w:val="Нет списка1117"/>
    <w:next w:val="af0"/>
    <w:uiPriority w:val="99"/>
    <w:semiHidden/>
    <w:unhideWhenUsed/>
    <w:rsid w:val="00B732A3"/>
  </w:style>
  <w:style w:type="numbering" w:customStyle="1" w:styleId="2160">
    <w:name w:val="Нет списка216"/>
    <w:next w:val="af0"/>
    <w:uiPriority w:val="99"/>
    <w:semiHidden/>
    <w:unhideWhenUsed/>
    <w:rsid w:val="00B732A3"/>
  </w:style>
  <w:style w:type="numbering" w:customStyle="1" w:styleId="11161">
    <w:name w:val="Заглавие 1116"/>
    <w:basedOn w:val="af0"/>
    <w:uiPriority w:val="99"/>
    <w:rsid w:val="00B732A3"/>
  </w:style>
  <w:style w:type="numbering" w:customStyle="1" w:styleId="372">
    <w:name w:val="Нет списка37"/>
    <w:next w:val="af0"/>
    <w:uiPriority w:val="99"/>
    <w:semiHidden/>
    <w:unhideWhenUsed/>
    <w:rsid w:val="00B732A3"/>
  </w:style>
  <w:style w:type="numbering" w:customStyle="1" w:styleId="1271">
    <w:name w:val="Заглавие 127"/>
    <w:basedOn w:val="af0"/>
    <w:uiPriority w:val="99"/>
    <w:rsid w:val="00B732A3"/>
  </w:style>
  <w:style w:type="numbering" w:customStyle="1" w:styleId="11162">
    <w:name w:val="Раздел 1.116"/>
    <w:uiPriority w:val="99"/>
    <w:rsid w:val="00B732A3"/>
  </w:style>
  <w:style w:type="numbering" w:customStyle="1" w:styleId="11170">
    <w:name w:val="Стиль1117"/>
    <w:uiPriority w:val="99"/>
    <w:rsid w:val="00B732A3"/>
  </w:style>
  <w:style w:type="numbering" w:customStyle="1" w:styleId="1370">
    <w:name w:val="Заглавие 137"/>
    <w:basedOn w:val="af0"/>
    <w:uiPriority w:val="99"/>
    <w:rsid w:val="00B732A3"/>
  </w:style>
  <w:style w:type="numbering" w:customStyle="1" w:styleId="464">
    <w:name w:val="Нет списка46"/>
    <w:next w:val="af0"/>
    <w:uiPriority w:val="99"/>
    <w:semiHidden/>
    <w:unhideWhenUsed/>
    <w:rsid w:val="00B732A3"/>
  </w:style>
  <w:style w:type="numbering" w:customStyle="1" w:styleId="1263">
    <w:name w:val="Нет списка126"/>
    <w:next w:val="af0"/>
    <w:uiPriority w:val="99"/>
    <w:semiHidden/>
    <w:unhideWhenUsed/>
    <w:rsid w:val="00B732A3"/>
  </w:style>
  <w:style w:type="numbering" w:customStyle="1" w:styleId="1361">
    <w:name w:val="Стиль136"/>
    <w:uiPriority w:val="99"/>
    <w:rsid w:val="00B732A3"/>
  </w:style>
  <w:style w:type="numbering" w:customStyle="1" w:styleId="1460">
    <w:name w:val="Заглавие 146"/>
    <w:basedOn w:val="af0"/>
    <w:uiPriority w:val="99"/>
    <w:rsid w:val="00B732A3"/>
  </w:style>
  <w:style w:type="numbering" w:customStyle="1" w:styleId="1362">
    <w:name w:val="Раздел 1.36"/>
    <w:uiPriority w:val="99"/>
    <w:rsid w:val="00B732A3"/>
  </w:style>
  <w:style w:type="numbering" w:customStyle="1" w:styleId="1126">
    <w:name w:val="Нет списка1126"/>
    <w:next w:val="af0"/>
    <w:uiPriority w:val="99"/>
    <w:semiHidden/>
    <w:unhideWhenUsed/>
    <w:rsid w:val="00B732A3"/>
  </w:style>
  <w:style w:type="numbering" w:customStyle="1" w:styleId="226">
    <w:name w:val="Нет списка226"/>
    <w:next w:val="af0"/>
    <w:uiPriority w:val="99"/>
    <w:semiHidden/>
    <w:unhideWhenUsed/>
    <w:rsid w:val="00B732A3"/>
  </w:style>
  <w:style w:type="numbering" w:customStyle="1" w:styleId="11260">
    <w:name w:val="Заглавие 1126"/>
    <w:basedOn w:val="af0"/>
    <w:uiPriority w:val="99"/>
    <w:rsid w:val="00B732A3"/>
  </w:style>
  <w:style w:type="numbering" w:customStyle="1" w:styleId="3160">
    <w:name w:val="Нет списка316"/>
    <w:next w:val="af0"/>
    <w:uiPriority w:val="99"/>
    <w:semiHidden/>
    <w:unhideWhenUsed/>
    <w:rsid w:val="00B732A3"/>
  </w:style>
  <w:style w:type="numbering" w:customStyle="1" w:styleId="12160">
    <w:name w:val="Заглавие 1216"/>
    <w:basedOn w:val="af0"/>
    <w:uiPriority w:val="99"/>
    <w:rsid w:val="00B732A3"/>
  </w:style>
  <w:style w:type="numbering" w:customStyle="1" w:styleId="11261">
    <w:name w:val="Раздел 1.126"/>
    <w:uiPriority w:val="99"/>
    <w:rsid w:val="00B732A3"/>
  </w:style>
  <w:style w:type="numbering" w:customStyle="1" w:styleId="11262">
    <w:name w:val="Стиль1126"/>
    <w:uiPriority w:val="99"/>
    <w:rsid w:val="00B732A3"/>
  </w:style>
  <w:style w:type="numbering" w:customStyle="1" w:styleId="1316">
    <w:name w:val="Заглавие 1316"/>
    <w:basedOn w:val="af0"/>
    <w:uiPriority w:val="99"/>
    <w:rsid w:val="00B732A3"/>
  </w:style>
  <w:style w:type="numbering" w:customStyle="1" w:styleId="560">
    <w:name w:val="Нет списка56"/>
    <w:next w:val="af0"/>
    <w:uiPriority w:val="99"/>
    <w:semiHidden/>
    <w:unhideWhenUsed/>
    <w:rsid w:val="00B732A3"/>
  </w:style>
  <w:style w:type="numbering" w:customStyle="1" w:styleId="203">
    <w:name w:val="Нет списка20"/>
    <w:next w:val="af0"/>
    <w:uiPriority w:val="99"/>
    <w:semiHidden/>
    <w:unhideWhenUsed/>
    <w:rsid w:val="00B732A3"/>
  </w:style>
  <w:style w:type="numbering" w:customStyle="1" w:styleId="1101">
    <w:name w:val="Стиль110"/>
    <w:uiPriority w:val="99"/>
    <w:rsid w:val="00B732A3"/>
  </w:style>
  <w:style w:type="numbering" w:customStyle="1" w:styleId="1102">
    <w:name w:val="Нет списка110"/>
    <w:next w:val="af0"/>
    <w:uiPriority w:val="99"/>
    <w:semiHidden/>
    <w:unhideWhenUsed/>
    <w:rsid w:val="00B732A3"/>
  </w:style>
  <w:style w:type="numbering" w:customStyle="1" w:styleId="1190">
    <w:name w:val="Раздел 1.19"/>
    <w:uiPriority w:val="99"/>
    <w:rsid w:val="00B732A3"/>
  </w:style>
  <w:style w:type="numbering" w:customStyle="1" w:styleId="1191">
    <w:name w:val="Стиль119"/>
    <w:uiPriority w:val="99"/>
    <w:rsid w:val="00B732A3"/>
  </w:style>
  <w:style w:type="numbering" w:customStyle="1" w:styleId="1103">
    <w:name w:val="Раздел 1.10"/>
    <w:uiPriority w:val="99"/>
    <w:rsid w:val="00B732A3"/>
  </w:style>
  <w:style w:type="numbering" w:customStyle="1" w:styleId="1192">
    <w:name w:val="Заглавие 119"/>
    <w:uiPriority w:val="99"/>
    <w:rsid w:val="00B732A3"/>
  </w:style>
  <w:style w:type="numbering" w:customStyle="1" w:styleId="292">
    <w:name w:val="Нет списка29"/>
    <w:next w:val="af0"/>
    <w:uiPriority w:val="99"/>
    <w:semiHidden/>
    <w:unhideWhenUsed/>
    <w:rsid w:val="00B732A3"/>
  </w:style>
  <w:style w:type="numbering" w:customStyle="1" w:styleId="1193">
    <w:name w:val="Нет списка119"/>
    <w:next w:val="af0"/>
    <w:uiPriority w:val="99"/>
    <w:semiHidden/>
    <w:unhideWhenUsed/>
    <w:rsid w:val="00B732A3"/>
  </w:style>
  <w:style w:type="numbering" w:customStyle="1" w:styleId="1272">
    <w:name w:val="Стиль127"/>
    <w:uiPriority w:val="99"/>
    <w:rsid w:val="00B732A3"/>
  </w:style>
  <w:style w:type="numbering" w:customStyle="1" w:styleId="11100">
    <w:name w:val="Заглавие 1110"/>
    <w:basedOn w:val="af0"/>
    <w:uiPriority w:val="99"/>
    <w:rsid w:val="00B732A3"/>
  </w:style>
  <w:style w:type="numbering" w:customStyle="1" w:styleId="1273">
    <w:name w:val="Раздел 1.27"/>
    <w:uiPriority w:val="99"/>
    <w:rsid w:val="00B732A3"/>
  </w:style>
  <w:style w:type="numbering" w:customStyle="1" w:styleId="1118">
    <w:name w:val="Нет списка1118"/>
    <w:next w:val="af0"/>
    <w:uiPriority w:val="99"/>
    <w:semiHidden/>
    <w:unhideWhenUsed/>
    <w:rsid w:val="00B732A3"/>
  </w:style>
  <w:style w:type="numbering" w:customStyle="1" w:styleId="2170">
    <w:name w:val="Нет списка217"/>
    <w:next w:val="af0"/>
    <w:uiPriority w:val="99"/>
    <w:semiHidden/>
    <w:unhideWhenUsed/>
    <w:rsid w:val="00B732A3"/>
  </w:style>
  <w:style w:type="numbering" w:customStyle="1" w:styleId="11171">
    <w:name w:val="Заглавие 1117"/>
    <w:basedOn w:val="af0"/>
    <w:uiPriority w:val="99"/>
    <w:rsid w:val="00B732A3"/>
  </w:style>
  <w:style w:type="numbering" w:customStyle="1" w:styleId="382">
    <w:name w:val="Нет списка38"/>
    <w:next w:val="af0"/>
    <w:uiPriority w:val="99"/>
    <w:semiHidden/>
    <w:unhideWhenUsed/>
    <w:rsid w:val="00B732A3"/>
  </w:style>
  <w:style w:type="numbering" w:customStyle="1" w:styleId="1280">
    <w:name w:val="Заглавие 128"/>
    <w:basedOn w:val="af0"/>
    <w:uiPriority w:val="99"/>
    <w:rsid w:val="00B732A3"/>
  </w:style>
  <w:style w:type="numbering" w:customStyle="1" w:styleId="11172">
    <w:name w:val="Раздел 1.117"/>
    <w:uiPriority w:val="99"/>
    <w:rsid w:val="00B732A3"/>
  </w:style>
  <w:style w:type="numbering" w:customStyle="1" w:styleId="11180">
    <w:name w:val="Стиль1118"/>
    <w:uiPriority w:val="99"/>
    <w:rsid w:val="00B732A3"/>
  </w:style>
  <w:style w:type="numbering" w:customStyle="1" w:styleId="138">
    <w:name w:val="Заглавие 138"/>
    <w:basedOn w:val="af0"/>
    <w:uiPriority w:val="99"/>
    <w:rsid w:val="00B732A3"/>
  </w:style>
  <w:style w:type="numbering" w:customStyle="1" w:styleId="470">
    <w:name w:val="Нет списка47"/>
    <w:next w:val="af0"/>
    <w:uiPriority w:val="99"/>
    <w:semiHidden/>
    <w:unhideWhenUsed/>
    <w:rsid w:val="00B732A3"/>
  </w:style>
  <w:style w:type="numbering" w:customStyle="1" w:styleId="1274">
    <w:name w:val="Нет списка127"/>
    <w:next w:val="af0"/>
    <w:uiPriority w:val="99"/>
    <w:semiHidden/>
    <w:unhideWhenUsed/>
    <w:rsid w:val="00B732A3"/>
  </w:style>
  <w:style w:type="numbering" w:customStyle="1" w:styleId="1371">
    <w:name w:val="Стиль137"/>
    <w:uiPriority w:val="99"/>
    <w:rsid w:val="00B732A3"/>
  </w:style>
  <w:style w:type="numbering" w:customStyle="1" w:styleId="1470">
    <w:name w:val="Заглавие 147"/>
    <w:basedOn w:val="af0"/>
    <w:uiPriority w:val="99"/>
    <w:rsid w:val="00B732A3"/>
  </w:style>
  <w:style w:type="numbering" w:customStyle="1" w:styleId="1372">
    <w:name w:val="Раздел 1.37"/>
    <w:uiPriority w:val="99"/>
    <w:rsid w:val="00B732A3"/>
  </w:style>
  <w:style w:type="numbering" w:customStyle="1" w:styleId="1127">
    <w:name w:val="Нет списка1127"/>
    <w:next w:val="af0"/>
    <w:uiPriority w:val="99"/>
    <w:semiHidden/>
    <w:unhideWhenUsed/>
    <w:rsid w:val="00B732A3"/>
  </w:style>
  <w:style w:type="numbering" w:customStyle="1" w:styleId="227">
    <w:name w:val="Нет списка227"/>
    <w:next w:val="af0"/>
    <w:uiPriority w:val="99"/>
    <w:semiHidden/>
    <w:unhideWhenUsed/>
    <w:rsid w:val="00B732A3"/>
  </w:style>
  <w:style w:type="numbering" w:customStyle="1" w:styleId="11270">
    <w:name w:val="Заглавие 1127"/>
    <w:basedOn w:val="af0"/>
    <w:uiPriority w:val="99"/>
    <w:rsid w:val="00B732A3"/>
  </w:style>
  <w:style w:type="numbering" w:customStyle="1" w:styleId="3170">
    <w:name w:val="Нет списка317"/>
    <w:next w:val="af0"/>
    <w:uiPriority w:val="99"/>
    <w:semiHidden/>
    <w:unhideWhenUsed/>
    <w:rsid w:val="00B732A3"/>
  </w:style>
  <w:style w:type="numbering" w:customStyle="1" w:styleId="1217">
    <w:name w:val="Заглавие 1217"/>
    <w:basedOn w:val="af0"/>
    <w:uiPriority w:val="99"/>
    <w:rsid w:val="00B732A3"/>
  </w:style>
  <w:style w:type="numbering" w:customStyle="1" w:styleId="11271">
    <w:name w:val="Раздел 1.127"/>
    <w:uiPriority w:val="99"/>
    <w:rsid w:val="00B732A3"/>
  </w:style>
  <w:style w:type="numbering" w:customStyle="1" w:styleId="11272">
    <w:name w:val="Стиль1127"/>
    <w:uiPriority w:val="99"/>
    <w:rsid w:val="00B732A3"/>
  </w:style>
  <w:style w:type="numbering" w:customStyle="1" w:styleId="1317">
    <w:name w:val="Заглавие 1317"/>
    <w:basedOn w:val="af0"/>
    <w:uiPriority w:val="99"/>
    <w:rsid w:val="00B732A3"/>
  </w:style>
  <w:style w:type="numbering" w:customStyle="1" w:styleId="570">
    <w:name w:val="Нет списка57"/>
    <w:next w:val="af0"/>
    <w:uiPriority w:val="99"/>
    <w:semiHidden/>
    <w:unhideWhenUsed/>
    <w:rsid w:val="00B732A3"/>
  </w:style>
  <w:style w:type="numbering" w:customStyle="1" w:styleId="302">
    <w:name w:val="Нет списка30"/>
    <w:next w:val="af0"/>
    <w:uiPriority w:val="99"/>
    <w:semiHidden/>
    <w:unhideWhenUsed/>
    <w:rsid w:val="00B732A3"/>
  </w:style>
  <w:style w:type="numbering" w:customStyle="1" w:styleId="1200">
    <w:name w:val="Стиль120"/>
    <w:uiPriority w:val="99"/>
    <w:rsid w:val="00B732A3"/>
  </w:style>
  <w:style w:type="numbering" w:customStyle="1" w:styleId="1201">
    <w:name w:val="Нет списка120"/>
    <w:next w:val="af0"/>
    <w:uiPriority w:val="99"/>
    <w:semiHidden/>
    <w:unhideWhenUsed/>
    <w:rsid w:val="00B732A3"/>
  </w:style>
  <w:style w:type="table" w:customStyle="1" w:styleId="-63">
    <w:name w:val="Цветная сетка - Акцент 63"/>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3ff3">
    <w:name w:val="Таблица3"/>
    <w:basedOn w:val="af"/>
    <w:uiPriority w:val="99"/>
    <w:rsid w:val="00B732A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Autospacing="1" w:afterLines="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B732A3"/>
  </w:style>
  <w:style w:type="numbering" w:customStyle="1" w:styleId="11102">
    <w:name w:val="Стиль1110"/>
    <w:uiPriority w:val="99"/>
    <w:rsid w:val="00B732A3"/>
  </w:style>
  <w:style w:type="numbering" w:customStyle="1" w:styleId="1202">
    <w:name w:val="Раздел 1.20"/>
    <w:uiPriority w:val="99"/>
    <w:rsid w:val="00B732A3"/>
  </w:style>
  <w:style w:type="numbering" w:customStyle="1" w:styleId="1203">
    <w:name w:val="Заглавие 120"/>
    <w:uiPriority w:val="99"/>
    <w:rsid w:val="00B732A3"/>
  </w:style>
  <w:style w:type="numbering" w:customStyle="1" w:styleId="2100">
    <w:name w:val="Нет списка210"/>
    <w:next w:val="af0"/>
    <w:uiPriority w:val="99"/>
    <w:semiHidden/>
    <w:unhideWhenUsed/>
    <w:rsid w:val="00B732A3"/>
  </w:style>
  <w:style w:type="numbering" w:customStyle="1" w:styleId="11103">
    <w:name w:val="Нет списка1110"/>
    <w:next w:val="af0"/>
    <w:uiPriority w:val="99"/>
    <w:semiHidden/>
    <w:unhideWhenUsed/>
    <w:rsid w:val="00B732A3"/>
  </w:style>
  <w:style w:type="numbering" w:customStyle="1" w:styleId="1281">
    <w:name w:val="Стиль128"/>
    <w:uiPriority w:val="99"/>
    <w:rsid w:val="00B732A3"/>
  </w:style>
  <w:style w:type="numbering" w:customStyle="1" w:styleId="11181">
    <w:name w:val="Заглавие 1118"/>
    <w:basedOn w:val="af0"/>
    <w:uiPriority w:val="99"/>
    <w:rsid w:val="00B732A3"/>
  </w:style>
  <w:style w:type="table" w:customStyle="1" w:styleId="11a">
    <w:name w:val="Таблица11"/>
    <w:basedOn w:val="af"/>
    <w:uiPriority w:val="99"/>
    <w:rsid w:val="00B732A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numbering" w:customStyle="1" w:styleId="1282">
    <w:name w:val="Раздел 1.28"/>
    <w:uiPriority w:val="99"/>
    <w:rsid w:val="00B732A3"/>
  </w:style>
  <w:style w:type="numbering" w:customStyle="1" w:styleId="1119">
    <w:name w:val="Нет списка1119"/>
    <w:next w:val="af0"/>
    <w:uiPriority w:val="99"/>
    <w:semiHidden/>
    <w:unhideWhenUsed/>
    <w:rsid w:val="00B732A3"/>
  </w:style>
  <w:style w:type="numbering" w:customStyle="1" w:styleId="2180">
    <w:name w:val="Нет списка218"/>
    <w:next w:val="af0"/>
    <w:uiPriority w:val="99"/>
    <w:semiHidden/>
    <w:unhideWhenUsed/>
    <w:rsid w:val="00B732A3"/>
  </w:style>
  <w:style w:type="numbering" w:customStyle="1" w:styleId="11190">
    <w:name w:val="Заглавие 1119"/>
    <w:basedOn w:val="af0"/>
    <w:uiPriority w:val="99"/>
    <w:rsid w:val="00B732A3"/>
  </w:style>
  <w:style w:type="numbering" w:customStyle="1" w:styleId="392">
    <w:name w:val="Нет списка39"/>
    <w:next w:val="af0"/>
    <w:uiPriority w:val="99"/>
    <w:semiHidden/>
    <w:unhideWhenUsed/>
    <w:rsid w:val="00B732A3"/>
  </w:style>
  <w:style w:type="numbering" w:customStyle="1" w:styleId="1290">
    <w:name w:val="Заглавие 129"/>
    <w:basedOn w:val="af0"/>
    <w:uiPriority w:val="99"/>
    <w:rsid w:val="00B732A3"/>
  </w:style>
  <w:style w:type="table" w:customStyle="1" w:styleId="2112">
    <w:name w:val="Сетка таблицы2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B732A3"/>
  </w:style>
  <w:style w:type="table" w:customStyle="1" w:styleId="111117">
    <w:name w:val="Сетка таблицы111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B732A3"/>
  </w:style>
  <w:style w:type="numbering" w:customStyle="1" w:styleId="139">
    <w:name w:val="Заглавие 139"/>
    <w:basedOn w:val="af0"/>
    <w:uiPriority w:val="99"/>
    <w:rsid w:val="00B732A3"/>
  </w:style>
  <w:style w:type="numbering" w:customStyle="1" w:styleId="480">
    <w:name w:val="Нет списка48"/>
    <w:next w:val="af0"/>
    <w:uiPriority w:val="99"/>
    <w:semiHidden/>
    <w:unhideWhenUsed/>
    <w:rsid w:val="00B732A3"/>
  </w:style>
  <w:style w:type="numbering" w:customStyle="1" w:styleId="1283">
    <w:name w:val="Нет списка128"/>
    <w:next w:val="af0"/>
    <w:uiPriority w:val="99"/>
    <w:semiHidden/>
    <w:unhideWhenUsed/>
    <w:rsid w:val="00B732A3"/>
  </w:style>
  <w:style w:type="numbering" w:customStyle="1" w:styleId="1380">
    <w:name w:val="Стиль138"/>
    <w:uiPriority w:val="99"/>
    <w:rsid w:val="00B732A3"/>
  </w:style>
  <w:style w:type="numbering" w:customStyle="1" w:styleId="1480">
    <w:name w:val="Заглавие 148"/>
    <w:basedOn w:val="af0"/>
    <w:uiPriority w:val="99"/>
    <w:rsid w:val="00B732A3"/>
  </w:style>
  <w:style w:type="table" w:customStyle="1" w:styleId="219">
    <w:name w:val="Таблица21"/>
    <w:basedOn w:val="af"/>
    <w:uiPriority w:val="99"/>
    <w:rsid w:val="00B732A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381">
    <w:name w:val="Раздел 1.38"/>
    <w:uiPriority w:val="99"/>
    <w:rsid w:val="00B732A3"/>
  </w:style>
  <w:style w:type="numbering" w:customStyle="1" w:styleId="1128">
    <w:name w:val="Нет списка1128"/>
    <w:next w:val="af0"/>
    <w:uiPriority w:val="99"/>
    <w:semiHidden/>
    <w:unhideWhenUsed/>
    <w:rsid w:val="00B732A3"/>
  </w:style>
  <w:style w:type="numbering" w:customStyle="1" w:styleId="228">
    <w:name w:val="Нет списка228"/>
    <w:next w:val="af0"/>
    <w:uiPriority w:val="99"/>
    <w:semiHidden/>
    <w:unhideWhenUsed/>
    <w:rsid w:val="00B732A3"/>
  </w:style>
  <w:style w:type="numbering" w:customStyle="1" w:styleId="11280">
    <w:name w:val="Заглавие 1128"/>
    <w:basedOn w:val="af0"/>
    <w:uiPriority w:val="99"/>
    <w:rsid w:val="00B732A3"/>
  </w:style>
  <w:style w:type="numbering" w:customStyle="1" w:styleId="318">
    <w:name w:val="Нет списка318"/>
    <w:next w:val="af0"/>
    <w:uiPriority w:val="99"/>
    <w:semiHidden/>
    <w:unhideWhenUsed/>
    <w:rsid w:val="00B732A3"/>
  </w:style>
  <w:style w:type="numbering" w:customStyle="1" w:styleId="1218">
    <w:name w:val="Заглавие 1218"/>
    <w:basedOn w:val="af0"/>
    <w:uiPriority w:val="99"/>
    <w:rsid w:val="00B732A3"/>
  </w:style>
  <w:style w:type="table" w:customStyle="1" w:styleId="22110">
    <w:name w:val="Сетка таблицы2211"/>
    <w:basedOn w:val="af"/>
    <w:next w:val="affb"/>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B732A3"/>
  </w:style>
  <w:style w:type="table" w:customStyle="1" w:styleId="11214">
    <w:name w:val="Сетка таблицы112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B732A3"/>
  </w:style>
  <w:style w:type="numbering" w:customStyle="1" w:styleId="1318">
    <w:name w:val="Заглавие 1318"/>
    <w:basedOn w:val="af0"/>
    <w:uiPriority w:val="99"/>
    <w:rsid w:val="00B732A3"/>
  </w:style>
  <w:style w:type="numbering" w:customStyle="1" w:styleId="580">
    <w:name w:val="Нет списка58"/>
    <w:next w:val="af0"/>
    <w:uiPriority w:val="99"/>
    <w:semiHidden/>
    <w:unhideWhenUsed/>
    <w:rsid w:val="00B732A3"/>
  </w:style>
  <w:style w:type="numbering" w:customStyle="1" w:styleId="402">
    <w:name w:val="Нет списка40"/>
    <w:next w:val="af0"/>
    <w:uiPriority w:val="99"/>
    <w:semiHidden/>
    <w:unhideWhenUsed/>
    <w:rsid w:val="00B732A3"/>
  </w:style>
  <w:style w:type="numbering" w:customStyle="1" w:styleId="1291">
    <w:name w:val="Стиль129"/>
    <w:uiPriority w:val="99"/>
    <w:rsid w:val="00B732A3"/>
  </w:style>
  <w:style w:type="numbering" w:customStyle="1" w:styleId="1292">
    <w:name w:val="Нет списка129"/>
    <w:next w:val="af0"/>
    <w:uiPriority w:val="99"/>
    <w:semiHidden/>
    <w:unhideWhenUsed/>
    <w:rsid w:val="00B732A3"/>
  </w:style>
  <w:style w:type="numbering" w:customStyle="1" w:styleId="11192">
    <w:name w:val="Раздел 1.119"/>
    <w:uiPriority w:val="99"/>
    <w:rsid w:val="00B732A3"/>
  </w:style>
  <w:style w:type="numbering" w:customStyle="1" w:styleId="11200">
    <w:name w:val="Стиль1120"/>
    <w:uiPriority w:val="99"/>
    <w:rsid w:val="00B732A3"/>
  </w:style>
  <w:style w:type="numbering" w:customStyle="1" w:styleId="1293">
    <w:name w:val="Раздел 1.29"/>
    <w:uiPriority w:val="99"/>
    <w:rsid w:val="00B732A3"/>
  </w:style>
  <w:style w:type="numbering" w:customStyle="1" w:styleId="1300">
    <w:name w:val="Заглавие 130"/>
    <w:uiPriority w:val="99"/>
    <w:rsid w:val="00B732A3"/>
  </w:style>
  <w:style w:type="numbering" w:customStyle="1" w:styleId="2190">
    <w:name w:val="Нет списка219"/>
    <w:next w:val="af0"/>
    <w:uiPriority w:val="99"/>
    <w:semiHidden/>
    <w:unhideWhenUsed/>
    <w:rsid w:val="00B732A3"/>
  </w:style>
  <w:style w:type="numbering" w:customStyle="1" w:styleId="11201">
    <w:name w:val="Нет списка1120"/>
    <w:next w:val="af0"/>
    <w:uiPriority w:val="99"/>
    <w:semiHidden/>
    <w:unhideWhenUsed/>
    <w:rsid w:val="00B732A3"/>
  </w:style>
  <w:style w:type="numbering" w:customStyle="1" w:styleId="12100">
    <w:name w:val="Стиль1210"/>
    <w:uiPriority w:val="99"/>
    <w:rsid w:val="00B732A3"/>
  </w:style>
  <w:style w:type="numbering" w:customStyle="1" w:styleId="11202">
    <w:name w:val="Заглавие 1120"/>
    <w:basedOn w:val="af0"/>
    <w:uiPriority w:val="99"/>
    <w:rsid w:val="00B732A3"/>
  </w:style>
  <w:style w:type="numbering" w:customStyle="1" w:styleId="12101">
    <w:name w:val="Раздел 1.210"/>
    <w:uiPriority w:val="99"/>
    <w:rsid w:val="00B732A3"/>
  </w:style>
  <w:style w:type="numbering" w:customStyle="1" w:styleId="111100">
    <w:name w:val="Нет списка11110"/>
    <w:next w:val="af0"/>
    <w:uiPriority w:val="99"/>
    <w:semiHidden/>
    <w:unhideWhenUsed/>
    <w:rsid w:val="00B732A3"/>
  </w:style>
  <w:style w:type="numbering" w:customStyle="1" w:styleId="21100">
    <w:name w:val="Нет списка2110"/>
    <w:next w:val="af0"/>
    <w:uiPriority w:val="99"/>
    <w:semiHidden/>
    <w:unhideWhenUsed/>
    <w:rsid w:val="00B732A3"/>
  </w:style>
  <w:style w:type="numbering" w:customStyle="1" w:styleId="111101">
    <w:name w:val="Заглавие 11110"/>
    <w:basedOn w:val="af0"/>
    <w:uiPriority w:val="99"/>
    <w:rsid w:val="00B732A3"/>
  </w:style>
  <w:style w:type="numbering" w:customStyle="1" w:styleId="3100">
    <w:name w:val="Нет списка310"/>
    <w:next w:val="af0"/>
    <w:uiPriority w:val="99"/>
    <w:semiHidden/>
    <w:unhideWhenUsed/>
    <w:rsid w:val="00B732A3"/>
  </w:style>
  <w:style w:type="numbering" w:customStyle="1" w:styleId="12102">
    <w:name w:val="Заглавие 1210"/>
    <w:basedOn w:val="af0"/>
    <w:uiPriority w:val="99"/>
    <w:rsid w:val="00B732A3"/>
  </w:style>
  <w:style w:type="numbering" w:customStyle="1" w:styleId="111102">
    <w:name w:val="Раздел 1.1110"/>
    <w:uiPriority w:val="99"/>
    <w:rsid w:val="00B732A3"/>
  </w:style>
  <w:style w:type="numbering" w:customStyle="1" w:styleId="111103">
    <w:name w:val="Стиль11110"/>
    <w:uiPriority w:val="99"/>
    <w:rsid w:val="00B732A3"/>
  </w:style>
  <w:style w:type="numbering" w:customStyle="1" w:styleId="13100">
    <w:name w:val="Заглавие 1310"/>
    <w:basedOn w:val="af0"/>
    <w:uiPriority w:val="99"/>
    <w:rsid w:val="00B732A3"/>
  </w:style>
  <w:style w:type="numbering" w:customStyle="1" w:styleId="490">
    <w:name w:val="Нет списка49"/>
    <w:next w:val="af0"/>
    <w:uiPriority w:val="99"/>
    <w:semiHidden/>
    <w:unhideWhenUsed/>
    <w:rsid w:val="00B732A3"/>
  </w:style>
  <w:style w:type="numbering" w:customStyle="1" w:styleId="12103">
    <w:name w:val="Нет списка1210"/>
    <w:next w:val="af0"/>
    <w:uiPriority w:val="99"/>
    <w:semiHidden/>
    <w:unhideWhenUsed/>
    <w:rsid w:val="00B732A3"/>
  </w:style>
  <w:style w:type="numbering" w:customStyle="1" w:styleId="1390">
    <w:name w:val="Стиль139"/>
    <w:uiPriority w:val="99"/>
    <w:rsid w:val="00B732A3"/>
  </w:style>
  <w:style w:type="numbering" w:customStyle="1" w:styleId="1490">
    <w:name w:val="Заглавие 149"/>
    <w:basedOn w:val="af0"/>
    <w:uiPriority w:val="99"/>
    <w:rsid w:val="00B732A3"/>
  </w:style>
  <w:style w:type="numbering" w:customStyle="1" w:styleId="1391">
    <w:name w:val="Раздел 1.39"/>
    <w:uiPriority w:val="99"/>
    <w:rsid w:val="00B732A3"/>
  </w:style>
  <w:style w:type="numbering" w:customStyle="1" w:styleId="1129">
    <w:name w:val="Нет списка1129"/>
    <w:next w:val="af0"/>
    <w:uiPriority w:val="99"/>
    <w:semiHidden/>
    <w:unhideWhenUsed/>
    <w:rsid w:val="00B732A3"/>
  </w:style>
  <w:style w:type="numbering" w:customStyle="1" w:styleId="229">
    <w:name w:val="Нет списка229"/>
    <w:next w:val="af0"/>
    <w:uiPriority w:val="99"/>
    <w:semiHidden/>
    <w:unhideWhenUsed/>
    <w:rsid w:val="00B732A3"/>
  </w:style>
  <w:style w:type="numbering" w:customStyle="1" w:styleId="11290">
    <w:name w:val="Заглавие 1129"/>
    <w:basedOn w:val="af0"/>
    <w:uiPriority w:val="99"/>
    <w:rsid w:val="00B732A3"/>
  </w:style>
  <w:style w:type="numbering" w:customStyle="1" w:styleId="319">
    <w:name w:val="Нет списка319"/>
    <w:next w:val="af0"/>
    <w:uiPriority w:val="99"/>
    <w:semiHidden/>
    <w:unhideWhenUsed/>
    <w:rsid w:val="00B732A3"/>
  </w:style>
  <w:style w:type="numbering" w:customStyle="1" w:styleId="1219">
    <w:name w:val="Заглавие 1219"/>
    <w:basedOn w:val="af0"/>
    <w:uiPriority w:val="99"/>
    <w:rsid w:val="00B732A3"/>
  </w:style>
  <w:style w:type="numbering" w:customStyle="1" w:styleId="11291">
    <w:name w:val="Раздел 1.129"/>
    <w:uiPriority w:val="99"/>
    <w:rsid w:val="00B732A3"/>
  </w:style>
  <w:style w:type="numbering" w:customStyle="1" w:styleId="11292">
    <w:name w:val="Стиль1129"/>
    <w:uiPriority w:val="99"/>
    <w:rsid w:val="00B732A3"/>
  </w:style>
  <w:style w:type="numbering" w:customStyle="1" w:styleId="1319">
    <w:name w:val="Заглавие 1319"/>
    <w:basedOn w:val="af0"/>
    <w:uiPriority w:val="99"/>
    <w:rsid w:val="00B732A3"/>
  </w:style>
  <w:style w:type="numbering" w:customStyle="1" w:styleId="590">
    <w:name w:val="Нет списка59"/>
    <w:next w:val="af0"/>
    <w:uiPriority w:val="99"/>
    <w:semiHidden/>
    <w:unhideWhenUsed/>
    <w:rsid w:val="00B732A3"/>
  </w:style>
  <w:style w:type="numbering" w:customStyle="1" w:styleId="500">
    <w:name w:val="Нет списка50"/>
    <w:next w:val="af0"/>
    <w:uiPriority w:val="99"/>
    <w:semiHidden/>
    <w:unhideWhenUsed/>
    <w:rsid w:val="00B732A3"/>
  </w:style>
  <w:style w:type="numbering" w:customStyle="1" w:styleId="1301">
    <w:name w:val="Стиль130"/>
    <w:uiPriority w:val="99"/>
    <w:rsid w:val="00B732A3"/>
  </w:style>
  <w:style w:type="numbering" w:customStyle="1" w:styleId="1302">
    <w:name w:val="Нет списка130"/>
    <w:next w:val="af0"/>
    <w:uiPriority w:val="99"/>
    <w:semiHidden/>
    <w:unhideWhenUsed/>
    <w:rsid w:val="00B732A3"/>
  </w:style>
  <w:style w:type="numbering" w:customStyle="1" w:styleId="11203">
    <w:name w:val="Раздел 1.120"/>
    <w:uiPriority w:val="99"/>
    <w:rsid w:val="00B732A3"/>
  </w:style>
  <w:style w:type="numbering" w:customStyle="1" w:styleId="11300">
    <w:name w:val="Стиль1130"/>
    <w:uiPriority w:val="99"/>
    <w:rsid w:val="00B732A3"/>
  </w:style>
  <w:style w:type="numbering" w:customStyle="1" w:styleId="1303">
    <w:name w:val="Раздел 1.30"/>
    <w:uiPriority w:val="99"/>
    <w:rsid w:val="00B732A3"/>
  </w:style>
  <w:style w:type="numbering" w:customStyle="1" w:styleId="1400">
    <w:name w:val="Заглавие 140"/>
    <w:uiPriority w:val="99"/>
    <w:rsid w:val="00B732A3"/>
  </w:style>
  <w:style w:type="numbering" w:customStyle="1" w:styleId="2200">
    <w:name w:val="Нет списка220"/>
    <w:next w:val="af0"/>
    <w:uiPriority w:val="99"/>
    <w:semiHidden/>
    <w:unhideWhenUsed/>
    <w:rsid w:val="00B732A3"/>
  </w:style>
  <w:style w:type="numbering" w:customStyle="1" w:styleId="11301">
    <w:name w:val="Нет списка1130"/>
    <w:next w:val="af0"/>
    <w:uiPriority w:val="99"/>
    <w:semiHidden/>
    <w:unhideWhenUsed/>
    <w:rsid w:val="00B732A3"/>
  </w:style>
  <w:style w:type="numbering" w:customStyle="1" w:styleId="121111">
    <w:name w:val="Стиль12111"/>
    <w:uiPriority w:val="99"/>
    <w:rsid w:val="00B732A3"/>
  </w:style>
  <w:style w:type="numbering" w:customStyle="1" w:styleId="11302">
    <w:name w:val="Заглавие 1130"/>
    <w:basedOn w:val="af0"/>
    <w:uiPriority w:val="99"/>
    <w:rsid w:val="00B732A3"/>
  </w:style>
  <w:style w:type="numbering" w:customStyle="1" w:styleId="121112">
    <w:name w:val="Раздел 1.2111"/>
    <w:uiPriority w:val="99"/>
    <w:rsid w:val="00B732A3"/>
  </w:style>
  <w:style w:type="numbering" w:customStyle="1" w:styleId="1111111">
    <w:name w:val="Нет списка1111111"/>
    <w:next w:val="af0"/>
    <w:semiHidden/>
    <w:unhideWhenUsed/>
    <w:rsid w:val="00B732A3"/>
  </w:style>
  <w:style w:type="numbering" w:customStyle="1" w:styleId="211111">
    <w:name w:val="Нет списка211111"/>
    <w:next w:val="af0"/>
    <w:uiPriority w:val="99"/>
    <w:semiHidden/>
    <w:unhideWhenUsed/>
    <w:rsid w:val="00B732A3"/>
  </w:style>
  <w:style w:type="numbering" w:customStyle="1" w:styleId="1111112">
    <w:name w:val="Заглавие 111111"/>
    <w:basedOn w:val="af0"/>
    <w:uiPriority w:val="99"/>
    <w:rsid w:val="00B732A3"/>
  </w:style>
  <w:style w:type="numbering" w:customStyle="1" w:styleId="3200">
    <w:name w:val="Нет списка320"/>
    <w:next w:val="af0"/>
    <w:uiPriority w:val="99"/>
    <w:semiHidden/>
    <w:unhideWhenUsed/>
    <w:rsid w:val="00B732A3"/>
  </w:style>
  <w:style w:type="numbering" w:customStyle="1" w:styleId="12200">
    <w:name w:val="Заглавие 1220"/>
    <w:basedOn w:val="af0"/>
    <w:uiPriority w:val="99"/>
    <w:rsid w:val="00B732A3"/>
  </w:style>
  <w:style w:type="numbering" w:customStyle="1" w:styleId="1111113">
    <w:name w:val="Раздел 1.11111"/>
    <w:uiPriority w:val="99"/>
    <w:rsid w:val="00B732A3"/>
  </w:style>
  <w:style w:type="numbering" w:customStyle="1" w:styleId="1111114">
    <w:name w:val="Стиль111111"/>
    <w:uiPriority w:val="99"/>
    <w:rsid w:val="00B732A3"/>
  </w:style>
  <w:style w:type="numbering" w:customStyle="1" w:styleId="13200">
    <w:name w:val="Заглавие 1320"/>
    <w:basedOn w:val="af0"/>
    <w:uiPriority w:val="99"/>
    <w:rsid w:val="00B732A3"/>
  </w:style>
  <w:style w:type="numbering" w:customStyle="1" w:styleId="4100">
    <w:name w:val="Нет списка410"/>
    <w:next w:val="af0"/>
    <w:uiPriority w:val="99"/>
    <w:semiHidden/>
    <w:unhideWhenUsed/>
    <w:rsid w:val="00B732A3"/>
  </w:style>
  <w:style w:type="numbering" w:customStyle="1" w:styleId="121113">
    <w:name w:val="Нет списка12111"/>
    <w:next w:val="af0"/>
    <w:uiPriority w:val="99"/>
    <w:semiHidden/>
    <w:unhideWhenUsed/>
    <w:rsid w:val="00B732A3"/>
  </w:style>
  <w:style w:type="numbering" w:customStyle="1" w:styleId="13101">
    <w:name w:val="Стиль1310"/>
    <w:uiPriority w:val="99"/>
    <w:rsid w:val="00B732A3"/>
  </w:style>
  <w:style w:type="numbering" w:customStyle="1" w:styleId="14100">
    <w:name w:val="Заглавие 1410"/>
    <w:basedOn w:val="af0"/>
    <w:uiPriority w:val="99"/>
    <w:rsid w:val="00B732A3"/>
  </w:style>
  <w:style w:type="numbering" w:customStyle="1" w:styleId="13102">
    <w:name w:val="Раздел 1.310"/>
    <w:uiPriority w:val="99"/>
    <w:rsid w:val="00B732A3"/>
  </w:style>
  <w:style w:type="numbering" w:customStyle="1" w:styleId="112100">
    <w:name w:val="Нет списка11210"/>
    <w:next w:val="af0"/>
    <w:uiPriority w:val="99"/>
    <w:semiHidden/>
    <w:unhideWhenUsed/>
    <w:rsid w:val="00B732A3"/>
  </w:style>
  <w:style w:type="numbering" w:customStyle="1" w:styleId="22100">
    <w:name w:val="Нет списка2210"/>
    <w:next w:val="af0"/>
    <w:uiPriority w:val="99"/>
    <w:semiHidden/>
    <w:unhideWhenUsed/>
    <w:rsid w:val="00B732A3"/>
  </w:style>
  <w:style w:type="numbering" w:customStyle="1" w:styleId="112101">
    <w:name w:val="Заглавие 11210"/>
    <w:basedOn w:val="af0"/>
    <w:uiPriority w:val="99"/>
    <w:rsid w:val="00B732A3"/>
  </w:style>
  <w:style w:type="numbering" w:customStyle="1" w:styleId="31100">
    <w:name w:val="Нет списка3110"/>
    <w:next w:val="af0"/>
    <w:uiPriority w:val="99"/>
    <w:semiHidden/>
    <w:unhideWhenUsed/>
    <w:rsid w:val="00B732A3"/>
  </w:style>
  <w:style w:type="numbering" w:customStyle="1" w:styleId="121100">
    <w:name w:val="Заглавие 12110"/>
    <w:basedOn w:val="af0"/>
    <w:uiPriority w:val="99"/>
    <w:rsid w:val="00B732A3"/>
  </w:style>
  <w:style w:type="numbering" w:customStyle="1" w:styleId="112102">
    <w:name w:val="Раздел 1.1210"/>
    <w:uiPriority w:val="99"/>
    <w:rsid w:val="00B732A3"/>
  </w:style>
  <w:style w:type="numbering" w:customStyle="1" w:styleId="112103">
    <w:name w:val="Стиль11210"/>
    <w:uiPriority w:val="99"/>
    <w:rsid w:val="00B732A3"/>
  </w:style>
  <w:style w:type="numbering" w:customStyle="1" w:styleId="131100">
    <w:name w:val="Заглавие 13110"/>
    <w:basedOn w:val="af0"/>
    <w:uiPriority w:val="99"/>
    <w:rsid w:val="00B732A3"/>
  </w:style>
  <w:style w:type="numbering" w:customStyle="1" w:styleId="5100">
    <w:name w:val="Нет списка510"/>
    <w:next w:val="af0"/>
    <w:uiPriority w:val="99"/>
    <w:semiHidden/>
    <w:unhideWhenUsed/>
    <w:rsid w:val="00B732A3"/>
  </w:style>
  <w:style w:type="numbering" w:customStyle="1" w:styleId="600">
    <w:name w:val="Нет списка60"/>
    <w:next w:val="af0"/>
    <w:uiPriority w:val="99"/>
    <w:semiHidden/>
    <w:unhideWhenUsed/>
    <w:rsid w:val="00B732A3"/>
  </w:style>
  <w:style w:type="numbering" w:customStyle="1" w:styleId="1324">
    <w:name w:val="Нет списка132"/>
    <w:next w:val="af0"/>
    <w:semiHidden/>
    <w:unhideWhenUsed/>
    <w:rsid w:val="00B732A3"/>
  </w:style>
  <w:style w:type="table" w:customStyle="1" w:styleId="2121">
    <w:name w:val="Сетка таблицы212"/>
    <w:basedOn w:val="af"/>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0"/>
    <w:uiPriority w:val="99"/>
    <w:semiHidden/>
    <w:unhideWhenUsed/>
    <w:rsid w:val="00B732A3"/>
  </w:style>
  <w:style w:type="numbering" w:customStyle="1" w:styleId="11320">
    <w:name w:val="Нет списка1132"/>
    <w:next w:val="af0"/>
    <w:uiPriority w:val="99"/>
    <w:semiHidden/>
    <w:unhideWhenUsed/>
    <w:rsid w:val="00B732A3"/>
  </w:style>
  <w:style w:type="numbering" w:customStyle="1" w:styleId="21120">
    <w:name w:val="Нет списка2112"/>
    <w:next w:val="af0"/>
    <w:uiPriority w:val="99"/>
    <w:semiHidden/>
    <w:unhideWhenUsed/>
    <w:rsid w:val="00B732A3"/>
  </w:style>
  <w:style w:type="numbering" w:customStyle="1" w:styleId="3220">
    <w:name w:val="Нет списка322"/>
    <w:next w:val="af0"/>
    <w:uiPriority w:val="99"/>
    <w:semiHidden/>
    <w:unhideWhenUsed/>
    <w:rsid w:val="00B732A3"/>
  </w:style>
  <w:style w:type="table" w:customStyle="1" w:styleId="2311">
    <w:name w:val="Сетка таблицы231"/>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0"/>
    <w:uiPriority w:val="99"/>
    <w:semiHidden/>
    <w:unhideWhenUsed/>
    <w:rsid w:val="00B732A3"/>
  </w:style>
  <w:style w:type="table" w:customStyle="1" w:styleId="4111">
    <w:name w:val="Сетка таблицы4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0"/>
    <w:uiPriority w:val="99"/>
    <w:semiHidden/>
    <w:unhideWhenUsed/>
    <w:rsid w:val="00B732A3"/>
  </w:style>
  <w:style w:type="table" w:customStyle="1" w:styleId="5111">
    <w:name w:val="Сетка таблицы511"/>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5">
    <w:name w:val="Сетка таблицы13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
    <w:name w:val="Нет списка81"/>
    <w:next w:val="af0"/>
    <w:uiPriority w:val="99"/>
    <w:semiHidden/>
    <w:unhideWhenUsed/>
    <w:rsid w:val="00B732A3"/>
  </w:style>
  <w:style w:type="numbering" w:customStyle="1" w:styleId="12121">
    <w:name w:val="Нет списка1212"/>
    <w:next w:val="af0"/>
    <w:uiPriority w:val="99"/>
    <w:semiHidden/>
    <w:unhideWhenUsed/>
    <w:rsid w:val="00B732A3"/>
  </w:style>
  <w:style w:type="table" w:customStyle="1" w:styleId="1413">
    <w:name w:val="Сетка таблицы141"/>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
    <w:name w:val="Нет списка2212"/>
    <w:next w:val="af0"/>
    <w:uiPriority w:val="99"/>
    <w:semiHidden/>
    <w:unhideWhenUsed/>
    <w:rsid w:val="00B732A3"/>
  </w:style>
  <w:style w:type="numbering" w:customStyle="1" w:styleId="31120">
    <w:name w:val="Нет списка3112"/>
    <w:next w:val="af0"/>
    <w:uiPriority w:val="99"/>
    <w:semiHidden/>
    <w:unhideWhenUsed/>
    <w:rsid w:val="00B732A3"/>
  </w:style>
  <w:style w:type="numbering" w:customStyle="1" w:styleId="4130">
    <w:name w:val="Нет списка413"/>
    <w:next w:val="af0"/>
    <w:uiPriority w:val="99"/>
    <w:semiHidden/>
    <w:unhideWhenUsed/>
    <w:rsid w:val="00B732A3"/>
  </w:style>
  <w:style w:type="table" w:customStyle="1" w:styleId="4210">
    <w:name w:val="Сетка таблицы42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0"/>
    <w:uiPriority w:val="99"/>
    <w:semiHidden/>
    <w:unhideWhenUsed/>
    <w:rsid w:val="00B732A3"/>
  </w:style>
  <w:style w:type="table" w:customStyle="1" w:styleId="5210">
    <w:name w:val="Сетка таблицы52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4">
    <w:name w:val="Сетка таблицы112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0"/>
    <w:uiPriority w:val="99"/>
    <w:semiHidden/>
    <w:unhideWhenUsed/>
    <w:rsid w:val="00B732A3"/>
  </w:style>
  <w:style w:type="table" w:customStyle="1" w:styleId="12211">
    <w:name w:val="Сетка таблицы122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0"/>
    <w:uiPriority w:val="99"/>
    <w:semiHidden/>
    <w:unhideWhenUsed/>
    <w:rsid w:val="00B732A3"/>
  </w:style>
  <w:style w:type="table" w:customStyle="1" w:styleId="13113">
    <w:name w:val="Сетка таблицы131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Нет списка91"/>
    <w:next w:val="af0"/>
    <w:uiPriority w:val="99"/>
    <w:semiHidden/>
    <w:unhideWhenUsed/>
    <w:rsid w:val="00B732A3"/>
  </w:style>
  <w:style w:type="numbering" w:customStyle="1" w:styleId="1333">
    <w:name w:val="Нет списка133"/>
    <w:next w:val="af0"/>
    <w:uiPriority w:val="99"/>
    <w:semiHidden/>
    <w:unhideWhenUsed/>
    <w:rsid w:val="00B732A3"/>
  </w:style>
  <w:style w:type="numbering" w:customStyle="1" w:styleId="2320">
    <w:name w:val="Нет списка232"/>
    <w:next w:val="af0"/>
    <w:uiPriority w:val="99"/>
    <w:semiHidden/>
    <w:unhideWhenUsed/>
    <w:rsid w:val="00B732A3"/>
  </w:style>
  <w:style w:type="numbering" w:customStyle="1" w:styleId="3230">
    <w:name w:val="Нет списка323"/>
    <w:next w:val="af0"/>
    <w:uiPriority w:val="99"/>
    <w:semiHidden/>
    <w:unhideWhenUsed/>
    <w:rsid w:val="00B732A3"/>
  </w:style>
  <w:style w:type="numbering" w:customStyle="1" w:styleId="4211">
    <w:name w:val="Нет списка421"/>
    <w:next w:val="af0"/>
    <w:uiPriority w:val="99"/>
    <w:semiHidden/>
    <w:unhideWhenUsed/>
    <w:rsid w:val="00B732A3"/>
  </w:style>
  <w:style w:type="numbering" w:customStyle="1" w:styleId="5211">
    <w:name w:val="Нет списка521"/>
    <w:next w:val="af0"/>
    <w:uiPriority w:val="99"/>
    <w:semiHidden/>
    <w:unhideWhenUsed/>
    <w:rsid w:val="00B732A3"/>
  </w:style>
  <w:style w:type="table" w:customStyle="1" w:styleId="11314">
    <w:name w:val="Сетка таблицы113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0"/>
    <w:uiPriority w:val="99"/>
    <w:semiHidden/>
    <w:unhideWhenUsed/>
    <w:rsid w:val="00B732A3"/>
  </w:style>
  <w:style w:type="numbering" w:customStyle="1" w:styleId="1011">
    <w:name w:val="Нет списка101"/>
    <w:next w:val="af0"/>
    <w:uiPriority w:val="99"/>
    <w:semiHidden/>
    <w:unhideWhenUsed/>
    <w:rsid w:val="00B732A3"/>
  </w:style>
  <w:style w:type="numbering" w:customStyle="1" w:styleId="1414">
    <w:name w:val="Нет списка141"/>
    <w:next w:val="af0"/>
    <w:semiHidden/>
    <w:unhideWhenUsed/>
    <w:rsid w:val="00B732A3"/>
  </w:style>
  <w:style w:type="numbering" w:customStyle="1" w:styleId="2410">
    <w:name w:val="Нет списка241"/>
    <w:next w:val="af0"/>
    <w:uiPriority w:val="99"/>
    <w:semiHidden/>
    <w:unhideWhenUsed/>
    <w:rsid w:val="00B732A3"/>
  </w:style>
  <w:style w:type="numbering" w:customStyle="1" w:styleId="3310">
    <w:name w:val="Нет списка331"/>
    <w:next w:val="af0"/>
    <w:uiPriority w:val="99"/>
    <w:semiHidden/>
    <w:unhideWhenUsed/>
    <w:rsid w:val="00B732A3"/>
  </w:style>
  <w:style w:type="numbering" w:customStyle="1" w:styleId="4310">
    <w:name w:val="Нет списка431"/>
    <w:next w:val="af0"/>
    <w:uiPriority w:val="99"/>
    <w:semiHidden/>
    <w:unhideWhenUsed/>
    <w:rsid w:val="00B732A3"/>
  </w:style>
  <w:style w:type="numbering" w:customStyle="1" w:styleId="5310">
    <w:name w:val="Нет списка531"/>
    <w:next w:val="af0"/>
    <w:uiPriority w:val="99"/>
    <w:semiHidden/>
    <w:unhideWhenUsed/>
    <w:rsid w:val="00B732A3"/>
  </w:style>
  <w:style w:type="table" w:customStyle="1" w:styleId="11410">
    <w:name w:val="Сетка таблицы114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0"/>
    <w:uiPriority w:val="99"/>
    <w:rsid w:val="00B732A3"/>
  </w:style>
  <w:style w:type="numbering" w:customStyle="1" w:styleId="642">
    <w:name w:val="Нет списка64"/>
    <w:next w:val="af0"/>
    <w:uiPriority w:val="99"/>
    <w:semiHidden/>
    <w:unhideWhenUsed/>
    <w:rsid w:val="00B732A3"/>
  </w:style>
  <w:style w:type="table" w:customStyle="1" w:styleId="273">
    <w:name w:val="Сетка таблицы27"/>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0"/>
    <w:uiPriority w:val="99"/>
    <w:semiHidden/>
    <w:unhideWhenUsed/>
    <w:rsid w:val="00B732A3"/>
  </w:style>
  <w:style w:type="numbering" w:customStyle="1" w:styleId="24201">
    <w:name w:val="Статья / Раздел24201"/>
    <w:rsid w:val="00B732A3"/>
    <w:pPr>
      <w:numPr>
        <w:numId w:val="44"/>
      </w:numPr>
    </w:pPr>
  </w:style>
  <w:style w:type="table" w:customStyle="1" w:styleId="2131">
    <w:name w:val="Сетка таблицы213"/>
    <w:basedOn w:val="af"/>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4">
    <w:name w:val="Сетка таблицы110"/>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4">
    <w:name w:val="Сетка таблицы45"/>
    <w:basedOn w:val="af"/>
    <w:uiPriority w:val="59"/>
    <w:rsid w:val="00B732A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
    <w:basedOn w:val="af"/>
    <w:uiPriority w:val="59"/>
    <w:rsid w:val="00B732A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0">
    <w:name w:val="Сетка таблицы3211"/>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4">
    <w:name w:val="Сетка таблицы115"/>
    <w:basedOn w:val="af"/>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B732A3"/>
    <w:pPr>
      <w:numPr>
        <w:numId w:val="45"/>
      </w:numPr>
    </w:pPr>
  </w:style>
  <w:style w:type="table" w:customStyle="1" w:styleId="650">
    <w:name w:val="Сетка таблицы65"/>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0"/>
    <w:uiPriority w:val="99"/>
    <w:semiHidden/>
    <w:unhideWhenUsed/>
    <w:rsid w:val="00B732A3"/>
  </w:style>
  <w:style w:type="numbering" w:customStyle="1" w:styleId="11330">
    <w:name w:val="Нет списка1133"/>
    <w:next w:val="af0"/>
    <w:uiPriority w:val="99"/>
    <w:semiHidden/>
    <w:unhideWhenUsed/>
    <w:rsid w:val="00B732A3"/>
  </w:style>
  <w:style w:type="table" w:customStyle="1" w:styleId="-53">
    <w:name w:val="Светлая заливка - Акцент 53"/>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4">
    <w:name w:val="Сетка таблицы125"/>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0"/>
    <w:uiPriority w:val="99"/>
    <w:semiHidden/>
    <w:unhideWhenUsed/>
    <w:rsid w:val="00B732A3"/>
  </w:style>
  <w:style w:type="numbering" w:customStyle="1" w:styleId="3240">
    <w:name w:val="Нет списка324"/>
    <w:next w:val="af0"/>
    <w:uiPriority w:val="99"/>
    <w:semiHidden/>
    <w:unhideWhenUsed/>
    <w:rsid w:val="00B732A3"/>
  </w:style>
  <w:style w:type="table" w:customStyle="1" w:styleId="2321">
    <w:name w:val="Сетка таблицы232"/>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0"/>
    <w:uiPriority w:val="99"/>
    <w:semiHidden/>
    <w:unhideWhenUsed/>
    <w:rsid w:val="00B732A3"/>
  </w:style>
  <w:style w:type="table" w:customStyle="1" w:styleId="3312">
    <w:name w:val="Сетка таблицы33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
    <w:name w:val="Нет списка514"/>
    <w:next w:val="af0"/>
    <w:uiPriority w:val="99"/>
    <w:semiHidden/>
    <w:unhideWhenUsed/>
    <w:rsid w:val="00B732A3"/>
  </w:style>
  <w:style w:type="table" w:customStyle="1" w:styleId="5121">
    <w:name w:val="Сетка таблицы512"/>
    <w:basedOn w:val="af"/>
    <w:next w:val="affb"/>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1">
    <w:name w:val="Нет списка65"/>
    <w:next w:val="af0"/>
    <w:uiPriority w:val="99"/>
    <w:semiHidden/>
    <w:unhideWhenUsed/>
    <w:rsid w:val="00B732A3"/>
  </w:style>
  <w:style w:type="table" w:customStyle="1" w:styleId="7130">
    <w:name w:val="Сетка таблицы713"/>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0"/>
    <w:uiPriority w:val="99"/>
    <w:semiHidden/>
    <w:unhideWhenUsed/>
    <w:rsid w:val="00B732A3"/>
  </w:style>
  <w:style w:type="table" w:customStyle="1" w:styleId="1334">
    <w:name w:val="Сетка таблицы133"/>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f0"/>
    <w:uiPriority w:val="99"/>
    <w:semiHidden/>
    <w:unhideWhenUsed/>
    <w:rsid w:val="00B732A3"/>
  </w:style>
  <w:style w:type="numbering" w:customStyle="1" w:styleId="12131">
    <w:name w:val="Нет списка1213"/>
    <w:next w:val="af0"/>
    <w:uiPriority w:val="99"/>
    <w:semiHidden/>
    <w:unhideWhenUsed/>
    <w:rsid w:val="00B732A3"/>
  </w:style>
  <w:style w:type="table" w:customStyle="1" w:styleId="-521">
    <w:name w:val="Светлая заливка - Акцент 521"/>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
    <w:next w:val="-50"/>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0"/>
    <w:uiPriority w:val="99"/>
    <w:semiHidden/>
    <w:unhideWhenUsed/>
    <w:rsid w:val="00B732A3"/>
  </w:style>
  <w:style w:type="numbering" w:customStyle="1" w:styleId="3113">
    <w:name w:val="Нет списка3113"/>
    <w:next w:val="af0"/>
    <w:uiPriority w:val="99"/>
    <w:semiHidden/>
    <w:unhideWhenUsed/>
    <w:rsid w:val="00B732A3"/>
  </w:style>
  <w:style w:type="table" w:customStyle="1" w:styleId="2411">
    <w:name w:val="Сетка таблицы241"/>
    <w:basedOn w:val="af"/>
    <w:next w:val="affb"/>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
    <w:name w:val="Нет списка415"/>
    <w:next w:val="af0"/>
    <w:uiPriority w:val="99"/>
    <w:semiHidden/>
    <w:unhideWhenUsed/>
    <w:rsid w:val="00B732A3"/>
  </w:style>
  <w:style w:type="table" w:customStyle="1" w:styleId="3410">
    <w:name w:val="Сетка таблицы34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5"/>
    <w:next w:val="af0"/>
    <w:uiPriority w:val="99"/>
    <w:semiHidden/>
    <w:unhideWhenUsed/>
    <w:rsid w:val="00B732A3"/>
  </w:style>
  <w:style w:type="table" w:customStyle="1" w:styleId="5220">
    <w:name w:val="Сетка таблицы52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0"/>
    <w:uiPriority w:val="99"/>
    <w:semiHidden/>
    <w:unhideWhenUsed/>
    <w:rsid w:val="00B732A3"/>
  </w:style>
  <w:style w:type="table" w:customStyle="1" w:styleId="7210">
    <w:name w:val="Сетка таблицы72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0"/>
    <w:uiPriority w:val="99"/>
    <w:semiHidden/>
    <w:unhideWhenUsed/>
    <w:rsid w:val="00B732A3"/>
  </w:style>
  <w:style w:type="table" w:customStyle="1" w:styleId="13121">
    <w:name w:val="Сетка таблицы1312"/>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f0"/>
    <w:uiPriority w:val="99"/>
    <w:semiHidden/>
    <w:unhideWhenUsed/>
    <w:rsid w:val="00B732A3"/>
  </w:style>
  <w:style w:type="numbering" w:customStyle="1" w:styleId="1353">
    <w:name w:val="Нет списка135"/>
    <w:next w:val="af0"/>
    <w:uiPriority w:val="99"/>
    <w:semiHidden/>
    <w:unhideWhenUsed/>
    <w:rsid w:val="00B732A3"/>
  </w:style>
  <w:style w:type="table" w:customStyle="1" w:styleId="1610">
    <w:name w:val="Сетка таблицы16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4"/>
    <w:next w:val="af0"/>
    <w:uiPriority w:val="99"/>
    <w:semiHidden/>
    <w:unhideWhenUsed/>
    <w:rsid w:val="00B732A3"/>
  </w:style>
  <w:style w:type="numbering" w:customStyle="1" w:styleId="3250">
    <w:name w:val="Нет списка325"/>
    <w:next w:val="af0"/>
    <w:uiPriority w:val="99"/>
    <w:semiHidden/>
    <w:unhideWhenUsed/>
    <w:rsid w:val="00B732A3"/>
  </w:style>
  <w:style w:type="table" w:customStyle="1" w:styleId="2511">
    <w:name w:val="Сетка таблицы251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0"/>
    <w:uiPriority w:val="99"/>
    <w:semiHidden/>
    <w:unhideWhenUsed/>
    <w:rsid w:val="00B732A3"/>
  </w:style>
  <w:style w:type="table" w:customStyle="1" w:styleId="3511">
    <w:name w:val="Сетка таблицы35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0"/>
    <w:uiPriority w:val="99"/>
    <w:semiHidden/>
    <w:unhideWhenUsed/>
    <w:rsid w:val="00B732A3"/>
  </w:style>
  <w:style w:type="table" w:customStyle="1" w:styleId="5311">
    <w:name w:val="Сетка таблицы53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0"/>
    <w:uiPriority w:val="99"/>
    <w:semiHidden/>
    <w:unhideWhenUsed/>
    <w:rsid w:val="00B732A3"/>
  </w:style>
  <w:style w:type="table" w:customStyle="1" w:styleId="751">
    <w:name w:val="Сетка таблицы75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0"/>
    <w:uiPriority w:val="99"/>
    <w:semiHidden/>
    <w:unhideWhenUsed/>
    <w:rsid w:val="00B732A3"/>
  </w:style>
  <w:style w:type="numbering" w:customStyle="1" w:styleId="1021">
    <w:name w:val="Нет списка102"/>
    <w:next w:val="af0"/>
    <w:uiPriority w:val="99"/>
    <w:semiHidden/>
    <w:unhideWhenUsed/>
    <w:rsid w:val="00B732A3"/>
  </w:style>
  <w:style w:type="numbering" w:customStyle="1" w:styleId="1422">
    <w:name w:val="Нет списка142"/>
    <w:next w:val="af0"/>
    <w:uiPriority w:val="99"/>
    <w:semiHidden/>
    <w:unhideWhenUsed/>
    <w:rsid w:val="00B732A3"/>
  </w:style>
  <w:style w:type="table" w:customStyle="1" w:styleId="1810">
    <w:name w:val="Сетка таблицы18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0"/>
    <w:uiPriority w:val="99"/>
    <w:semiHidden/>
    <w:unhideWhenUsed/>
    <w:rsid w:val="00B732A3"/>
  </w:style>
  <w:style w:type="numbering" w:customStyle="1" w:styleId="3320">
    <w:name w:val="Нет списка332"/>
    <w:next w:val="af0"/>
    <w:uiPriority w:val="99"/>
    <w:semiHidden/>
    <w:unhideWhenUsed/>
    <w:rsid w:val="00B732A3"/>
  </w:style>
  <w:style w:type="table" w:customStyle="1" w:styleId="2611">
    <w:name w:val="Сетка таблицы26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0"/>
    <w:uiPriority w:val="99"/>
    <w:semiHidden/>
    <w:unhideWhenUsed/>
    <w:rsid w:val="00B732A3"/>
  </w:style>
  <w:style w:type="table" w:customStyle="1" w:styleId="3610">
    <w:name w:val="Сетка таблицы361"/>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f0"/>
    <w:uiPriority w:val="99"/>
    <w:semiHidden/>
    <w:unhideWhenUsed/>
    <w:rsid w:val="00B732A3"/>
  </w:style>
  <w:style w:type="table" w:customStyle="1" w:styleId="5410">
    <w:name w:val="Сетка таблицы54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
    <w:next w:val="affb"/>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0"/>
    <w:uiPriority w:val="99"/>
    <w:semiHidden/>
    <w:unhideWhenUsed/>
    <w:rsid w:val="00B732A3"/>
  </w:style>
  <w:style w:type="table" w:customStyle="1" w:styleId="761">
    <w:name w:val="Сетка таблицы76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0"/>
    <w:uiPriority w:val="99"/>
    <w:semiHidden/>
    <w:unhideWhenUsed/>
    <w:rsid w:val="00B732A3"/>
  </w:style>
  <w:style w:type="table" w:customStyle="1" w:styleId="771">
    <w:name w:val="Сетка таблицы77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
    <w:next w:val="affb"/>
    <w:uiPriority w:val="3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0"/>
    <w:uiPriority w:val="99"/>
    <w:rsid w:val="00B732A3"/>
    <w:pPr>
      <w:numPr>
        <w:numId w:val="26"/>
      </w:numPr>
    </w:pPr>
  </w:style>
  <w:style w:type="numbering" w:customStyle="1" w:styleId="660">
    <w:name w:val="Нет списка66"/>
    <w:next w:val="af0"/>
    <w:uiPriority w:val="99"/>
    <w:semiHidden/>
    <w:unhideWhenUsed/>
    <w:rsid w:val="00B732A3"/>
  </w:style>
  <w:style w:type="character" w:customStyle="1" w:styleId="00">
    <w:name w:val="0.0 Текст Знак"/>
    <w:link w:val="000"/>
    <w:locked/>
    <w:rsid w:val="00B732A3"/>
    <w:rPr>
      <w:sz w:val="28"/>
    </w:rPr>
  </w:style>
  <w:style w:type="paragraph" w:customStyle="1" w:styleId="000">
    <w:name w:val="0.0 Текст"/>
    <w:basedOn w:val="ad"/>
    <w:link w:val="00"/>
    <w:qFormat/>
    <w:rsid w:val="00B732A3"/>
    <w:pPr>
      <w:widowControl/>
      <w:adjustRightInd/>
      <w:snapToGrid w:val="0"/>
      <w:spacing w:before="40" w:after="400" w:line="300" w:lineRule="auto"/>
      <w:ind w:firstLine="709"/>
      <w:contextualSpacing/>
      <w:textAlignment w:val="auto"/>
    </w:pPr>
    <w:rPr>
      <w:rFonts w:ascii="Times New Roman" w:eastAsia="Times New Roman" w:hAnsi="Times New Roman"/>
      <w:spacing w:val="0"/>
      <w:sz w:val="28"/>
      <w:szCs w:val="20"/>
      <w:lang w:eastAsia="ru-RU"/>
    </w:rPr>
  </w:style>
  <w:style w:type="character" w:customStyle="1" w:styleId="04-0">
    <w:name w:val="0.4 Список - Знак"/>
    <w:aliases w:val="- Знак"/>
    <w:link w:val="04-"/>
    <w:locked/>
    <w:rsid w:val="00B732A3"/>
    <w:rPr>
      <w:sz w:val="28"/>
    </w:rPr>
  </w:style>
  <w:style w:type="paragraph" w:customStyle="1" w:styleId="04-">
    <w:name w:val="0.4 Список -"/>
    <w:aliases w:val="-"/>
    <w:basedOn w:val="ad"/>
    <w:link w:val="04-0"/>
    <w:qFormat/>
    <w:rsid w:val="00B732A3"/>
    <w:pPr>
      <w:widowControl/>
      <w:numPr>
        <w:numId w:val="33"/>
      </w:numPr>
      <w:adjustRightInd/>
      <w:snapToGrid w:val="0"/>
      <w:spacing w:before="0" w:after="40" w:line="300" w:lineRule="auto"/>
      <w:ind w:left="1135" w:hanging="284"/>
      <w:contextualSpacing/>
      <w:textAlignment w:val="auto"/>
    </w:pPr>
    <w:rPr>
      <w:rFonts w:ascii="Times New Roman" w:eastAsia="Times New Roman" w:hAnsi="Times New Roman"/>
      <w:spacing w:val="0"/>
      <w:sz w:val="28"/>
      <w:szCs w:val="20"/>
      <w:lang w:eastAsia="ru-RU"/>
    </w:rPr>
  </w:style>
  <w:style w:type="paragraph" w:customStyle="1" w:styleId="12">
    <w:name w:val="1.2 Заг. Глав"/>
    <w:next w:val="13"/>
    <w:qFormat/>
    <w:rsid w:val="00B732A3"/>
    <w:pPr>
      <w:keepNext/>
      <w:keepLines/>
      <w:pageBreakBefore/>
      <w:numPr>
        <w:ilvl w:val="1"/>
        <w:numId w:val="34"/>
      </w:numPr>
      <w:spacing w:after="120" w:line="300" w:lineRule="auto"/>
      <w:jc w:val="both"/>
      <w:outlineLvl w:val="1"/>
    </w:pPr>
    <w:rPr>
      <w:b/>
      <w:caps/>
      <w:spacing w:val="20"/>
      <w:sz w:val="28"/>
      <w:szCs w:val="26"/>
      <w:lang w:eastAsia="en-US"/>
    </w:rPr>
  </w:style>
  <w:style w:type="paragraph" w:customStyle="1" w:styleId="11">
    <w:name w:val="1.1 Заг. Частей"/>
    <w:basedOn w:val="ad"/>
    <w:next w:val="12"/>
    <w:qFormat/>
    <w:rsid w:val="00B732A3"/>
    <w:pPr>
      <w:numPr>
        <w:numId w:val="34"/>
      </w:numPr>
      <w:adjustRightInd/>
      <w:snapToGrid w:val="0"/>
      <w:spacing w:before="6600" w:line="300" w:lineRule="auto"/>
      <w:ind w:left="1287" w:right="709" w:hanging="360"/>
      <w:jc w:val="center"/>
      <w:textAlignment w:val="auto"/>
      <w:outlineLvl w:val="0"/>
    </w:pPr>
    <w:rPr>
      <w:rFonts w:ascii="Times New Roman" w:eastAsia="Times New Roman" w:hAnsi="Times New Roman"/>
      <w:b/>
      <w:iCs/>
      <w:caps/>
      <w:spacing w:val="20"/>
      <w:sz w:val="28"/>
      <w:lang w:eastAsia="ja-JP"/>
    </w:rPr>
  </w:style>
  <w:style w:type="paragraph" w:customStyle="1" w:styleId="13">
    <w:name w:val="1.3 Заг. Частей Глав"/>
    <w:next w:val="000"/>
    <w:link w:val="13a"/>
    <w:qFormat/>
    <w:rsid w:val="00B732A3"/>
    <w:pPr>
      <w:keepNext/>
      <w:keepLines/>
      <w:numPr>
        <w:ilvl w:val="2"/>
        <w:numId w:val="34"/>
      </w:numPr>
      <w:spacing w:after="120" w:line="300" w:lineRule="auto"/>
      <w:jc w:val="both"/>
      <w:outlineLvl w:val="2"/>
    </w:pPr>
    <w:rPr>
      <w:b/>
      <w:smallCaps/>
      <w:spacing w:val="20"/>
      <w:sz w:val="28"/>
      <w:szCs w:val="24"/>
      <w:lang w:eastAsia="en-US"/>
    </w:rPr>
  </w:style>
  <w:style w:type="character" w:customStyle="1" w:styleId="13a">
    <w:name w:val="1.3 Заг. Частей Глав Знак"/>
    <w:link w:val="13"/>
    <w:locked/>
    <w:rsid w:val="00B732A3"/>
    <w:rPr>
      <w:b/>
      <w:smallCaps/>
      <w:spacing w:val="20"/>
      <w:sz w:val="28"/>
      <w:szCs w:val="24"/>
      <w:lang w:eastAsia="en-US"/>
    </w:rPr>
  </w:style>
  <w:style w:type="character" w:customStyle="1" w:styleId="204">
    <w:name w:val="2.0 Наз. Рис. Знак"/>
    <w:link w:val="20"/>
    <w:locked/>
    <w:rsid w:val="00B732A3"/>
    <w:rPr>
      <w:i/>
      <w:iCs/>
      <w:spacing w:val="10"/>
      <w:sz w:val="28"/>
    </w:rPr>
  </w:style>
  <w:style w:type="paragraph" w:customStyle="1" w:styleId="20">
    <w:name w:val="2.0 Наз. Рис."/>
    <w:link w:val="204"/>
    <w:qFormat/>
    <w:rsid w:val="00B732A3"/>
    <w:pPr>
      <w:keepLines/>
      <w:numPr>
        <w:ilvl w:val="6"/>
        <w:numId w:val="34"/>
      </w:numPr>
      <w:snapToGrid w:val="0"/>
      <w:spacing w:before="160" w:after="320" w:line="252" w:lineRule="auto"/>
      <w:jc w:val="center"/>
    </w:pPr>
    <w:rPr>
      <w:i/>
      <w:iCs/>
      <w:spacing w:val="10"/>
      <w:sz w:val="28"/>
    </w:rPr>
  </w:style>
  <w:style w:type="character" w:customStyle="1" w:styleId="14b">
    <w:name w:val="1.4 Заг. Подглав Знак"/>
    <w:link w:val="140"/>
    <w:locked/>
    <w:rsid w:val="00B732A3"/>
    <w:rPr>
      <w:b/>
      <w:iCs/>
      <w:spacing w:val="20"/>
      <w:sz w:val="28"/>
    </w:rPr>
  </w:style>
  <w:style w:type="paragraph" w:customStyle="1" w:styleId="140">
    <w:name w:val="1.4 Заг. Подглав"/>
    <w:next w:val="000"/>
    <w:link w:val="14b"/>
    <w:qFormat/>
    <w:rsid w:val="00B732A3"/>
    <w:pPr>
      <w:keepNext/>
      <w:keepLines/>
      <w:numPr>
        <w:ilvl w:val="5"/>
        <w:numId w:val="34"/>
      </w:numPr>
      <w:spacing w:after="120" w:line="300" w:lineRule="auto"/>
      <w:jc w:val="both"/>
      <w:outlineLvl w:val="3"/>
    </w:pPr>
    <w:rPr>
      <w:b/>
      <w:iCs/>
      <w:spacing w:val="20"/>
      <w:sz w:val="28"/>
    </w:rPr>
  </w:style>
  <w:style w:type="paragraph" w:customStyle="1" w:styleId="15b">
    <w:name w:val="1.5 Заг. Параграфов"/>
    <w:next w:val="000"/>
    <w:qFormat/>
    <w:rsid w:val="00B732A3"/>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qFormat/>
    <w:rsid w:val="00B732A3"/>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qFormat/>
    <w:rsid w:val="00B732A3"/>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B732A3"/>
    <w:rPr>
      <w:sz w:val="28"/>
    </w:rPr>
  </w:style>
  <w:style w:type="paragraph" w:customStyle="1" w:styleId="030">
    <w:name w:val="0.3 Центр"/>
    <w:basedOn w:val="ad"/>
    <w:link w:val="03"/>
    <w:qFormat/>
    <w:rsid w:val="00B732A3"/>
    <w:pPr>
      <w:keepNext/>
      <w:widowControl/>
      <w:adjustRightInd/>
      <w:snapToGrid w:val="0"/>
      <w:spacing w:before="0" w:after="0" w:line="300" w:lineRule="auto"/>
      <w:ind w:firstLine="0"/>
      <w:contextualSpacing/>
      <w:jc w:val="center"/>
      <w:textAlignment w:val="auto"/>
    </w:pPr>
    <w:rPr>
      <w:rFonts w:ascii="Times New Roman" w:eastAsia="Times New Roman" w:hAnsi="Times New Roman"/>
      <w:spacing w:val="0"/>
      <w:sz w:val="28"/>
      <w:szCs w:val="20"/>
      <w:lang w:eastAsia="ru-RU"/>
    </w:rPr>
  </w:style>
  <w:style w:type="character" w:customStyle="1" w:styleId="051">
    <w:name w:val="0.5 Список 1 Знак"/>
    <w:link w:val="0510"/>
    <w:locked/>
    <w:rsid w:val="00B732A3"/>
    <w:rPr>
      <w:sz w:val="28"/>
    </w:rPr>
  </w:style>
  <w:style w:type="paragraph" w:customStyle="1" w:styleId="0510">
    <w:name w:val="0.5 Список 1"/>
    <w:basedOn w:val="000"/>
    <w:link w:val="051"/>
    <w:qFormat/>
    <w:rsid w:val="00B732A3"/>
    <w:pPr>
      <w:spacing w:after="40"/>
      <w:ind w:left="1276" w:hanging="425"/>
      <w:contextualSpacing w:val="0"/>
    </w:pPr>
  </w:style>
  <w:style w:type="character" w:customStyle="1" w:styleId="01">
    <w:name w:val="0.1 Пробел Знак"/>
    <w:link w:val="010"/>
    <w:locked/>
    <w:rsid w:val="00B732A3"/>
    <w:rPr>
      <w:sz w:val="28"/>
    </w:rPr>
  </w:style>
  <w:style w:type="paragraph" w:customStyle="1" w:styleId="010">
    <w:name w:val="0.1 Пробел"/>
    <w:basedOn w:val="000"/>
    <w:link w:val="01"/>
    <w:qFormat/>
    <w:rsid w:val="00B732A3"/>
    <w:pPr>
      <w:spacing w:after="40"/>
    </w:pPr>
  </w:style>
  <w:style w:type="character" w:customStyle="1" w:styleId="1ffff1">
    <w:name w:val="Обычный 1 Знак"/>
    <w:link w:val="1ffff2"/>
    <w:locked/>
    <w:rsid w:val="00B732A3"/>
    <w:rPr>
      <w:rFonts w:ascii="Arial" w:hAnsi="Arial" w:cs="Arial"/>
      <w:sz w:val="24"/>
      <w:szCs w:val="24"/>
    </w:rPr>
  </w:style>
  <w:style w:type="paragraph" w:customStyle="1" w:styleId="1ffff2">
    <w:name w:val="Обычный 1"/>
    <w:basedOn w:val="ad"/>
    <w:link w:val="1ffff1"/>
    <w:qFormat/>
    <w:rsid w:val="00B732A3"/>
    <w:pPr>
      <w:widowControl/>
      <w:adjustRightInd/>
      <w:ind w:firstLine="0"/>
      <w:jc w:val="left"/>
      <w:textAlignment w:val="auto"/>
    </w:pPr>
    <w:rPr>
      <w:rFonts w:eastAsia="Times New Roman" w:cs="Arial"/>
      <w:spacing w:val="0"/>
      <w:sz w:val="24"/>
      <w:szCs w:val="24"/>
      <w:lang w:eastAsia="ru-RU"/>
    </w:rPr>
  </w:style>
  <w:style w:type="paragraph" w:customStyle="1" w:styleId="afffffffff5">
    <w:name w:val="Для таблиц"/>
    <w:basedOn w:val="ad"/>
    <w:next w:val="ad"/>
    <w:qFormat/>
    <w:rsid w:val="00B732A3"/>
    <w:pPr>
      <w:widowControl/>
      <w:adjustRightInd/>
      <w:spacing w:before="0" w:after="0"/>
      <w:ind w:firstLine="0"/>
      <w:jc w:val="center"/>
      <w:textAlignment w:val="auto"/>
    </w:pPr>
    <w:rPr>
      <w:rFonts w:ascii="Times New Roman" w:eastAsia="Times New Roman" w:hAnsi="Times New Roman"/>
      <w:spacing w:val="0"/>
      <w:sz w:val="20"/>
      <w:szCs w:val="24"/>
      <w:lang w:eastAsia="ru-RU"/>
    </w:rPr>
  </w:style>
  <w:style w:type="paragraph" w:customStyle="1" w:styleId="xl2446">
    <w:name w:val="xl244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4"/>
      <w:lang w:eastAsia="ru-RU"/>
    </w:rPr>
  </w:style>
  <w:style w:type="paragraph" w:customStyle="1" w:styleId="xl2447">
    <w:name w:val="xl244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48">
    <w:name w:val="xl244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4"/>
      <w:lang w:eastAsia="ru-RU"/>
    </w:rPr>
  </w:style>
  <w:style w:type="paragraph" w:customStyle="1" w:styleId="xl2449">
    <w:name w:val="xl2449"/>
    <w:basedOn w:val="ad"/>
    <w:qFormat/>
    <w:rsid w:val="00B732A3"/>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0">
    <w:name w:val="xl2450"/>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4"/>
      <w:lang w:eastAsia="ru-RU"/>
    </w:rPr>
  </w:style>
  <w:style w:type="paragraph" w:customStyle="1" w:styleId="xl2451">
    <w:name w:val="xl2451"/>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spacing w:val="0"/>
      <w:sz w:val="20"/>
      <w:szCs w:val="24"/>
      <w:lang w:eastAsia="ru-RU"/>
    </w:rPr>
  </w:style>
  <w:style w:type="paragraph" w:customStyle="1" w:styleId="xl2452">
    <w:name w:val="xl2452"/>
    <w:basedOn w:val="ad"/>
    <w:qFormat/>
    <w:rsid w:val="00B732A3"/>
    <w:pPr>
      <w:widowControl/>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3">
    <w:name w:val="xl245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4">
    <w:name w:val="xl245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5">
    <w:name w:val="xl245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6">
    <w:name w:val="xl245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7">
    <w:name w:val="xl245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8">
    <w:name w:val="xl245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59">
    <w:name w:val="xl245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4"/>
      <w:lang w:eastAsia="ru-RU"/>
    </w:rPr>
  </w:style>
  <w:style w:type="paragraph" w:customStyle="1" w:styleId="xl2460">
    <w:name w:val="xl246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61">
    <w:name w:val="xl246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62">
    <w:name w:val="xl246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0"/>
      <w:szCs w:val="24"/>
      <w:lang w:eastAsia="ru-RU"/>
    </w:rPr>
  </w:style>
  <w:style w:type="paragraph" w:customStyle="1" w:styleId="xl2463">
    <w:name w:val="xl246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0"/>
      <w:szCs w:val="24"/>
      <w:lang w:eastAsia="ru-RU"/>
    </w:rPr>
  </w:style>
  <w:style w:type="paragraph" w:customStyle="1" w:styleId="afffffffff6">
    <w:name w:val="Руслан"/>
    <w:basedOn w:val="ad"/>
    <w:autoRedefine/>
    <w:qFormat/>
    <w:rsid w:val="00B732A3"/>
    <w:pPr>
      <w:widowControl/>
      <w:tabs>
        <w:tab w:val="left" w:pos="851"/>
      </w:tabs>
      <w:adjustRightInd/>
      <w:spacing w:before="0" w:after="0" w:line="360" w:lineRule="exact"/>
      <w:jc w:val="left"/>
      <w:textAlignment w:val="auto"/>
    </w:pPr>
    <w:rPr>
      <w:rFonts w:ascii="Times New Roman" w:eastAsia="Calibri" w:hAnsi="Times New Roman"/>
      <w:spacing w:val="0"/>
      <w:sz w:val="28"/>
      <w:szCs w:val="28"/>
    </w:rPr>
  </w:style>
  <w:style w:type="paragraph" w:customStyle="1" w:styleId="ConsPlusNonformat">
    <w:name w:val="ConsPlusNonformat"/>
    <w:uiPriority w:val="99"/>
    <w:qFormat/>
    <w:rsid w:val="00B732A3"/>
    <w:pPr>
      <w:widowControl w:val="0"/>
      <w:suppressAutoHyphens/>
      <w:autoSpaceDE w:val="0"/>
    </w:pPr>
    <w:rPr>
      <w:rFonts w:ascii="Courier New" w:hAnsi="Courier New" w:cs="Courier New"/>
      <w:kern w:val="2"/>
      <w:lang w:eastAsia="zh-CN"/>
    </w:rPr>
  </w:style>
  <w:style w:type="paragraph" w:customStyle="1" w:styleId="1">
    <w:name w:val="#ПЕРЕЧЕНЬ ур 1"/>
    <w:basedOn w:val="ad"/>
    <w:qFormat/>
    <w:rsid w:val="00B732A3"/>
    <w:pPr>
      <w:widowControl/>
      <w:numPr>
        <w:numId w:val="35"/>
      </w:numPr>
      <w:tabs>
        <w:tab w:val="clear" w:pos="1789"/>
        <w:tab w:val="left" w:pos="709"/>
      </w:tabs>
      <w:adjustRightInd/>
      <w:spacing w:before="0" w:after="0" w:line="288" w:lineRule="auto"/>
      <w:ind w:left="360"/>
      <w:jc w:val="left"/>
      <w:textAlignment w:val="auto"/>
    </w:pPr>
    <w:rPr>
      <w:rFonts w:eastAsia="Times New Roman" w:cs="Arial"/>
      <w:spacing w:val="0"/>
      <w:sz w:val="28"/>
      <w:szCs w:val="24"/>
      <w:lang w:eastAsia="zh-CN"/>
    </w:rPr>
  </w:style>
  <w:style w:type="paragraph" w:customStyle="1" w:styleId="afffffffff7">
    <w:name w:val="# ОСНОВНОЙ ТЕКСТ ТАБЛИЦЫ"/>
    <w:basedOn w:val="ad"/>
    <w:qFormat/>
    <w:rsid w:val="00B732A3"/>
    <w:pPr>
      <w:adjustRightInd/>
      <w:spacing w:before="0" w:after="0"/>
      <w:ind w:firstLine="0"/>
      <w:jc w:val="center"/>
      <w:textAlignment w:val="auto"/>
    </w:pPr>
    <w:rPr>
      <w:rFonts w:eastAsia="Times New Roman" w:cs="Arial"/>
      <w:spacing w:val="0"/>
      <w:sz w:val="20"/>
      <w:szCs w:val="24"/>
      <w:lang w:eastAsia="zh-CN"/>
    </w:rPr>
  </w:style>
  <w:style w:type="character" w:customStyle="1" w:styleId="ConsPlusNormal0">
    <w:name w:val="ConsPlusNormal Знак"/>
    <w:link w:val="ConsPlusNormal"/>
    <w:locked/>
    <w:rsid w:val="00B732A3"/>
    <w:rPr>
      <w:rFonts w:ascii="Arial" w:eastAsiaTheme="minorEastAsia" w:hAnsi="Arial" w:cs="Arial"/>
    </w:rPr>
  </w:style>
  <w:style w:type="paragraph" w:customStyle="1" w:styleId="afffffffff8">
    <w:name w:val="Обычный кат"/>
    <w:basedOn w:val="ad"/>
    <w:qFormat/>
    <w:rsid w:val="00B732A3"/>
    <w:pPr>
      <w:widowControl/>
      <w:adjustRightInd/>
      <w:spacing w:before="0" w:line="360" w:lineRule="auto"/>
      <w:ind w:firstLine="0"/>
      <w:jc w:val="left"/>
      <w:textAlignment w:val="auto"/>
    </w:pPr>
    <w:rPr>
      <w:rFonts w:ascii="Times New Roman" w:eastAsia="Calibri" w:hAnsi="Times New Roman"/>
      <w:spacing w:val="0"/>
      <w:sz w:val="28"/>
    </w:rPr>
  </w:style>
  <w:style w:type="paragraph" w:customStyle="1" w:styleId="afffffffff9">
    <w:name w:val="для названия табл"/>
    <w:basedOn w:val="afff3"/>
    <w:qFormat/>
    <w:rsid w:val="00B732A3"/>
  </w:style>
  <w:style w:type="paragraph" w:customStyle="1" w:styleId="xl1127">
    <w:name w:val="xl1127"/>
    <w:basedOn w:val="ad"/>
    <w:qFormat/>
    <w:rsid w:val="00B732A3"/>
    <w:pPr>
      <w:widowControl/>
      <w:pBdr>
        <w:top w:val="single" w:sz="8" w:space="0" w:color="auto"/>
        <w:bottom w:val="single" w:sz="8" w:space="0" w:color="auto"/>
      </w:pBdr>
      <w:shd w:val="clear" w:color="auto" w:fill="CCFFCC"/>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character" w:customStyle="1" w:styleId="afffffffffa">
    <w:name w:val="Основной текст + Полужирный"/>
    <w:rsid w:val="00B732A3"/>
    <w:rPr>
      <w:b/>
      <w:bCs/>
      <w:i/>
      <w:iCs/>
      <w:color w:val="000000"/>
      <w:spacing w:val="0"/>
      <w:w w:val="100"/>
      <w:position w:val="0"/>
      <w:shd w:val="clear" w:color="auto" w:fill="FFFFFF"/>
      <w:lang w:val="ru-RU"/>
    </w:rPr>
  </w:style>
  <w:style w:type="character" w:customStyle="1" w:styleId="afffffffffb">
    <w:name w:val="Основной текст + Не курсив"/>
    <w:rsid w:val="00B732A3"/>
    <w:rPr>
      <w:i/>
      <w:iCs/>
      <w:color w:val="000000"/>
      <w:spacing w:val="0"/>
      <w:w w:val="100"/>
      <w:position w:val="0"/>
      <w:shd w:val="clear" w:color="auto" w:fill="FFFFFF"/>
      <w:lang w:val="ru-RU"/>
    </w:rPr>
  </w:style>
  <w:style w:type="character" w:customStyle="1" w:styleId="21a">
    <w:name w:val="Цитата 2 Знак1"/>
    <w:basedOn w:val="ae"/>
    <w:uiPriority w:val="29"/>
    <w:rsid w:val="00B732A3"/>
    <w:rPr>
      <w:rFonts w:ascii="Times New Roman" w:eastAsia="Times New Roman" w:hAnsi="Times New Roman" w:cs="Times New Roman"/>
      <w:i/>
      <w:iCs/>
      <w:color w:val="000000"/>
      <w:sz w:val="24"/>
      <w:szCs w:val="24"/>
      <w:lang w:eastAsia="ru-RU"/>
    </w:rPr>
  </w:style>
  <w:style w:type="table" w:customStyle="1" w:styleId="293">
    <w:name w:val="Сетка таблицы29"/>
    <w:basedOn w:val="af"/>
    <w:next w:val="affb"/>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
    <w:uiPriority w:val="63"/>
    <w:rsid w:val="00B732A3"/>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4">
    <w:name w:val="Сетка таблицы116"/>
    <w:basedOn w:val="af"/>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
    <w:basedOn w:val="af"/>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0">
    <w:name w:val="1 / 1.1 / 1.1.12"/>
    <w:rsid w:val="00B732A3"/>
  </w:style>
  <w:style w:type="numbering" w:customStyle="1" w:styleId="1111111511">
    <w:name w:val="1 / 1.1 / 1.1.11511"/>
    <w:rsid w:val="00B732A3"/>
  </w:style>
  <w:style w:type="numbering" w:customStyle="1" w:styleId="24202">
    <w:name w:val="Статья / Раздел24202"/>
    <w:rsid w:val="00B732A3"/>
    <w:pPr>
      <w:numPr>
        <w:numId w:val="32"/>
      </w:numPr>
    </w:pPr>
  </w:style>
  <w:style w:type="numbering" w:customStyle="1" w:styleId="111111142">
    <w:name w:val="1 / 1.1 / 1.1.1142"/>
    <w:rsid w:val="00B732A3"/>
  </w:style>
  <w:style w:type="paragraph" w:customStyle="1" w:styleId="a4">
    <w:name w:val="Марикированный КАТ"/>
    <w:basedOn w:val="a7"/>
    <w:next w:val="ad"/>
    <w:qFormat/>
    <w:rsid w:val="00B732A3"/>
    <w:pPr>
      <w:widowControl/>
      <w:numPr>
        <w:numId w:val="36"/>
      </w:numPr>
      <w:tabs>
        <w:tab w:val="left" w:pos="227"/>
        <w:tab w:val="num" w:pos="360"/>
      </w:tabs>
      <w:adjustRightInd/>
      <w:spacing w:before="0" w:after="0" w:line="276" w:lineRule="auto"/>
      <w:ind w:left="0" w:firstLine="709"/>
      <w:contextualSpacing/>
      <w:textAlignment w:val="auto"/>
    </w:pPr>
    <w:rPr>
      <w:rFonts w:ascii="Times New Roman" w:hAnsi="Times New Roman"/>
      <w:spacing w:val="0"/>
      <w:sz w:val="24"/>
      <w:szCs w:val="24"/>
      <w:lang w:eastAsia="ru-RU"/>
    </w:rPr>
  </w:style>
  <w:style w:type="paragraph" w:customStyle="1" w:styleId="ab">
    <w:name w:val="Марикированный Кат"/>
    <w:basedOn w:val="a7"/>
    <w:next w:val="ad"/>
    <w:qFormat/>
    <w:rsid w:val="00B732A3"/>
    <w:pPr>
      <w:widowControl/>
      <w:numPr>
        <w:numId w:val="37"/>
      </w:numPr>
      <w:tabs>
        <w:tab w:val="num" w:pos="360"/>
      </w:tabs>
      <w:adjustRightInd/>
      <w:spacing w:before="0" w:after="0" w:line="276" w:lineRule="auto"/>
      <w:ind w:left="0" w:firstLine="709"/>
      <w:contextualSpacing/>
      <w:textAlignment w:val="auto"/>
    </w:pPr>
    <w:rPr>
      <w:rFonts w:ascii="Times New Roman" w:eastAsia="Calibri" w:hAnsi="Times New Roman"/>
      <w:spacing w:val="0"/>
      <w:sz w:val="24"/>
    </w:rPr>
  </w:style>
  <w:style w:type="numbering" w:customStyle="1" w:styleId="1ffff3">
    <w:name w:val="Личный список1"/>
    <w:rsid w:val="00B732A3"/>
  </w:style>
  <w:style w:type="numbering" w:customStyle="1" w:styleId="1ffff4">
    <w:name w:val="Тезис1"/>
    <w:rsid w:val="00B732A3"/>
  </w:style>
  <w:style w:type="numbering" w:customStyle="1" w:styleId="2fff">
    <w:name w:val="Личный список2"/>
    <w:rsid w:val="00B732A3"/>
  </w:style>
  <w:style w:type="numbering" w:customStyle="1" w:styleId="2fff0">
    <w:name w:val="Тезис2"/>
    <w:rsid w:val="00B732A3"/>
  </w:style>
  <w:style w:type="paragraph" w:customStyle="1" w:styleId="xl27184">
    <w:name w:val="xl27184"/>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0"/>
      <w:szCs w:val="24"/>
      <w:lang w:eastAsia="ru-RU"/>
    </w:rPr>
  </w:style>
  <w:style w:type="paragraph" w:customStyle="1" w:styleId="xl27185">
    <w:name w:val="xl27185"/>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b/>
      <w:bCs/>
      <w:spacing w:val="0"/>
      <w:sz w:val="20"/>
      <w:szCs w:val="24"/>
      <w:lang w:eastAsia="ru-RU"/>
    </w:rPr>
  </w:style>
  <w:style w:type="paragraph" w:customStyle="1" w:styleId="xl27186">
    <w:name w:val="xl27186"/>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4"/>
      <w:lang w:eastAsia="ru-RU"/>
    </w:rPr>
  </w:style>
  <w:style w:type="paragraph" w:customStyle="1" w:styleId="xl27187">
    <w:name w:val="xl2718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88">
    <w:name w:val="xl2718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4"/>
      <w:lang w:eastAsia="ru-RU"/>
    </w:rPr>
  </w:style>
  <w:style w:type="paragraph" w:customStyle="1" w:styleId="xl27189">
    <w:name w:val="xl27189"/>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90">
    <w:name w:val="xl2719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4"/>
      <w:lang w:eastAsia="ru-RU"/>
    </w:rPr>
  </w:style>
  <w:style w:type="paragraph" w:customStyle="1" w:styleId="xl27191">
    <w:name w:val="xl27191"/>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4"/>
      <w:lang w:eastAsia="ru-RU"/>
    </w:rPr>
  </w:style>
  <w:style w:type="paragraph" w:customStyle="1" w:styleId="xl27192">
    <w:name w:val="xl2719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93">
    <w:name w:val="xl27193"/>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94">
    <w:name w:val="xl27194"/>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95">
    <w:name w:val="xl27195"/>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4"/>
      <w:lang w:eastAsia="ru-RU"/>
    </w:rPr>
  </w:style>
  <w:style w:type="paragraph" w:customStyle="1" w:styleId="xl27196">
    <w:name w:val="xl27196"/>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197">
    <w:name w:val="xl27197"/>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198">
    <w:name w:val="xl2719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7199">
    <w:name w:val="xl27199"/>
    <w:basedOn w:val="ad"/>
    <w:qFormat/>
    <w:rsid w:val="00B732A3"/>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27200">
    <w:name w:val="xl27200"/>
    <w:basedOn w:val="ad"/>
    <w:qFormat/>
    <w:rsid w:val="00B732A3"/>
    <w:pPr>
      <w:widowControl/>
      <w:pBdr>
        <w:top w:val="single" w:sz="4" w:space="0" w:color="auto"/>
        <w:left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7201">
    <w:name w:val="xl27201"/>
    <w:basedOn w:val="ad"/>
    <w:qFormat/>
    <w:rsid w:val="00B732A3"/>
    <w:pPr>
      <w:widowControl/>
      <w:pBdr>
        <w:top w:val="single" w:sz="4" w:space="0" w:color="auto"/>
        <w:bottom w:val="single" w:sz="4" w:space="0" w:color="auto"/>
      </w:pBdr>
      <w:shd w:val="clear" w:color="000000" w:fill="FFFFFF"/>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character" w:customStyle="1" w:styleId="afffffffffc">
    <w:name w:val="Основной текст + Полужирный;Не курсив"/>
    <w:rsid w:val="00B732A3"/>
    <w:rPr>
      <w:b/>
      <w:bCs/>
      <w:i w:val="0"/>
      <w:iCs w:val="0"/>
      <w:color w:val="000000"/>
      <w:spacing w:val="0"/>
      <w:w w:val="100"/>
      <w:position w:val="0"/>
      <w:sz w:val="22"/>
      <w:szCs w:val="22"/>
      <w:shd w:val="clear" w:color="auto" w:fill="FFFFFF"/>
      <w:lang w:val="ru-RU"/>
    </w:rPr>
  </w:style>
  <w:style w:type="character" w:customStyle="1" w:styleId="afffffffffd">
    <w:name w:val="л–’”‰’”Ћ Њђ–_"/>
    <w:link w:val="afffffffffe"/>
    <w:uiPriority w:val="99"/>
    <w:rsid w:val="00B732A3"/>
    <w:rPr>
      <w:sz w:val="26"/>
      <w:szCs w:val="26"/>
      <w:shd w:val="clear" w:color="auto" w:fill="FFFFFF"/>
    </w:rPr>
  </w:style>
  <w:style w:type="paragraph" w:customStyle="1" w:styleId="afffffffffe">
    <w:name w:val="л–’”‰’”Ћ Њђ–"/>
    <w:basedOn w:val="ad"/>
    <w:link w:val="afffffffffd"/>
    <w:uiPriority w:val="99"/>
    <w:qFormat/>
    <w:rsid w:val="00B732A3"/>
    <w:pPr>
      <w:widowControl/>
      <w:shd w:val="clear" w:color="auto" w:fill="FFFFFF"/>
      <w:adjustRightInd/>
      <w:spacing w:before="0" w:after="600" w:line="322" w:lineRule="exact"/>
      <w:ind w:firstLine="0"/>
      <w:jc w:val="center"/>
      <w:textAlignment w:val="auto"/>
    </w:pPr>
    <w:rPr>
      <w:rFonts w:ascii="Times New Roman" w:eastAsia="Times New Roman" w:hAnsi="Times New Roman"/>
      <w:spacing w:val="0"/>
      <w:sz w:val="26"/>
      <w:szCs w:val="26"/>
      <w:lang w:eastAsia="ru-RU"/>
    </w:rPr>
  </w:style>
  <w:style w:type="character" w:customStyle="1" w:styleId="4f6">
    <w:name w:val="Основной текст (4) + Не полужирный;Не курсив"/>
    <w:rsid w:val="00B732A3"/>
    <w:rPr>
      <w:rFonts w:ascii="Times New Roman" w:eastAsia="Times New Roman" w:hAnsi="Times New Roman" w:cs="Times New Roman"/>
      <w:b/>
      <w:bCs/>
      <w:i/>
      <w:iCs/>
      <w:smallCaps w:val="0"/>
      <w:strike w:val="0"/>
      <w:spacing w:val="0"/>
      <w:sz w:val="22"/>
      <w:szCs w:val="22"/>
    </w:rPr>
  </w:style>
  <w:style w:type="paragraph" w:customStyle="1" w:styleId="274">
    <w:name w:val="Основной текст27"/>
    <w:basedOn w:val="ad"/>
    <w:qFormat/>
    <w:rsid w:val="00B732A3"/>
    <w:pPr>
      <w:widowControl/>
      <w:shd w:val="clear" w:color="auto" w:fill="FFFFFF"/>
      <w:adjustRightInd/>
      <w:spacing w:before="0" w:after="0" w:line="0" w:lineRule="atLeast"/>
      <w:ind w:firstLine="0"/>
      <w:jc w:val="left"/>
      <w:textAlignment w:val="auto"/>
    </w:pPr>
    <w:rPr>
      <w:rFonts w:ascii="Times New Roman" w:eastAsia="Times New Roman" w:hAnsi="Times New Roman"/>
      <w:color w:val="000000"/>
      <w:spacing w:val="0"/>
      <w:lang w:eastAsia="ru-RU"/>
    </w:rPr>
  </w:style>
  <w:style w:type="paragraph" w:customStyle="1" w:styleId="Style120">
    <w:name w:val="Style120"/>
    <w:basedOn w:val="ad"/>
    <w:uiPriority w:val="99"/>
    <w:qFormat/>
    <w:rsid w:val="00B732A3"/>
    <w:pPr>
      <w:widowControl/>
      <w:adjustRightInd/>
      <w:spacing w:before="0" w:after="0" w:line="321" w:lineRule="exact"/>
      <w:ind w:firstLine="715"/>
      <w:textAlignment w:val="auto"/>
    </w:pPr>
    <w:rPr>
      <w:rFonts w:ascii="Calibri" w:eastAsia="Times New Roman" w:hAnsi="Calibri"/>
      <w:spacing w:val="0"/>
      <w:lang w:val="en-US" w:bidi="en-US"/>
    </w:rPr>
  </w:style>
  <w:style w:type="character" w:customStyle="1" w:styleId="FontStyle146">
    <w:name w:val="Font Style146"/>
    <w:uiPriority w:val="99"/>
    <w:rsid w:val="00B732A3"/>
    <w:rPr>
      <w:rFonts w:ascii="Century Gothic" w:hAnsi="Century Gothic" w:cs="Century Gothic"/>
      <w:b/>
      <w:bCs/>
      <w:sz w:val="10"/>
      <w:szCs w:val="10"/>
    </w:rPr>
  </w:style>
  <w:style w:type="character" w:customStyle="1" w:styleId="FontStyle151">
    <w:name w:val="Font Style151"/>
    <w:uiPriority w:val="99"/>
    <w:rsid w:val="00B732A3"/>
    <w:rPr>
      <w:rFonts w:ascii="Segoe UI" w:hAnsi="Segoe UI" w:cs="Segoe UI"/>
      <w:spacing w:val="-10"/>
      <w:sz w:val="20"/>
      <w:szCs w:val="20"/>
    </w:rPr>
  </w:style>
  <w:style w:type="character" w:customStyle="1" w:styleId="FontStyle163">
    <w:name w:val="Font Style163"/>
    <w:uiPriority w:val="99"/>
    <w:rsid w:val="00B732A3"/>
    <w:rPr>
      <w:rFonts w:ascii="Century Gothic" w:hAnsi="Century Gothic" w:cs="Century Gothic"/>
      <w:b/>
      <w:bCs/>
      <w:i/>
      <w:iCs/>
      <w:sz w:val="20"/>
      <w:szCs w:val="20"/>
    </w:rPr>
  </w:style>
  <w:style w:type="paragraph" w:customStyle="1" w:styleId="Style129">
    <w:name w:val="Style129"/>
    <w:basedOn w:val="ad"/>
    <w:uiPriority w:val="99"/>
    <w:qFormat/>
    <w:rsid w:val="00B732A3"/>
    <w:pPr>
      <w:widowControl/>
      <w:adjustRightInd/>
      <w:spacing w:before="0" w:after="0"/>
      <w:ind w:firstLine="360"/>
      <w:jc w:val="left"/>
      <w:textAlignment w:val="auto"/>
    </w:pPr>
    <w:rPr>
      <w:rFonts w:ascii="Calibri" w:eastAsia="Times New Roman" w:hAnsi="Calibri"/>
      <w:spacing w:val="0"/>
      <w:lang w:val="en-US" w:bidi="en-US"/>
    </w:rPr>
  </w:style>
  <w:style w:type="character" w:customStyle="1" w:styleId="FontStyle145">
    <w:name w:val="Font Style145"/>
    <w:uiPriority w:val="99"/>
    <w:rsid w:val="00B732A3"/>
    <w:rPr>
      <w:rFonts w:ascii="Times New Roman" w:hAnsi="Times New Roman" w:cs="Times New Roman"/>
      <w:b/>
      <w:bCs/>
      <w:sz w:val="26"/>
      <w:szCs w:val="26"/>
    </w:rPr>
  </w:style>
  <w:style w:type="numbering" w:customStyle="1" w:styleId="1111211">
    <w:name w:val="1 / 1.1 / 1.2.11"/>
    <w:basedOn w:val="af0"/>
    <w:next w:val="111111"/>
    <w:unhideWhenUsed/>
    <w:rsid w:val="00B732A3"/>
  </w:style>
  <w:style w:type="paragraph" w:customStyle="1" w:styleId="xl2437">
    <w:name w:val="xl2437"/>
    <w:basedOn w:val="ad"/>
    <w:qFormat/>
    <w:rsid w:val="00B732A3"/>
    <w:pPr>
      <w:widowControl/>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2438">
    <w:name w:val="xl243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39">
    <w:name w:val="xl2439"/>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40">
    <w:name w:val="xl244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2441">
    <w:name w:val="xl244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442">
    <w:name w:val="xl2442"/>
    <w:basedOn w:val="ad"/>
    <w:qFormat/>
    <w:rsid w:val="00B732A3"/>
    <w:pPr>
      <w:widowControl/>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443">
    <w:name w:val="xl244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2444">
    <w:name w:val="xl244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2445">
    <w:name w:val="xl244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16">
    <w:name w:val="мой стиль 1"/>
    <w:basedOn w:val="19"/>
    <w:qFormat/>
    <w:rsid w:val="00B732A3"/>
    <w:pPr>
      <w:pageBreakBefore w:val="0"/>
      <w:numPr>
        <w:numId w:val="38"/>
      </w:numPr>
      <w:pBdr>
        <w:top w:val="none" w:sz="0" w:space="0" w:color="auto"/>
        <w:left w:val="none" w:sz="0" w:space="0" w:color="auto"/>
        <w:bottom w:val="none" w:sz="0" w:space="0" w:color="auto"/>
      </w:pBdr>
      <w:tabs>
        <w:tab w:val="left" w:pos="1100"/>
      </w:tabs>
      <w:suppressAutoHyphens/>
      <w:adjustRightInd/>
      <w:spacing w:before="0" w:after="0" w:line="240" w:lineRule="auto"/>
      <w:ind w:left="1287"/>
      <w:jc w:val="center"/>
      <w:textAlignment w:val="auto"/>
    </w:pPr>
    <w:rPr>
      <w:rFonts w:ascii="Times New Roman" w:eastAsia="MS Gothic" w:hAnsi="Times New Roman" w:cs="Times New Roman"/>
      <w:bCs/>
      <w:caps w:val="0"/>
      <w:spacing w:val="0"/>
      <w:kern w:val="0"/>
      <w:sz w:val="32"/>
      <w:szCs w:val="32"/>
    </w:rPr>
  </w:style>
  <w:style w:type="paragraph" w:customStyle="1" w:styleId="affffffffff">
    <w:name w:val="Обычный строгий"/>
    <w:basedOn w:val="ConsPlusNormal"/>
    <w:qFormat/>
    <w:rsid w:val="00B732A3"/>
    <w:pPr>
      <w:widowControl/>
      <w:spacing w:line="360" w:lineRule="auto"/>
      <w:ind w:firstLine="539"/>
      <w:jc w:val="both"/>
    </w:pPr>
    <w:rPr>
      <w:rFonts w:ascii="Times New Roman" w:eastAsia="Calibri" w:hAnsi="Times New Roman" w:cs="Times New Roman"/>
      <w:sz w:val="26"/>
      <w:szCs w:val="26"/>
      <w:lang w:eastAsia="en-US"/>
    </w:rPr>
  </w:style>
  <w:style w:type="paragraph" w:customStyle="1" w:styleId="xl2263">
    <w:name w:val="xl226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character" w:customStyle="1" w:styleId="italic">
    <w:name w:val="italic"/>
    <w:basedOn w:val="ae"/>
    <w:rsid w:val="00B732A3"/>
  </w:style>
  <w:style w:type="character" w:customStyle="1" w:styleId="wmi-callto">
    <w:name w:val="wmi-callto"/>
    <w:basedOn w:val="ae"/>
    <w:rsid w:val="00B732A3"/>
  </w:style>
  <w:style w:type="paragraph" w:customStyle="1" w:styleId="xl34003">
    <w:name w:val="xl34003"/>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04">
    <w:name w:val="xl34004"/>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05">
    <w:name w:val="xl34005"/>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06">
    <w:name w:val="xl34006"/>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07">
    <w:name w:val="xl34007"/>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08">
    <w:name w:val="xl34008"/>
    <w:basedOn w:val="ad"/>
    <w:qFormat/>
    <w:rsid w:val="00B732A3"/>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09">
    <w:name w:val="xl3400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10">
    <w:name w:val="xl34010"/>
    <w:basedOn w:val="ad"/>
    <w:qFormat/>
    <w:rsid w:val="00B732A3"/>
    <w:pPr>
      <w:widowControl/>
      <w:pBdr>
        <w:top w:val="single" w:sz="4" w:space="0" w:color="auto"/>
        <w:left w:val="single" w:sz="4" w:space="0" w:color="auto"/>
        <w:bottom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11">
    <w:name w:val="xl34011"/>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12">
    <w:name w:val="xl3401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13">
    <w:name w:val="xl3401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14">
    <w:name w:val="xl3401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15">
    <w:name w:val="xl34015"/>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16">
    <w:name w:val="xl3401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17">
    <w:name w:val="xl3401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18">
    <w:name w:val="xl3401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19">
    <w:name w:val="xl34019"/>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020">
    <w:name w:val="xl3402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21">
    <w:name w:val="xl3402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22">
    <w:name w:val="xl34022"/>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23">
    <w:name w:val="xl34023"/>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24">
    <w:name w:val="xl34024"/>
    <w:basedOn w:val="ad"/>
    <w:qFormat/>
    <w:rsid w:val="00B732A3"/>
    <w:pPr>
      <w:widowControl/>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25">
    <w:name w:val="xl34025"/>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26">
    <w:name w:val="xl34026"/>
    <w:basedOn w:val="ad"/>
    <w:qFormat/>
    <w:rsid w:val="00B732A3"/>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27">
    <w:name w:val="xl34027"/>
    <w:basedOn w:val="ad"/>
    <w:qFormat/>
    <w:rsid w:val="00B732A3"/>
    <w:pPr>
      <w:widowControl/>
      <w:pBdr>
        <w:top w:val="single" w:sz="4" w:space="0" w:color="auto"/>
        <w:lef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28">
    <w:name w:val="xl34028"/>
    <w:basedOn w:val="ad"/>
    <w:qFormat/>
    <w:rsid w:val="00B732A3"/>
    <w:pPr>
      <w:widowControl/>
      <w:pBdr>
        <w:top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29">
    <w:name w:val="xl34029"/>
    <w:basedOn w:val="ad"/>
    <w:qFormat/>
    <w:rsid w:val="00B732A3"/>
    <w:pPr>
      <w:widowControl/>
      <w:pBdr>
        <w:top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0">
    <w:name w:val="xl34030"/>
    <w:basedOn w:val="ad"/>
    <w:qFormat/>
    <w:rsid w:val="00B732A3"/>
    <w:pPr>
      <w:widowControl/>
      <w:pBdr>
        <w:lef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1">
    <w:name w:val="xl34031"/>
    <w:basedOn w:val="ad"/>
    <w:qFormat/>
    <w:rsid w:val="00B732A3"/>
    <w:pPr>
      <w:widowControl/>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2">
    <w:name w:val="xl34032"/>
    <w:basedOn w:val="ad"/>
    <w:qFormat/>
    <w:rsid w:val="00B732A3"/>
    <w:pPr>
      <w:widowControl/>
      <w:pBdr>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3">
    <w:name w:val="xl34033"/>
    <w:basedOn w:val="ad"/>
    <w:qFormat/>
    <w:rsid w:val="00B732A3"/>
    <w:pPr>
      <w:widowControl/>
      <w:pBdr>
        <w:left w:val="single" w:sz="4" w:space="0" w:color="auto"/>
        <w:bottom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4">
    <w:name w:val="xl34034"/>
    <w:basedOn w:val="ad"/>
    <w:qFormat/>
    <w:rsid w:val="00B732A3"/>
    <w:pPr>
      <w:widowControl/>
      <w:pBdr>
        <w:bottom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5">
    <w:name w:val="xl34035"/>
    <w:basedOn w:val="ad"/>
    <w:qFormat/>
    <w:rsid w:val="00B732A3"/>
    <w:pPr>
      <w:widowControl/>
      <w:pBdr>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36">
    <w:name w:val="xl34036"/>
    <w:basedOn w:val="ad"/>
    <w:qFormat/>
    <w:rsid w:val="00B732A3"/>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37">
    <w:name w:val="xl34037"/>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38">
    <w:name w:val="xl34038"/>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39">
    <w:name w:val="xl34039"/>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0">
    <w:name w:val="xl3404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1">
    <w:name w:val="xl3404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042">
    <w:name w:val="xl3404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043">
    <w:name w:val="xl3404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044">
    <w:name w:val="xl34044"/>
    <w:basedOn w:val="ad"/>
    <w:qFormat/>
    <w:rsid w:val="00B732A3"/>
    <w:pPr>
      <w:widowControl/>
      <w:pBdr>
        <w:top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5">
    <w:name w:val="xl34045"/>
    <w:basedOn w:val="ad"/>
    <w:qFormat/>
    <w:rsid w:val="00B732A3"/>
    <w:pPr>
      <w:widowControl/>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6">
    <w:name w:val="xl34046"/>
    <w:basedOn w:val="ad"/>
    <w:qFormat/>
    <w:rsid w:val="00B732A3"/>
    <w:pPr>
      <w:widowControl/>
      <w:pBdr>
        <w:bottom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7">
    <w:name w:val="xl34047"/>
    <w:basedOn w:val="ad"/>
    <w:qFormat/>
    <w:rsid w:val="00B732A3"/>
    <w:pPr>
      <w:widowControl/>
      <w:pBdr>
        <w:top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8">
    <w:name w:val="xl34048"/>
    <w:basedOn w:val="ad"/>
    <w:qFormat/>
    <w:rsid w:val="00B732A3"/>
    <w:pPr>
      <w:widowControl/>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49">
    <w:name w:val="xl34049"/>
    <w:basedOn w:val="ad"/>
    <w:qFormat/>
    <w:rsid w:val="00B732A3"/>
    <w:pPr>
      <w:widowControl/>
      <w:pBdr>
        <w:bottom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50">
    <w:name w:val="xl34050"/>
    <w:basedOn w:val="ad"/>
    <w:qFormat/>
    <w:rsid w:val="00B732A3"/>
    <w:pPr>
      <w:widowControl/>
      <w:pBdr>
        <w:top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51">
    <w:name w:val="xl34051"/>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52">
    <w:name w:val="xl34052"/>
    <w:basedOn w:val="ad"/>
    <w:qFormat/>
    <w:rsid w:val="00B732A3"/>
    <w:pPr>
      <w:widowControl/>
      <w:pBdr>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53">
    <w:name w:val="xl34053"/>
    <w:basedOn w:val="ad"/>
    <w:qFormat/>
    <w:rsid w:val="00B732A3"/>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4">
    <w:name w:val="xl34054"/>
    <w:basedOn w:val="ad"/>
    <w:qFormat/>
    <w:rsid w:val="00B732A3"/>
    <w:pPr>
      <w:widowControl/>
      <w:pBdr>
        <w:top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5">
    <w:name w:val="xl34055"/>
    <w:basedOn w:val="ad"/>
    <w:qFormat/>
    <w:rsid w:val="00B732A3"/>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6">
    <w:name w:val="xl34056"/>
    <w:basedOn w:val="ad"/>
    <w:qFormat/>
    <w:rsid w:val="00B732A3"/>
    <w:pPr>
      <w:widowControl/>
      <w:pBdr>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7">
    <w:name w:val="xl34057"/>
    <w:basedOn w:val="ad"/>
    <w:qFormat/>
    <w:rsid w:val="00B732A3"/>
    <w:pPr>
      <w:widowControl/>
      <w:pBdr>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8">
    <w:name w:val="xl34058"/>
    <w:basedOn w:val="ad"/>
    <w:qFormat/>
    <w:rsid w:val="00B732A3"/>
    <w:pPr>
      <w:widowControl/>
      <w:pBdr>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59">
    <w:name w:val="xl34059"/>
    <w:basedOn w:val="ad"/>
    <w:qFormat/>
    <w:rsid w:val="00B732A3"/>
    <w:pPr>
      <w:widowControl/>
      <w:pBdr>
        <w:top w:val="single" w:sz="4" w:space="0" w:color="auto"/>
        <w:lef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0">
    <w:name w:val="xl34060"/>
    <w:basedOn w:val="ad"/>
    <w:qFormat/>
    <w:rsid w:val="00B732A3"/>
    <w:pPr>
      <w:widowControl/>
      <w:pBdr>
        <w:top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1">
    <w:name w:val="xl34061"/>
    <w:basedOn w:val="ad"/>
    <w:qFormat/>
    <w:rsid w:val="00B732A3"/>
    <w:pPr>
      <w:widowControl/>
      <w:pBdr>
        <w:lef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2">
    <w:name w:val="xl34062"/>
    <w:basedOn w:val="ad"/>
    <w:qFormat/>
    <w:rsid w:val="00B732A3"/>
    <w:pPr>
      <w:widowControl/>
      <w:pBdr>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3">
    <w:name w:val="xl34063"/>
    <w:basedOn w:val="ad"/>
    <w:qFormat/>
    <w:rsid w:val="00B732A3"/>
    <w:pPr>
      <w:widowControl/>
      <w:pBdr>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4">
    <w:name w:val="xl34064"/>
    <w:basedOn w:val="ad"/>
    <w:qFormat/>
    <w:rsid w:val="00B732A3"/>
    <w:pPr>
      <w:widowControl/>
      <w:pBdr>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5">
    <w:name w:val="xl34065"/>
    <w:basedOn w:val="ad"/>
    <w:qFormat/>
    <w:rsid w:val="00B732A3"/>
    <w:pPr>
      <w:widowControl/>
      <w:pBdr>
        <w:top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6">
    <w:name w:val="xl34066"/>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7">
    <w:name w:val="xl34067"/>
    <w:basedOn w:val="ad"/>
    <w:qFormat/>
    <w:rsid w:val="00B732A3"/>
    <w:pPr>
      <w:widowControl/>
      <w:pBdr>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68">
    <w:name w:val="xl34068"/>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34069">
    <w:name w:val="xl34069"/>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070">
    <w:name w:val="xl34070"/>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1">
    <w:name w:val="xl34071"/>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2">
    <w:name w:val="xl34072"/>
    <w:basedOn w:val="ad"/>
    <w:qFormat/>
    <w:rsid w:val="00B732A3"/>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3">
    <w:name w:val="xl34073"/>
    <w:basedOn w:val="ad"/>
    <w:qFormat/>
    <w:rsid w:val="00B732A3"/>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4">
    <w:name w:val="xl34074"/>
    <w:basedOn w:val="ad"/>
    <w:qFormat/>
    <w:rsid w:val="00B732A3"/>
    <w:pPr>
      <w:widowControl/>
      <w:pBdr>
        <w:top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34075">
    <w:name w:val="xl34075"/>
    <w:basedOn w:val="ad"/>
    <w:qFormat/>
    <w:rsid w:val="00B732A3"/>
    <w:pPr>
      <w:widowControl/>
      <w:pBdr>
        <w:top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6">
    <w:name w:val="xl34076"/>
    <w:basedOn w:val="ad"/>
    <w:qFormat/>
    <w:rsid w:val="00B732A3"/>
    <w:pPr>
      <w:widowControl/>
      <w:pBdr>
        <w:top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7">
    <w:name w:val="xl34077"/>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34078">
    <w:name w:val="xl34078"/>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79">
    <w:name w:val="xl34079"/>
    <w:basedOn w:val="ad"/>
    <w:qFormat/>
    <w:rsid w:val="00B732A3"/>
    <w:pPr>
      <w:widowControl/>
      <w:pBdr>
        <w:top w:val="single" w:sz="4" w:space="0" w:color="auto"/>
        <w:bottom w:val="single" w:sz="4" w:space="0" w:color="auto"/>
        <w:right w:val="single" w:sz="4" w:space="0" w:color="auto"/>
      </w:pBdr>
      <w:shd w:val="clear" w:color="000000" w:fill="FFFF0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80">
    <w:name w:val="xl34080"/>
    <w:basedOn w:val="ad"/>
    <w:qFormat/>
    <w:rsid w:val="00B732A3"/>
    <w:pPr>
      <w:widowControl/>
      <w:pBdr>
        <w:top w:val="single" w:sz="4" w:space="0" w:color="auto"/>
        <w:bottom w:val="single" w:sz="4" w:space="0" w:color="auto"/>
        <w:right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34081">
    <w:name w:val="xl3408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82">
    <w:name w:val="xl3408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83">
    <w:name w:val="xl3408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4084">
    <w:name w:val="xl34084"/>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4085">
    <w:name w:val="xl34085"/>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86">
    <w:name w:val="xl34086"/>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87">
    <w:name w:val="xl34087"/>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4088">
    <w:name w:val="xl34088"/>
    <w:basedOn w:val="ad"/>
    <w:qFormat/>
    <w:rsid w:val="00B732A3"/>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34089">
    <w:name w:val="xl3408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b/>
      <w:bCs/>
      <w:color w:val="000000"/>
      <w:spacing w:val="0"/>
      <w:sz w:val="20"/>
      <w:szCs w:val="20"/>
      <w:lang w:eastAsia="ru-RU"/>
    </w:rPr>
  </w:style>
  <w:style w:type="paragraph" w:customStyle="1" w:styleId="xl34090">
    <w:name w:val="xl3409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34091">
    <w:name w:val="xl34091"/>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92">
    <w:name w:val="xl34092"/>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93">
    <w:name w:val="xl34093"/>
    <w:basedOn w:val="ad"/>
    <w:qFormat/>
    <w:rsid w:val="00B732A3"/>
    <w:pPr>
      <w:widowControl/>
      <w:pBdr>
        <w:top w:val="single" w:sz="4" w:space="0" w:color="auto"/>
        <w:left w:val="single" w:sz="4" w:space="0" w:color="auto"/>
        <w:bottom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94">
    <w:name w:val="xl34094"/>
    <w:basedOn w:val="ad"/>
    <w:qFormat/>
    <w:rsid w:val="00B732A3"/>
    <w:pPr>
      <w:widowControl/>
      <w:pBdr>
        <w:top w:val="single" w:sz="4" w:space="0" w:color="auto"/>
        <w:left w:val="single" w:sz="4" w:space="0" w:color="auto"/>
        <w:bottom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34095">
    <w:name w:val="xl34095"/>
    <w:basedOn w:val="ad"/>
    <w:qFormat/>
    <w:rsid w:val="00B732A3"/>
    <w:pPr>
      <w:widowControl/>
      <w:pBdr>
        <w:top w:val="single" w:sz="4" w:space="0" w:color="auto"/>
        <w:left w:val="single" w:sz="4" w:space="0" w:color="auto"/>
        <w:bottom w:val="single" w:sz="4" w:space="0" w:color="auto"/>
      </w:pBdr>
      <w:shd w:val="clear" w:color="000000" w:fill="00B0F0"/>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TableParagraph">
    <w:name w:val="Table Paragraph"/>
    <w:basedOn w:val="ad"/>
    <w:uiPriority w:val="1"/>
    <w:qFormat/>
    <w:rsid w:val="00B732A3"/>
    <w:pPr>
      <w:autoSpaceDE w:val="0"/>
      <w:autoSpaceDN w:val="0"/>
      <w:adjustRightInd/>
      <w:spacing w:before="77" w:after="0"/>
      <w:ind w:firstLine="0"/>
      <w:jc w:val="center"/>
      <w:textAlignment w:val="auto"/>
    </w:pPr>
    <w:rPr>
      <w:rFonts w:ascii="Times New Roman" w:eastAsia="Times New Roman" w:hAnsi="Times New Roman"/>
      <w:spacing w:val="0"/>
      <w:lang w:val="en-US"/>
    </w:rPr>
  </w:style>
  <w:style w:type="paragraph" w:customStyle="1" w:styleId="a3">
    <w:name w:val="Текст ТД"/>
    <w:basedOn w:val="ad"/>
    <w:qFormat/>
    <w:rsid w:val="00B732A3"/>
    <w:pPr>
      <w:widowControl/>
      <w:numPr>
        <w:numId w:val="40"/>
      </w:numPr>
      <w:autoSpaceDE w:val="0"/>
      <w:autoSpaceDN w:val="0"/>
      <w:spacing w:before="0" w:after="200"/>
      <w:ind w:left="0" w:firstLine="567"/>
      <w:textAlignment w:val="auto"/>
    </w:pPr>
    <w:rPr>
      <w:rFonts w:ascii="Times New Roman" w:eastAsia="Calibri" w:hAnsi="Times New Roman"/>
      <w:spacing w:val="0"/>
      <w:sz w:val="24"/>
      <w:szCs w:val="24"/>
      <w:lang w:val="x-none" w:eastAsia="x-none"/>
    </w:rPr>
  </w:style>
  <w:style w:type="table" w:customStyle="1" w:styleId="TableNormal">
    <w:name w:val="Table Normal"/>
    <w:uiPriority w:val="2"/>
    <w:semiHidden/>
    <w:unhideWhenUsed/>
    <w:qFormat/>
    <w:rsid w:val="00B732A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2151">
    <w:name w:val="Сетка таблицы215"/>
    <w:basedOn w:val="af"/>
    <w:next w:val="affb"/>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5">
    <w:name w:val="Гиперссылка1"/>
    <w:basedOn w:val="ae"/>
    <w:uiPriority w:val="99"/>
    <w:unhideWhenUsed/>
    <w:rsid w:val="00B732A3"/>
    <w:rPr>
      <w:color w:val="0000FF"/>
      <w:u w:val="single"/>
    </w:rPr>
  </w:style>
  <w:style w:type="character" w:customStyle="1" w:styleId="1ffff6">
    <w:name w:val="Просмотренная гиперссылка1"/>
    <w:basedOn w:val="ae"/>
    <w:uiPriority w:val="99"/>
    <w:semiHidden/>
    <w:unhideWhenUsed/>
    <w:rsid w:val="00B732A3"/>
    <w:rPr>
      <w:color w:val="800080"/>
      <w:u w:val="single"/>
    </w:rPr>
  </w:style>
  <w:style w:type="table" w:customStyle="1" w:styleId="1174">
    <w:name w:val="Сетка таблицы117"/>
    <w:basedOn w:val="af"/>
    <w:next w:val="affb"/>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
    <w:basedOn w:val="af"/>
    <w:next w:val="affb"/>
    <w:uiPriority w:val="59"/>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ae"/>
    <w:uiPriority w:val="99"/>
    <w:rsid w:val="00B732A3"/>
    <w:rPr>
      <w:rFonts w:ascii="Times New Roman" w:hAnsi="Times New Roman" w:cs="Times New Roman"/>
      <w:sz w:val="26"/>
      <w:szCs w:val="26"/>
    </w:rPr>
  </w:style>
  <w:style w:type="numbering" w:customStyle="1" w:styleId="111111244">
    <w:name w:val="1 / 1.1 / 1.1.1244"/>
    <w:basedOn w:val="af0"/>
    <w:next w:val="111111"/>
    <w:rsid w:val="00B732A3"/>
  </w:style>
  <w:style w:type="table" w:customStyle="1" w:styleId="393">
    <w:name w:val="Сетка таблицы39"/>
    <w:basedOn w:val="af"/>
    <w:next w:val="affb"/>
    <w:uiPriority w:val="59"/>
    <w:rsid w:val="00B732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
    <w:name w:val="Сетка таблицы47"/>
    <w:basedOn w:val="af"/>
    <w:next w:val="affb"/>
    <w:uiPriority w:val="59"/>
    <w:rsid w:val="00B732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
    <w:name w:val="Сетка таблицы314"/>
    <w:basedOn w:val="af"/>
    <w:uiPriority w:val="59"/>
    <w:rsid w:val="00B732A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ff1">
    <w:name w:val="Заголовок оглавления2"/>
    <w:basedOn w:val="19"/>
    <w:next w:val="ad"/>
    <w:uiPriority w:val="39"/>
    <w:semiHidden/>
    <w:unhideWhenUsed/>
    <w:qFormat/>
    <w:rsid w:val="00B732A3"/>
    <w:pPr>
      <w:pageBreakBefore w:val="0"/>
      <w:pBdr>
        <w:top w:val="none" w:sz="0" w:space="0" w:color="auto"/>
        <w:left w:val="none" w:sz="0" w:space="0" w:color="auto"/>
        <w:bottom w:val="none" w:sz="0" w:space="0" w:color="auto"/>
      </w:pBdr>
      <w:tabs>
        <w:tab w:val="num" w:pos="786"/>
        <w:tab w:val="left" w:pos="1100"/>
      </w:tabs>
      <w:suppressAutoHyphens/>
      <w:adjustRightInd/>
      <w:spacing w:before="480" w:after="0" w:line="276" w:lineRule="auto"/>
      <w:ind w:left="432" w:hanging="432"/>
      <w:textAlignment w:val="auto"/>
      <w:outlineLvl w:val="9"/>
    </w:pPr>
    <w:rPr>
      <w:rFonts w:ascii="Cambria" w:eastAsia="Times New Roman" w:hAnsi="Cambria" w:cs="Times New Roman"/>
      <w:caps w:val="0"/>
      <w:color w:val="365F91"/>
      <w:spacing w:val="0"/>
      <w:kern w:val="0"/>
      <w:sz w:val="28"/>
      <w:szCs w:val="28"/>
      <w:lang w:eastAsia="ru-RU"/>
    </w:rPr>
  </w:style>
  <w:style w:type="numbering" w:customStyle="1" w:styleId="1530">
    <w:name w:val="Заглавие 153"/>
    <w:basedOn w:val="af0"/>
    <w:uiPriority w:val="99"/>
    <w:rsid w:val="00B732A3"/>
  </w:style>
  <w:style w:type="numbering" w:customStyle="1" w:styleId="1401">
    <w:name w:val="Раздел 1.40"/>
    <w:uiPriority w:val="99"/>
    <w:rsid w:val="00B732A3"/>
  </w:style>
  <w:style w:type="table" w:customStyle="1" w:styleId="-64">
    <w:name w:val="Цветная сетка - Акцент 64"/>
    <w:basedOn w:val="af"/>
    <w:next w:val="af"/>
    <w:uiPriority w:val="73"/>
    <w:rsid w:val="00B732A3"/>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24203">
    <w:name w:val="Статья / Раздел24203"/>
    <w:rsid w:val="00B732A3"/>
  </w:style>
  <w:style w:type="numbering" w:customStyle="1" w:styleId="111111143">
    <w:name w:val="1 / 1.1 / 1.1.1143"/>
    <w:rsid w:val="00B732A3"/>
  </w:style>
  <w:style w:type="paragraph" w:customStyle="1" w:styleId="31a">
    <w:name w:val="Основной текст 31"/>
    <w:basedOn w:val="ad"/>
    <w:qFormat/>
    <w:rsid w:val="00B732A3"/>
    <w:pPr>
      <w:widowControl/>
      <w:shd w:val="clear" w:color="auto" w:fill="FFFFFF"/>
      <w:suppressAutoHyphens/>
      <w:adjustRightInd/>
      <w:spacing w:before="0" w:after="0"/>
      <w:ind w:right="355" w:firstLine="0"/>
      <w:jc w:val="center"/>
      <w:textAlignment w:val="auto"/>
    </w:pPr>
    <w:rPr>
      <w:rFonts w:ascii="Times New Roman" w:eastAsia="Times New Roman" w:hAnsi="Times New Roman"/>
      <w:b/>
      <w:bCs/>
      <w:color w:val="000000"/>
      <w:spacing w:val="0"/>
      <w:sz w:val="52"/>
      <w:szCs w:val="24"/>
      <w:lang w:eastAsia="ar-SA"/>
    </w:rPr>
  </w:style>
  <w:style w:type="paragraph" w:customStyle="1" w:styleId="1ffff7">
    <w:name w:val="Без интервала1"/>
    <w:basedOn w:val="ad"/>
    <w:link w:val="NoSpacingChar"/>
    <w:qFormat/>
    <w:rsid w:val="00B732A3"/>
    <w:pPr>
      <w:widowControl/>
      <w:adjustRightInd/>
      <w:spacing w:before="0" w:after="0"/>
      <w:ind w:firstLine="0"/>
      <w:jc w:val="left"/>
      <w:textAlignment w:val="auto"/>
    </w:pPr>
    <w:rPr>
      <w:rFonts w:ascii="Times New Roman" w:eastAsia="MS Mincho" w:hAnsi="Times New Roman"/>
      <w:spacing w:val="0"/>
      <w:sz w:val="24"/>
      <w:szCs w:val="24"/>
      <w:lang w:eastAsia="ru-RU"/>
    </w:rPr>
  </w:style>
  <w:style w:type="character" w:customStyle="1" w:styleId="NoSpacingChar">
    <w:name w:val="No Spacing Char"/>
    <w:link w:val="1ffff7"/>
    <w:locked/>
    <w:rsid w:val="00B732A3"/>
    <w:rPr>
      <w:rFonts w:eastAsia="MS Mincho"/>
      <w:sz w:val="24"/>
      <w:szCs w:val="24"/>
    </w:rPr>
  </w:style>
  <w:style w:type="paragraph" w:customStyle="1" w:styleId="affffffffff0">
    <w:name w:val="Внутри таблицы"/>
    <w:basedOn w:val="ad"/>
    <w:link w:val="affffffffff1"/>
    <w:qFormat/>
    <w:rsid w:val="00B732A3"/>
    <w:pPr>
      <w:widowControl/>
      <w:adjustRightInd/>
      <w:spacing w:before="0" w:after="0"/>
      <w:ind w:firstLine="0"/>
      <w:textAlignment w:val="auto"/>
    </w:pPr>
    <w:rPr>
      <w:rFonts w:ascii="Times New Roman" w:eastAsia="Times New Roman" w:hAnsi="Times New Roman"/>
      <w:color w:val="000000"/>
      <w:spacing w:val="0"/>
      <w:sz w:val="24"/>
      <w:szCs w:val="24"/>
      <w:lang w:eastAsia="ru-RU"/>
    </w:rPr>
  </w:style>
  <w:style w:type="character" w:customStyle="1" w:styleId="affffffffff1">
    <w:name w:val="Внутри таблицы Знак"/>
    <w:link w:val="affffffffff0"/>
    <w:rsid w:val="00B732A3"/>
    <w:rPr>
      <w:color w:val="000000"/>
      <w:sz w:val="24"/>
      <w:szCs w:val="24"/>
    </w:rPr>
  </w:style>
  <w:style w:type="numbering" w:customStyle="1" w:styleId="3ff4">
    <w:name w:val="Личный список3"/>
    <w:rsid w:val="00B732A3"/>
  </w:style>
  <w:style w:type="numbering" w:customStyle="1" w:styleId="3ff5">
    <w:name w:val="Тезис3"/>
    <w:rsid w:val="00B732A3"/>
  </w:style>
  <w:style w:type="character" w:customStyle="1" w:styleId="1ffff8">
    <w:name w:val="Обычный (веб) Знак1"/>
    <w:aliases w:val="Обычный (Web)1 Знак1,Обычный (веб)1 Знак1,Обычный (веб)11 Знак1,Обычный (Web) Знак1,Обычный (веб) Знак2 Знак Знак1,Обычный (веб) Знак Знак1 Знак Знак1,Обычный (веб) Знак1 Знак Знак Знак2 Знак1,Знак2 Знак3,Обычный (веб)3 Знак1"/>
    <w:basedOn w:val="ae"/>
    <w:uiPriority w:val="30"/>
    <w:locked/>
    <w:rsid w:val="00B732A3"/>
    <w:rPr>
      <w:rFonts w:ascii="Arial" w:hAnsi="Arial" w:cs="Arial"/>
      <w:b/>
      <w:bCs/>
      <w:i/>
      <w:iCs/>
      <w:color w:val="4F81BD"/>
      <w:sz w:val="24"/>
    </w:rPr>
  </w:style>
  <w:style w:type="table" w:customStyle="1" w:styleId="1-51">
    <w:name w:val="Средняя заливка 1 - Акцент 51"/>
    <w:basedOn w:val="af"/>
    <w:next w:val="1-5"/>
    <w:uiPriority w:val="63"/>
    <w:rsid w:val="00B732A3"/>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2a">
    <w:name w:val="Таблица12"/>
    <w:basedOn w:val="af"/>
    <w:uiPriority w:val="99"/>
    <w:rsid w:val="00B732A3"/>
    <w:pPr>
      <w:jc w:val="center"/>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line="240" w:lineRule="auto"/>
        <w:ind w:leftChars="0" w:left="0" w:rightChars="0" w:right="0" w:firstLineChars="0" w:firstLine="0"/>
        <w:jc w:val="center"/>
      </w:pPr>
      <w:rPr>
        <w:rFonts w:ascii="Times New Roman" w:hAnsi="Times New Roman" w:cs="Times New Roman" w:hint="default"/>
        <w:b/>
        <w:sz w:val="20"/>
        <w:szCs w:val="20"/>
      </w:rPr>
    </w:tblStylePr>
  </w:style>
  <w:style w:type="table" w:customStyle="1" w:styleId="-612">
    <w:name w:val="Цветная сетка - Акцент 612"/>
    <w:basedOn w:val="af"/>
    <w:uiPriority w:val="73"/>
    <w:rsid w:val="00B732A3"/>
    <w:rPr>
      <w:color w:val="000000"/>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2a">
    <w:name w:val="Таблица22"/>
    <w:basedOn w:val="af"/>
    <w:uiPriority w:val="99"/>
    <w:rsid w:val="00B732A3"/>
    <w:pPr>
      <w:jc w:val="center"/>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line="240" w:lineRule="auto"/>
        <w:ind w:leftChars="0" w:left="0" w:rightChars="0" w:right="0" w:firstLineChars="0" w:firstLine="0"/>
        <w:jc w:val="center"/>
      </w:pPr>
      <w:rPr>
        <w:rFonts w:ascii="Times New Roman" w:hAnsi="Times New Roman" w:cs="Times New Roman" w:hint="default"/>
        <w:b/>
        <w:sz w:val="20"/>
        <w:szCs w:val="20"/>
      </w:rPr>
    </w:tblStylePr>
  </w:style>
  <w:style w:type="table" w:customStyle="1" w:styleId="-622">
    <w:name w:val="Цветная сетка - Акцент 622"/>
    <w:basedOn w:val="af"/>
    <w:uiPriority w:val="73"/>
    <w:rsid w:val="00B732A3"/>
    <w:rPr>
      <w:color w:val="000000"/>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631">
    <w:name w:val="Цветная сетка - Акцент 631"/>
    <w:basedOn w:val="af"/>
    <w:uiPriority w:val="73"/>
    <w:rsid w:val="00B732A3"/>
    <w:rPr>
      <w:rFonts w:ascii="Calibri" w:eastAsia="Calibri" w:hAnsi="Calibri"/>
      <w:color w:val="000000"/>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31b">
    <w:name w:val="Таблица31"/>
    <w:basedOn w:val="af"/>
    <w:uiPriority w:val="99"/>
    <w:rsid w:val="00B732A3"/>
    <w:pPr>
      <w:jc w:val="center"/>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line="240" w:lineRule="auto"/>
        <w:ind w:leftChars="0" w:left="0" w:rightChars="0" w:right="0" w:firstLineChars="0" w:firstLine="0"/>
        <w:jc w:val="center"/>
      </w:pPr>
      <w:rPr>
        <w:rFonts w:ascii="Times New Roman" w:hAnsi="Times New Roman" w:cs="Times New Roman" w:hint="default"/>
        <w:b/>
        <w:sz w:val="20"/>
        <w:szCs w:val="20"/>
      </w:rPr>
    </w:tblStylePr>
  </w:style>
  <w:style w:type="table" w:customStyle="1" w:styleId="111a">
    <w:name w:val="Таблица111"/>
    <w:basedOn w:val="af"/>
    <w:uiPriority w:val="99"/>
    <w:rsid w:val="00B732A3"/>
    <w:pPr>
      <w:jc w:val="center"/>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line="240" w:lineRule="auto"/>
        <w:ind w:leftChars="0" w:left="0" w:rightChars="0" w:right="0" w:firstLineChars="0" w:firstLine="0"/>
        <w:jc w:val="center"/>
      </w:pPr>
      <w:rPr>
        <w:rFonts w:ascii="Times New Roman" w:hAnsi="Times New Roman" w:cs="Times New Roman" w:hint="default"/>
        <w:b/>
        <w:sz w:val="20"/>
        <w:szCs w:val="20"/>
      </w:rPr>
    </w:tblStylePr>
  </w:style>
  <w:style w:type="table" w:customStyle="1" w:styleId="-6111">
    <w:name w:val="Цветная сетка - Акцент 6111"/>
    <w:basedOn w:val="af"/>
    <w:uiPriority w:val="73"/>
    <w:rsid w:val="00B732A3"/>
    <w:rPr>
      <w:color w:val="000000"/>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14">
    <w:name w:val="Таблица211"/>
    <w:basedOn w:val="af"/>
    <w:uiPriority w:val="99"/>
    <w:rsid w:val="00B732A3"/>
    <w:pPr>
      <w:jc w:val="center"/>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line="240" w:lineRule="auto"/>
        <w:ind w:leftChars="0" w:left="0" w:rightChars="0" w:right="0" w:firstLineChars="0" w:firstLine="0"/>
        <w:jc w:val="center"/>
      </w:pPr>
      <w:rPr>
        <w:rFonts w:ascii="Times New Roman" w:hAnsi="Times New Roman" w:cs="Times New Roman" w:hint="default"/>
        <w:b/>
        <w:sz w:val="20"/>
        <w:szCs w:val="20"/>
      </w:rPr>
    </w:tblStylePr>
  </w:style>
  <w:style w:type="table" w:customStyle="1" w:styleId="-6211">
    <w:name w:val="Цветная сетка - Акцент 6211"/>
    <w:basedOn w:val="af"/>
    <w:uiPriority w:val="73"/>
    <w:rsid w:val="00B732A3"/>
    <w:rPr>
      <w:color w:val="000000"/>
      <w:lang w:eastAsia="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210">
    <w:name w:val="Сетка таблицы21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0">
    <w:name w:val="Сетка таблицы22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0">
    <w:name w:val="Сетка таблицы23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0">
    <w:name w:val="Сетка таблицы4111"/>
    <w:basedOn w:val="af"/>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0">
    <w:name w:val="Сетка таблицы7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0">
    <w:name w:val="Сетка таблицы42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10">
    <w:name w:val="Сетка таблицы122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
    <w:name w:val="Сетка таблицы114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10">
    <w:name w:val="Сетка таблицы213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0">
    <w:name w:val="Сетка таблицы31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0">
    <w:name w:val="Сетка таблицы1101"/>
    <w:basedOn w:val="af"/>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0">
    <w:name w:val="Сетка таблицы37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0">
    <w:name w:val="Сетка таблицы223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
    <w:name w:val="Сетка таблицы321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0">
    <w:name w:val="Сетка таблицы65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
    <w:name w:val="Светлая заливка - Акцент 531"/>
    <w:basedOn w:val="af"/>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2EAF1"/>
      </w:tcPr>
    </w:tblStylePr>
    <w:tblStylePr w:type="band1Horz">
      <w:rPr>
        <w:rFonts w:ascii="Calibri" w:hAnsi="Calibri" w:cs="Times New Roman" w:hint="default"/>
      </w:rPr>
      <w:tblPr/>
      <w:tcPr>
        <w:tcBorders>
          <w:left w:val="nil"/>
          <w:right w:val="nil"/>
          <w:insideH w:val="nil"/>
          <w:insideV w:val="nil"/>
        </w:tcBorders>
        <w:shd w:val="clear" w:color="auto" w:fill="D2EAF1"/>
      </w:tcPr>
    </w:tblStylePr>
  </w:style>
  <w:style w:type="table" w:customStyle="1" w:styleId="12510">
    <w:name w:val="Сетка таблицы125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0">
    <w:name w:val="Сетка таблицы71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ветлая заливка - Акцент 5121"/>
    <w:basedOn w:val="af"/>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2EAF1"/>
      </w:tcPr>
    </w:tblStylePr>
    <w:tblStylePr w:type="band1Horz">
      <w:rPr>
        <w:rFonts w:ascii="Calibri" w:hAnsi="Calibri" w:cs="Times New Roman" w:hint="default"/>
      </w:rPr>
      <w:tblPr/>
      <w:tcPr>
        <w:tcBorders>
          <w:left w:val="nil"/>
          <w:right w:val="nil"/>
          <w:insideH w:val="nil"/>
          <w:insideV w:val="nil"/>
        </w:tcBorders>
        <w:shd w:val="clear" w:color="auto" w:fill="D2EAF1"/>
      </w:tcPr>
    </w:tblStylePr>
  </w:style>
  <w:style w:type="table" w:customStyle="1" w:styleId="23210">
    <w:name w:val="Сетка таблицы23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0">
    <w:name w:val="Сетка таблицы33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0">
    <w:name w:val="Сетка таблицы41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Сетка таблицы61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
    <w:name w:val="Сетка таблицы713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ветлая заливка - Акцент 5211"/>
    <w:basedOn w:val="af"/>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2EAF1"/>
      </w:tcPr>
    </w:tblStylePr>
    <w:tblStylePr w:type="band1Horz">
      <w:rPr>
        <w:rFonts w:ascii="Calibri" w:hAnsi="Calibri" w:cs="Times New Roman" w:hint="default"/>
      </w:rPr>
      <w:tblPr/>
      <w:tcPr>
        <w:tcBorders>
          <w:left w:val="nil"/>
          <w:right w:val="nil"/>
          <w:insideH w:val="nil"/>
          <w:insideV w:val="nil"/>
        </w:tcBorders>
        <w:shd w:val="clear" w:color="auto" w:fill="D2EAF1"/>
      </w:tcPr>
    </w:tblStylePr>
  </w:style>
  <w:style w:type="table" w:customStyle="1" w:styleId="14210">
    <w:name w:val="Сетка таблицы14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0">
    <w:name w:val="Сетка таблицы15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ветлая заливка - Акцент 51111"/>
    <w:basedOn w:val="af"/>
    <w:uiPriority w:val="99"/>
    <w:rsid w:val="00B732A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BACC6"/>
          <w:left w:val="nil"/>
          <w:bottom w:val="single" w:sz="8" w:space="0" w:color="4BACC6"/>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2EAF1"/>
      </w:tcPr>
    </w:tblStylePr>
    <w:tblStylePr w:type="band1Horz">
      <w:rPr>
        <w:rFonts w:ascii="Calibri" w:hAnsi="Calibri" w:cs="Times New Roman" w:hint="default"/>
      </w:rPr>
      <w:tblPr/>
      <w:tcPr>
        <w:tcBorders>
          <w:left w:val="nil"/>
          <w:right w:val="nil"/>
          <w:insideH w:val="nil"/>
          <w:insideV w:val="nil"/>
        </w:tcBorders>
        <w:shd w:val="clear" w:color="auto" w:fill="D2EAF1"/>
      </w:tcPr>
    </w:tblStylePr>
  </w:style>
  <w:style w:type="table" w:customStyle="1" w:styleId="24110">
    <w:name w:val="Сетка таблицы24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1">
    <w:name w:val="Сетка таблицы34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0">
    <w:name w:val="Сетка таблицы42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0">
    <w:name w:val="Сетка таблицы1123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0">
    <w:name w:val="Сетка таблицы72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0">
    <w:name w:val="Сетка таблицы1312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11">
    <w:name w:val="Сетка таблицы25111"/>
    <w:basedOn w:val="af"/>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0">
    <w:name w:val="Сетка таблицы35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0">
    <w:name w:val="Сетка таблицы43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0">
    <w:name w:val="Сетка таблицы53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0">
    <w:name w:val="Сетка таблицы113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11">
    <w:name w:val="Сетка таблицы75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1">
    <w:name w:val="Сетка таблицы19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0">
    <w:name w:val="Сетка таблицы26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f"/>
    <w:uiPriority w:val="59"/>
    <w:rsid w:val="00B732A3"/>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11">
    <w:name w:val="Сетка таблицы76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1">
    <w:name w:val="Сетка таблицы77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1">
    <w:name w:val="Сетка таблицы78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1">
    <w:name w:val="Сетка таблицы79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1">
    <w:name w:val="Сетка таблицы710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f"/>
    <w:uiPriority w:val="39"/>
    <w:rsid w:val="00B732A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uiPriority w:val="99"/>
    <w:rsid w:val="00B732A3"/>
  </w:style>
  <w:style w:type="numbering" w:customStyle="1" w:styleId="14120">
    <w:name w:val="Заглавие 1412"/>
    <w:uiPriority w:val="99"/>
    <w:rsid w:val="00B732A3"/>
  </w:style>
  <w:style w:type="numbering" w:customStyle="1" w:styleId="11322">
    <w:name w:val="Стиль1132"/>
    <w:uiPriority w:val="99"/>
    <w:rsid w:val="00B732A3"/>
  </w:style>
  <w:style w:type="numbering" w:customStyle="1" w:styleId="1111111411">
    <w:name w:val="1 / 1.1 / 1.1.11411"/>
    <w:rsid w:val="00B732A3"/>
  </w:style>
  <w:style w:type="numbering" w:customStyle="1" w:styleId="242021">
    <w:name w:val="Статья / Раздел242021"/>
    <w:rsid w:val="00B732A3"/>
  </w:style>
  <w:style w:type="numbering" w:customStyle="1" w:styleId="11111121">
    <w:name w:val="1 / 1.1 / 1.1.121"/>
    <w:rsid w:val="00B732A3"/>
  </w:style>
  <w:style w:type="numbering" w:customStyle="1" w:styleId="1111111421">
    <w:name w:val="1 / 1.1 / 1.1.11421"/>
    <w:rsid w:val="00B732A3"/>
  </w:style>
  <w:style w:type="numbering" w:customStyle="1" w:styleId="11111115111">
    <w:name w:val="1 / 1.1 / 1.1.115111"/>
    <w:rsid w:val="00B732A3"/>
    <w:pPr>
      <w:numPr>
        <w:numId w:val="46"/>
      </w:numPr>
    </w:pPr>
  </w:style>
  <w:style w:type="numbering" w:customStyle="1" w:styleId="13123">
    <w:name w:val="Раздел 1.312"/>
    <w:uiPriority w:val="99"/>
    <w:rsid w:val="00B732A3"/>
  </w:style>
  <w:style w:type="numbering" w:customStyle="1" w:styleId="1521">
    <w:name w:val="Заглавие 1521"/>
    <w:basedOn w:val="af0"/>
    <w:uiPriority w:val="99"/>
    <w:rsid w:val="00B732A3"/>
  </w:style>
  <w:style w:type="numbering" w:customStyle="1" w:styleId="670">
    <w:name w:val="Нет списка67"/>
    <w:next w:val="af0"/>
    <w:uiPriority w:val="99"/>
    <w:semiHidden/>
    <w:unhideWhenUsed/>
    <w:rsid w:val="00B732A3"/>
  </w:style>
  <w:style w:type="table" w:customStyle="1" w:styleId="304">
    <w:name w:val="Сетка таблицы30"/>
    <w:basedOn w:val="af"/>
    <w:next w:val="affb"/>
    <w:uiPriority w:val="59"/>
    <w:rsid w:val="00B732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2">
    <w:name w:val="Medium List 2 Accent 2"/>
    <w:basedOn w:val="af"/>
    <w:uiPriority w:val="66"/>
    <w:rsid w:val="00B732A3"/>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1-2">
    <w:name w:val="Medium Shading 1 Accent 2"/>
    <w:basedOn w:val="af"/>
    <w:uiPriority w:val="63"/>
    <w:rsid w:val="00B732A3"/>
    <w:rPr>
      <w:rFonts w:ascii="Calibri" w:eastAsia="Calibri" w:hAnsi="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21">
    <w:name w:val="Colorful Shading Accent 2"/>
    <w:basedOn w:val="af"/>
    <w:uiPriority w:val="71"/>
    <w:rsid w:val="00B732A3"/>
    <w:rPr>
      <w:rFonts w:ascii="Calibri" w:eastAsia="Calibri" w:hAnsi="Calibri"/>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2">
    <w:name w:val="Light Grid Accent 2"/>
    <w:basedOn w:val="af"/>
    <w:uiPriority w:val="62"/>
    <w:rsid w:val="00B732A3"/>
    <w:rPr>
      <w:rFonts w:ascii="Calibri" w:eastAsia="Calibri" w:hAnsi="Calibri"/>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60">
    <w:name w:val="Light Grid Accent 6"/>
    <w:basedOn w:val="af"/>
    <w:uiPriority w:val="62"/>
    <w:rsid w:val="00B732A3"/>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numbering" w:customStyle="1" w:styleId="680">
    <w:name w:val="Нет списка68"/>
    <w:next w:val="af0"/>
    <w:uiPriority w:val="99"/>
    <w:semiHidden/>
    <w:unhideWhenUsed/>
    <w:rsid w:val="00B732A3"/>
  </w:style>
  <w:style w:type="paragraph" w:customStyle="1" w:styleId="2fff2">
    <w:name w:val="Знак Знак2"/>
    <w:basedOn w:val="ad"/>
    <w:qFormat/>
    <w:rsid w:val="00B732A3"/>
    <w:pPr>
      <w:widowControl/>
      <w:adjustRightInd/>
      <w:spacing w:before="100" w:beforeAutospacing="1" w:after="100" w:afterAutospacing="1"/>
      <w:ind w:firstLine="0"/>
      <w:jc w:val="left"/>
      <w:textAlignment w:val="auto"/>
    </w:pPr>
    <w:rPr>
      <w:rFonts w:ascii="Arial Black" w:eastAsia="Times New Roman" w:hAnsi="Arial Black"/>
      <w:spacing w:val="-10"/>
      <w:kern w:val="28"/>
      <w:sz w:val="24"/>
      <w:szCs w:val="24"/>
    </w:rPr>
  </w:style>
  <w:style w:type="paragraph" w:customStyle="1" w:styleId="BlockQuotation">
    <w:name w:val="Block Quotation"/>
    <w:basedOn w:val="ad"/>
    <w:qFormat/>
    <w:rsid w:val="00B732A3"/>
    <w:pPr>
      <w:pBdr>
        <w:top w:val="single" w:sz="12" w:space="12" w:color="FFFFFF"/>
        <w:left w:val="single" w:sz="6" w:space="12" w:color="FFFFFF"/>
        <w:bottom w:val="single" w:sz="6" w:space="12" w:color="FFFFFF"/>
        <w:right w:val="single" w:sz="6" w:space="12" w:color="FFFFFF"/>
      </w:pBdr>
      <w:shd w:val="pct5" w:color="auto" w:fill="auto"/>
      <w:spacing w:before="0" w:after="240" w:line="220" w:lineRule="atLeast"/>
      <w:ind w:left="1368" w:right="240" w:firstLine="0"/>
    </w:pPr>
    <w:rPr>
      <w:rFonts w:ascii="Arial Narrow" w:eastAsia="Times New Roman" w:hAnsi="Arial Narrow"/>
      <w:sz w:val="20"/>
      <w:szCs w:val="20"/>
      <w:lang w:val="en-US"/>
    </w:rPr>
  </w:style>
  <w:style w:type="paragraph" w:customStyle="1" w:styleId="Picture">
    <w:name w:val="Picture"/>
    <w:basedOn w:val="ad"/>
    <w:next w:val="ad"/>
    <w:link w:val="PictureChar"/>
    <w:qFormat/>
    <w:rsid w:val="00B732A3"/>
    <w:pPr>
      <w:keepNext/>
      <w:spacing w:before="0" w:line="360" w:lineRule="atLeast"/>
      <w:ind w:left="1080" w:firstLine="0"/>
    </w:pPr>
    <w:rPr>
      <w:rFonts w:eastAsia="Times New Roman"/>
      <w:sz w:val="20"/>
      <w:szCs w:val="20"/>
      <w:lang w:val="en-US"/>
    </w:rPr>
  </w:style>
  <w:style w:type="character" w:customStyle="1" w:styleId="PictureChar">
    <w:name w:val="Picture Char"/>
    <w:basedOn w:val="ae"/>
    <w:link w:val="Picture"/>
    <w:rsid w:val="00B732A3"/>
    <w:rPr>
      <w:rFonts w:ascii="Arial" w:hAnsi="Arial"/>
      <w:spacing w:val="-5"/>
      <w:lang w:val="en-US" w:eastAsia="en-US"/>
    </w:rPr>
  </w:style>
  <w:style w:type="paragraph" w:customStyle="1" w:styleId="ChapterTitle">
    <w:name w:val="Chapter Title"/>
    <w:basedOn w:val="ad"/>
    <w:qFormat/>
    <w:rsid w:val="00B732A3"/>
    <w:pPr>
      <w:spacing w:line="660" w:lineRule="exact"/>
      <w:ind w:firstLine="0"/>
      <w:jc w:val="center"/>
    </w:pPr>
    <w:rPr>
      <w:rFonts w:ascii="Arial Black" w:eastAsia="Times New Roman" w:hAnsi="Arial Black"/>
      <w:color w:val="FFFFFF"/>
      <w:spacing w:val="-40"/>
      <w:sz w:val="84"/>
      <w:szCs w:val="20"/>
      <w:lang w:val="en-US"/>
    </w:rPr>
  </w:style>
  <w:style w:type="paragraph" w:customStyle="1" w:styleId="FootnoteBase">
    <w:name w:val="Footnote Base"/>
    <w:basedOn w:val="ad"/>
    <w:link w:val="FootnoteBaseChar"/>
    <w:qFormat/>
    <w:rsid w:val="00B732A3"/>
    <w:pPr>
      <w:keepLines/>
      <w:spacing w:before="0" w:line="200" w:lineRule="atLeast"/>
      <w:ind w:left="1080" w:firstLine="0"/>
    </w:pPr>
    <w:rPr>
      <w:rFonts w:eastAsia="Times New Roman"/>
      <w:sz w:val="16"/>
      <w:szCs w:val="20"/>
      <w:lang w:val="en-US"/>
    </w:rPr>
  </w:style>
  <w:style w:type="character" w:customStyle="1" w:styleId="FootnoteBaseChar">
    <w:name w:val="Footnote Base Char"/>
    <w:basedOn w:val="ae"/>
    <w:link w:val="FootnoteBase"/>
    <w:rsid w:val="00B732A3"/>
    <w:rPr>
      <w:rFonts w:ascii="Arial" w:hAnsi="Arial"/>
      <w:spacing w:val="-5"/>
      <w:sz w:val="16"/>
      <w:lang w:val="en-US" w:eastAsia="en-US"/>
    </w:rPr>
  </w:style>
  <w:style w:type="character" w:customStyle="1" w:styleId="FootnoteBase0">
    <w:name w:val="Footnote Base Знак"/>
    <w:basedOn w:val="ae"/>
    <w:rsid w:val="00B732A3"/>
    <w:rPr>
      <w:rFonts w:ascii="Arial" w:hAnsi="Arial"/>
      <w:spacing w:val="-5"/>
      <w:sz w:val="16"/>
      <w:lang w:val="en-US" w:eastAsia="en-US"/>
    </w:rPr>
  </w:style>
  <w:style w:type="paragraph" w:customStyle="1" w:styleId="CompanyName">
    <w:name w:val="Company Name"/>
    <w:basedOn w:val="ad"/>
    <w:qFormat/>
    <w:rsid w:val="00B732A3"/>
    <w:pPr>
      <w:keepNext/>
      <w:keepLines/>
      <w:spacing w:before="0" w:line="220" w:lineRule="atLeast"/>
      <w:ind w:firstLine="0"/>
    </w:pPr>
    <w:rPr>
      <w:rFonts w:ascii="Arial Black" w:eastAsia="Times New Roman" w:hAnsi="Arial Black"/>
      <w:spacing w:val="-25"/>
      <w:kern w:val="28"/>
      <w:sz w:val="32"/>
      <w:szCs w:val="20"/>
      <w:lang w:val="en-US"/>
    </w:rPr>
  </w:style>
  <w:style w:type="paragraph" w:customStyle="1" w:styleId="TitleCover">
    <w:name w:val="Title Cover"/>
    <w:basedOn w:val="HeadingBase"/>
    <w:next w:val="ad"/>
    <w:qFormat/>
    <w:rsid w:val="00B732A3"/>
    <w:pPr>
      <w:spacing w:after="120"/>
    </w:pPr>
  </w:style>
  <w:style w:type="paragraph" w:customStyle="1" w:styleId="DocumentLabel">
    <w:name w:val="Document Label"/>
    <w:basedOn w:val="TitleCover"/>
    <w:qFormat/>
    <w:rsid w:val="00B732A3"/>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HeaderBase">
    <w:name w:val="Header Base"/>
    <w:basedOn w:val="ad"/>
    <w:link w:val="HeaderBaseChar"/>
    <w:qFormat/>
    <w:rsid w:val="00B732A3"/>
    <w:pPr>
      <w:keepLines/>
      <w:tabs>
        <w:tab w:val="center" w:pos="4320"/>
        <w:tab w:val="right" w:pos="8640"/>
      </w:tabs>
      <w:spacing w:before="0" w:line="190" w:lineRule="atLeast"/>
      <w:ind w:left="1080" w:firstLine="0"/>
    </w:pPr>
    <w:rPr>
      <w:rFonts w:eastAsia="Times New Roman"/>
      <w:caps/>
      <w:sz w:val="15"/>
      <w:szCs w:val="20"/>
      <w:lang w:val="en-US"/>
    </w:rPr>
  </w:style>
  <w:style w:type="character" w:customStyle="1" w:styleId="HeaderBaseChar">
    <w:name w:val="Header Base Char"/>
    <w:basedOn w:val="ae"/>
    <w:link w:val="HeaderBase"/>
    <w:rsid w:val="00B732A3"/>
    <w:rPr>
      <w:rFonts w:ascii="Arial" w:hAnsi="Arial"/>
      <w:caps/>
      <w:spacing w:val="-5"/>
      <w:sz w:val="15"/>
      <w:lang w:val="en-US" w:eastAsia="en-US"/>
    </w:rPr>
  </w:style>
  <w:style w:type="paragraph" w:customStyle="1" w:styleId="FooterEven">
    <w:name w:val="Footer Even"/>
    <w:basedOn w:val="afc"/>
    <w:qFormat/>
    <w:rsid w:val="00B732A3"/>
    <w:pPr>
      <w:pBdr>
        <w:top w:val="single" w:sz="6" w:space="2" w:color="auto"/>
      </w:pBdr>
      <w:tabs>
        <w:tab w:val="clear" w:pos="6379"/>
        <w:tab w:val="clear" w:pos="14601"/>
        <w:tab w:val="center" w:pos="4320"/>
        <w:tab w:val="right" w:pos="8640"/>
      </w:tabs>
      <w:spacing w:before="600"/>
      <w:ind w:left="1080"/>
    </w:pPr>
    <w:rPr>
      <w:rFonts w:ascii="Arial" w:eastAsia="Times New Roman" w:hAnsi="Arial"/>
      <w:sz w:val="15"/>
      <w:szCs w:val="20"/>
      <w:lang w:val="en-US"/>
    </w:rPr>
  </w:style>
  <w:style w:type="paragraph" w:customStyle="1" w:styleId="FooterFirst">
    <w:name w:val="Footer First"/>
    <w:basedOn w:val="afc"/>
    <w:qFormat/>
    <w:rsid w:val="00B732A3"/>
    <w:pPr>
      <w:pBdr>
        <w:top w:val="single" w:sz="6" w:space="2" w:color="auto"/>
      </w:pBdr>
      <w:tabs>
        <w:tab w:val="clear" w:pos="6379"/>
        <w:tab w:val="clear" w:pos="14601"/>
        <w:tab w:val="center" w:pos="4320"/>
        <w:tab w:val="right" w:pos="8640"/>
      </w:tabs>
      <w:spacing w:before="600"/>
      <w:ind w:left="1080"/>
    </w:pPr>
    <w:rPr>
      <w:rFonts w:ascii="Arial" w:eastAsia="Times New Roman" w:hAnsi="Arial"/>
      <w:sz w:val="15"/>
      <w:szCs w:val="20"/>
      <w:lang w:val="en-US"/>
    </w:rPr>
  </w:style>
  <w:style w:type="paragraph" w:customStyle="1" w:styleId="FooterOdd">
    <w:name w:val="Footer Odd"/>
    <w:basedOn w:val="afc"/>
    <w:qFormat/>
    <w:rsid w:val="00B732A3"/>
    <w:pPr>
      <w:pBdr>
        <w:top w:val="single" w:sz="6" w:space="2" w:color="auto"/>
      </w:pBdr>
      <w:tabs>
        <w:tab w:val="clear" w:pos="6379"/>
        <w:tab w:val="clear" w:pos="14601"/>
        <w:tab w:val="center" w:pos="4320"/>
        <w:tab w:val="right" w:pos="8640"/>
      </w:tabs>
      <w:spacing w:before="600"/>
      <w:ind w:left="1080"/>
    </w:pPr>
    <w:rPr>
      <w:rFonts w:ascii="Arial" w:eastAsia="Times New Roman" w:hAnsi="Arial"/>
      <w:sz w:val="15"/>
      <w:szCs w:val="20"/>
      <w:lang w:val="en-US"/>
    </w:rPr>
  </w:style>
  <w:style w:type="paragraph" w:customStyle="1" w:styleId="HeaderEven">
    <w:name w:val="Header Even"/>
    <w:basedOn w:val="aff1"/>
    <w:qFormat/>
    <w:rsid w:val="00B732A3"/>
    <w:pPr>
      <w:keepLines/>
      <w:widowControl w:val="0"/>
      <w:numPr>
        <w:ilvl w:val="0"/>
        <w:numId w:val="0"/>
      </w:numPr>
      <w:pBdr>
        <w:bottom w:val="single" w:sz="6" w:space="1" w:color="auto"/>
      </w:pBdr>
      <w:tabs>
        <w:tab w:val="clear" w:pos="900"/>
        <w:tab w:val="center" w:pos="4320"/>
        <w:tab w:val="right" w:pos="8640"/>
      </w:tabs>
      <w:adjustRightInd w:val="0"/>
      <w:spacing w:after="600" w:line="190" w:lineRule="atLeast"/>
      <w:ind w:left="1080"/>
      <w:textAlignment w:val="baseline"/>
    </w:pPr>
    <w:rPr>
      <w:rFonts w:ascii="Arial" w:hAnsi="Arial"/>
      <w:caps/>
      <w:spacing w:val="-5"/>
      <w:sz w:val="15"/>
      <w:szCs w:val="20"/>
      <w:lang w:val="en-US" w:eastAsia="en-US"/>
    </w:rPr>
  </w:style>
  <w:style w:type="paragraph" w:customStyle="1" w:styleId="HeaderFirst">
    <w:name w:val="Header First"/>
    <w:basedOn w:val="aff1"/>
    <w:qFormat/>
    <w:rsid w:val="00B732A3"/>
    <w:pPr>
      <w:keepLines/>
      <w:widowControl w:val="0"/>
      <w:numPr>
        <w:ilvl w:val="0"/>
        <w:numId w:val="0"/>
      </w:numPr>
      <w:pBdr>
        <w:top w:val="single" w:sz="6" w:space="2" w:color="auto"/>
      </w:pBdr>
      <w:tabs>
        <w:tab w:val="clear" w:pos="900"/>
        <w:tab w:val="center" w:pos="4320"/>
        <w:tab w:val="right" w:pos="8640"/>
      </w:tabs>
      <w:adjustRightInd w:val="0"/>
      <w:spacing w:after="120" w:line="190" w:lineRule="atLeast"/>
      <w:ind w:left="1080"/>
      <w:jc w:val="right"/>
      <w:textAlignment w:val="baseline"/>
    </w:pPr>
    <w:rPr>
      <w:rFonts w:ascii="Arial" w:hAnsi="Arial"/>
      <w:caps/>
      <w:spacing w:val="-5"/>
      <w:sz w:val="15"/>
      <w:szCs w:val="20"/>
      <w:lang w:val="en-US" w:eastAsia="en-US"/>
    </w:rPr>
  </w:style>
  <w:style w:type="paragraph" w:customStyle="1" w:styleId="HeaderOdd">
    <w:name w:val="Header Odd"/>
    <w:basedOn w:val="aff1"/>
    <w:qFormat/>
    <w:rsid w:val="00B732A3"/>
    <w:pPr>
      <w:keepLines/>
      <w:widowControl w:val="0"/>
      <w:numPr>
        <w:ilvl w:val="0"/>
        <w:numId w:val="0"/>
      </w:numPr>
      <w:pBdr>
        <w:bottom w:val="single" w:sz="6" w:space="1" w:color="auto"/>
      </w:pBdr>
      <w:tabs>
        <w:tab w:val="clear" w:pos="900"/>
        <w:tab w:val="center" w:pos="4320"/>
        <w:tab w:val="right" w:pos="8640"/>
      </w:tabs>
      <w:adjustRightInd w:val="0"/>
      <w:spacing w:after="600" w:line="190" w:lineRule="atLeast"/>
      <w:ind w:left="1080"/>
      <w:textAlignment w:val="baseline"/>
    </w:pPr>
    <w:rPr>
      <w:rFonts w:ascii="Arial" w:hAnsi="Arial"/>
      <w:caps/>
      <w:spacing w:val="-5"/>
      <w:sz w:val="15"/>
      <w:szCs w:val="20"/>
      <w:lang w:val="en-US" w:eastAsia="en-US"/>
    </w:rPr>
  </w:style>
  <w:style w:type="paragraph" w:customStyle="1" w:styleId="IndexBase">
    <w:name w:val="Index Base"/>
    <w:basedOn w:val="ad"/>
    <w:qFormat/>
    <w:rsid w:val="00B732A3"/>
    <w:pPr>
      <w:spacing w:before="0" w:line="240" w:lineRule="atLeast"/>
      <w:ind w:left="360" w:hanging="360"/>
    </w:pPr>
    <w:rPr>
      <w:rFonts w:eastAsia="Times New Roman"/>
      <w:sz w:val="18"/>
      <w:szCs w:val="20"/>
      <w:lang w:val="en-US"/>
    </w:rPr>
  </w:style>
  <w:style w:type="character" w:customStyle="1" w:styleId="Lead-inEmphasis">
    <w:name w:val="Lead-in Emphasis"/>
    <w:rsid w:val="00B732A3"/>
    <w:rPr>
      <w:rFonts w:ascii="Arial Black" w:hAnsi="Arial Black"/>
      <w:spacing w:val="-4"/>
      <w:sz w:val="18"/>
    </w:rPr>
  </w:style>
  <w:style w:type="paragraph" w:styleId="affffffffff2">
    <w:name w:val="Message Header"/>
    <w:basedOn w:val="ad"/>
    <w:link w:val="affffffffff3"/>
    <w:rsid w:val="00B732A3"/>
    <w:pPr>
      <w:keepLines/>
      <w:tabs>
        <w:tab w:val="left" w:pos="3600"/>
        <w:tab w:val="left" w:pos="4680"/>
      </w:tabs>
      <w:spacing w:line="280" w:lineRule="exact"/>
      <w:ind w:right="2160" w:hanging="1080"/>
      <w:jc w:val="left"/>
    </w:pPr>
    <w:rPr>
      <w:rFonts w:eastAsia="Times New Roman"/>
      <w:spacing w:val="0"/>
    </w:rPr>
  </w:style>
  <w:style w:type="character" w:customStyle="1" w:styleId="affffffffff3">
    <w:name w:val="Шапка Знак"/>
    <w:basedOn w:val="ae"/>
    <w:link w:val="affffffffff2"/>
    <w:rsid w:val="00B732A3"/>
    <w:rPr>
      <w:rFonts w:ascii="Arial" w:hAnsi="Arial"/>
      <w:sz w:val="22"/>
      <w:szCs w:val="22"/>
      <w:lang w:eastAsia="en-US"/>
    </w:rPr>
  </w:style>
  <w:style w:type="paragraph" w:styleId="affffffffff4">
    <w:name w:val="Normal Indent"/>
    <w:basedOn w:val="ad"/>
    <w:uiPriority w:val="99"/>
    <w:rsid w:val="00B732A3"/>
    <w:pPr>
      <w:spacing w:before="0" w:line="360" w:lineRule="atLeast"/>
      <w:ind w:left="1440" w:firstLine="0"/>
    </w:pPr>
    <w:rPr>
      <w:rFonts w:eastAsia="Times New Roman"/>
      <w:sz w:val="20"/>
      <w:szCs w:val="20"/>
      <w:lang w:val="en-US"/>
    </w:rPr>
  </w:style>
  <w:style w:type="paragraph" w:customStyle="1" w:styleId="PartLabel">
    <w:name w:val="Part Label"/>
    <w:basedOn w:val="ad"/>
    <w:qFormat/>
    <w:rsid w:val="00B732A3"/>
    <w:pPr>
      <w:shd w:val="solid" w:color="auto" w:fill="auto"/>
      <w:spacing w:before="0" w:line="360" w:lineRule="exact"/>
      <w:ind w:firstLine="0"/>
      <w:jc w:val="center"/>
    </w:pPr>
    <w:rPr>
      <w:rFonts w:eastAsia="Times New Roman"/>
      <w:color w:val="FFFFFF"/>
      <w:spacing w:val="-16"/>
      <w:sz w:val="26"/>
      <w:szCs w:val="20"/>
      <w:lang w:val="en-US"/>
    </w:rPr>
  </w:style>
  <w:style w:type="paragraph" w:customStyle="1" w:styleId="PartSubtitle">
    <w:name w:val="Part Subtitle"/>
    <w:basedOn w:val="ad"/>
    <w:next w:val="ad"/>
    <w:qFormat/>
    <w:rsid w:val="00B732A3"/>
    <w:pPr>
      <w:keepNext/>
      <w:spacing w:before="360" w:line="360" w:lineRule="atLeast"/>
      <w:ind w:left="1080" w:firstLine="0"/>
    </w:pPr>
    <w:rPr>
      <w:rFonts w:eastAsia="Times New Roman"/>
      <w:i/>
      <w:kern w:val="28"/>
      <w:sz w:val="26"/>
      <w:szCs w:val="20"/>
      <w:lang w:val="en-US"/>
    </w:rPr>
  </w:style>
  <w:style w:type="paragraph" w:customStyle="1" w:styleId="PartTitle">
    <w:name w:val="Part Title"/>
    <w:basedOn w:val="ad"/>
    <w:qFormat/>
    <w:rsid w:val="00B732A3"/>
    <w:pPr>
      <w:shd w:val="solid" w:color="auto" w:fill="auto"/>
      <w:spacing w:before="0" w:line="660" w:lineRule="exact"/>
      <w:ind w:firstLine="0"/>
      <w:jc w:val="center"/>
    </w:pPr>
    <w:rPr>
      <w:rFonts w:ascii="Arial Black" w:eastAsia="Times New Roman" w:hAnsi="Arial Black"/>
      <w:color w:val="FFFFFF"/>
      <w:spacing w:val="-40"/>
      <w:sz w:val="84"/>
      <w:szCs w:val="20"/>
      <w:lang w:val="en-US"/>
    </w:rPr>
  </w:style>
  <w:style w:type="paragraph" w:customStyle="1" w:styleId="ReturnAddress">
    <w:name w:val="Return Address"/>
    <w:basedOn w:val="ad"/>
    <w:link w:val="ReturnAddressChar"/>
    <w:uiPriority w:val="99"/>
    <w:qFormat/>
    <w:rsid w:val="00B732A3"/>
    <w:pPr>
      <w:keepLines/>
      <w:framePr w:w="5160" w:h="840" w:wrap="notBeside" w:vAnchor="page" w:hAnchor="page" w:x="6121" w:y="915" w:anchorLock="1"/>
      <w:tabs>
        <w:tab w:val="left" w:pos="2160"/>
      </w:tabs>
      <w:spacing w:before="0" w:line="160" w:lineRule="atLeast"/>
      <w:ind w:firstLine="0"/>
    </w:pPr>
    <w:rPr>
      <w:rFonts w:eastAsia="Times New Roman"/>
      <w:spacing w:val="0"/>
      <w:sz w:val="14"/>
      <w:szCs w:val="20"/>
      <w:lang w:val="en-US"/>
    </w:rPr>
  </w:style>
  <w:style w:type="paragraph" w:customStyle="1" w:styleId="SectionHeading">
    <w:name w:val="Section Heading"/>
    <w:basedOn w:val="19"/>
    <w:qFormat/>
    <w:rsid w:val="00B732A3"/>
    <w:pPr>
      <w:tabs>
        <w:tab w:val="num" w:pos="786"/>
        <w:tab w:val="left" w:pos="1100"/>
        <w:tab w:val="num" w:pos="1267"/>
      </w:tabs>
      <w:suppressAutoHyphens/>
      <w:spacing w:before="0"/>
      <w:ind w:left="1191" w:hanging="284"/>
    </w:pPr>
    <w:rPr>
      <w:rFonts w:ascii="Arial Black" w:eastAsia="Times New Roman" w:hAnsi="Arial Black" w:cs="Times New Roman"/>
      <w:b w:val="0"/>
      <w:bCs/>
    </w:rPr>
  </w:style>
  <w:style w:type="paragraph" w:customStyle="1" w:styleId="SectionLabel">
    <w:name w:val="Section Label"/>
    <w:basedOn w:val="HeadingBase"/>
    <w:next w:val="ad"/>
    <w:qFormat/>
    <w:rsid w:val="00B732A3"/>
    <w:pPr>
      <w:spacing w:after="120"/>
    </w:pPr>
  </w:style>
  <w:style w:type="character" w:customStyle="1" w:styleId="Slogan">
    <w:name w:val="Slogan"/>
    <w:basedOn w:val="ae"/>
    <w:rsid w:val="00B732A3"/>
    <w:rPr>
      <w:i/>
      <w:spacing w:val="-6"/>
      <w:sz w:val="24"/>
    </w:rPr>
  </w:style>
  <w:style w:type="paragraph" w:customStyle="1" w:styleId="SubtitleCover">
    <w:name w:val="Subtitle Cover"/>
    <w:basedOn w:val="TitleCover"/>
    <w:next w:val="ad"/>
    <w:qFormat/>
    <w:rsid w:val="00B732A3"/>
    <w:pPr>
      <w:pBdr>
        <w:top w:val="single" w:sz="6" w:space="24" w:color="auto"/>
      </w:pBdr>
      <w:spacing w:before="0" w:after="0" w:line="480" w:lineRule="atLeast"/>
      <w:ind w:left="835" w:right="835"/>
    </w:pPr>
    <w:rPr>
      <w:spacing w:val="-30"/>
      <w:sz w:val="48"/>
    </w:rPr>
  </w:style>
  <w:style w:type="character" w:customStyle="1" w:styleId="Superscript">
    <w:name w:val="Superscript"/>
    <w:rsid w:val="00B732A3"/>
    <w:rPr>
      <w:b/>
      <w:vertAlign w:val="superscript"/>
    </w:rPr>
  </w:style>
  <w:style w:type="paragraph" w:customStyle="1" w:styleId="TableHeader">
    <w:name w:val="Table Header"/>
    <w:basedOn w:val="ad"/>
    <w:qFormat/>
    <w:locked/>
    <w:rsid w:val="00B732A3"/>
    <w:pPr>
      <w:spacing w:before="60" w:line="360" w:lineRule="atLeast"/>
      <w:ind w:firstLine="0"/>
      <w:jc w:val="center"/>
    </w:pPr>
    <w:rPr>
      <w:rFonts w:ascii="Arial Black" w:eastAsia="Times New Roman" w:hAnsi="Arial Black"/>
      <w:sz w:val="16"/>
      <w:szCs w:val="20"/>
      <w:lang w:val="en-US"/>
    </w:rPr>
  </w:style>
  <w:style w:type="paragraph" w:customStyle="1" w:styleId="TOCBase">
    <w:name w:val="TOC Base"/>
    <w:basedOn w:val="ad"/>
    <w:qFormat/>
    <w:rsid w:val="00B732A3"/>
    <w:pPr>
      <w:tabs>
        <w:tab w:val="right" w:leader="dot" w:pos="6480"/>
      </w:tabs>
      <w:spacing w:before="0" w:after="240" w:line="240" w:lineRule="atLeast"/>
      <w:ind w:firstLine="0"/>
    </w:pPr>
    <w:rPr>
      <w:rFonts w:eastAsia="Times New Roman"/>
      <w:sz w:val="20"/>
      <w:szCs w:val="20"/>
      <w:lang w:val="en-US"/>
    </w:rPr>
  </w:style>
  <w:style w:type="paragraph" w:customStyle="1" w:styleId="TableText">
    <w:name w:val="Table Text"/>
    <w:basedOn w:val="ad"/>
    <w:link w:val="TableTextChar"/>
    <w:qFormat/>
    <w:rsid w:val="00B732A3"/>
    <w:pPr>
      <w:spacing w:before="0"/>
      <w:ind w:firstLine="0"/>
    </w:pPr>
    <w:rPr>
      <w:rFonts w:eastAsia="Times New Roman"/>
      <w:sz w:val="18"/>
      <w:szCs w:val="18"/>
      <w:lang w:val="en-US"/>
    </w:rPr>
  </w:style>
  <w:style w:type="character" w:customStyle="1" w:styleId="TableTextChar">
    <w:name w:val="Table Text Char"/>
    <w:basedOn w:val="ae"/>
    <w:link w:val="TableText"/>
    <w:rsid w:val="00B732A3"/>
    <w:rPr>
      <w:rFonts w:ascii="Arial" w:hAnsi="Arial"/>
      <w:spacing w:val="-5"/>
      <w:sz w:val="18"/>
      <w:szCs w:val="18"/>
      <w:lang w:val="en-US" w:eastAsia="en-US"/>
    </w:rPr>
  </w:style>
  <w:style w:type="paragraph" w:customStyle="1" w:styleId="StyleBodyTextLeft021cm">
    <w:name w:val="Style Body Text + Left:  021 cm"/>
    <w:basedOn w:val="ad"/>
    <w:qFormat/>
    <w:locked/>
    <w:rsid w:val="00B732A3"/>
    <w:pPr>
      <w:spacing w:line="360" w:lineRule="atLeast"/>
    </w:pPr>
    <w:rPr>
      <w:rFonts w:eastAsia="Times New Roman"/>
    </w:rPr>
  </w:style>
  <w:style w:type="paragraph" w:customStyle="1" w:styleId="StyleBodyTextLeft075cmFirstline0cm">
    <w:name w:val="Style Body Text + Left:  075 cm First line:  0 cm"/>
    <w:basedOn w:val="ad"/>
    <w:qFormat/>
    <w:locked/>
    <w:rsid w:val="00B732A3"/>
    <w:pPr>
      <w:spacing w:line="360" w:lineRule="atLeast"/>
      <w:ind w:left="425"/>
    </w:pPr>
    <w:rPr>
      <w:rFonts w:eastAsia="Times New Roman"/>
      <w:szCs w:val="20"/>
    </w:rPr>
  </w:style>
  <w:style w:type="paragraph" w:customStyle="1" w:styleId="StyleHeading3Justified">
    <w:name w:val="Style Heading 3 + Justified"/>
    <w:basedOn w:val="32"/>
    <w:qFormat/>
    <w:locked/>
    <w:rsid w:val="00B732A3"/>
    <w:pPr>
      <w:spacing w:before="120"/>
    </w:pPr>
    <w:rPr>
      <w:rFonts w:ascii="Times New Roman" w:eastAsia="Times New Roman" w:hAnsi="Times New Roman"/>
      <w:b w:val="0"/>
      <w:bCs/>
      <w:sz w:val="24"/>
      <w:szCs w:val="20"/>
    </w:rPr>
  </w:style>
  <w:style w:type="paragraph" w:customStyle="1" w:styleId="StyleHeading1TopSinglesolidlineWhite6ptLinewidth">
    <w:name w:val="Style Heading 1 + Top: (Single solid line White  6 pt Line width..."/>
    <w:basedOn w:val="19"/>
    <w:qFormat/>
    <w:locked/>
    <w:rsid w:val="00B732A3"/>
    <w:pPr>
      <w:pBdr>
        <w:top w:val="single" w:sz="48" w:space="9" w:color="FFFFFF"/>
        <w:bottom w:val="single" w:sz="6" w:space="2" w:color="FFFFFF"/>
      </w:pBdr>
      <w:tabs>
        <w:tab w:val="num" w:pos="786"/>
        <w:tab w:val="num" w:pos="857"/>
        <w:tab w:val="left" w:pos="1100"/>
      </w:tabs>
      <w:suppressAutoHyphens/>
      <w:spacing w:before="0"/>
      <w:ind w:left="857" w:hanging="432"/>
    </w:pPr>
    <w:rPr>
      <w:rFonts w:ascii="Arial Black" w:eastAsia="Times New Roman" w:hAnsi="Arial Black" w:cs="Times New Roman"/>
      <w:b w:val="0"/>
      <w:bCs/>
      <w:szCs w:val="28"/>
    </w:rPr>
  </w:style>
  <w:style w:type="paragraph" w:customStyle="1" w:styleId="CowiDate">
    <w:name w:val="CowiDate"/>
    <w:basedOn w:val="FrontPageFrame"/>
    <w:next w:val="FrontPageFrame"/>
    <w:qFormat/>
    <w:rsid w:val="00B732A3"/>
    <w:pPr>
      <w:framePr w:wrap="around"/>
    </w:pPr>
  </w:style>
  <w:style w:type="paragraph" w:customStyle="1" w:styleId="FrontPageFrame">
    <w:name w:val="FrontPageFrame"/>
    <w:basedOn w:val="ad"/>
    <w:qFormat/>
    <w:rsid w:val="00B732A3"/>
    <w:pPr>
      <w:framePr w:wrap="around" w:hAnchor="margin" w:x="-2267" w:yAlign="bottom"/>
      <w:widowControl/>
      <w:tabs>
        <w:tab w:val="left" w:pos="1134"/>
      </w:tabs>
      <w:adjustRightInd/>
      <w:spacing w:before="0" w:line="240" w:lineRule="atLeast"/>
      <w:ind w:firstLine="0"/>
      <w:jc w:val="left"/>
      <w:textAlignment w:val="auto"/>
    </w:pPr>
    <w:rPr>
      <w:rFonts w:ascii="DaneHelveticaNeue" w:eastAsia="Times New Roman" w:hAnsi="DaneHelveticaNeue"/>
      <w:spacing w:val="0"/>
      <w:sz w:val="14"/>
      <w:szCs w:val="20"/>
      <w:lang w:val="en-GB" w:eastAsia="ru-RU"/>
    </w:rPr>
  </w:style>
  <w:style w:type="paragraph" w:customStyle="1" w:styleId="CowiAuthor">
    <w:name w:val="CowiAuthor"/>
    <w:basedOn w:val="FrontPageFrame"/>
    <w:next w:val="FrontPageFrame"/>
    <w:qFormat/>
    <w:rsid w:val="00B732A3"/>
    <w:pPr>
      <w:framePr w:wrap="around"/>
    </w:pPr>
  </w:style>
  <w:style w:type="paragraph" w:customStyle="1" w:styleId="Stylefortableheading">
    <w:name w:val="Style for table heading"/>
    <w:basedOn w:val="ad"/>
    <w:qFormat/>
    <w:locked/>
    <w:rsid w:val="00B732A3"/>
    <w:pPr>
      <w:keepNext/>
      <w:keepLines/>
      <w:widowControl/>
      <w:suppressAutoHyphens/>
      <w:adjustRightInd/>
      <w:spacing w:before="0"/>
      <w:ind w:firstLine="0"/>
      <w:jc w:val="center"/>
      <w:textAlignment w:val="auto"/>
    </w:pPr>
    <w:rPr>
      <w:rFonts w:ascii="Times New Roman" w:eastAsia="Times New Roman" w:hAnsi="Times New Roman"/>
      <w:b/>
      <w:spacing w:val="0"/>
      <w:sz w:val="20"/>
      <w:szCs w:val="20"/>
      <w:lang w:val="en-AU" w:eastAsia="ru-RU"/>
    </w:rPr>
  </w:style>
  <w:style w:type="paragraph" w:customStyle="1" w:styleId="Stylefortabletext">
    <w:name w:val="Style for table text"/>
    <w:basedOn w:val="ad"/>
    <w:link w:val="StylefortabletextChar"/>
    <w:qFormat/>
    <w:locked/>
    <w:rsid w:val="00B732A3"/>
    <w:pPr>
      <w:widowControl/>
      <w:suppressAutoHyphens/>
      <w:adjustRightInd/>
      <w:spacing w:before="0"/>
      <w:ind w:firstLine="0"/>
      <w:jc w:val="left"/>
      <w:textAlignment w:val="auto"/>
    </w:pPr>
    <w:rPr>
      <w:rFonts w:ascii="Times New Roman" w:eastAsia="Times New Roman" w:hAnsi="Times New Roman"/>
      <w:spacing w:val="0"/>
      <w:sz w:val="20"/>
      <w:szCs w:val="20"/>
      <w:lang w:eastAsia="ru-RU"/>
    </w:rPr>
  </w:style>
  <w:style w:type="paragraph" w:customStyle="1" w:styleId="StyleBodyTextIndent2Left05cmBefore18ptAfter0">
    <w:name w:val="Style Body Text Indent 2 + Left:  05 cm Before:  18 pt After:  0..."/>
    <w:basedOn w:val="ad"/>
    <w:qFormat/>
    <w:locked/>
    <w:rsid w:val="00B732A3"/>
    <w:pPr>
      <w:spacing w:before="0"/>
      <w:ind w:left="284" w:firstLine="0"/>
    </w:pPr>
    <w:rPr>
      <w:rFonts w:eastAsia="Times New Roman"/>
      <w:sz w:val="20"/>
      <w:szCs w:val="20"/>
      <w:lang w:val="en-US"/>
    </w:rPr>
  </w:style>
  <w:style w:type="paragraph" w:customStyle="1" w:styleId="ConsNormal">
    <w:name w:val="ConsNormal"/>
    <w:qFormat/>
    <w:rsid w:val="00B732A3"/>
    <w:pPr>
      <w:widowControl w:val="0"/>
      <w:spacing w:after="120" w:line="190" w:lineRule="atLeast"/>
      <w:ind w:left="1077" w:firstLine="720"/>
      <w:jc w:val="both"/>
    </w:pPr>
    <w:rPr>
      <w:rFonts w:ascii="Arial" w:hAnsi="Arial"/>
    </w:rPr>
  </w:style>
  <w:style w:type="character" w:customStyle="1" w:styleId="spelle">
    <w:name w:val="spelle"/>
    <w:basedOn w:val="ae"/>
    <w:rsid w:val="00B732A3"/>
  </w:style>
  <w:style w:type="paragraph" w:customStyle="1" w:styleId="Normal1">
    <w:name w:val="Normal1"/>
    <w:qFormat/>
    <w:locked/>
    <w:rsid w:val="00B732A3"/>
    <w:pPr>
      <w:spacing w:after="120" w:line="190" w:lineRule="atLeast"/>
      <w:ind w:left="1077"/>
      <w:jc w:val="both"/>
    </w:pPr>
  </w:style>
  <w:style w:type="character" w:customStyle="1" w:styleId="ListBulletChar">
    <w:name w:val="List Bullet Char"/>
    <w:basedOn w:val="ae"/>
    <w:rsid w:val="00B732A3"/>
    <w:rPr>
      <w:rFonts w:ascii="Arial" w:hAnsi="Arial"/>
      <w:spacing w:val="-5"/>
      <w:sz w:val="22"/>
      <w:szCs w:val="22"/>
      <w:lang w:val="ru-RU" w:eastAsia="en-US" w:bidi="ar-SA"/>
    </w:rPr>
  </w:style>
  <w:style w:type="paragraph" w:customStyle="1" w:styleId="StyleTableTextJustifiedBefore6ptAfter6pt">
    <w:name w:val="Style Table Text + Justified Before:  6 pt After:  6 pt"/>
    <w:basedOn w:val="TableText"/>
    <w:qFormat/>
    <w:locked/>
    <w:rsid w:val="00B732A3"/>
    <w:pPr>
      <w:widowControl/>
      <w:adjustRightInd/>
      <w:textAlignment w:val="auto"/>
    </w:pPr>
    <w:rPr>
      <w:szCs w:val="20"/>
    </w:rPr>
  </w:style>
  <w:style w:type="character" w:styleId="HTML2">
    <w:name w:val="HTML Cite"/>
    <w:basedOn w:val="ae"/>
    <w:rsid w:val="00B732A3"/>
    <w:rPr>
      <w:i/>
      <w:iCs/>
    </w:rPr>
  </w:style>
  <w:style w:type="table" w:customStyle="1" w:styleId="3910">
    <w:name w:val="Сетка таблицы391"/>
    <w:basedOn w:val="af"/>
    <w:next w:val="affb"/>
    <w:uiPriority w:val="59"/>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9pt">
    <w:name w:val="Style Caption + 9 pt"/>
    <w:basedOn w:val="afff3"/>
    <w:link w:val="StyleCaption9ptChar"/>
    <w:qFormat/>
    <w:rsid w:val="00B732A3"/>
    <w:pPr>
      <w:spacing w:before="0" w:after="120" w:line="240" w:lineRule="auto"/>
      <w:ind w:firstLine="0"/>
    </w:pPr>
    <w:rPr>
      <w:rFonts w:eastAsia="Times New Roman"/>
      <w:noProof/>
      <w:color w:val="auto"/>
      <w:sz w:val="18"/>
      <w:szCs w:val="28"/>
      <w:lang w:eastAsia="ru-RU"/>
    </w:rPr>
  </w:style>
  <w:style w:type="character" w:customStyle="1" w:styleId="StyleCaption9ptChar">
    <w:name w:val="Style Caption + 9 pt Char"/>
    <w:basedOn w:val="ae"/>
    <w:link w:val="StyleCaption9pt"/>
    <w:rsid w:val="00B732A3"/>
    <w:rPr>
      <w:rFonts w:ascii="Arial" w:hAnsi="Arial"/>
      <w:b/>
      <w:bCs/>
      <w:noProof/>
      <w:spacing w:val="-5"/>
      <w:sz w:val="18"/>
      <w:szCs w:val="28"/>
    </w:rPr>
  </w:style>
  <w:style w:type="paragraph" w:customStyle="1" w:styleId="consnormal0">
    <w:name w:val="consnormal"/>
    <w:qFormat/>
    <w:rsid w:val="00B732A3"/>
    <w:pPr>
      <w:autoSpaceDE w:val="0"/>
      <w:autoSpaceDN w:val="0"/>
      <w:spacing w:after="120"/>
      <w:ind w:left="1072" w:firstLine="720"/>
    </w:pPr>
    <w:rPr>
      <w:rFonts w:ascii="Arial" w:eastAsia="Arial Unicode MS" w:hAnsi="Arial" w:cs="Arial"/>
    </w:rPr>
  </w:style>
  <w:style w:type="character" w:customStyle="1" w:styleId="ReturnAddressChar">
    <w:name w:val="Return Address Char"/>
    <w:basedOn w:val="ae"/>
    <w:link w:val="ReturnAddress"/>
    <w:rsid w:val="00B732A3"/>
    <w:rPr>
      <w:rFonts w:ascii="Arial" w:hAnsi="Arial"/>
      <w:sz w:val="14"/>
      <w:lang w:val="en-US" w:eastAsia="en-US"/>
    </w:rPr>
  </w:style>
  <w:style w:type="paragraph" w:customStyle="1" w:styleId="254">
    <w:name w:val="Знак Знак25"/>
    <w:basedOn w:val="21"/>
    <w:qFormat/>
    <w:rsid w:val="00B732A3"/>
    <w:pPr>
      <w:numPr>
        <w:numId w:val="0"/>
      </w:numPr>
      <w:tabs>
        <w:tab w:val="num" w:pos="360"/>
        <w:tab w:val="num" w:pos="543"/>
        <w:tab w:val="num" w:pos="1287"/>
      </w:tabs>
      <w:spacing w:line="360" w:lineRule="auto"/>
      <w:ind w:left="709" w:hanging="709"/>
    </w:pPr>
    <w:rPr>
      <w:lang w:eastAsia="ru-RU"/>
    </w:rPr>
  </w:style>
  <w:style w:type="paragraph" w:customStyle="1" w:styleId="StyleListNumberKernat14pt">
    <w:name w:val="Style List Number + Kern at 14 pt"/>
    <w:basedOn w:val="a"/>
    <w:qFormat/>
    <w:rsid w:val="00B732A3"/>
    <w:pPr>
      <w:numPr>
        <w:numId w:val="0"/>
      </w:numPr>
      <w:tabs>
        <w:tab w:val="num" w:pos="360"/>
      </w:tabs>
      <w:spacing w:line="360" w:lineRule="atLeast"/>
      <w:contextualSpacing w:val="0"/>
    </w:pPr>
    <w:rPr>
      <w:rFonts w:eastAsia="Times New Roman"/>
      <w:kern w:val="28"/>
    </w:rPr>
  </w:style>
  <w:style w:type="character" w:customStyle="1" w:styleId="StylefortabletextChar">
    <w:name w:val="Style for table text Char"/>
    <w:basedOn w:val="ae"/>
    <w:link w:val="Stylefortabletext"/>
    <w:rsid w:val="00B732A3"/>
  </w:style>
  <w:style w:type="character" w:customStyle="1" w:styleId="CharChar21">
    <w:name w:val="Char Char21"/>
    <w:basedOn w:val="ae"/>
    <w:rsid w:val="00B732A3"/>
  </w:style>
  <w:style w:type="character" w:customStyle="1" w:styleId="StyleCaptionTimesNewRomanChar">
    <w:name w:val="Style Caption + Times New Roman Char"/>
    <w:basedOn w:val="ae"/>
    <w:rsid w:val="00B732A3"/>
    <w:rPr>
      <w:rFonts w:ascii="Arial" w:hAnsi="Arial"/>
      <w:b/>
      <w:bCs/>
      <w:noProof/>
      <w:spacing w:val="-5"/>
      <w:kern w:val="24"/>
      <w:szCs w:val="28"/>
      <w:lang w:val="ru-RU"/>
    </w:rPr>
  </w:style>
  <w:style w:type="character" w:customStyle="1" w:styleId="ListChar">
    <w:name w:val="List Char"/>
    <w:basedOn w:val="ae"/>
    <w:rsid w:val="00B732A3"/>
    <w:rPr>
      <w:lang w:eastAsia="ru-RU"/>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e"/>
    <w:rsid w:val="00B732A3"/>
    <w:rPr>
      <w:sz w:val="23"/>
      <w:lang w:val="en-GB" w:eastAsia="ru-RU"/>
    </w:rPr>
  </w:style>
  <w:style w:type="paragraph" w:customStyle="1" w:styleId="FR1">
    <w:name w:val="FR1"/>
    <w:qFormat/>
    <w:rsid w:val="00B732A3"/>
    <w:pPr>
      <w:widowControl w:val="0"/>
      <w:autoSpaceDE w:val="0"/>
      <w:autoSpaceDN w:val="0"/>
      <w:adjustRightInd w:val="0"/>
      <w:spacing w:after="120" w:line="300" w:lineRule="auto"/>
      <w:ind w:left="1072" w:firstLine="760"/>
      <w:jc w:val="both"/>
    </w:pPr>
    <w:rPr>
      <w:rFonts w:ascii="Arial" w:hAnsi="Arial" w:cs="Arial"/>
      <w:i/>
      <w:iCs/>
      <w:sz w:val="24"/>
      <w:szCs w:val="24"/>
    </w:rPr>
  </w:style>
  <w:style w:type="paragraph" w:customStyle="1" w:styleId="BodyTextIndent31">
    <w:name w:val="Body Text Indent 31"/>
    <w:basedOn w:val="ad"/>
    <w:qFormat/>
    <w:rsid w:val="00B732A3"/>
    <w:pPr>
      <w:widowControl/>
      <w:tabs>
        <w:tab w:val="left" w:pos="709"/>
      </w:tabs>
      <w:adjustRightInd/>
      <w:spacing w:before="0"/>
      <w:ind w:firstLine="709"/>
      <w:textAlignment w:val="auto"/>
    </w:pPr>
    <w:rPr>
      <w:rFonts w:ascii="TimesET" w:eastAsia="TimesET" w:hAnsi="TimesET"/>
      <w:spacing w:val="0"/>
      <w:sz w:val="24"/>
      <w:szCs w:val="20"/>
      <w:lang w:eastAsia="ru-RU"/>
    </w:rPr>
  </w:style>
  <w:style w:type="paragraph" w:customStyle="1" w:styleId="BodyText1">
    <w:name w:val="Body Text1"/>
    <w:basedOn w:val="ad"/>
    <w:qFormat/>
    <w:rsid w:val="00B732A3"/>
    <w:pPr>
      <w:adjustRightInd/>
      <w:spacing w:before="0"/>
      <w:ind w:firstLine="709"/>
      <w:textAlignment w:val="auto"/>
    </w:pPr>
    <w:rPr>
      <w:rFonts w:ascii="Times New Roman" w:eastAsia="Times New Roman" w:hAnsi="Times New Roman"/>
      <w:spacing w:val="0"/>
      <w:sz w:val="24"/>
      <w:szCs w:val="20"/>
      <w:lang w:eastAsia="ru-RU"/>
    </w:rPr>
  </w:style>
  <w:style w:type="paragraph" w:customStyle="1" w:styleId="3ff6">
    <w:name w:val="Стиль3"/>
    <w:basedOn w:val="ad"/>
    <w:link w:val="3ff7"/>
    <w:qFormat/>
    <w:rsid w:val="00B732A3"/>
    <w:pPr>
      <w:widowControl/>
      <w:adjustRightInd/>
      <w:spacing w:before="0" w:after="270" w:line="270" w:lineRule="atLeast"/>
      <w:ind w:firstLine="0"/>
      <w:jc w:val="left"/>
      <w:textAlignment w:val="auto"/>
    </w:pPr>
    <w:rPr>
      <w:rFonts w:ascii="Times New Roman" w:eastAsia="Times New Roman" w:hAnsi="Times New Roman"/>
      <w:spacing w:val="0"/>
      <w:sz w:val="23"/>
      <w:szCs w:val="23"/>
      <w:lang w:val="en-US" w:eastAsia="ru-RU"/>
    </w:rPr>
  </w:style>
  <w:style w:type="character" w:customStyle="1" w:styleId="3ff7">
    <w:name w:val="Стиль3 Знак"/>
    <w:basedOn w:val="ae"/>
    <w:link w:val="3ff6"/>
    <w:rsid w:val="00B732A3"/>
    <w:rPr>
      <w:sz w:val="23"/>
      <w:szCs w:val="23"/>
      <w:lang w:val="en-US"/>
    </w:rPr>
  </w:style>
  <w:style w:type="paragraph" w:customStyle="1" w:styleId="1ffff9">
    <w:name w:val="аголовок 1"/>
    <w:basedOn w:val="ad"/>
    <w:next w:val="ad"/>
    <w:qFormat/>
    <w:rsid w:val="00B732A3"/>
    <w:pPr>
      <w:keepNext/>
      <w:overflowPunct w:val="0"/>
      <w:autoSpaceDE w:val="0"/>
      <w:autoSpaceDN w:val="0"/>
      <w:spacing w:before="0" w:line="360" w:lineRule="atLeast"/>
      <w:ind w:firstLine="0"/>
      <w:jc w:val="center"/>
    </w:pPr>
    <w:rPr>
      <w:rFonts w:ascii="Times New Roman" w:eastAsia="Times New Roman" w:hAnsi="Times New Roman"/>
      <w:b/>
      <w:spacing w:val="0"/>
      <w:sz w:val="24"/>
      <w:szCs w:val="20"/>
      <w:lang w:eastAsia="ru-RU"/>
    </w:rPr>
  </w:style>
  <w:style w:type="table" w:customStyle="1" w:styleId="516">
    <w:name w:val="Сетка таблицы 51"/>
    <w:basedOn w:val="af"/>
    <w:next w:val="53"/>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ff8">
    <w:name w:val="заголовок 3"/>
    <w:basedOn w:val="ad"/>
    <w:next w:val="ad"/>
    <w:qFormat/>
    <w:rsid w:val="00B732A3"/>
    <w:pPr>
      <w:widowControl/>
      <w:tabs>
        <w:tab w:val="num" w:pos="0"/>
        <w:tab w:val="num" w:pos="283"/>
      </w:tabs>
      <w:autoSpaceDE w:val="0"/>
      <w:autoSpaceDN w:val="0"/>
      <w:adjustRightInd/>
      <w:ind w:left="568" w:firstLine="0"/>
      <w:jc w:val="left"/>
      <w:textAlignment w:val="auto"/>
      <w:outlineLvl w:val="2"/>
    </w:pPr>
    <w:rPr>
      <w:rFonts w:eastAsia="Times New Roman" w:cs="Arial"/>
      <w:spacing w:val="0"/>
      <w:sz w:val="20"/>
      <w:szCs w:val="20"/>
      <w:lang w:eastAsia="ru-RU"/>
    </w:rPr>
  </w:style>
  <w:style w:type="paragraph" w:customStyle="1" w:styleId="4f7">
    <w:name w:val="заголовок 4"/>
    <w:basedOn w:val="3ff8"/>
    <w:next w:val="ad"/>
    <w:qFormat/>
    <w:rsid w:val="00B732A3"/>
    <w:pPr>
      <w:keepNext/>
      <w:spacing w:before="0"/>
      <w:outlineLvl w:val="3"/>
    </w:pPr>
  </w:style>
  <w:style w:type="paragraph" w:customStyle="1" w:styleId="5f5">
    <w:name w:val="заголовок 5"/>
    <w:basedOn w:val="ad"/>
    <w:next w:val="ad"/>
    <w:qFormat/>
    <w:rsid w:val="00B732A3"/>
    <w:pPr>
      <w:widowControl/>
      <w:tabs>
        <w:tab w:val="num" w:pos="0"/>
      </w:tabs>
      <w:autoSpaceDE w:val="0"/>
      <w:autoSpaceDN w:val="0"/>
      <w:adjustRightInd/>
      <w:ind w:left="708" w:hanging="708"/>
      <w:jc w:val="left"/>
      <w:textAlignment w:val="auto"/>
      <w:outlineLvl w:val="4"/>
    </w:pPr>
    <w:rPr>
      <w:rFonts w:eastAsia="Times New Roman" w:cs="Arial"/>
      <w:spacing w:val="0"/>
      <w:sz w:val="20"/>
      <w:szCs w:val="20"/>
      <w:lang w:eastAsia="ru-RU"/>
    </w:rPr>
  </w:style>
  <w:style w:type="paragraph" w:customStyle="1" w:styleId="6f0">
    <w:name w:val="заголовок 6"/>
    <w:basedOn w:val="ad"/>
    <w:next w:val="ad"/>
    <w:qFormat/>
    <w:rsid w:val="00B732A3"/>
    <w:pPr>
      <w:widowControl/>
      <w:tabs>
        <w:tab w:val="num" w:pos="0"/>
      </w:tabs>
      <w:autoSpaceDE w:val="0"/>
      <w:autoSpaceDN w:val="0"/>
      <w:adjustRightInd/>
      <w:spacing w:before="240" w:after="60"/>
      <w:ind w:left="1416" w:hanging="708"/>
      <w:jc w:val="left"/>
      <w:textAlignment w:val="auto"/>
      <w:outlineLvl w:val="5"/>
    </w:pPr>
    <w:rPr>
      <w:rFonts w:eastAsia="Times New Roman" w:cs="Arial"/>
      <w:i/>
      <w:iCs/>
      <w:spacing w:val="0"/>
      <w:lang w:eastAsia="ru-RU"/>
    </w:rPr>
  </w:style>
  <w:style w:type="paragraph" w:customStyle="1" w:styleId="7b">
    <w:name w:val="заголовок 7"/>
    <w:basedOn w:val="ad"/>
    <w:next w:val="ad"/>
    <w:qFormat/>
    <w:rsid w:val="00B732A3"/>
    <w:pPr>
      <w:widowControl/>
      <w:tabs>
        <w:tab w:val="num" w:pos="0"/>
      </w:tabs>
      <w:autoSpaceDE w:val="0"/>
      <w:autoSpaceDN w:val="0"/>
      <w:adjustRightInd/>
      <w:spacing w:before="240" w:after="60"/>
      <w:ind w:left="2124" w:hanging="708"/>
      <w:jc w:val="left"/>
      <w:textAlignment w:val="auto"/>
      <w:outlineLvl w:val="6"/>
    </w:pPr>
    <w:rPr>
      <w:rFonts w:eastAsia="Times New Roman" w:cs="Arial"/>
      <w:spacing w:val="0"/>
      <w:sz w:val="20"/>
      <w:szCs w:val="20"/>
      <w:lang w:eastAsia="ru-RU"/>
    </w:rPr>
  </w:style>
  <w:style w:type="paragraph" w:customStyle="1" w:styleId="8b">
    <w:name w:val="заголовок 8"/>
    <w:basedOn w:val="ad"/>
    <w:next w:val="ad"/>
    <w:qFormat/>
    <w:rsid w:val="00B732A3"/>
    <w:pPr>
      <w:widowControl/>
      <w:tabs>
        <w:tab w:val="num" w:pos="0"/>
      </w:tabs>
      <w:autoSpaceDE w:val="0"/>
      <w:autoSpaceDN w:val="0"/>
      <w:adjustRightInd/>
      <w:spacing w:before="240" w:after="60"/>
      <w:ind w:left="2832" w:hanging="708"/>
      <w:jc w:val="left"/>
      <w:textAlignment w:val="auto"/>
      <w:outlineLvl w:val="7"/>
    </w:pPr>
    <w:rPr>
      <w:rFonts w:eastAsia="Times New Roman" w:cs="Arial"/>
      <w:i/>
      <w:iCs/>
      <w:spacing w:val="0"/>
      <w:sz w:val="20"/>
      <w:szCs w:val="20"/>
      <w:lang w:eastAsia="ru-RU"/>
    </w:rPr>
  </w:style>
  <w:style w:type="paragraph" w:customStyle="1" w:styleId="99">
    <w:name w:val="заголовок 9"/>
    <w:basedOn w:val="ad"/>
    <w:next w:val="ad"/>
    <w:qFormat/>
    <w:rsid w:val="00B732A3"/>
    <w:pPr>
      <w:widowControl/>
      <w:tabs>
        <w:tab w:val="num" w:pos="0"/>
      </w:tabs>
      <w:autoSpaceDE w:val="0"/>
      <w:autoSpaceDN w:val="0"/>
      <w:adjustRightInd/>
      <w:spacing w:before="240" w:after="60"/>
      <w:ind w:left="2832" w:firstLine="0"/>
      <w:jc w:val="left"/>
      <w:textAlignment w:val="auto"/>
      <w:outlineLvl w:val="8"/>
    </w:pPr>
    <w:rPr>
      <w:rFonts w:eastAsia="Times New Roman" w:cs="Arial"/>
      <w:spacing w:val="0"/>
      <w:sz w:val="16"/>
      <w:szCs w:val="16"/>
      <w:vertAlign w:val="superscript"/>
      <w:lang w:eastAsia="ru-RU"/>
    </w:rPr>
  </w:style>
  <w:style w:type="numbering" w:customStyle="1" w:styleId="11112111">
    <w:name w:val="1 / 1.1 / 1.2.111"/>
    <w:basedOn w:val="af0"/>
    <w:next w:val="111111"/>
    <w:locked/>
    <w:rsid w:val="00B732A3"/>
  </w:style>
  <w:style w:type="paragraph" w:customStyle="1" w:styleId="affffffffff5">
    <w:name w:val="Ариал"/>
    <w:basedOn w:val="ad"/>
    <w:link w:val="affffffffff6"/>
    <w:qFormat/>
    <w:rsid w:val="00B732A3"/>
    <w:pPr>
      <w:widowControl/>
      <w:adjustRightInd/>
      <w:spacing w:line="360" w:lineRule="auto"/>
      <w:ind w:firstLine="851"/>
      <w:textAlignment w:val="auto"/>
    </w:pPr>
    <w:rPr>
      <w:rFonts w:eastAsia="Times New Roman" w:cs="Arial"/>
      <w:spacing w:val="0"/>
      <w:sz w:val="24"/>
      <w:szCs w:val="20"/>
      <w:lang w:eastAsia="ru-RU"/>
    </w:rPr>
  </w:style>
  <w:style w:type="character" w:customStyle="1" w:styleId="CharChar">
    <w:name w:val="Знак Char Char"/>
    <w:basedOn w:val="PictureChar"/>
    <w:rsid w:val="00B732A3"/>
    <w:rPr>
      <w:rFonts w:ascii="Arial Narrow" w:hAnsi="Arial Narrow"/>
      <w:b/>
      <w:spacing w:val="-5"/>
      <w:lang w:val="en-US" w:eastAsia="en-US"/>
    </w:rPr>
  </w:style>
  <w:style w:type="table" w:customStyle="1" w:styleId="TableGrid11">
    <w:name w:val="Table Grid11"/>
    <w:basedOn w:val="af"/>
    <w:next w:val="affb"/>
    <w:rsid w:val="00B732A3"/>
    <w:pPr>
      <w:spacing w:after="120"/>
      <w:ind w:left="1072"/>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fff7"/>
    <w:qFormat/>
    <w:rsid w:val="00B732A3"/>
    <w:pPr>
      <w:widowControl/>
      <w:tabs>
        <w:tab w:val="num" w:pos="851"/>
      </w:tabs>
      <w:adjustRightInd/>
      <w:ind w:left="851" w:hanging="284"/>
      <w:textAlignment w:val="auto"/>
    </w:pPr>
    <w:rPr>
      <w:rFonts w:eastAsia="Calibri"/>
    </w:rPr>
  </w:style>
  <w:style w:type="character" w:customStyle="1" w:styleId="CharChar1">
    <w:name w:val="Знак Char Char1"/>
    <w:basedOn w:val="ae"/>
    <w:rsid w:val="00B732A3"/>
    <w:rPr>
      <w:rFonts w:ascii="Arial" w:hAnsi="Arial"/>
      <w:spacing w:val="-5"/>
      <w:sz w:val="22"/>
      <w:szCs w:val="22"/>
    </w:rPr>
  </w:style>
  <w:style w:type="paragraph" w:customStyle="1" w:styleId="txblblueb">
    <w:name w:val="txblblueb"/>
    <w:basedOn w:val="ad"/>
    <w:qFormat/>
    <w:rsid w:val="00B732A3"/>
    <w:pPr>
      <w:widowControl/>
      <w:adjustRightInd/>
      <w:spacing w:before="240"/>
      <w:ind w:firstLine="0"/>
      <w:textAlignment w:val="auto"/>
    </w:pPr>
    <w:rPr>
      <w:rFonts w:ascii="Verdana" w:eastAsia="Times New Roman" w:hAnsi="Verdana"/>
      <w:color w:val="000000"/>
      <w:spacing w:val="0"/>
      <w:sz w:val="19"/>
      <w:szCs w:val="19"/>
      <w:lang w:eastAsia="ru-RU"/>
    </w:rPr>
  </w:style>
  <w:style w:type="table" w:customStyle="1" w:styleId="1ffffa">
    <w:name w:val="Папушкин1"/>
    <w:basedOn w:val="affb"/>
    <w:rsid w:val="00B732A3"/>
    <w:pPr>
      <w:spacing w:after="120"/>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affffffffff6">
    <w:name w:val="Ариал Знак"/>
    <w:basedOn w:val="ae"/>
    <w:link w:val="affffffffff5"/>
    <w:rsid w:val="00B732A3"/>
    <w:rPr>
      <w:rFonts w:ascii="Arial" w:hAnsi="Arial" w:cs="Arial"/>
      <w:sz w:val="24"/>
    </w:rPr>
  </w:style>
  <w:style w:type="table" w:customStyle="1" w:styleId="5212">
    <w:name w:val="Сетка таблицы 521"/>
    <w:basedOn w:val="af"/>
    <w:next w:val="53"/>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basedOn w:val="ae"/>
    <w:rsid w:val="00B732A3"/>
    <w:rPr>
      <w:caps/>
      <w:spacing w:val="-8"/>
      <w:kern w:val="20"/>
    </w:rPr>
  </w:style>
  <w:style w:type="character" w:customStyle="1" w:styleId="CharChar20">
    <w:name w:val="Char Char20"/>
    <w:basedOn w:val="ae"/>
    <w:rsid w:val="00B732A3"/>
    <w:rPr>
      <w:b/>
      <w:sz w:val="22"/>
      <w:szCs w:val="22"/>
    </w:rPr>
  </w:style>
  <w:style w:type="paragraph" w:customStyle="1" w:styleId="affffffffff7">
    <w:name w:val="Формула с номером"/>
    <w:basedOn w:val="ad"/>
    <w:qFormat/>
    <w:rsid w:val="00B732A3"/>
    <w:pPr>
      <w:keepNext/>
      <w:widowControl/>
      <w:tabs>
        <w:tab w:val="right" w:pos="10206"/>
      </w:tabs>
      <w:adjustRightInd/>
      <w:spacing w:before="240" w:after="240" w:line="360" w:lineRule="auto"/>
      <w:ind w:firstLine="573"/>
      <w:jc w:val="left"/>
      <w:textAlignment w:val="auto"/>
    </w:pPr>
    <w:rPr>
      <w:rFonts w:ascii="Times New Roman" w:eastAsia="Times New Roman" w:hAnsi="Times New Roman"/>
      <w:spacing w:val="0"/>
      <w:sz w:val="24"/>
      <w:szCs w:val="24"/>
      <w:lang w:eastAsia="ru-RU"/>
    </w:rPr>
  </w:style>
  <w:style w:type="paragraph" w:customStyle="1" w:styleId="affffffffff8">
    <w:name w:val="Название структуры"/>
    <w:basedOn w:val="19"/>
    <w:qFormat/>
    <w:rsid w:val="00B732A3"/>
    <w:pPr>
      <w:pBdr>
        <w:top w:val="none" w:sz="0" w:space="0" w:color="auto"/>
        <w:left w:val="none" w:sz="0" w:space="0" w:color="auto"/>
        <w:bottom w:val="none" w:sz="0" w:space="0" w:color="auto"/>
      </w:pBdr>
      <w:tabs>
        <w:tab w:val="num" w:pos="786"/>
        <w:tab w:val="left" w:pos="851"/>
        <w:tab w:val="left" w:pos="1100"/>
      </w:tabs>
      <w:suppressAutoHyphens/>
      <w:adjustRightInd/>
      <w:spacing w:before="0" w:after="260" w:line="240" w:lineRule="auto"/>
      <w:ind w:left="426"/>
      <w:jc w:val="center"/>
      <w:textAlignment w:val="auto"/>
    </w:pPr>
    <w:rPr>
      <w:rFonts w:ascii="Times New Roman" w:eastAsia="Times New Roman" w:hAnsi="Times New Roman" w:cs="Times New Roman"/>
      <w:caps w:val="0"/>
      <w:spacing w:val="0"/>
      <w:kern w:val="32"/>
      <w:sz w:val="26"/>
      <w:szCs w:val="26"/>
      <w:lang w:eastAsia="ru-RU"/>
    </w:rPr>
  </w:style>
  <w:style w:type="paragraph" w:customStyle="1" w:styleId="a1">
    <w:name w:val="Список литературы (рус.)"/>
    <w:basedOn w:val="ad"/>
    <w:qFormat/>
    <w:rsid w:val="00B732A3"/>
    <w:pPr>
      <w:widowControl/>
      <w:numPr>
        <w:numId w:val="41"/>
      </w:numPr>
      <w:tabs>
        <w:tab w:val="clear" w:pos="1344"/>
        <w:tab w:val="num" w:pos="360"/>
        <w:tab w:val="left" w:pos="992"/>
      </w:tabs>
      <w:adjustRightInd/>
      <w:spacing w:before="0" w:line="360" w:lineRule="auto"/>
      <w:ind w:left="0" w:firstLine="567"/>
      <w:textAlignment w:val="auto"/>
    </w:pPr>
    <w:rPr>
      <w:rFonts w:ascii="Times New Roman" w:eastAsia="Times New Roman" w:hAnsi="Times New Roman"/>
      <w:spacing w:val="0"/>
      <w:sz w:val="24"/>
      <w:szCs w:val="20"/>
      <w:lang w:eastAsia="ru-RU"/>
    </w:rPr>
  </w:style>
  <w:style w:type="paragraph" w:customStyle="1" w:styleId="affffffffff9">
    <w:name w:val="Исполнитель"/>
    <w:basedOn w:val="ad"/>
    <w:qFormat/>
    <w:rsid w:val="00B732A3"/>
    <w:pPr>
      <w:keepLines/>
      <w:widowControl/>
      <w:tabs>
        <w:tab w:val="right" w:pos="9923"/>
      </w:tabs>
      <w:adjustRightInd/>
      <w:spacing w:before="0" w:after="240"/>
      <w:ind w:firstLine="0"/>
      <w:jc w:val="left"/>
      <w:textAlignment w:val="auto"/>
    </w:pPr>
    <w:rPr>
      <w:rFonts w:ascii="Times New Roman" w:eastAsia="Times New Roman" w:hAnsi="Times New Roman"/>
      <w:spacing w:val="0"/>
      <w:sz w:val="24"/>
      <w:szCs w:val="24"/>
      <w:lang w:eastAsia="ru-RU"/>
    </w:rPr>
  </w:style>
  <w:style w:type="paragraph" w:customStyle="1" w:styleId="affffffffffa">
    <w:name w:val="Рисунок по центру"/>
    <w:basedOn w:val="ad"/>
    <w:next w:val="affff3"/>
    <w:link w:val="affffffffffb"/>
    <w:qFormat/>
    <w:rsid w:val="00B732A3"/>
    <w:pPr>
      <w:keepNext/>
      <w:widowControl/>
      <w:adjustRightInd/>
      <w:spacing w:before="0" w:line="360" w:lineRule="auto"/>
      <w:ind w:firstLine="0"/>
      <w:jc w:val="center"/>
      <w:textAlignment w:val="auto"/>
    </w:pPr>
    <w:rPr>
      <w:rFonts w:ascii="Times New Roman" w:eastAsia="Times New Roman" w:hAnsi="Times New Roman"/>
      <w:spacing w:val="0"/>
      <w:sz w:val="24"/>
      <w:szCs w:val="20"/>
      <w:lang w:eastAsia="ru-RU"/>
    </w:rPr>
  </w:style>
  <w:style w:type="paragraph" w:customStyle="1" w:styleId="affffffffffc">
    <w:name w:val="Рисунок —"/>
    <w:basedOn w:val="affff3"/>
    <w:link w:val="affffffffffd"/>
    <w:qFormat/>
    <w:rsid w:val="00B732A3"/>
    <w:pPr>
      <w:keepNext w:val="0"/>
      <w:spacing w:before="0"/>
      <w:ind w:firstLine="0"/>
    </w:pPr>
    <w:rPr>
      <w:sz w:val="24"/>
    </w:rPr>
  </w:style>
  <w:style w:type="character" w:customStyle="1" w:styleId="affffffffffd">
    <w:name w:val="Рисунок — Знак"/>
    <w:basedOn w:val="affff4"/>
    <w:link w:val="affffffffffc"/>
    <w:rsid w:val="00B732A3"/>
    <w:rPr>
      <w:rFonts w:ascii="Arial" w:eastAsia="Microsoft YaHei" w:hAnsi="Arial"/>
      <w:sz w:val="24"/>
      <w:szCs w:val="22"/>
    </w:rPr>
  </w:style>
  <w:style w:type="character" w:customStyle="1" w:styleId="affffffffffb">
    <w:name w:val="Рисунок по центру Знак"/>
    <w:basedOn w:val="ae"/>
    <w:link w:val="affffffffffa"/>
    <w:rsid w:val="00B732A3"/>
    <w:rPr>
      <w:sz w:val="24"/>
    </w:rPr>
  </w:style>
  <w:style w:type="paragraph" w:customStyle="1" w:styleId="StyleCaptionTimesNewRoman">
    <w:name w:val="Style Caption + Times New Roman"/>
    <w:basedOn w:val="afff3"/>
    <w:qFormat/>
    <w:rsid w:val="00B732A3"/>
    <w:pPr>
      <w:keepNext/>
      <w:widowControl/>
      <w:tabs>
        <w:tab w:val="left" w:pos="1134"/>
      </w:tabs>
      <w:adjustRightInd/>
      <w:spacing w:after="240" w:line="240" w:lineRule="auto"/>
      <w:ind w:left="1620" w:hanging="1620"/>
      <w:jc w:val="left"/>
      <w:textAlignment w:val="auto"/>
    </w:pPr>
    <w:rPr>
      <w:rFonts w:ascii="Times New Roman" w:eastAsia="Times New Roman" w:hAnsi="Times New Roman"/>
      <w:b w:val="0"/>
      <w:noProof/>
      <w:color w:val="auto"/>
      <w:szCs w:val="28"/>
      <w:lang w:val="en-AU" w:eastAsia="ru-RU"/>
    </w:rPr>
  </w:style>
  <w:style w:type="paragraph" w:customStyle="1" w:styleId="CommentText1">
    <w:name w:val="Comment Text1"/>
    <w:basedOn w:val="ad"/>
    <w:qFormat/>
    <w:rsid w:val="00B732A3"/>
    <w:pPr>
      <w:widowControl/>
      <w:adjustRightInd/>
      <w:ind w:firstLine="0"/>
      <w:jc w:val="left"/>
      <w:textAlignment w:val="auto"/>
    </w:pPr>
    <w:rPr>
      <w:rFonts w:ascii="Times New Roman" w:eastAsia="Times New Roman" w:hAnsi="Times New Roman"/>
      <w:bCs/>
      <w:spacing w:val="0"/>
      <w:sz w:val="20"/>
      <w:szCs w:val="20"/>
    </w:rPr>
  </w:style>
  <w:style w:type="paragraph" w:styleId="affffffffffe">
    <w:name w:val="Date"/>
    <w:basedOn w:val="ad"/>
    <w:next w:val="ad"/>
    <w:link w:val="afffffffffff"/>
    <w:rsid w:val="00B732A3"/>
    <w:pPr>
      <w:widowControl/>
      <w:adjustRightInd/>
      <w:ind w:firstLine="0"/>
      <w:textAlignment w:val="auto"/>
    </w:pPr>
    <w:rPr>
      <w:rFonts w:ascii="Times New Roman" w:eastAsia="Times New Roman" w:hAnsi="Times New Roman"/>
      <w:spacing w:val="0"/>
      <w:sz w:val="24"/>
      <w:szCs w:val="20"/>
    </w:rPr>
  </w:style>
  <w:style w:type="character" w:customStyle="1" w:styleId="afffffffffff">
    <w:name w:val="Дата Знак"/>
    <w:basedOn w:val="ae"/>
    <w:link w:val="affffffffffe"/>
    <w:rsid w:val="00B732A3"/>
    <w:rPr>
      <w:sz w:val="24"/>
      <w:lang w:eastAsia="en-US"/>
    </w:rPr>
  </w:style>
  <w:style w:type="paragraph" w:customStyle="1" w:styleId="22b">
    <w:name w:val="Основной текст 22"/>
    <w:basedOn w:val="ad"/>
    <w:qFormat/>
    <w:rsid w:val="00B732A3"/>
    <w:pPr>
      <w:suppressLineNumbers/>
      <w:overflowPunct w:val="0"/>
      <w:autoSpaceDE w:val="0"/>
      <w:autoSpaceDN w:val="0"/>
      <w:spacing w:before="0"/>
      <w:ind w:firstLine="0"/>
    </w:pPr>
    <w:rPr>
      <w:rFonts w:ascii="Times New Roman" w:eastAsia="Times New Roman" w:hAnsi="Times New Roman"/>
      <w:color w:val="000000"/>
      <w:spacing w:val="-2"/>
      <w:sz w:val="20"/>
      <w:szCs w:val="20"/>
      <w:lang w:eastAsia="ru-RU"/>
    </w:rPr>
  </w:style>
  <w:style w:type="paragraph" w:customStyle="1" w:styleId="maintext">
    <w:name w:val="main_text"/>
    <w:basedOn w:val="ad"/>
    <w:qFormat/>
    <w:rsid w:val="00B732A3"/>
    <w:pPr>
      <w:widowControl/>
      <w:adjustRightInd/>
      <w:spacing w:before="300" w:after="300"/>
      <w:ind w:left="150" w:firstLine="0"/>
      <w:textAlignment w:val="auto"/>
    </w:pPr>
    <w:rPr>
      <w:rFonts w:ascii="Times New Roman" w:eastAsia="Times New Roman" w:hAnsi="Times New Roman"/>
      <w:color w:val="000000"/>
      <w:spacing w:val="0"/>
      <w:sz w:val="24"/>
      <w:szCs w:val="24"/>
      <w:lang w:eastAsia="ru-RU"/>
    </w:rPr>
  </w:style>
  <w:style w:type="paragraph" w:customStyle="1" w:styleId="guest1">
    <w:name w:val="guest1"/>
    <w:basedOn w:val="ad"/>
    <w:qFormat/>
    <w:rsid w:val="00B732A3"/>
    <w:pPr>
      <w:widowControl/>
      <w:adjustRightInd/>
      <w:spacing w:before="75"/>
      <w:ind w:left="750" w:right="150" w:firstLine="0"/>
      <w:textAlignment w:val="auto"/>
    </w:pPr>
    <w:rPr>
      <w:rFonts w:eastAsia="Times New Roman" w:cs="Arial"/>
      <w:spacing w:val="0"/>
      <w:sz w:val="18"/>
      <w:szCs w:val="18"/>
      <w:lang w:eastAsia="ru-RU"/>
    </w:rPr>
  </w:style>
  <w:style w:type="character" w:customStyle="1" w:styleId="caption1">
    <w:name w:val="caption1"/>
    <w:basedOn w:val="ae"/>
    <w:rsid w:val="00B732A3"/>
    <w:rPr>
      <w:sz w:val="19"/>
      <w:szCs w:val="19"/>
    </w:rPr>
  </w:style>
  <w:style w:type="character" w:customStyle="1" w:styleId="name1">
    <w:name w:val="name1"/>
    <w:basedOn w:val="ae"/>
    <w:rsid w:val="00B732A3"/>
    <w:rPr>
      <w:i/>
      <w:iCs/>
      <w:bdr w:val="single" w:sz="2" w:space="8" w:color="FFFFFF" w:frame="1"/>
    </w:rPr>
  </w:style>
  <w:style w:type="paragraph" w:customStyle="1" w:styleId="small">
    <w:name w:val="small"/>
    <w:basedOn w:val="ad"/>
    <w:qFormat/>
    <w:rsid w:val="00B732A3"/>
    <w:pPr>
      <w:widowControl/>
      <w:adjustRightInd/>
      <w:spacing w:before="0" w:after="144" w:line="336" w:lineRule="atLeast"/>
      <w:ind w:firstLine="0"/>
      <w:jc w:val="left"/>
      <w:textAlignment w:val="auto"/>
    </w:pPr>
    <w:rPr>
      <w:rFonts w:ascii="Verdana" w:eastAsia="Times New Roman" w:hAnsi="Verdana"/>
      <w:color w:val="000000"/>
      <w:spacing w:val="0"/>
      <w:sz w:val="16"/>
      <w:szCs w:val="16"/>
      <w:lang w:eastAsia="ru-RU"/>
    </w:rPr>
  </w:style>
  <w:style w:type="character" w:customStyle="1" w:styleId="label1">
    <w:name w:val="label1"/>
    <w:basedOn w:val="ae"/>
    <w:rsid w:val="00B732A3"/>
    <w:rPr>
      <w:b/>
      <w:bCs/>
    </w:rPr>
  </w:style>
  <w:style w:type="paragraph" w:customStyle="1" w:styleId="FR3">
    <w:name w:val="FR3"/>
    <w:qFormat/>
    <w:rsid w:val="00B732A3"/>
    <w:pPr>
      <w:widowControl w:val="0"/>
      <w:overflowPunct w:val="0"/>
      <w:autoSpaceDE w:val="0"/>
      <w:autoSpaceDN w:val="0"/>
      <w:adjustRightInd w:val="0"/>
      <w:spacing w:after="120"/>
      <w:ind w:left="1072"/>
      <w:textAlignment w:val="baseline"/>
    </w:pPr>
    <w:rPr>
      <w:sz w:val="16"/>
    </w:rPr>
  </w:style>
  <w:style w:type="paragraph" w:customStyle="1" w:styleId="8c">
    <w:name w:val="Стиль8"/>
    <w:basedOn w:val="ad"/>
    <w:qFormat/>
    <w:rsid w:val="00B732A3"/>
    <w:pPr>
      <w:overflowPunct w:val="0"/>
      <w:autoSpaceDE w:val="0"/>
      <w:autoSpaceDN w:val="0"/>
      <w:spacing w:before="0"/>
      <w:ind w:firstLine="284"/>
    </w:pPr>
    <w:rPr>
      <w:rFonts w:ascii="Times New Roman" w:eastAsia="Times New Roman" w:hAnsi="Times New Roman"/>
      <w:spacing w:val="0"/>
      <w:sz w:val="20"/>
      <w:szCs w:val="20"/>
      <w:lang w:eastAsia="ru-RU"/>
    </w:rPr>
  </w:style>
  <w:style w:type="paragraph" w:customStyle="1" w:styleId="9a">
    <w:name w:val="Стиль9(формулы)"/>
    <w:basedOn w:val="ad"/>
    <w:qFormat/>
    <w:rsid w:val="00B732A3"/>
    <w:pPr>
      <w:overflowPunct w:val="0"/>
      <w:autoSpaceDE w:val="0"/>
      <w:autoSpaceDN w:val="0"/>
      <w:ind w:firstLine="0"/>
      <w:jc w:val="center"/>
    </w:pPr>
    <w:rPr>
      <w:rFonts w:ascii="Times New Roman" w:eastAsia="Times New Roman" w:hAnsi="Times New Roman"/>
      <w:spacing w:val="0"/>
      <w:sz w:val="24"/>
      <w:szCs w:val="20"/>
      <w:lang w:eastAsia="ru-RU"/>
    </w:rPr>
  </w:style>
  <w:style w:type="paragraph" w:customStyle="1" w:styleId="4f8">
    <w:name w:val="Стиль4"/>
    <w:basedOn w:val="ad"/>
    <w:qFormat/>
    <w:rsid w:val="00B732A3"/>
    <w:pPr>
      <w:overflowPunct w:val="0"/>
      <w:autoSpaceDE w:val="0"/>
      <w:autoSpaceDN w:val="0"/>
      <w:spacing w:before="0"/>
      <w:ind w:firstLine="0"/>
      <w:jc w:val="center"/>
    </w:pPr>
    <w:rPr>
      <w:rFonts w:ascii="Times New Roman" w:eastAsia="Times New Roman" w:hAnsi="Times New Roman"/>
      <w:b/>
      <w:spacing w:val="0"/>
      <w:sz w:val="28"/>
      <w:szCs w:val="20"/>
      <w:lang w:eastAsia="ru-RU"/>
    </w:rPr>
  </w:style>
  <w:style w:type="paragraph" w:customStyle="1" w:styleId="5f6">
    <w:name w:val="Стиль5"/>
    <w:basedOn w:val="ad"/>
    <w:qFormat/>
    <w:rsid w:val="00B732A3"/>
    <w:pPr>
      <w:overflowPunct w:val="0"/>
      <w:autoSpaceDE w:val="0"/>
      <w:autoSpaceDN w:val="0"/>
      <w:spacing w:before="0" w:after="240"/>
      <w:ind w:firstLine="0"/>
    </w:pPr>
    <w:rPr>
      <w:rFonts w:ascii="Times New Roman" w:eastAsia="Times New Roman" w:hAnsi="Times New Roman"/>
      <w:b/>
      <w:spacing w:val="0"/>
      <w:sz w:val="24"/>
      <w:szCs w:val="20"/>
      <w:lang w:eastAsia="ru-RU"/>
    </w:rPr>
  </w:style>
  <w:style w:type="paragraph" w:customStyle="1" w:styleId="2fff3">
    <w:name w:val="Обычный2"/>
    <w:qFormat/>
    <w:rsid w:val="00B732A3"/>
    <w:pPr>
      <w:widowControl w:val="0"/>
      <w:suppressLineNumbers/>
      <w:overflowPunct w:val="0"/>
      <w:autoSpaceDE w:val="0"/>
      <w:autoSpaceDN w:val="0"/>
      <w:adjustRightInd w:val="0"/>
      <w:spacing w:after="120"/>
      <w:ind w:left="1072" w:firstLine="426"/>
      <w:jc w:val="both"/>
      <w:textAlignment w:val="baseline"/>
    </w:pPr>
    <w:rPr>
      <w:spacing w:val="-2"/>
      <w:kern w:val="20"/>
    </w:rPr>
  </w:style>
  <w:style w:type="character" w:customStyle="1" w:styleId="StylefortabletextCharChar">
    <w:name w:val="Style for table text Char Char"/>
    <w:basedOn w:val="ae"/>
    <w:rsid w:val="00B732A3"/>
  </w:style>
  <w:style w:type="paragraph" w:customStyle="1" w:styleId="ListBulletFirst">
    <w:name w:val="List Bullet First"/>
    <w:basedOn w:val="a7"/>
    <w:next w:val="a7"/>
    <w:qFormat/>
    <w:rsid w:val="00B732A3"/>
    <w:pPr>
      <w:widowControl/>
      <w:numPr>
        <w:numId w:val="0"/>
      </w:numPr>
      <w:tabs>
        <w:tab w:val="num" w:pos="360"/>
      </w:tabs>
      <w:adjustRightInd/>
      <w:spacing w:before="0" w:after="0" w:line="360" w:lineRule="auto"/>
      <w:ind w:left="360" w:hanging="360"/>
      <w:contextualSpacing/>
      <w:jc w:val="left"/>
      <w:textAlignment w:val="auto"/>
    </w:pPr>
    <w:rPr>
      <w:spacing w:val="0"/>
      <w:sz w:val="24"/>
      <w:szCs w:val="20"/>
      <w:lang w:eastAsia="ru-RU"/>
    </w:rPr>
  </w:style>
  <w:style w:type="paragraph" w:styleId="2fff4">
    <w:name w:val="envelope return"/>
    <w:basedOn w:val="ad"/>
    <w:rsid w:val="00B732A3"/>
    <w:pPr>
      <w:widowControl/>
      <w:adjustRightInd/>
      <w:ind w:firstLine="0"/>
      <w:textAlignment w:val="auto"/>
    </w:pPr>
    <w:rPr>
      <w:rFonts w:eastAsia="Times New Roman"/>
      <w:spacing w:val="0"/>
      <w:kern w:val="28"/>
      <w:sz w:val="20"/>
      <w:szCs w:val="20"/>
    </w:rPr>
  </w:style>
  <w:style w:type="character" w:customStyle="1" w:styleId="sp2">
    <w:name w:val="sp2"/>
    <w:basedOn w:val="ae"/>
    <w:rsid w:val="00B732A3"/>
    <w:rPr>
      <w:rFonts w:ascii="Verdana" w:hAnsi="Verdana" w:hint="default"/>
      <w:b/>
      <w:bCs/>
      <w:sz w:val="19"/>
      <w:szCs w:val="19"/>
    </w:rPr>
  </w:style>
  <w:style w:type="character" w:customStyle="1" w:styleId="style121">
    <w:name w:val="style121"/>
    <w:basedOn w:val="ae"/>
    <w:rsid w:val="00B732A3"/>
    <w:rPr>
      <w:rFonts w:ascii="Arial" w:hAnsi="Arial" w:cs="Arial" w:hint="default"/>
      <w:b/>
      <w:bCs/>
      <w:color w:val="464646"/>
      <w:sz w:val="14"/>
      <w:szCs w:val="14"/>
    </w:rPr>
  </w:style>
  <w:style w:type="paragraph" w:customStyle="1" w:styleId="StyleCaptionTimesNewRoman1">
    <w:name w:val="Style Caption + Times New Roman1"/>
    <w:basedOn w:val="afff3"/>
    <w:qFormat/>
    <w:rsid w:val="00B732A3"/>
    <w:pPr>
      <w:keepNext/>
      <w:widowControl/>
      <w:tabs>
        <w:tab w:val="left" w:pos="1134"/>
      </w:tabs>
      <w:adjustRightInd/>
      <w:spacing w:after="240" w:line="240" w:lineRule="auto"/>
      <w:ind w:left="1620" w:hanging="1620"/>
      <w:jc w:val="left"/>
      <w:textAlignment w:val="auto"/>
    </w:pPr>
    <w:rPr>
      <w:rFonts w:ascii="Times New Roman" w:eastAsia="Times New Roman" w:hAnsi="Times New Roman"/>
      <w:noProof/>
      <w:color w:val="auto"/>
      <w:sz w:val="24"/>
      <w:szCs w:val="24"/>
      <w:lang w:val="en-AU" w:eastAsia="ru-RU"/>
    </w:rPr>
  </w:style>
  <w:style w:type="character" w:customStyle="1" w:styleId="CaptionChar1">
    <w:name w:val="Caption Char1"/>
    <w:basedOn w:val="ae"/>
    <w:rsid w:val="00B732A3"/>
    <w:rPr>
      <w:spacing w:val="-5"/>
      <w:lang w:val="en-AU"/>
    </w:rPr>
  </w:style>
  <w:style w:type="character" w:customStyle="1" w:styleId="StyleCaptionTimesNewRoman1Char">
    <w:name w:val="Style Caption + Times New Roman1 Char"/>
    <w:basedOn w:val="CaptionChar1"/>
    <w:rsid w:val="00B732A3"/>
    <w:rPr>
      <w:bCs/>
      <w:spacing w:val="-5"/>
      <w:lang w:val="en-AU"/>
    </w:rPr>
  </w:style>
  <w:style w:type="paragraph" w:customStyle="1" w:styleId="StyleCaptionTimesNewRoman2">
    <w:name w:val="Style Caption + Times New Roman2"/>
    <w:basedOn w:val="afff3"/>
    <w:qFormat/>
    <w:rsid w:val="00B732A3"/>
    <w:pPr>
      <w:keepNext/>
      <w:widowControl/>
      <w:tabs>
        <w:tab w:val="left" w:pos="1134"/>
      </w:tabs>
      <w:adjustRightInd/>
      <w:spacing w:after="240" w:line="240" w:lineRule="auto"/>
      <w:ind w:left="1620" w:hanging="1620"/>
      <w:jc w:val="left"/>
      <w:textAlignment w:val="auto"/>
    </w:pPr>
    <w:rPr>
      <w:rFonts w:ascii="Times New Roman" w:eastAsia="Times New Roman" w:hAnsi="Times New Roman"/>
      <w:noProof/>
      <w:color w:val="auto"/>
      <w:sz w:val="24"/>
      <w:szCs w:val="24"/>
      <w:lang w:val="en-AU" w:eastAsia="ru-RU"/>
    </w:rPr>
  </w:style>
  <w:style w:type="character" w:customStyle="1" w:styleId="StyleCaptionTimesNewRoman2Char">
    <w:name w:val="Style Caption + Times New Roman2 Char"/>
    <w:basedOn w:val="CaptionChar1"/>
    <w:rsid w:val="00B732A3"/>
    <w:rPr>
      <w:bCs/>
      <w:spacing w:val="-5"/>
      <w:lang w:val="en-AU"/>
    </w:rPr>
  </w:style>
  <w:style w:type="character" w:customStyle="1" w:styleId="StyleCaptionTimesNewRomanCharChar">
    <w:name w:val="Style Caption + Times New Roman Char Char"/>
    <w:rsid w:val="00B732A3"/>
    <w:rPr>
      <w:rFonts w:ascii="Arial" w:hAnsi="Arial"/>
      <w:b/>
      <w:bCs/>
      <w:spacing w:val="-5"/>
      <w:kern w:val="24"/>
      <w:lang w:val="ru-RU"/>
    </w:rPr>
  </w:style>
  <w:style w:type="character" w:customStyle="1" w:styleId="CharChar15">
    <w:name w:val="Char Char15"/>
    <w:basedOn w:val="ae"/>
    <w:rsid w:val="00B732A3"/>
    <w:rPr>
      <w:b/>
      <w:i/>
      <w:spacing w:val="-4"/>
      <w:sz w:val="22"/>
      <w:szCs w:val="22"/>
    </w:rPr>
  </w:style>
  <w:style w:type="paragraph" w:customStyle="1" w:styleId="21b">
    <w:name w:val="Основной текст 21"/>
    <w:basedOn w:val="ad"/>
    <w:qFormat/>
    <w:rsid w:val="00B732A3"/>
    <w:pPr>
      <w:suppressLineNumbers/>
      <w:overflowPunct w:val="0"/>
      <w:autoSpaceDE w:val="0"/>
      <w:autoSpaceDN w:val="0"/>
      <w:spacing w:before="0"/>
      <w:ind w:firstLine="0"/>
    </w:pPr>
    <w:rPr>
      <w:rFonts w:ascii="Times New Roman" w:eastAsia="Times New Roman" w:hAnsi="Times New Roman"/>
      <w:color w:val="000000"/>
      <w:spacing w:val="-2"/>
      <w:sz w:val="20"/>
      <w:szCs w:val="20"/>
      <w:lang w:eastAsia="ru-RU"/>
    </w:rPr>
  </w:style>
  <w:style w:type="paragraph" w:customStyle="1" w:styleId="xl31205">
    <w:name w:val="xl31205"/>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11710">
    <w:name w:val="Сетка таблицы1171"/>
    <w:basedOn w:val="af"/>
    <w:next w:val="affb"/>
    <w:uiPriority w:val="59"/>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4">
    <w:name w:val="Знак Знак24"/>
    <w:basedOn w:val="21"/>
    <w:qFormat/>
    <w:rsid w:val="00B732A3"/>
    <w:pPr>
      <w:numPr>
        <w:numId w:val="0"/>
      </w:numPr>
      <w:tabs>
        <w:tab w:val="num" w:pos="360"/>
        <w:tab w:val="num" w:pos="543"/>
        <w:tab w:val="num" w:pos="1287"/>
      </w:tabs>
      <w:spacing w:line="360" w:lineRule="auto"/>
      <w:ind w:left="709" w:hanging="709"/>
    </w:pPr>
    <w:rPr>
      <w:lang w:eastAsia="ru-RU"/>
    </w:rPr>
  </w:style>
  <w:style w:type="character" w:customStyle="1" w:styleId="CharChar214">
    <w:name w:val="Char Char214"/>
    <w:basedOn w:val="ae"/>
    <w:rsid w:val="00B732A3"/>
  </w:style>
  <w:style w:type="character" w:customStyle="1" w:styleId="CharChar5">
    <w:name w:val="Знак Char Char5"/>
    <w:basedOn w:val="PictureChar"/>
    <w:rsid w:val="00B732A3"/>
    <w:rPr>
      <w:rFonts w:ascii="Arial Narrow" w:hAnsi="Arial Narrow"/>
      <w:b/>
      <w:spacing w:val="-5"/>
      <w:lang w:val="en-US" w:eastAsia="en-US"/>
    </w:rPr>
  </w:style>
  <w:style w:type="character" w:customStyle="1" w:styleId="CharChar14">
    <w:name w:val="Знак Char Char14"/>
    <w:basedOn w:val="ae"/>
    <w:rsid w:val="00B732A3"/>
    <w:rPr>
      <w:rFonts w:ascii="Arial" w:hAnsi="Arial"/>
      <w:spacing w:val="-5"/>
      <w:sz w:val="22"/>
      <w:szCs w:val="22"/>
    </w:rPr>
  </w:style>
  <w:style w:type="character" w:customStyle="1" w:styleId="CharChar204">
    <w:name w:val="Char Char204"/>
    <w:basedOn w:val="ae"/>
    <w:rsid w:val="00B732A3"/>
    <w:rPr>
      <w:b/>
      <w:sz w:val="22"/>
      <w:szCs w:val="22"/>
    </w:rPr>
  </w:style>
  <w:style w:type="character" w:customStyle="1" w:styleId="CharChar154">
    <w:name w:val="Char Char154"/>
    <w:basedOn w:val="ae"/>
    <w:rsid w:val="00B732A3"/>
    <w:rPr>
      <w:b/>
      <w:i/>
      <w:spacing w:val="-4"/>
      <w:sz w:val="22"/>
      <w:szCs w:val="22"/>
    </w:rPr>
  </w:style>
  <w:style w:type="paragraph" w:customStyle="1" w:styleId="21c">
    <w:name w:val="Знак Знак21"/>
    <w:basedOn w:val="21"/>
    <w:qFormat/>
    <w:rsid w:val="00B732A3"/>
    <w:pPr>
      <w:numPr>
        <w:numId w:val="0"/>
      </w:numPr>
      <w:tabs>
        <w:tab w:val="num" w:pos="543"/>
        <w:tab w:val="num" w:pos="1287"/>
      </w:tabs>
      <w:spacing w:line="360" w:lineRule="auto"/>
      <w:ind w:left="709" w:hanging="709"/>
    </w:pPr>
    <w:rPr>
      <w:lang w:eastAsia="ru-RU"/>
    </w:rPr>
  </w:style>
  <w:style w:type="character" w:customStyle="1" w:styleId="CharChar213">
    <w:name w:val="Char Char213"/>
    <w:basedOn w:val="ae"/>
    <w:rsid w:val="00B732A3"/>
  </w:style>
  <w:style w:type="character" w:customStyle="1" w:styleId="CharChar4">
    <w:name w:val="Знак Char Char4"/>
    <w:basedOn w:val="PictureChar"/>
    <w:rsid w:val="00B732A3"/>
    <w:rPr>
      <w:rFonts w:ascii="Arial Narrow" w:hAnsi="Arial Narrow"/>
      <w:b/>
      <w:spacing w:val="-5"/>
      <w:lang w:val="en-US" w:eastAsia="en-US"/>
    </w:rPr>
  </w:style>
  <w:style w:type="character" w:customStyle="1" w:styleId="CharChar13">
    <w:name w:val="Знак Char Char13"/>
    <w:basedOn w:val="ae"/>
    <w:rsid w:val="00B732A3"/>
    <w:rPr>
      <w:rFonts w:ascii="Arial" w:hAnsi="Arial"/>
      <w:spacing w:val="-5"/>
      <w:sz w:val="22"/>
      <w:szCs w:val="22"/>
    </w:rPr>
  </w:style>
  <w:style w:type="character" w:customStyle="1" w:styleId="CharChar203">
    <w:name w:val="Char Char203"/>
    <w:basedOn w:val="ae"/>
    <w:rsid w:val="00B732A3"/>
    <w:rPr>
      <w:b/>
      <w:sz w:val="22"/>
      <w:szCs w:val="22"/>
    </w:rPr>
  </w:style>
  <w:style w:type="character" w:customStyle="1" w:styleId="CharChar153">
    <w:name w:val="Char Char153"/>
    <w:basedOn w:val="ae"/>
    <w:rsid w:val="00B732A3"/>
    <w:rPr>
      <w:b/>
      <w:i/>
      <w:spacing w:val="-4"/>
      <w:sz w:val="22"/>
      <w:szCs w:val="22"/>
    </w:rPr>
  </w:style>
  <w:style w:type="paragraph" w:customStyle="1" w:styleId="22c">
    <w:name w:val="Знак Знак22"/>
    <w:basedOn w:val="ad"/>
    <w:qFormat/>
    <w:rsid w:val="00B732A3"/>
    <w:pPr>
      <w:widowControl/>
      <w:adjustRightInd/>
      <w:spacing w:before="100" w:beforeAutospacing="1" w:after="100" w:afterAutospacing="1"/>
      <w:ind w:firstLine="0"/>
      <w:jc w:val="left"/>
      <w:textAlignment w:val="auto"/>
    </w:pPr>
    <w:rPr>
      <w:rFonts w:ascii="Arial Black" w:eastAsia="Times New Roman" w:hAnsi="Arial Black"/>
      <w:spacing w:val="-10"/>
      <w:kern w:val="28"/>
      <w:sz w:val="24"/>
      <w:szCs w:val="24"/>
    </w:rPr>
  </w:style>
  <w:style w:type="table" w:customStyle="1" w:styleId="1184">
    <w:name w:val="Сетка таблицы118"/>
    <w:basedOn w:val="af"/>
    <w:next w:val="affb"/>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11">
    <w:name w:val="Char Char211"/>
    <w:basedOn w:val="ae"/>
    <w:rsid w:val="00B732A3"/>
  </w:style>
  <w:style w:type="table" w:customStyle="1" w:styleId="5112">
    <w:name w:val="Сетка таблицы 511"/>
    <w:basedOn w:val="af"/>
    <w:next w:val="53"/>
    <w:locked/>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
    <w:name w:val="Знак Char Char2"/>
    <w:basedOn w:val="PictureChar"/>
    <w:rsid w:val="00B732A3"/>
    <w:rPr>
      <w:rFonts w:ascii="Arial Narrow" w:hAnsi="Arial Narrow"/>
      <w:b/>
      <w:spacing w:val="-5"/>
      <w:lang w:val="en-US" w:eastAsia="en-US"/>
    </w:rPr>
  </w:style>
  <w:style w:type="table" w:customStyle="1" w:styleId="TableGrid111">
    <w:name w:val="Table Grid111"/>
    <w:basedOn w:val="af"/>
    <w:next w:val="affb"/>
    <w:rsid w:val="00B732A3"/>
    <w:pPr>
      <w:spacing w:after="120"/>
      <w:ind w:left="1072"/>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character" w:customStyle="1" w:styleId="CharChar11">
    <w:name w:val="Знак Char Char11"/>
    <w:basedOn w:val="ae"/>
    <w:rsid w:val="00B732A3"/>
    <w:rPr>
      <w:rFonts w:ascii="Arial" w:hAnsi="Arial"/>
      <w:spacing w:val="-5"/>
      <w:sz w:val="22"/>
      <w:szCs w:val="22"/>
    </w:rPr>
  </w:style>
  <w:style w:type="table" w:customStyle="1" w:styleId="52111">
    <w:name w:val="Сетка таблицы 5211"/>
    <w:basedOn w:val="af"/>
    <w:next w:val="53"/>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1">
    <w:name w:val="Char Char201"/>
    <w:basedOn w:val="ae"/>
    <w:rsid w:val="00B732A3"/>
    <w:rPr>
      <w:b/>
      <w:sz w:val="22"/>
      <w:szCs w:val="22"/>
    </w:rPr>
  </w:style>
  <w:style w:type="character" w:customStyle="1" w:styleId="CharChar151">
    <w:name w:val="Char Char151"/>
    <w:basedOn w:val="ae"/>
    <w:rsid w:val="00B732A3"/>
    <w:rPr>
      <w:b/>
      <w:i/>
      <w:spacing w:val="-4"/>
      <w:sz w:val="22"/>
      <w:szCs w:val="22"/>
    </w:rPr>
  </w:style>
  <w:style w:type="paragraph" w:customStyle="1" w:styleId="3ff9">
    <w:name w:val="Обычный3"/>
    <w:basedOn w:val="ad"/>
    <w:qFormat/>
    <w:rsid w:val="00B732A3"/>
    <w:pPr>
      <w:widowControl/>
      <w:adjustRightInd/>
      <w:snapToGrid w:val="0"/>
      <w:spacing w:before="100" w:after="100"/>
      <w:ind w:firstLine="0"/>
      <w:jc w:val="left"/>
      <w:textAlignment w:val="auto"/>
    </w:pPr>
    <w:rPr>
      <w:rFonts w:ascii="Times New Roman" w:eastAsia="Times New Roman" w:hAnsi="Times New Roman"/>
      <w:spacing w:val="0"/>
      <w:sz w:val="24"/>
      <w:szCs w:val="24"/>
      <w:lang w:eastAsia="ru-RU"/>
    </w:rPr>
  </w:style>
  <w:style w:type="character" w:customStyle="1" w:styleId="grame">
    <w:name w:val="grame"/>
    <w:basedOn w:val="ae"/>
    <w:rsid w:val="00B732A3"/>
  </w:style>
  <w:style w:type="paragraph" w:customStyle="1" w:styleId="1ffffb">
    <w:name w:val="Основной текст с отступом1"/>
    <w:basedOn w:val="ad"/>
    <w:qFormat/>
    <w:rsid w:val="00B732A3"/>
    <w:pPr>
      <w:widowControl/>
      <w:adjustRightInd/>
      <w:spacing w:before="0"/>
      <w:ind w:firstLine="539"/>
      <w:textAlignment w:val="auto"/>
    </w:pPr>
    <w:rPr>
      <w:rFonts w:ascii="Times New Roman" w:eastAsia="Times New Roman" w:hAnsi="Times New Roman"/>
      <w:spacing w:val="0"/>
      <w:sz w:val="24"/>
      <w:szCs w:val="20"/>
      <w:lang w:eastAsia="ru-RU"/>
    </w:rPr>
  </w:style>
  <w:style w:type="character" w:customStyle="1" w:styleId="toctoggle">
    <w:name w:val="toctoggle"/>
    <w:basedOn w:val="ae"/>
    <w:rsid w:val="00B732A3"/>
  </w:style>
  <w:style w:type="character" w:customStyle="1" w:styleId="tocnumber">
    <w:name w:val="tocnumber"/>
    <w:basedOn w:val="ae"/>
    <w:rsid w:val="00B732A3"/>
  </w:style>
  <w:style w:type="character" w:customStyle="1" w:styleId="toctext">
    <w:name w:val="toctext"/>
    <w:basedOn w:val="ae"/>
    <w:rsid w:val="00B732A3"/>
  </w:style>
  <w:style w:type="character" w:customStyle="1" w:styleId="editsection">
    <w:name w:val="editsection"/>
    <w:basedOn w:val="ae"/>
    <w:rsid w:val="00B732A3"/>
  </w:style>
  <w:style w:type="paragraph" w:customStyle="1" w:styleId="111b">
    <w:name w:val="Стиль 11 пт Черный Первая строка:  1 см"/>
    <w:basedOn w:val="ad"/>
    <w:qFormat/>
    <w:rsid w:val="00B732A3"/>
    <w:pPr>
      <w:widowControl/>
      <w:adjustRightInd/>
      <w:spacing w:before="0" w:line="360" w:lineRule="auto"/>
      <w:ind w:firstLine="851"/>
      <w:textAlignment w:val="auto"/>
    </w:pPr>
    <w:rPr>
      <w:rFonts w:ascii="Times New Roman" w:eastAsia="Times New Roman" w:hAnsi="Times New Roman"/>
      <w:color w:val="000000"/>
      <w:spacing w:val="0"/>
      <w:kern w:val="28"/>
      <w:sz w:val="24"/>
      <w:szCs w:val="20"/>
      <w:lang w:eastAsia="ru-RU"/>
    </w:rPr>
  </w:style>
  <w:style w:type="paragraph" w:customStyle="1" w:styleId="afffffffffff0">
    <w:name w:val="Таблотст"/>
    <w:basedOn w:val="ad"/>
    <w:qFormat/>
    <w:rsid w:val="00B732A3"/>
    <w:pPr>
      <w:spacing w:before="80" w:line="220" w:lineRule="exact"/>
      <w:ind w:left="85" w:firstLine="0"/>
      <w:jc w:val="left"/>
    </w:pPr>
    <w:rPr>
      <w:rFonts w:eastAsia="Times New Roman"/>
      <w:spacing w:val="0"/>
      <w:sz w:val="20"/>
      <w:szCs w:val="20"/>
      <w:lang w:eastAsia="ru-RU"/>
    </w:rPr>
  </w:style>
  <w:style w:type="paragraph" w:customStyle="1" w:styleId="afffffffffff1">
    <w:name w:val="Таблица центр"/>
    <w:basedOn w:val="ad"/>
    <w:qFormat/>
    <w:rsid w:val="00B732A3"/>
    <w:pPr>
      <w:widowControl/>
      <w:adjustRightInd/>
      <w:spacing w:before="80" w:after="80"/>
      <w:ind w:firstLine="0"/>
      <w:jc w:val="center"/>
      <w:textAlignment w:val="auto"/>
    </w:pPr>
    <w:rPr>
      <w:rFonts w:eastAsia="Times New Roman"/>
      <w:spacing w:val="0"/>
      <w:szCs w:val="20"/>
      <w:lang w:eastAsia="ru-RU"/>
    </w:rPr>
  </w:style>
  <w:style w:type="paragraph" w:customStyle="1" w:styleId="05">
    <w:name w:val="Таблица 0.5"/>
    <w:basedOn w:val="ad"/>
    <w:qFormat/>
    <w:rsid w:val="00B732A3"/>
    <w:pPr>
      <w:widowControl/>
      <w:adjustRightInd/>
      <w:spacing w:before="80" w:after="80"/>
      <w:ind w:left="284" w:firstLine="0"/>
      <w:jc w:val="left"/>
      <w:textAlignment w:val="auto"/>
    </w:pPr>
    <w:rPr>
      <w:rFonts w:eastAsia="Times New Roman"/>
      <w:spacing w:val="0"/>
      <w:szCs w:val="20"/>
      <w:lang w:eastAsia="ru-RU"/>
    </w:rPr>
  </w:style>
  <w:style w:type="paragraph" w:customStyle="1" w:styleId="0-">
    <w:name w:val="Таблица 0-ж"/>
    <w:basedOn w:val="ad"/>
    <w:qFormat/>
    <w:rsid w:val="00B732A3"/>
    <w:pPr>
      <w:widowControl/>
      <w:adjustRightInd/>
      <w:spacing w:before="80" w:after="80"/>
      <w:ind w:firstLine="0"/>
      <w:jc w:val="left"/>
      <w:textAlignment w:val="auto"/>
    </w:pPr>
    <w:rPr>
      <w:rFonts w:eastAsia="Times New Roman"/>
      <w:b/>
      <w:spacing w:val="0"/>
      <w:szCs w:val="20"/>
      <w:lang w:eastAsia="ru-RU"/>
    </w:rPr>
  </w:style>
  <w:style w:type="paragraph" w:customStyle="1" w:styleId="-">
    <w:name w:val="Раздел-табл"/>
    <w:basedOn w:val="ad"/>
    <w:qFormat/>
    <w:rsid w:val="00B732A3"/>
    <w:pPr>
      <w:keepNext/>
      <w:widowControl/>
      <w:pBdr>
        <w:top w:val="single" w:sz="6" w:space="4" w:color="FFFFFF"/>
        <w:bottom w:val="single" w:sz="6" w:space="4" w:color="FFFFFF"/>
      </w:pBdr>
      <w:adjustRightInd/>
      <w:spacing w:before="360" w:after="240" w:line="288" w:lineRule="auto"/>
      <w:ind w:left="1701" w:firstLine="0"/>
      <w:jc w:val="left"/>
      <w:textAlignment w:val="auto"/>
      <w:outlineLvl w:val="2"/>
    </w:pPr>
    <w:rPr>
      <w:rFonts w:eastAsia="Times New Roman"/>
      <w:b/>
      <w:caps/>
      <w:spacing w:val="0"/>
      <w:sz w:val="26"/>
      <w:szCs w:val="20"/>
      <w:lang w:eastAsia="ru-RU"/>
    </w:rPr>
  </w:style>
  <w:style w:type="paragraph" w:customStyle="1" w:styleId="afffffffffff2">
    <w:name w:val="......."/>
    <w:basedOn w:val="Default"/>
    <w:next w:val="Default"/>
    <w:uiPriority w:val="99"/>
    <w:qFormat/>
    <w:rsid w:val="00B732A3"/>
    <w:pPr>
      <w:spacing w:after="120" w:line="240" w:lineRule="auto"/>
      <w:ind w:left="1072" w:firstLine="0"/>
      <w:jc w:val="left"/>
    </w:pPr>
    <w:rPr>
      <w:rFonts w:eastAsia="Calibri"/>
      <w:color w:val="auto"/>
    </w:rPr>
  </w:style>
  <w:style w:type="paragraph" w:customStyle="1" w:styleId="chslovo">
    <w:name w:val="chslovo"/>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city">
    <w:name w:val="city"/>
    <w:basedOn w:val="ae"/>
    <w:rsid w:val="00B732A3"/>
  </w:style>
  <w:style w:type="character" w:customStyle="1" w:styleId="carddatespan">
    <w:name w:val="carddatespan"/>
    <w:basedOn w:val="ae"/>
    <w:rsid w:val="00B732A3"/>
    <w:rPr>
      <w:b w:val="0"/>
      <w:bCs w:val="0"/>
      <w:color w:val="808080"/>
      <w:sz w:val="15"/>
      <w:szCs w:val="15"/>
    </w:rPr>
  </w:style>
  <w:style w:type="paragraph" w:customStyle="1" w:styleId="afffffffffff3">
    <w:name w:val="текст"/>
    <w:basedOn w:val="ad"/>
    <w:qFormat/>
    <w:rsid w:val="00B732A3"/>
    <w:pPr>
      <w:widowControl/>
      <w:tabs>
        <w:tab w:val="left" w:pos="9070"/>
      </w:tabs>
      <w:adjustRightInd/>
      <w:spacing w:line="288" w:lineRule="auto"/>
      <w:ind w:firstLine="720"/>
      <w:textAlignment w:val="auto"/>
    </w:pPr>
    <w:rPr>
      <w:rFonts w:eastAsia="Times New Roman"/>
      <w:spacing w:val="0"/>
      <w:szCs w:val="20"/>
      <w:lang w:eastAsia="ru-RU"/>
    </w:rPr>
  </w:style>
  <w:style w:type="character" w:customStyle="1" w:styleId="1ffffc">
    <w:name w:val="Дата1"/>
    <w:basedOn w:val="ae"/>
    <w:rsid w:val="00B732A3"/>
  </w:style>
  <w:style w:type="paragraph" w:customStyle="1" w:styleId="235">
    <w:name w:val="Знак Знак23"/>
    <w:basedOn w:val="ad"/>
    <w:qFormat/>
    <w:rsid w:val="00B732A3"/>
    <w:pPr>
      <w:widowControl/>
      <w:adjustRightInd/>
      <w:spacing w:before="100" w:beforeAutospacing="1" w:after="100" w:afterAutospacing="1"/>
      <w:ind w:firstLine="0"/>
      <w:jc w:val="left"/>
      <w:textAlignment w:val="auto"/>
    </w:pPr>
    <w:rPr>
      <w:rFonts w:ascii="Arial Black" w:eastAsia="Times New Roman" w:hAnsi="Arial Black"/>
      <w:spacing w:val="-10"/>
      <w:kern w:val="28"/>
      <w:sz w:val="24"/>
      <w:szCs w:val="24"/>
    </w:rPr>
  </w:style>
  <w:style w:type="table" w:customStyle="1" w:styleId="21510">
    <w:name w:val="Сетка таблицы2151"/>
    <w:basedOn w:val="af"/>
    <w:next w:val="affb"/>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12">
    <w:name w:val="Char Char212"/>
    <w:basedOn w:val="ae"/>
    <w:rsid w:val="00B732A3"/>
  </w:style>
  <w:style w:type="table" w:customStyle="1" w:styleId="533">
    <w:name w:val="Сетка таблицы 53"/>
    <w:basedOn w:val="af"/>
    <w:next w:val="53"/>
    <w:locked/>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3">
    <w:name w:val="Знак Char Char3"/>
    <w:basedOn w:val="PictureChar"/>
    <w:rsid w:val="00B732A3"/>
    <w:rPr>
      <w:rFonts w:ascii="Arial Narrow" w:hAnsi="Arial Narrow"/>
      <w:b/>
      <w:spacing w:val="-5"/>
      <w:lang w:val="en-US" w:eastAsia="en-US"/>
    </w:rPr>
  </w:style>
  <w:style w:type="table" w:customStyle="1" w:styleId="TableGrid12">
    <w:name w:val="Table Grid12"/>
    <w:basedOn w:val="af"/>
    <w:next w:val="affb"/>
    <w:rsid w:val="00B732A3"/>
    <w:pPr>
      <w:spacing w:after="120"/>
      <w:ind w:left="1072"/>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character" w:customStyle="1" w:styleId="CharChar12">
    <w:name w:val="Знак Char Char12"/>
    <w:basedOn w:val="ae"/>
    <w:rsid w:val="00B732A3"/>
    <w:rPr>
      <w:rFonts w:ascii="Arial" w:hAnsi="Arial"/>
      <w:spacing w:val="-5"/>
      <w:sz w:val="22"/>
      <w:szCs w:val="22"/>
    </w:rPr>
  </w:style>
  <w:style w:type="table" w:customStyle="1" w:styleId="2fff5">
    <w:name w:val="Папушкин2"/>
    <w:basedOn w:val="affb"/>
    <w:rsid w:val="00B732A3"/>
    <w:pPr>
      <w:spacing w:after="120"/>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
    <w:name w:val="Сетка таблицы 522"/>
    <w:basedOn w:val="af"/>
    <w:next w:val="53"/>
    <w:rsid w:val="00B732A3"/>
    <w:pPr>
      <w:spacing w:after="120"/>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2">
    <w:name w:val="Char Char202"/>
    <w:basedOn w:val="ae"/>
    <w:rsid w:val="00B732A3"/>
    <w:rPr>
      <w:b/>
      <w:sz w:val="22"/>
      <w:szCs w:val="22"/>
    </w:rPr>
  </w:style>
  <w:style w:type="character" w:customStyle="1" w:styleId="CharChar152">
    <w:name w:val="Char Char152"/>
    <w:basedOn w:val="ae"/>
    <w:rsid w:val="00B732A3"/>
    <w:rPr>
      <w:b/>
      <w:i/>
      <w:spacing w:val="-4"/>
      <w:sz w:val="22"/>
      <w:szCs w:val="22"/>
    </w:rPr>
  </w:style>
  <w:style w:type="paragraph" w:customStyle="1" w:styleId="afffffffffff4">
    <w:name w:val="Рисунок/Таблица"/>
    <w:basedOn w:val="ad"/>
    <w:uiPriority w:val="99"/>
    <w:qFormat/>
    <w:rsid w:val="00B732A3"/>
    <w:pPr>
      <w:widowControl/>
      <w:adjustRightInd/>
      <w:spacing w:before="0" w:after="360" w:line="276" w:lineRule="auto"/>
      <w:ind w:firstLine="0"/>
      <w:jc w:val="center"/>
      <w:textAlignment w:val="auto"/>
    </w:pPr>
    <w:rPr>
      <w:rFonts w:ascii="Times New Roman" w:eastAsia="Times New Roman" w:hAnsi="Times New Roman"/>
      <w:noProof/>
      <w:spacing w:val="0"/>
      <w:sz w:val="28"/>
      <w:szCs w:val="28"/>
      <w:lang w:eastAsia="ru-RU"/>
    </w:rPr>
  </w:style>
  <w:style w:type="numbering" w:customStyle="1" w:styleId="1363">
    <w:name w:val="Нет списка136"/>
    <w:next w:val="af0"/>
    <w:uiPriority w:val="99"/>
    <w:semiHidden/>
    <w:unhideWhenUsed/>
    <w:rsid w:val="00B732A3"/>
  </w:style>
  <w:style w:type="numbering" w:customStyle="1" w:styleId="a0">
    <w:name w:val="Список маркированный"/>
    <w:basedOn w:val="af0"/>
    <w:uiPriority w:val="99"/>
    <w:rsid w:val="00B732A3"/>
    <w:pPr>
      <w:numPr>
        <w:numId w:val="42"/>
      </w:numPr>
    </w:p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B732A3"/>
    <w:rPr>
      <w:sz w:val="23"/>
      <w:lang w:val="en-GB" w:eastAsia="ru-RU" w:bidi="ar-SA"/>
    </w:rPr>
  </w:style>
  <w:style w:type="character" w:customStyle="1" w:styleId="CharChar19">
    <w:name w:val="Char Char19"/>
    <w:rsid w:val="00B732A3"/>
    <w:rPr>
      <w:b/>
      <w:i/>
      <w:spacing w:val="-4"/>
      <w:kern w:val="28"/>
      <w:sz w:val="22"/>
      <w:szCs w:val="22"/>
      <w:lang w:eastAsia="en-US"/>
    </w:rPr>
  </w:style>
  <w:style w:type="paragraph" w:customStyle="1" w:styleId="txt">
    <w:name w:val="txt"/>
    <w:basedOn w:val="ad"/>
    <w:qFormat/>
    <w:rsid w:val="00B732A3"/>
    <w:pPr>
      <w:widowControl/>
      <w:adjustRightInd/>
      <w:spacing w:before="20" w:after="20"/>
      <w:ind w:left="20" w:right="20" w:firstLine="0"/>
      <w:textAlignment w:val="auto"/>
    </w:pPr>
    <w:rPr>
      <w:rFonts w:ascii="Verdana" w:eastAsia="Times New Roman" w:hAnsi="Verdana"/>
      <w:color w:val="000000"/>
      <w:spacing w:val="0"/>
      <w:sz w:val="18"/>
      <w:szCs w:val="18"/>
      <w:lang w:eastAsia="ru-RU"/>
    </w:rPr>
  </w:style>
  <w:style w:type="paragraph" w:customStyle="1" w:styleId="afffffffffff5">
    <w:name w:val="Текст в таблице"/>
    <w:basedOn w:val="ad"/>
    <w:qFormat/>
    <w:rsid w:val="00B732A3"/>
    <w:pPr>
      <w:widowControl/>
      <w:adjustRightInd/>
      <w:spacing w:before="0"/>
      <w:ind w:firstLine="0"/>
      <w:jc w:val="left"/>
      <w:textAlignment w:val="auto"/>
    </w:pPr>
    <w:rPr>
      <w:rFonts w:ascii="Times New Roman" w:eastAsia="Times New Roman" w:hAnsi="Times New Roman"/>
      <w:spacing w:val="0"/>
      <w:sz w:val="24"/>
      <w:szCs w:val="20"/>
      <w:lang w:eastAsia="ru-RU"/>
    </w:rPr>
  </w:style>
  <w:style w:type="character" w:customStyle="1" w:styleId="afffffffffff6">
    <w:name w:val="Символ сноски"/>
    <w:rsid w:val="00B732A3"/>
    <w:rPr>
      <w:vertAlign w:val="superscript"/>
    </w:rPr>
  </w:style>
  <w:style w:type="paragraph" w:customStyle="1" w:styleId="1ffffd">
    <w:name w:val="Маркированный список1"/>
    <w:basedOn w:val="aff5"/>
    <w:qFormat/>
    <w:rsid w:val="00B732A3"/>
    <w:pPr>
      <w:widowControl/>
      <w:tabs>
        <w:tab w:val="num" w:pos="0"/>
        <w:tab w:val="left" w:pos="2977"/>
      </w:tabs>
      <w:suppressAutoHyphens/>
      <w:adjustRightInd/>
      <w:spacing w:before="0"/>
      <w:ind w:left="992" w:hanging="425"/>
      <w:textAlignment w:val="auto"/>
    </w:pPr>
    <w:rPr>
      <w:rFonts w:ascii="Calibri" w:eastAsia="Calibri" w:hAnsi="Calibri"/>
      <w:sz w:val="28"/>
      <w:szCs w:val="28"/>
      <w:lang w:eastAsia="ar-SA"/>
    </w:rPr>
  </w:style>
  <w:style w:type="character" w:customStyle="1" w:styleId="CharChar22">
    <w:name w:val="Char Char22"/>
    <w:rsid w:val="00B732A3"/>
    <w:rPr>
      <w:rFonts w:ascii="Arial Black" w:hAnsi="Arial Black"/>
      <w:caps/>
      <w:spacing w:val="-8"/>
      <w:kern w:val="20"/>
      <w:sz w:val="24"/>
      <w:szCs w:val="24"/>
      <w:lang w:eastAsia="en-US"/>
    </w:rPr>
  </w:style>
  <w:style w:type="table" w:customStyle="1" w:styleId="1ffffe">
    <w:name w:val="Изысканная таблица1"/>
    <w:basedOn w:val="af"/>
    <w:next w:val="afffa"/>
    <w:rsid w:val="00B732A3"/>
    <w:pPr>
      <w:spacing w:after="120"/>
      <w:ind w:left="108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fffff7">
    <w:name w:val="Îáû÷íûé"/>
    <w:qFormat/>
    <w:rsid w:val="00B732A3"/>
    <w:pPr>
      <w:widowControl w:val="0"/>
      <w:spacing w:after="120"/>
      <w:ind w:left="1072"/>
    </w:pPr>
  </w:style>
  <w:style w:type="character" w:customStyle="1" w:styleId="15c">
    <w:name w:val="Знак Знак15"/>
    <w:rsid w:val="00B732A3"/>
    <w:rPr>
      <w:b/>
      <w:i/>
      <w:spacing w:val="-4"/>
      <w:kern w:val="28"/>
      <w:sz w:val="22"/>
      <w:szCs w:val="22"/>
      <w:lang w:val="ru-RU" w:eastAsia="en-US" w:bidi="ar-SA"/>
    </w:rPr>
  </w:style>
  <w:style w:type="paragraph" w:customStyle="1" w:styleId="614">
    <w:name w:val="Стиль Основной текст + Перед:  6 пт1"/>
    <w:basedOn w:val="affff7"/>
    <w:qFormat/>
    <w:rsid w:val="00B732A3"/>
    <w:pPr>
      <w:widowControl/>
      <w:adjustRightInd/>
      <w:spacing w:before="0" w:line="360" w:lineRule="auto"/>
      <w:ind w:firstLine="0"/>
      <w:textAlignment w:val="auto"/>
    </w:pPr>
    <w:rPr>
      <w:rFonts w:eastAsia="Calibri"/>
      <w:spacing w:val="0"/>
      <w:sz w:val="24"/>
      <w:szCs w:val="20"/>
    </w:rPr>
  </w:style>
  <w:style w:type="character" w:customStyle="1" w:styleId="CharChar191">
    <w:name w:val="Char Char191"/>
    <w:rsid w:val="00B732A3"/>
    <w:rPr>
      <w:b/>
      <w:i/>
      <w:spacing w:val="-4"/>
      <w:kern w:val="28"/>
      <w:sz w:val="22"/>
      <w:szCs w:val="22"/>
      <w:lang w:eastAsia="en-US"/>
    </w:rPr>
  </w:style>
  <w:style w:type="character" w:customStyle="1" w:styleId="CharChar221">
    <w:name w:val="Char Char221"/>
    <w:rsid w:val="00B732A3"/>
    <w:rPr>
      <w:rFonts w:ascii="Arial Black" w:hAnsi="Arial Black"/>
      <w:caps/>
      <w:spacing w:val="-8"/>
      <w:kern w:val="20"/>
      <w:sz w:val="24"/>
      <w:szCs w:val="24"/>
      <w:lang w:eastAsia="en-US"/>
    </w:rPr>
  </w:style>
  <w:style w:type="character" w:customStyle="1" w:styleId="1513">
    <w:name w:val="Знак Знак151"/>
    <w:rsid w:val="00B732A3"/>
    <w:rPr>
      <w:b/>
      <w:i/>
      <w:spacing w:val="-4"/>
      <w:kern w:val="28"/>
      <w:sz w:val="22"/>
      <w:szCs w:val="22"/>
      <w:lang w:val="ru-RU" w:eastAsia="en-US" w:bidi="ar-SA"/>
    </w:rPr>
  </w:style>
  <w:style w:type="table" w:customStyle="1" w:styleId="11b">
    <w:name w:val="Сетка таблицы 11"/>
    <w:basedOn w:val="af"/>
    <w:next w:val="1f2"/>
    <w:rsid w:val="00B732A3"/>
    <w:pPr>
      <w:widowControl w:val="0"/>
      <w:adjustRightInd w:val="0"/>
      <w:spacing w:after="120" w:line="360" w:lineRule="atLeast"/>
      <w:ind w:left="108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c">
    <w:name w:val="Светлая заливка11"/>
    <w:basedOn w:val="af"/>
    <w:uiPriority w:val="60"/>
    <w:rsid w:val="00B732A3"/>
    <w:pPr>
      <w:spacing w:after="120"/>
      <w:ind w:left="1072"/>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tyleCaption95ptChar">
    <w:name w:val="Style Caption + 95 pt Char"/>
    <w:rsid w:val="00B732A3"/>
    <w:rPr>
      <w:rFonts w:ascii="Arial" w:eastAsia="Microsoft YaHei" w:hAnsi="Arial"/>
      <w:b/>
      <w:bCs/>
      <w:color w:val="4F81BD"/>
      <w:spacing w:val="-5"/>
      <w:kern w:val="28"/>
      <w:sz w:val="18"/>
      <w:szCs w:val="18"/>
      <w:lang w:val="en-US" w:eastAsia="en-US" w:bidi="ar-SA"/>
    </w:rPr>
  </w:style>
  <w:style w:type="character" w:customStyle="1" w:styleId="2fff6">
    <w:name w:val="Маркированный список 2 Знак"/>
    <w:rsid w:val="00B732A3"/>
    <w:rPr>
      <w:rFonts w:ascii="Arial" w:hAnsi="Arial"/>
      <w:spacing w:val="-5"/>
      <w:kern w:val="28"/>
      <w:sz w:val="22"/>
      <w:szCs w:val="22"/>
      <w:lang w:val="ru-RU" w:eastAsia="en-US" w:bidi="ar-SA"/>
    </w:rPr>
  </w:style>
  <w:style w:type="paragraph" w:customStyle="1" w:styleId="StyleCaption95pt">
    <w:name w:val="Style Caption + 95 pt"/>
    <w:basedOn w:val="ad"/>
    <w:next w:val="ad"/>
    <w:qFormat/>
    <w:rsid w:val="00B732A3"/>
    <w:pPr>
      <w:spacing w:before="100" w:beforeAutospacing="1" w:after="100" w:afterAutospacing="1"/>
      <w:ind w:firstLine="0"/>
    </w:pPr>
    <w:rPr>
      <w:rFonts w:eastAsia="Times New Roman"/>
      <w:b/>
      <w:bCs/>
      <w:sz w:val="18"/>
      <w:szCs w:val="18"/>
      <w:lang w:val="en-US"/>
    </w:rPr>
  </w:style>
  <w:style w:type="table" w:customStyle="1" w:styleId="21d">
    <w:name w:val="Простая таблица 21"/>
    <w:basedOn w:val="af"/>
    <w:next w:val="2b"/>
    <w:rsid w:val="00B732A3"/>
    <w:pPr>
      <w:widowControl w:val="0"/>
      <w:adjustRightInd w:val="0"/>
      <w:spacing w:after="120" w:line="360" w:lineRule="atLeast"/>
      <w:ind w:left="1072"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afffffffffff8">
    <w:name w:val="Список с чёрточками малый интервал"/>
    <w:basedOn w:val="ad"/>
    <w:qFormat/>
    <w:rsid w:val="00B732A3"/>
    <w:pPr>
      <w:widowControl/>
      <w:tabs>
        <w:tab w:val="left" w:pos="927"/>
        <w:tab w:val="num" w:pos="1287"/>
      </w:tabs>
      <w:suppressAutoHyphens/>
      <w:overflowPunct w:val="0"/>
      <w:autoSpaceDE w:val="0"/>
      <w:adjustRightInd/>
      <w:spacing w:before="0"/>
      <w:ind w:left="576" w:firstLine="0"/>
    </w:pPr>
    <w:rPr>
      <w:rFonts w:ascii="Times New Roman" w:eastAsia="Times New Roman" w:hAnsi="Times New Roman"/>
      <w:spacing w:val="0"/>
      <w:sz w:val="24"/>
      <w:szCs w:val="24"/>
      <w:lang w:eastAsia="ar-SA"/>
    </w:rPr>
  </w:style>
  <w:style w:type="numbering" w:customStyle="1" w:styleId="2350">
    <w:name w:val="Нет списка235"/>
    <w:next w:val="af0"/>
    <w:uiPriority w:val="99"/>
    <w:semiHidden/>
    <w:unhideWhenUsed/>
    <w:rsid w:val="00B732A3"/>
  </w:style>
  <w:style w:type="table" w:customStyle="1" w:styleId="3101">
    <w:name w:val="Сетка таблицы310"/>
    <w:basedOn w:val="af"/>
    <w:next w:val="affb"/>
    <w:rsid w:val="00B732A3"/>
    <w:pPr>
      <w:widowControl w:val="0"/>
      <w:adjustRightInd w:val="0"/>
      <w:spacing w:after="120"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
    <w:name w:val="1 / 1.1 / 1.1.21"/>
    <w:basedOn w:val="af0"/>
    <w:next w:val="111111"/>
    <w:rsid w:val="00B732A3"/>
  </w:style>
  <w:style w:type="table" w:customStyle="1" w:styleId="21610">
    <w:name w:val="Сетка таблицы2161"/>
    <w:basedOn w:val="af"/>
    <w:next w:val="affb"/>
    <w:locked/>
    <w:rsid w:val="00B732A3"/>
    <w:pPr>
      <w:widowControl w:val="0"/>
      <w:adjustRightInd w:val="0"/>
      <w:spacing w:after="120"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0">
    <w:name w:val="Нет списка1134"/>
    <w:next w:val="af0"/>
    <w:uiPriority w:val="99"/>
    <w:semiHidden/>
    <w:unhideWhenUsed/>
    <w:rsid w:val="00B732A3"/>
  </w:style>
  <w:style w:type="table" w:customStyle="1" w:styleId="111c">
    <w:name w:val="Светлая заливка111"/>
    <w:basedOn w:val="af"/>
    <w:uiPriority w:val="60"/>
    <w:rsid w:val="00B732A3"/>
    <w:pPr>
      <w:spacing w:after="120"/>
      <w:ind w:left="1072"/>
    </w:pPr>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410">
    <w:name w:val="Сетка таблицы3141"/>
    <w:basedOn w:val="af"/>
    <w:next w:val="affb"/>
    <w:uiPriority w:val="59"/>
    <w:rsid w:val="00B732A3"/>
    <w:pPr>
      <w:spacing w:after="120"/>
      <w:ind w:left="1072"/>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8">
    <w:name w:val="Стиль Основной текст + Первая строка:  1 см Перед:  6 пт"/>
    <w:basedOn w:val="affff7"/>
    <w:qFormat/>
    <w:rsid w:val="00B732A3"/>
    <w:pPr>
      <w:widowControl/>
      <w:adjustRightInd/>
      <w:spacing w:after="0" w:line="360" w:lineRule="auto"/>
      <w:ind w:firstLine="709"/>
      <w:textAlignment w:val="auto"/>
    </w:pPr>
    <w:rPr>
      <w:rFonts w:eastAsia="Calibri"/>
      <w:spacing w:val="0"/>
      <w:sz w:val="24"/>
      <w:szCs w:val="24"/>
    </w:rPr>
  </w:style>
  <w:style w:type="numbering" w:customStyle="1" w:styleId="11111141">
    <w:name w:val="1 / 1.1 / 1.1.141"/>
    <w:basedOn w:val="af0"/>
    <w:next w:val="111111"/>
    <w:locked/>
    <w:rsid w:val="00B732A3"/>
  </w:style>
  <w:style w:type="numbering" w:customStyle="1" w:styleId="3260">
    <w:name w:val="Нет списка326"/>
    <w:next w:val="af0"/>
    <w:uiPriority w:val="99"/>
    <w:semiHidden/>
    <w:unhideWhenUsed/>
    <w:rsid w:val="00B732A3"/>
  </w:style>
  <w:style w:type="table" w:customStyle="1" w:styleId="4710">
    <w:name w:val="Сетка таблицы471"/>
    <w:basedOn w:val="af"/>
    <w:next w:val="affb"/>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 54"/>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
    <w:name w:val="1 / 1.1 / 1.1.3"/>
    <w:basedOn w:val="af0"/>
    <w:next w:val="111111"/>
    <w:locked/>
    <w:rsid w:val="00B732A3"/>
    <w:pPr>
      <w:numPr>
        <w:numId w:val="21"/>
      </w:numPr>
    </w:pPr>
  </w:style>
  <w:style w:type="table" w:customStyle="1" w:styleId="TableGrid13">
    <w:name w:val="Table Grid13"/>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a">
    <w:name w:val="Папушкин3"/>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64">
    <w:name w:val="Сетка таблицы126"/>
    <w:basedOn w:val="af"/>
    <w:next w:val="affb"/>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 512"/>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2">
    <w:name w:val="Table Grid112"/>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d">
    <w:name w:val="Папушкин11"/>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44">
    <w:name w:val="Сетка таблицы1114"/>
    <w:basedOn w:val="af"/>
    <w:next w:val="affb"/>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 5111"/>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1">
    <w:name w:val="Table Grid1111"/>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1110">
    <w:name w:val="Сетка таблицы 52111"/>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251">
    <w:name w:val="Сетка таблицы225"/>
    <w:basedOn w:val="af"/>
    <w:next w:val="affb"/>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 531"/>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1">
    <w:name w:val="Table Grid121"/>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1e">
    <w:name w:val="Папушкин21"/>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1">
    <w:name w:val="Сетка таблицы 5221"/>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31">
    <w:name w:val="Сетка таблицы323"/>
    <w:basedOn w:val="af"/>
    <w:next w:val="affb"/>
    <w:locked/>
    <w:rsid w:val="00B732A3"/>
    <w:pPr>
      <w:widowControl w:val="0"/>
      <w:adjustRightInd w:val="0"/>
      <w:spacing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 541"/>
    <w:basedOn w:val="af"/>
    <w:next w:val="53"/>
    <w:locked/>
    <w:rsid w:val="00B732A3"/>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31">
    <w:name w:val="Table Grid131"/>
    <w:basedOn w:val="af"/>
    <w:next w:val="affb"/>
    <w:rsid w:val="00B732A3"/>
    <w:pPr>
      <w:widowControl w:val="0"/>
      <w:adjustRightInd w:val="0"/>
      <w:spacing w:line="360" w:lineRule="atLeast"/>
      <w:jc w:val="both"/>
      <w:textAlignment w:val="baseline"/>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31">
    <w:name w:val="Сетка таблицы 5231"/>
    <w:basedOn w:val="af"/>
    <w:next w:val="53"/>
    <w:rsid w:val="00B732A3"/>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1112">
    <w:name w:val="Сетка таблицы2111"/>
    <w:basedOn w:val="af"/>
    <w:next w:val="affb"/>
    <w:locked/>
    <w:rsid w:val="00B732A3"/>
    <w:pPr>
      <w:widowControl w:val="0"/>
      <w:adjustRightInd w:val="0"/>
      <w:spacing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 5311"/>
    <w:basedOn w:val="af"/>
    <w:next w:val="53"/>
    <w:locked/>
    <w:rsid w:val="00B732A3"/>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11">
    <w:name w:val="Table Grid1211"/>
    <w:basedOn w:val="af"/>
    <w:next w:val="affb"/>
    <w:rsid w:val="00B732A3"/>
    <w:pPr>
      <w:widowControl w:val="0"/>
      <w:adjustRightInd w:val="0"/>
      <w:spacing w:line="360" w:lineRule="atLeast"/>
      <w:jc w:val="both"/>
      <w:textAlignment w:val="baseline"/>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2110">
    <w:name w:val="Сетка таблицы 52211"/>
    <w:basedOn w:val="af"/>
    <w:next w:val="53"/>
    <w:rsid w:val="00B732A3"/>
    <w:pPr>
      <w:widowControl w:val="0"/>
      <w:adjustRightInd w:val="0"/>
      <w:spacing w:line="360" w:lineRule="atLeast"/>
      <w:ind w:left="108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416">
    <w:name w:val="Нет списка416"/>
    <w:next w:val="af0"/>
    <w:uiPriority w:val="99"/>
    <w:semiHidden/>
    <w:unhideWhenUsed/>
    <w:rsid w:val="00B732A3"/>
  </w:style>
  <w:style w:type="table" w:customStyle="1" w:styleId="571">
    <w:name w:val="Сетка таблицы57"/>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Стиль6"/>
    <w:basedOn w:val="24"/>
    <w:qFormat/>
    <w:rsid w:val="00B732A3"/>
    <w:pPr>
      <w:numPr>
        <w:ilvl w:val="2"/>
        <w:numId w:val="43"/>
      </w:numPr>
      <w:tabs>
        <w:tab w:val="clear" w:pos="2203"/>
        <w:tab w:val="num" w:pos="360"/>
      </w:tabs>
      <w:spacing w:after="120"/>
      <w:ind w:left="0" w:firstLine="0"/>
    </w:pPr>
    <w:rPr>
      <w:rFonts w:ascii="Arial Black" w:eastAsia="Times New Roman" w:hAnsi="Arial Black" w:cs="Times New Roman"/>
      <w:b w:val="0"/>
      <w:spacing w:val="-10"/>
      <w:kern w:val="28"/>
    </w:rPr>
  </w:style>
  <w:style w:type="numbering" w:customStyle="1" w:styleId="5160">
    <w:name w:val="Нет списка516"/>
    <w:next w:val="af0"/>
    <w:uiPriority w:val="99"/>
    <w:semiHidden/>
    <w:unhideWhenUsed/>
    <w:rsid w:val="00B732A3"/>
  </w:style>
  <w:style w:type="table" w:customStyle="1" w:styleId="661">
    <w:name w:val="Сетка таблицы66"/>
    <w:basedOn w:val="af"/>
    <w:next w:val="affb"/>
    <w:uiPriority w:val="59"/>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 55"/>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0">
    <w:name w:val="1 / 1.1 / 1.1.4"/>
    <w:basedOn w:val="af0"/>
    <w:next w:val="111111"/>
    <w:locked/>
    <w:rsid w:val="00B732A3"/>
  </w:style>
  <w:style w:type="table" w:customStyle="1" w:styleId="TableGrid14">
    <w:name w:val="Table Grid14"/>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c">
    <w:name w:val="Столбцы таблицы 31"/>
    <w:basedOn w:val="af"/>
    <w:next w:val="37"/>
    <w:rsid w:val="00B732A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
    <w:name w:val="Столбцы таблицы 41"/>
    <w:basedOn w:val="af"/>
    <w:next w:val="46"/>
    <w:rsid w:val="00B732A3"/>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
    <w:name w:val="Столбцы таблицы 51"/>
    <w:basedOn w:val="af"/>
    <w:next w:val="57"/>
    <w:rsid w:val="00B732A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
    <w:next w:val="-1"/>
    <w:rsid w:val="00B732A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Столбцы таблицы 21"/>
    <w:basedOn w:val="af"/>
    <w:next w:val="2a"/>
    <w:rsid w:val="00B732A3"/>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
    <w:next w:val="-2"/>
    <w:rsid w:val="00B732A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
    <w:name w:val="Современная таблица1"/>
    <w:basedOn w:val="af"/>
    <w:next w:val="afff6"/>
    <w:rsid w:val="00B732A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d">
    <w:name w:val="Средний список 11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
    <w:uiPriority w:val="65"/>
    <w:rsid w:val="00B732A3"/>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fff0">
    <w:name w:val="Стандартная таблица1"/>
    <w:basedOn w:val="af"/>
    <w:next w:val="afff7"/>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Классическая таблица 11"/>
    <w:basedOn w:val="af"/>
    <w:next w:val="1d"/>
    <w:rsid w:val="00B732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f"/>
    <w:next w:val="1e"/>
    <w:rsid w:val="00B732A3"/>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0">
    <w:name w:val="Изящная таблица 21"/>
    <w:basedOn w:val="af"/>
    <w:next w:val="2c"/>
    <w:rsid w:val="00B732A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
    <w:next w:val="-10"/>
    <w:rsid w:val="00B732A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
    <w:next w:val="-20"/>
    <w:rsid w:val="00B732A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
    <w:next w:val="-3"/>
    <w:rsid w:val="00B732A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0">
    <w:name w:val="Изысканная таблица11"/>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
    <w:next w:val="1f"/>
    <w:rsid w:val="00B732A3"/>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1">
    <w:name w:val="Классическая таблица 21"/>
    <w:basedOn w:val="af"/>
    <w:next w:val="2e"/>
    <w:rsid w:val="00B732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44">
    <w:name w:val="Сетка таблицы134"/>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
    <w:basedOn w:val="af"/>
    <w:next w:val="82"/>
    <w:rsid w:val="00B732A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2">
    <w:name w:val="Сетка таблицы 21"/>
    <w:basedOn w:val="af"/>
    <w:next w:val="2f3"/>
    <w:rsid w:val="00B732A3"/>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e">
    <w:name w:val="Сетка таблицы 111"/>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141">
    <w:name w:val="Нет списка1214"/>
    <w:next w:val="af0"/>
    <w:uiPriority w:val="99"/>
    <w:semiHidden/>
    <w:unhideWhenUsed/>
    <w:rsid w:val="00B732A3"/>
  </w:style>
  <w:style w:type="table" w:customStyle="1" w:styleId="12b">
    <w:name w:val="Светлая заливка12"/>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a">
    <w:name w:val="Средний список 12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3">
    <w:name w:val="Светлая заливка2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1">
    <w:name w:val="Сетка таблицы332"/>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0">
    <w:name w:val="Нет списка2114"/>
    <w:next w:val="af0"/>
    <w:uiPriority w:val="99"/>
    <w:semiHidden/>
    <w:unhideWhenUsed/>
    <w:rsid w:val="00B732A3"/>
  </w:style>
  <w:style w:type="table" w:customStyle="1" w:styleId="111f">
    <w:name w:val="Простая таблица 111"/>
    <w:basedOn w:val="af"/>
    <w:next w:val="1e"/>
    <w:unhideWhenUsed/>
    <w:rsid w:val="00B732A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Простая таблица 2111"/>
    <w:basedOn w:val="af"/>
    <w:next w:val="2b"/>
    <w:unhideWhenUsed/>
    <w:rsid w:val="00B732A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0">
    <w:name w:val="Классическая таблица 111"/>
    <w:basedOn w:val="af"/>
    <w:next w:val="1d"/>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f"/>
    <w:next w:val="2e"/>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7">
    <w:name w:val="Столбцы таблицы 211"/>
    <w:basedOn w:val="af"/>
    <w:next w:val="2a"/>
    <w:unhideWhenUsed/>
    <w:rsid w:val="00B732A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f"/>
    <w:next w:val="37"/>
    <w:unhideWhenUsed/>
    <w:rsid w:val="00B732A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f"/>
    <w:next w:val="46"/>
    <w:unhideWhenUsed/>
    <w:rsid w:val="00B732A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
    <w:next w:val="57"/>
    <w:unhideWhenUsed/>
    <w:rsid w:val="00B732A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5">
    <w:name w:val="Сетка таблицы 1111"/>
    <w:basedOn w:val="af"/>
    <w:next w:val="1f2"/>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8">
    <w:name w:val="Сетка таблицы 211"/>
    <w:basedOn w:val="af"/>
    <w:next w:val="2f3"/>
    <w:unhideWhenUsed/>
    <w:rsid w:val="00B732A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31">
    <w:name w:val="Сетка таблицы 513"/>
    <w:basedOn w:val="af"/>
    <w:next w:val="53"/>
    <w:semiHidden/>
    <w:unhideWhenUs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2">
    <w:name w:val="Сетка таблицы 811"/>
    <w:basedOn w:val="af"/>
    <w:next w:val="82"/>
    <w:unhideWhenUsed/>
    <w:rsid w:val="00B732A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10">
    <w:name w:val="Таблица-список 111"/>
    <w:basedOn w:val="af"/>
    <w:next w:val="-1"/>
    <w:unhideWhenUsed/>
    <w:rsid w:val="00B732A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
    <w:next w:val="-2"/>
    <w:unhideWhenUsed/>
    <w:rsid w:val="00B732A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Современная таблица11"/>
    <w:basedOn w:val="af"/>
    <w:next w:val="afff6"/>
    <w:unhideWhenUsed/>
    <w:rsid w:val="00B732A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f1">
    <w:name w:val="Изысканная таблица111"/>
    <w:basedOn w:val="af"/>
    <w:next w:val="afffa"/>
    <w:unhideWhenUsed/>
    <w:rsid w:val="00B732A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3">
    <w:name w:val="Стандартная таблица11"/>
    <w:basedOn w:val="af"/>
    <w:next w:val="afff7"/>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f2">
    <w:name w:val="Изящная таблица 111"/>
    <w:basedOn w:val="af"/>
    <w:next w:val="1f"/>
    <w:unhideWhenUsed/>
    <w:rsid w:val="00B732A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9">
    <w:name w:val="Изящная таблица 211"/>
    <w:basedOn w:val="af"/>
    <w:next w:val="2c"/>
    <w:unhideWhenUsed/>
    <w:rsid w:val="00B732A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
    <w:next w:val="-10"/>
    <w:unhideWhenUsed/>
    <w:rsid w:val="00B732A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
    <w:next w:val="-20"/>
    <w:unhideWhenUsed/>
    <w:rsid w:val="00B732A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
    <w:next w:val="-3"/>
    <w:unhideWhenUsed/>
    <w:rsid w:val="00B732A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Папушкин12"/>
    <w:basedOn w:val="affb"/>
    <w:rsid w:val="00B732A3"/>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6">
    <w:name w:val="Средний список 111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
    <w:uiPriority w:val="65"/>
    <w:rsid w:val="00B732A3"/>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17">
    <w:name w:val="Светлая заливка111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5">
    <w:name w:val="Средний список 121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a">
    <w:name w:val="Светлая заливка21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0"/>
    <w:next w:val="111111"/>
    <w:unhideWhenUsed/>
    <w:locked/>
    <w:rsid w:val="00B732A3"/>
  </w:style>
  <w:style w:type="numbering" w:customStyle="1" w:styleId="31140">
    <w:name w:val="Нет списка3114"/>
    <w:next w:val="af0"/>
    <w:uiPriority w:val="99"/>
    <w:semiHidden/>
    <w:unhideWhenUsed/>
    <w:rsid w:val="00B732A3"/>
  </w:style>
  <w:style w:type="table" w:customStyle="1" w:styleId="12d">
    <w:name w:val="Простая таблица 12"/>
    <w:basedOn w:val="af"/>
    <w:next w:val="1e"/>
    <w:semiHidden/>
    <w:unhideWhenUsed/>
    <w:rsid w:val="00B732A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d">
    <w:name w:val="Простая таблица 22"/>
    <w:basedOn w:val="af"/>
    <w:next w:val="2b"/>
    <w:semiHidden/>
    <w:unhideWhenUsed/>
    <w:rsid w:val="00B732A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Классическая таблица 12"/>
    <w:basedOn w:val="af"/>
    <w:next w:val="1d"/>
    <w:semiHidden/>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Классическая таблица 22"/>
    <w:basedOn w:val="af"/>
    <w:next w:val="2e"/>
    <w:semiHidden/>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f">
    <w:name w:val="Столбцы таблицы 22"/>
    <w:basedOn w:val="af"/>
    <w:next w:val="2a"/>
    <w:semiHidden/>
    <w:unhideWhenUsed/>
    <w:rsid w:val="00B732A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f"/>
    <w:next w:val="37"/>
    <w:semiHidden/>
    <w:unhideWhenUsed/>
    <w:rsid w:val="00B732A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f"/>
    <w:next w:val="46"/>
    <w:semiHidden/>
    <w:unhideWhenUsed/>
    <w:rsid w:val="00B732A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5">
    <w:name w:val="Столбцы таблицы 52"/>
    <w:basedOn w:val="af"/>
    <w:next w:val="57"/>
    <w:semiHidden/>
    <w:unhideWhenUsed/>
    <w:rsid w:val="00B732A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f">
    <w:name w:val="Сетка таблицы 12"/>
    <w:basedOn w:val="af"/>
    <w:next w:val="1f2"/>
    <w:semiHidden/>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0">
    <w:name w:val="Сетка таблицы 22"/>
    <w:basedOn w:val="af"/>
    <w:next w:val="2f3"/>
    <w:semiHidden/>
    <w:unhideWhenUsed/>
    <w:rsid w:val="00B732A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0">
    <w:name w:val="Сетка таблицы 532"/>
    <w:basedOn w:val="af"/>
    <w:next w:val="53"/>
    <w:semiHidden/>
    <w:unhideWhenUs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f"/>
    <w:next w:val="82"/>
    <w:semiHidden/>
    <w:unhideWhenUsed/>
    <w:rsid w:val="00B732A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
    <w:next w:val="-1"/>
    <w:semiHidden/>
    <w:unhideWhenUsed/>
    <w:rsid w:val="00B732A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
    <w:next w:val="-2"/>
    <w:semiHidden/>
    <w:unhideWhenUsed/>
    <w:rsid w:val="00B732A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7">
    <w:name w:val="Современная таблица2"/>
    <w:basedOn w:val="af"/>
    <w:next w:val="afff6"/>
    <w:semiHidden/>
    <w:unhideWhenUsed/>
    <w:rsid w:val="00B732A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8">
    <w:name w:val="Изысканная таблица2"/>
    <w:basedOn w:val="af"/>
    <w:next w:val="afffa"/>
    <w:semiHidden/>
    <w:unhideWhenUsed/>
    <w:rsid w:val="00B732A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9">
    <w:name w:val="Стандартная таблица2"/>
    <w:basedOn w:val="af"/>
    <w:next w:val="afff7"/>
    <w:semiHidden/>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0">
    <w:name w:val="Изящная таблица 12"/>
    <w:basedOn w:val="af"/>
    <w:next w:val="1f"/>
    <w:semiHidden/>
    <w:unhideWhenUsed/>
    <w:rsid w:val="00B732A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1">
    <w:name w:val="Изящная таблица 22"/>
    <w:basedOn w:val="af"/>
    <w:next w:val="2c"/>
    <w:semiHidden/>
    <w:unhideWhenUsed/>
    <w:rsid w:val="00B732A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
    <w:next w:val="-10"/>
    <w:semiHidden/>
    <w:unhideWhenUsed/>
    <w:rsid w:val="00B732A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
    <w:next w:val="-20"/>
    <w:semiHidden/>
    <w:unhideWhenUsed/>
    <w:rsid w:val="00B732A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
    <w:next w:val="-3"/>
    <w:semiHidden/>
    <w:unhideWhenUsed/>
    <w:rsid w:val="00B732A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f2">
    <w:name w:val="Папушкин22"/>
    <w:basedOn w:val="affb"/>
    <w:rsid w:val="00B732A3"/>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a">
    <w:name w:val="Средний список 112"/>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
    <w:uiPriority w:val="65"/>
    <w:rsid w:val="00B732A3"/>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b">
    <w:name w:val="Светлая заливка12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5">
    <w:name w:val="Средний список 122"/>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3">
    <w:name w:val="Светлая заливка22"/>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31">
    <w:name w:val="1 / 1.1 / 1.1.31"/>
    <w:basedOn w:val="af0"/>
    <w:next w:val="111111"/>
    <w:unhideWhenUsed/>
    <w:rsid w:val="00B732A3"/>
  </w:style>
  <w:style w:type="numbering" w:customStyle="1" w:styleId="4170">
    <w:name w:val="Нет списка417"/>
    <w:next w:val="af0"/>
    <w:uiPriority w:val="99"/>
    <w:semiHidden/>
    <w:unhideWhenUsed/>
    <w:rsid w:val="00B732A3"/>
  </w:style>
  <w:style w:type="numbering" w:customStyle="1" w:styleId="1111141">
    <w:name w:val="1 / 1.1 / 1.1.41"/>
    <w:basedOn w:val="af0"/>
    <w:next w:val="111111"/>
    <w:locked/>
    <w:rsid w:val="00B732A3"/>
  </w:style>
  <w:style w:type="numbering" w:customStyle="1" w:styleId="111120">
    <w:name w:val="Нет списка11112"/>
    <w:next w:val="af0"/>
    <w:semiHidden/>
    <w:unhideWhenUsed/>
    <w:rsid w:val="00B732A3"/>
  </w:style>
  <w:style w:type="numbering" w:customStyle="1" w:styleId="5170">
    <w:name w:val="Нет списка517"/>
    <w:next w:val="af0"/>
    <w:uiPriority w:val="99"/>
    <w:semiHidden/>
    <w:unhideWhenUsed/>
    <w:rsid w:val="00B732A3"/>
  </w:style>
  <w:style w:type="numbering" w:customStyle="1" w:styleId="1111150">
    <w:name w:val="1 / 1.1 / 1.1.5"/>
    <w:basedOn w:val="af0"/>
    <w:next w:val="111111"/>
    <w:locked/>
    <w:rsid w:val="00B732A3"/>
  </w:style>
  <w:style w:type="numbering" w:customStyle="1" w:styleId="12151">
    <w:name w:val="Нет списка1215"/>
    <w:next w:val="af0"/>
    <w:uiPriority w:val="99"/>
    <w:semiHidden/>
    <w:unhideWhenUsed/>
    <w:rsid w:val="00B732A3"/>
  </w:style>
  <w:style w:type="table" w:customStyle="1" w:styleId="11244">
    <w:name w:val="Сетка таблицы1124"/>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0"/>
    <w:uiPriority w:val="99"/>
    <w:semiHidden/>
    <w:unhideWhenUsed/>
    <w:rsid w:val="00B732A3"/>
  </w:style>
  <w:style w:type="table" w:customStyle="1" w:styleId="4131">
    <w:name w:val="Сетка таблицы41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 542"/>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0">
    <w:name w:val="1 / 1.1 / 1.1.6"/>
    <w:basedOn w:val="af0"/>
    <w:next w:val="111111"/>
    <w:locked/>
    <w:rsid w:val="00B732A3"/>
  </w:style>
  <w:style w:type="table" w:customStyle="1" w:styleId="TableGrid113">
    <w:name w:val="Table Grid113"/>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1d">
    <w:name w:val="Папушкин31"/>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2">
    <w:name w:val="Сетка таблицы 5232"/>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5">
    <w:name w:val="Средний список 113"/>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
    <w:uiPriority w:val="65"/>
    <w:rsid w:val="00B732A3"/>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ffb">
    <w:name w:val="Стандартная таблица3"/>
    <w:basedOn w:val="af"/>
    <w:next w:val="afff7"/>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b">
    <w:name w:val="Классическая таблица 13"/>
    <w:basedOn w:val="af"/>
    <w:next w:val="1d"/>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c">
    <w:name w:val="Простая таблица 13"/>
    <w:basedOn w:val="af"/>
    <w:next w:val="1e"/>
    <w:rsid w:val="00B732A3"/>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6">
    <w:name w:val="Изящная таблица 23"/>
    <w:basedOn w:val="af"/>
    <w:next w:val="2c"/>
    <w:rsid w:val="00B732A3"/>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
    <w:name w:val="Веб-таблица 13"/>
    <w:basedOn w:val="af"/>
    <w:next w:val="-10"/>
    <w:rsid w:val="00B732A3"/>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
    <w:next w:val="-20"/>
    <w:rsid w:val="00B732A3"/>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f"/>
    <w:next w:val="-3"/>
    <w:rsid w:val="00B732A3"/>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c">
    <w:name w:val="Изысканная таблица3"/>
    <w:basedOn w:val="af"/>
    <w:next w:val="afffa"/>
    <w:rsid w:val="00B732A3"/>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d">
    <w:name w:val="Изящная таблица 13"/>
    <w:basedOn w:val="af"/>
    <w:next w:val="1f"/>
    <w:rsid w:val="00B732A3"/>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Классическая таблица 23"/>
    <w:basedOn w:val="af"/>
    <w:next w:val="2e"/>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132">
    <w:name w:val="Сетка таблицы121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
    <w:next w:val="82"/>
    <w:rsid w:val="00B732A3"/>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8">
    <w:name w:val="Сетка таблицы 23"/>
    <w:basedOn w:val="af"/>
    <w:next w:val="2f3"/>
    <w:rsid w:val="00B732A3"/>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e">
    <w:name w:val="Сетка таблицы 13"/>
    <w:basedOn w:val="af"/>
    <w:next w:val="1f2"/>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73">
    <w:name w:val="Нет списка137"/>
    <w:next w:val="af0"/>
    <w:uiPriority w:val="99"/>
    <w:semiHidden/>
    <w:unhideWhenUsed/>
    <w:rsid w:val="00B732A3"/>
  </w:style>
  <w:style w:type="table" w:customStyle="1" w:styleId="13f">
    <w:name w:val="Светлая заливка13"/>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5">
    <w:name w:val="Средний список 123"/>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1">
    <w:name w:val="Сетка таблицы2511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ветлая заливка23"/>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10">
    <w:name w:val="Сетка таблицы311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e">
    <w:name w:val="Простая таблица 31"/>
    <w:basedOn w:val="af"/>
    <w:next w:val="3f1"/>
    <w:rsid w:val="00B732A3"/>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
    <w:next w:val="2-4"/>
    <w:uiPriority w:val="64"/>
    <w:rsid w:val="00B732A3"/>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f0">
    <w:name w:val="Средний список 13"/>
    <w:basedOn w:val="af"/>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8">
    <w:name w:val="Средний список 11111"/>
    <w:basedOn w:val="af"/>
    <w:next w:val="13f0"/>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fa">
    <w:name w:val="Светлая заливка4"/>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50">
    <w:name w:val="Нет списка2115"/>
    <w:next w:val="af0"/>
    <w:uiPriority w:val="99"/>
    <w:semiHidden/>
    <w:unhideWhenUsed/>
    <w:rsid w:val="00B732A3"/>
  </w:style>
  <w:style w:type="numbering" w:customStyle="1" w:styleId="111130">
    <w:name w:val="Нет списка11113"/>
    <w:next w:val="af0"/>
    <w:uiPriority w:val="99"/>
    <w:semiHidden/>
    <w:unhideWhenUsed/>
    <w:rsid w:val="00B732A3"/>
  </w:style>
  <w:style w:type="table" w:customStyle="1" w:styleId="11215">
    <w:name w:val="Средний список 1121"/>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15">
    <w:name w:val="Нет списка3115"/>
    <w:next w:val="af0"/>
    <w:uiPriority w:val="99"/>
    <w:semiHidden/>
    <w:unhideWhenUsed/>
    <w:rsid w:val="00B732A3"/>
  </w:style>
  <w:style w:type="numbering" w:customStyle="1" w:styleId="41111">
    <w:name w:val="Нет списка4111"/>
    <w:next w:val="af0"/>
    <w:uiPriority w:val="99"/>
    <w:semiHidden/>
    <w:unhideWhenUsed/>
    <w:rsid w:val="00B732A3"/>
  </w:style>
  <w:style w:type="table" w:customStyle="1" w:styleId="1145">
    <w:name w:val="Средний список 114"/>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5">
    <w:name w:val="Средний список 115"/>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12">
    <w:name w:val="Нет списка5111"/>
    <w:next w:val="af0"/>
    <w:uiPriority w:val="99"/>
    <w:semiHidden/>
    <w:unhideWhenUsed/>
    <w:rsid w:val="00B732A3"/>
  </w:style>
  <w:style w:type="table" w:customStyle="1" w:styleId="1165">
    <w:name w:val="Средний список 116"/>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30">
    <w:name w:val="Нет списка613"/>
    <w:next w:val="af0"/>
    <w:uiPriority w:val="99"/>
    <w:semiHidden/>
    <w:unhideWhenUsed/>
    <w:rsid w:val="00B732A3"/>
  </w:style>
  <w:style w:type="table" w:customStyle="1" w:styleId="1175">
    <w:name w:val="Средний список 117"/>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5">
    <w:name w:val="Средний список 118"/>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
    <w:name w:val="Средний список 119"/>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
    <w:name w:val="Средний список 1110"/>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52">
    <w:name w:val="Нет списка75"/>
    <w:next w:val="af0"/>
    <w:uiPriority w:val="99"/>
    <w:semiHidden/>
    <w:unhideWhenUsed/>
    <w:rsid w:val="00B732A3"/>
  </w:style>
  <w:style w:type="table" w:customStyle="1" w:styleId="1111115">
    <w:name w:val="Средний список 111111"/>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fd">
    <w:name w:val="Светлая заливка3"/>
    <w:basedOn w:val="af"/>
    <w:next w:val="4fa"/>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1">
    <w:name w:val="Нет списка83"/>
    <w:next w:val="af0"/>
    <w:uiPriority w:val="99"/>
    <w:semiHidden/>
    <w:unhideWhenUsed/>
    <w:rsid w:val="00B732A3"/>
  </w:style>
  <w:style w:type="table" w:customStyle="1" w:styleId="11125">
    <w:name w:val="Средний список 1112"/>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5">
    <w:name w:val="Средний список 1113"/>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5">
    <w:name w:val="Средний список 1114"/>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9">
    <w:name w:val="Светлая заливка11111"/>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30">
    <w:name w:val="Нет списка93"/>
    <w:next w:val="af0"/>
    <w:uiPriority w:val="99"/>
    <w:semiHidden/>
    <w:unhideWhenUsed/>
    <w:rsid w:val="00B732A3"/>
  </w:style>
  <w:style w:type="table" w:customStyle="1" w:styleId="5132">
    <w:name w:val="Сетка таблицы51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 551"/>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0">
    <w:name w:val="1 / 1.1 / 1.1.7"/>
    <w:basedOn w:val="af0"/>
    <w:next w:val="111111"/>
    <w:locked/>
    <w:rsid w:val="00B732A3"/>
  </w:style>
  <w:style w:type="table" w:customStyle="1" w:styleId="TableGrid122">
    <w:name w:val="Table Grid122"/>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18">
    <w:name w:val="Папушкин41"/>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1">
    <w:name w:val="Сетка таблицы 5241"/>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3">
    <w:name w:val="Средний список 1117"/>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
    <w:uiPriority w:val="65"/>
    <w:rsid w:val="00B732A3"/>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4fb">
    <w:name w:val="Стандартная таблица4"/>
    <w:basedOn w:val="af"/>
    <w:next w:val="afff7"/>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c">
    <w:name w:val="Классическая таблица 14"/>
    <w:basedOn w:val="af"/>
    <w:next w:val="1d"/>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d">
    <w:name w:val="Простая таблица 14"/>
    <w:basedOn w:val="af"/>
    <w:next w:val="1e"/>
    <w:rsid w:val="00B732A3"/>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5">
    <w:name w:val="Изящная таблица 24"/>
    <w:basedOn w:val="af"/>
    <w:next w:val="2c"/>
    <w:rsid w:val="00B732A3"/>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
    <w:name w:val="Веб-таблица 14"/>
    <w:basedOn w:val="af"/>
    <w:next w:val="-10"/>
    <w:rsid w:val="00B732A3"/>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
    <w:next w:val="-20"/>
    <w:rsid w:val="00B732A3"/>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f"/>
    <w:next w:val="-3"/>
    <w:rsid w:val="00B732A3"/>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
    <w:next w:val="afffa"/>
    <w:rsid w:val="00B732A3"/>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e">
    <w:name w:val="Изящная таблица 14"/>
    <w:basedOn w:val="af"/>
    <w:next w:val="1f"/>
    <w:rsid w:val="00B732A3"/>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f"/>
    <w:next w:val="2e"/>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131">
    <w:name w:val="Сетка таблицы131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f"/>
    <w:next w:val="affb"/>
    <w:uiPriority w:val="59"/>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
    <w:next w:val="82"/>
    <w:rsid w:val="00B732A3"/>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7">
    <w:name w:val="Сетка таблицы 24"/>
    <w:basedOn w:val="af"/>
    <w:next w:val="2f3"/>
    <w:rsid w:val="00B732A3"/>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f">
    <w:name w:val="Сетка таблицы 14"/>
    <w:basedOn w:val="af"/>
    <w:next w:val="1f2"/>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1">
    <w:name w:val="Нет списка143"/>
    <w:next w:val="af0"/>
    <w:uiPriority w:val="99"/>
    <w:semiHidden/>
    <w:unhideWhenUsed/>
    <w:rsid w:val="00B732A3"/>
  </w:style>
  <w:style w:type="table" w:customStyle="1" w:styleId="14f0">
    <w:name w:val="Светлая заливка14"/>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5">
    <w:name w:val="Средний список 124"/>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1">
    <w:name w:val="Сетка таблицы252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ветлая заливка24"/>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1111">
    <w:name w:val="Сетка таблицы32111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3">
    <w:name w:val="Средний список 1118"/>
    <w:basedOn w:val="af"/>
    <w:next w:val="13f0"/>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4">
    <w:name w:val="Нет списка2214"/>
    <w:next w:val="af0"/>
    <w:uiPriority w:val="99"/>
    <w:semiHidden/>
    <w:unhideWhenUsed/>
    <w:rsid w:val="00B732A3"/>
  </w:style>
  <w:style w:type="numbering" w:customStyle="1" w:styleId="112120">
    <w:name w:val="Нет списка11212"/>
    <w:next w:val="af0"/>
    <w:uiPriority w:val="99"/>
    <w:semiHidden/>
    <w:unhideWhenUsed/>
    <w:rsid w:val="00B732A3"/>
  </w:style>
  <w:style w:type="table" w:customStyle="1" w:styleId="11225">
    <w:name w:val="Средний список 1122"/>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70">
    <w:name w:val="Нет списка327"/>
    <w:next w:val="af0"/>
    <w:uiPriority w:val="99"/>
    <w:semiHidden/>
    <w:unhideWhenUsed/>
    <w:rsid w:val="00B732A3"/>
  </w:style>
  <w:style w:type="numbering" w:customStyle="1" w:styleId="4230">
    <w:name w:val="Нет списка423"/>
    <w:next w:val="af0"/>
    <w:uiPriority w:val="99"/>
    <w:semiHidden/>
    <w:unhideWhenUsed/>
    <w:rsid w:val="00B732A3"/>
  </w:style>
  <w:style w:type="numbering" w:customStyle="1" w:styleId="5233">
    <w:name w:val="Нет списка523"/>
    <w:next w:val="af0"/>
    <w:uiPriority w:val="99"/>
    <w:semiHidden/>
    <w:unhideWhenUsed/>
    <w:rsid w:val="00B732A3"/>
  </w:style>
  <w:style w:type="numbering" w:customStyle="1" w:styleId="623">
    <w:name w:val="Нет списка623"/>
    <w:next w:val="af0"/>
    <w:uiPriority w:val="99"/>
    <w:semiHidden/>
    <w:unhideWhenUsed/>
    <w:rsid w:val="00B732A3"/>
  </w:style>
  <w:style w:type="numbering" w:customStyle="1" w:styleId="7132">
    <w:name w:val="Нет списка713"/>
    <w:next w:val="af0"/>
    <w:uiPriority w:val="99"/>
    <w:semiHidden/>
    <w:unhideWhenUsed/>
    <w:rsid w:val="00B732A3"/>
  </w:style>
  <w:style w:type="table" w:customStyle="1" w:styleId="111121">
    <w:name w:val="Средний список 11112"/>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3">
    <w:name w:val="Нет списка811"/>
    <w:next w:val="af0"/>
    <w:uiPriority w:val="99"/>
    <w:semiHidden/>
    <w:unhideWhenUsed/>
    <w:rsid w:val="00B732A3"/>
  </w:style>
  <w:style w:type="table" w:customStyle="1" w:styleId="112b">
    <w:name w:val="Светлая заливка11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030">
    <w:name w:val="Нет списка103"/>
    <w:next w:val="af0"/>
    <w:uiPriority w:val="99"/>
    <w:semiHidden/>
    <w:unhideWhenUsed/>
    <w:rsid w:val="00B732A3"/>
  </w:style>
  <w:style w:type="table" w:customStyle="1" w:styleId="6131">
    <w:name w:val="Сетка таблицы61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0"/>
    <w:next w:val="111111"/>
    <w:locked/>
    <w:rsid w:val="00B732A3"/>
  </w:style>
  <w:style w:type="table" w:customStyle="1" w:styleId="TableGrid132">
    <w:name w:val="Table Grid132"/>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7">
    <w:name w:val="Папушкин5"/>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93">
    <w:name w:val="Средний список 1119"/>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
    <w:uiPriority w:val="65"/>
    <w:rsid w:val="00B732A3"/>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f8">
    <w:name w:val="Стандартная таблица5"/>
    <w:basedOn w:val="af"/>
    <w:next w:val="afff7"/>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d">
    <w:name w:val="Классическая таблица 15"/>
    <w:basedOn w:val="af"/>
    <w:next w:val="1d"/>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e">
    <w:name w:val="Простая таблица 15"/>
    <w:basedOn w:val="af"/>
    <w:next w:val="1e"/>
    <w:rsid w:val="00B732A3"/>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5">
    <w:name w:val="Изящная таблица 25"/>
    <w:basedOn w:val="af"/>
    <w:next w:val="2c"/>
    <w:rsid w:val="00B732A3"/>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
    <w:name w:val="Веб-таблица 15"/>
    <w:basedOn w:val="af"/>
    <w:next w:val="-10"/>
    <w:rsid w:val="00B732A3"/>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
    <w:next w:val="-20"/>
    <w:rsid w:val="00B732A3"/>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
    <w:next w:val="-3"/>
    <w:rsid w:val="00B732A3"/>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9">
    <w:name w:val="Изысканная таблица5"/>
    <w:basedOn w:val="af"/>
    <w:next w:val="afffa"/>
    <w:rsid w:val="00B732A3"/>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f">
    <w:name w:val="Изящная таблица 15"/>
    <w:basedOn w:val="af"/>
    <w:next w:val="1f"/>
    <w:rsid w:val="00B732A3"/>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Классическая таблица 25"/>
    <w:basedOn w:val="af"/>
    <w:next w:val="2e"/>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32">
    <w:name w:val="Сетка таблицы14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
    <w:next w:val="82"/>
    <w:rsid w:val="00B732A3"/>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
    <w:next w:val="2f3"/>
    <w:rsid w:val="00B732A3"/>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f0">
    <w:name w:val="Сетка таблицы 15"/>
    <w:basedOn w:val="af"/>
    <w:next w:val="1f2"/>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14">
    <w:name w:val="Нет списка151"/>
    <w:next w:val="af0"/>
    <w:uiPriority w:val="99"/>
    <w:semiHidden/>
    <w:unhideWhenUsed/>
    <w:rsid w:val="00B732A3"/>
  </w:style>
  <w:style w:type="table" w:customStyle="1" w:styleId="15f1">
    <w:name w:val="Светлая заливка15"/>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5">
    <w:name w:val="Средний список 125"/>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1">
    <w:name w:val="Сетка таблицы3311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4">
    <w:name w:val="Средний список 11110"/>
    <w:basedOn w:val="af"/>
    <w:next w:val="13f0"/>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360">
    <w:name w:val="Нет списка236"/>
    <w:next w:val="af0"/>
    <w:uiPriority w:val="99"/>
    <w:semiHidden/>
    <w:unhideWhenUsed/>
    <w:rsid w:val="00B732A3"/>
  </w:style>
  <w:style w:type="numbering" w:customStyle="1" w:styleId="11350">
    <w:name w:val="Нет списка1135"/>
    <w:next w:val="af0"/>
    <w:uiPriority w:val="99"/>
    <w:semiHidden/>
    <w:unhideWhenUsed/>
    <w:rsid w:val="00B732A3"/>
  </w:style>
  <w:style w:type="table" w:customStyle="1" w:styleId="11235">
    <w:name w:val="Средний список 1123"/>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30">
    <w:name w:val="Нет списка333"/>
    <w:next w:val="af0"/>
    <w:uiPriority w:val="99"/>
    <w:semiHidden/>
    <w:unhideWhenUsed/>
    <w:rsid w:val="00B732A3"/>
  </w:style>
  <w:style w:type="numbering" w:customStyle="1" w:styleId="4330">
    <w:name w:val="Нет списка433"/>
    <w:next w:val="af0"/>
    <w:uiPriority w:val="99"/>
    <w:semiHidden/>
    <w:unhideWhenUsed/>
    <w:rsid w:val="00B732A3"/>
  </w:style>
  <w:style w:type="numbering" w:customStyle="1" w:styleId="5330">
    <w:name w:val="Нет списка533"/>
    <w:next w:val="af0"/>
    <w:uiPriority w:val="99"/>
    <w:semiHidden/>
    <w:unhideWhenUsed/>
    <w:rsid w:val="00B732A3"/>
  </w:style>
  <w:style w:type="numbering" w:customStyle="1" w:styleId="6320">
    <w:name w:val="Нет списка632"/>
    <w:next w:val="af0"/>
    <w:uiPriority w:val="99"/>
    <w:semiHidden/>
    <w:unhideWhenUsed/>
    <w:rsid w:val="00B732A3"/>
  </w:style>
  <w:style w:type="numbering" w:customStyle="1" w:styleId="722">
    <w:name w:val="Нет списка722"/>
    <w:next w:val="af0"/>
    <w:uiPriority w:val="99"/>
    <w:semiHidden/>
    <w:unhideWhenUsed/>
    <w:rsid w:val="00B732A3"/>
  </w:style>
  <w:style w:type="table" w:customStyle="1" w:styleId="111131">
    <w:name w:val="Средний список 11113"/>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211">
    <w:name w:val="Нет списка821"/>
    <w:next w:val="af0"/>
    <w:uiPriority w:val="99"/>
    <w:semiHidden/>
    <w:unhideWhenUsed/>
    <w:rsid w:val="00B732A3"/>
  </w:style>
  <w:style w:type="table" w:customStyle="1" w:styleId="1136">
    <w:name w:val="Светлая заливка113"/>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612">
    <w:name w:val="Нет списка161"/>
    <w:next w:val="af0"/>
    <w:uiPriority w:val="99"/>
    <w:semiHidden/>
    <w:unhideWhenUsed/>
    <w:rsid w:val="00B732A3"/>
  </w:style>
  <w:style w:type="table" w:customStyle="1" w:styleId="714">
    <w:name w:val="Сетка таблицы714"/>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 57"/>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0">
    <w:name w:val="1 / 1.1 / 1.1.9"/>
    <w:basedOn w:val="af0"/>
    <w:next w:val="111111"/>
    <w:locked/>
    <w:rsid w:val="00B732A3"/>
  </w:style>
  <w:style w:type="table" w:customStyle="1" w:styleId="TableGrid141">
    <w:name w:val="Table Grid141"/>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f1">
    <w:name w:val="Папушкин6"/>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04">
    <w:name w:val="Средний список 1120"/>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f"/>
    <w:uiPriority w:val="65"/>
    <w:rsid w:val="00B732A3"/>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6f2">
    <w:name w:val="Стандартная таблица6"/>
    <w:basedOn w:val="af"/>
    <w:next w:val="afff7"/>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
    <w:next w:val="1d"/>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a">
    <w:name w:val="Простая таблица 16"/>
    <w:basedOn w:val="af"/>
    <w:next w:val="1e"/>
    <w:rsid w:val="00B732A3"/>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6">
    <w:name w:val="Изящная таблица 26"/>
    <w:basedOn w:val="af"/>
    <w:next w:val="2c"/>
    <w:rsid w:val="00B732A3"/>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Веб-таблица 16"/>
    <w:basedOn w:val="af"/>
    <w:next w:val="-10"/>
    <w:rsid w:val="00B732A3"/>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
    <w:next w:val="-20"/>
    <w:rsid w:val="00B732A3"/>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
    <w:next w:val="-3"/>
    <w:rsid w:val="00B732A3"/>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3">
    <w:name w:val="Изысканная таблица6"/>
    <w:basedOn w:val="af"/>
    <w:next w:val="afffa"/>
    <w:rsid w:val="00B732A3"/>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b">
    <w:name w:val="Изящная таблица 16"/>
    <w:basedOn w:val="af"/>
    <w:next w:val="1f"/>
    <w:rsid w:val="00B732A3"/>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Классическая таблица 26"/>
    <w:basedOn w:val="af"/>
    <w:next w:val="2e"/>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22">
    <w:name w:val="Сетка таблицы152"/>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
    <w:next w:val="82"/>
    <w:rsid w:val="00B732A3"/>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9">
    <w:name w:val="Сетка таблицы 26"/>
    <w:basedOn w:val="af"/>
    <w:next w:val="2f3"/>
    <w:rsid w:val="00B732A3"/>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c">
    <w:name w:val="Сетка таблицы 16"/>
    <w:basedOn w:val="af"/>
    <w:next w:val="1f2"/>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12">
    <w:name w:val="Нет списка171"/>
    <w:next w:val="af0"/>
    <w:uiPriority w:val="99"/>
    <w:semiHidden/>
    <w:unhideWhenUsed/>
    <w:rsid w:val="00B732A3"/>
  </w:style>
  <w:style w:type="table" w:customStyle="1" w:styleId="16d">
    <w:name w:val="Светлая заливка16"/>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5">
    <w:name w:val="Средний список 126"/>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a">
    <w:name w:val="Светлая заливка26"/>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етка таблицы342"/>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0">
    <w:name w:val="Средний список 11114"/>
    <w:basedOn w:val="af"/>
    <w:next w:val="13f0"/>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430">
    <w:name w:val="Нет списка243"/>
    <w:next w:val="af0"/>
    <w:uiPriority w:val="99"/>
    <w:semiHidden/>
    <w:unhideWhenUsed/>
    <w:rsid w:val="00B732A3"/>
  </w:style>
  <w:style w:type="numbering" w:customStyle="1" w:styleId="11412">
    <w:name w:val="Нет списка1141"/>
    <w:next w:val="af0"/>
    <w:uiPriority w:val="99"/>
    <w:semiHidden/>
    <w:unhideWhenUsed/>
    <w:rsid w:val="00B732A3"/>
  </w:style>
  <w:style w:type="table" w:customStyle="1" w:styleId="11245">
    <w:name w:val="Средний список 1124"/>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412">
    <w:name w:val="Нет списка341"/>
    <w:next w:val="af0"/>
    <w:uiPriority w:val="99"/>
    <w:semiHidden/>
    <w:unhideWhenUsed/>
    <w:rsid w:val="00B732A3"/>
  </w:style>
  <w:style w:type="numbering" w:customStyle="1" w:styleId="4412">
    <w:name w:val="Нет списка441"/>
    <w:next w:val="af0"/>
    <w:uiPriority w:val="99"/>
    <w:semiHidden/>
    <w:unhideWhenUsed/>
    <w:rsid w:val="00B732A3"/>
  </w:style>
  <w:style w:type="numbering" w:customStyle="1" w:styleId="5413">
    <w:name w:val="Нет списка541"/>
    <w:next w:val="af0"/>
    <w:uiPriority w:val="99"/>
    <w:semiHidden/>
    <w:unhideWhenUsed/>
    <w:rsid w:val="00B732A3"/>
  </w:style>
  <w:style w:type="numbering" w:customStyle="1" w:styleId="6412">
    <w:name w:val="Нет списка641"/>
    <w:next w:val="af0"/>
    <w:uiPriority w:val="99"/>
    <w:semiHidden/>
    <w:unhideWhenUsed/>
    <w:rsid w:val="00B732A3"/>
  </w:style>
  <w:style w:type="numbering" w:customStyle="1" w:styleId="732">
    <w:name w:val="Нет списка732"/>
    <w:next w:val="af0"/>
    <w:uiPriority w:val="99"/>
    <w:semiHidden/>
    <w:unhideWhenUsed/>
    <w:rsid w:val="00B732A3"/>
  </w:style>
  <w:style w:type="table" w:customStyle="1" w:styleId="111150">
    <w:name w:val="Средний список 11115"/>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310">
    <w:name w:val="Нет списка831"/>
    <w:next w:val="af0"/>
    <w:uiPriority w:val="99"/>
    <w:semiHidden/>
    <w:unhideWhenUsed/>
    <w:rsid w:val="00B732A3"/>
  </w:style>
  <w:style w:type="table" w:customStyle="1" w:styleId="1146">
    <w:name w:val="Светлая заливка114"/>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812">
    <w:name w:val="Нет списка181"/>
    <w:next w:val="af0"/>
    <w:uiPriority w:val="99"/>
    <w:semiHidden/>
    <w:unhideWhenUsed/>
    <w:rsid w:val="00B732A3"/>
  </w:style>
  <w:style w:type="table" w:customStyle="1" w:styleId="832">
    <w:name w:val="Сетка таблицы8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 58"/>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0">
    <w:name w:val="1 / 1.1 / 1.1.10"/>
    <w:basedOn w:val="af0"/>
    <w:next w:val="111111"/>
    <w:locked/>
    <w:rsid w:val="00B732A3"/>
  </w:style>
  <w:style w:type="table" w:customStyle="1" w:styleId="TableGrid15">
    <w:name w:val="Table Grid15"/>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c">
    <w:name w:val="Папушкин7"/>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53">
    <w:name w:val="Средний список 1125"/>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f"/>
    <w:uiPriority w:val="65"/>
    <w:rsid w:val="00B732A3"/>
    <w:pPr>
      <w:spacing w:line="360" w:lineRule="auto"/>
      <w:ind w:firstLine="567"/>
      <w:jc w:val="both"/>
    </w:pPr>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7d">
    <w:name w:val="Стандартная таблица7"/>
    <w:basedOn w:val="af"/>
    <w:next w:val="afff7"/>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7">
    <w:name w:val="Классическая таблица 17"/>
    <w:basedOn w:val="af"/>
    <w:next w:val="1d"/>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8">
    <w:name w:val="Простая таблица 17"/>
    <w:basedOn w:val="af"/>
    <w:next w:val="1e"/>
    <w:rsid w:val="00B732A3"/>
    <w:pPr>
      <w:widowControl w:val="0"/>
      <w:adjustRightInd w:val="0"/>
      <w:spacing w:before="120" w:after="120" w:line="360" w:lineRule="auto"/>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5">
    <w:name w:val="Изящная таблица 27"/>
    <w:basedOn w:val="af"/>
    <w:next w:val="2c"/>
    <w:rsid w:val="00B732A3"/>
    <w:pPr>
      <w:widowControl w:val="0"/>
      <w:adjustRightInd w:val="0"/>
      <w:spacing w:before="120" w:after="120" w:line="360" w:lineRule="auto"/>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Веб-таблица 17"/>
    <w:basedOn w:val="af"/>
    <w:next w:val="-10"/>
    <w:rsid w:val="00B732A3"/>
    <w:pPr>
      <w:widowControl w:val="0"/>
      <w:adjustRightInd w:val="0"/>
      <w:spacing w:before="120" w:after="120" w:line="360" w:lineRule="auto"/>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
    <w:next w:val="-20"/>
    <w:rsid w:val="00B732A3"/>
    <w:pPr>
      <w:widowControl w:val="0"/>
      <w:adjustRightInd w:val="0"/>
      <w:spacing w:before="120" w:after="120" w:line="360" w:lineRule="auto"/>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
    <w:next w:val="-3"/>
    <w:rsid w:val="00B732A3"/>
    <w:pPr>
      <w:widowControl w:val="0"/>
      <w:adjustRightInd w:val="0"/>
      <w:spacing w:before="120" w:after="120" w:line="360" w:lineRule="auto"/>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e">
    <w:name w:val="Изысканная таблица7"/>
    <w:basedOn w:val="af"/>
    <w:next w:val="afffa"/>
    <w:rsid w:val="00B732A3"/>
    <w:pPr>
      <w:widowControl w:val="0"/>
      <w:adjustRightInd w:val="0"/>
      <w:spacing w:before="120" w:after="120" w:line="360" w:lineRule="auto"/>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9">
    <w:name w:val="Изящная таблица 17"/>
    <w:basedOn w:val="af"/>
    <w:next w:val="1f"/>
    <w:rsid w:val="00B732A3"/>
    <w:pPr>
      <w:widowControl w:val="0"/>
      <w:adjustRightInd w:val="0"/>
      <w:spacing w:before="120" w:after="120" w:line="360" w:lineRule="auto"/>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6">
    <w:name w:val="Классическая таблица 27"/>
    <w:basedOn w:val="af"/>
    <w:next w:val="2e"/>
    <w:rsid w:val="00B732A3"/>
    <w:pPr>
      <w:widowControl w:val="0"/>
      <w:adjustRightInd w:val="0"/>
      <w:spacing w:before="120" w:after="120" w:line="360" w:lineRule="auto"/>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20">
    <w:name w:val="Сетка таблицы162"/>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 87"/>
    <w:basedOn w:val="af"/>
    <w:next w:val="82"/>
    <w:rsid w:val="00B732A3"/>
    <w:pPr>
      <w:widowControl w:val="0"/>
      <w:adjustRightInd w:val="0"/>
      <w:spacing w:before="120" w:after="120" w:line="360" w:lineRule="auto"/>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7">
    <w:name w:val="Сетка таблицы 27"/>
    <w:basedOn w:val="af"/>
    <w:next w:val="2f3"/>
    <w:rsid w:val="00B732A3"/>
    <w:pPr>
      <w:widowControl w:val="0"/>
      <w:adjustRightInd w:val="0"/>
      <w:spacing w:before="120" w:after="120" w:line="360" w:lineRule="auto"/>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a">
    <w:name w:val="Сетка таблицы 17"/>
    <w:basedOn w:val="af"/>
    <w:next w:val="1f2"/>
    <w:rsid w:val="00B732A3"/>
    <w:pPr>
      <w:widowControl w:val="0"/>
      <w:adjustRightInd w:val="0"/>
      <w:spacing w:before="120" w:after="120" w:line="360" w:lineRule="auto"/>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912">
    <w:name w:val="Нет списка191"/>
    <w:next w:val="af0"/>
    <w:uiPriority w:val="99"/>
    <w:semiHidden/>
    <w:unhideWhenUsed/>
    <w:rsid w:val="00B732A3"/>
  </w:style>
  <w:style w:type="table" w:customStyle="1" w:styleId="17b">
    <w:name w:val="Светлая заливка17"/>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5">
    <w:name w:val="Средний список 127"/>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8">
    <w:name w:val="Светлая заливка27"/>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20">
    <w:name w:val="Сетка таблицы352"/>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0">
    <w:name w:val="Средний список 11116"/>
    <w:basedOn w:val="af"/>
    <w:next w:val="13f0"/>
    <w:uiPriority w:val="65"/>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512">
    <w:name w:val="Нет списка251"/>
    <w:next w:val="af0"/>
    <w:uiPriority w:val="99"/>
    <w:semiHidden/>
    <w:unhideWhenUsed/>
    <w:rsid w:val="00B732A3"/>
  </w:style>
  <w:style w:type="numbering" w:customStyle="1" w:styleId="11510">
    <w:name w:val="Нет списка1151"/>
    <w:next w:val="af0"/>
    <w:uiPriority w:val="99"/>
    <w:semiHidden/>
    <w:unhideWhenUsed/>
    <w:rsid w:val="00B732A3"/>
  </w:style>
  <w:style w:type="table" w:customStyle="1" w:styleId="11263">
    <w:name w:val="Средний список 1126"/>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512">
    <w:name w:val="Нет списка351"/>
    <w:next w:val="af0"/>
    <w:uiPriority w:val="99"/>
    <w:semiHidden/>
    <w:unhideWhenUsed/>
    <w:rsid w:val="00B732A3"/>
  </w:style>
  <w:style w:type="numbering" w:customStyle="1" w:styleId="4510">
    <w:name w:val="Нет списка451"/>
    <w:next w:val="af0"/>
    <w:uiPriority w:val="99"/>
    <w:semiHidden/>
    <w:unhideWhenUsed/>
    <w:rsid w:val="00B732A3"/>
  </w:style>
  <w:style w:type="numbering" w:customStyle="1" w:styleId="5511">
    <w:name w:val="Нет списка551"/>
    <w:next w:val="af0"/>
    <w:uiPriority w:val="99"/>
    <w:semiHidden/>
    <w:unhideWhenUsed/>
    <w:rsid w:val="00B732A3"/>
  </w:style>
  <w:style w:type="numbering" w:customStyle="1" w:styleId="6511">
    <w:name w:val="Нет списка651"/>
    <w:next w:val="af0"/>
    <w:uiPriority w:val="99"/>
    <w:semiHidden/>
    <w:unhideWhenUsed/>
    <w:rsid w:val="00B732A3"/>
  </w:style>
  <w:style w:type="numbering" w:customStyle="1" w:styleId="7412">
    <w:name w:val="Нет списка741"/>
    <w:next w:val="af0"/>
    <w:uiPriority w:val="99"/>
    <w:semiHidden/>
    <w:unhideWhenUsed/>
    <w:rsid w:val="00B732A3"/>
  </w:style>
  <w:style w:type="table" w:customStyle="1" w:styleId="111170">
    <w:name w:val="Средний список 11117"/>
    <w:basedOn w:val="af"/>
    <w:uiPriority w:val="65"/>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41">
    <w:name w:val="Нет списка84"/>
    <w:next w:val="af0"/>
    <w:uiPriority w:val="99"/>
    <w:semiHidden/>
    <w:unhideWhenUsed/>
    <w:rsid w:val="00B732A3"/>
  </w:style>
  <w:style w:type="table" w:customStyle="1" w:styleId="1156">
    <w:name w:val="Светлая заливка115"/>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10">
    <w:name w:val="1 / 1.1 / 1.1.11"/>
    <w:basedOn w:val="af0"/>
    <w:next w:val="111111"/>
    <w:locked/>
    <w:rsid w:val="00B732A3"/>
  </w:style>
  <w:style w:type="numbering" w:customStyle="1" w:styleId="111111211">
    <w:name w:val="1 / 1.1 / 1.1.1211"/>
    <w:basedOn w:val="af0"/>
    <w:next w:val="111111"/>
    <w:locked/>
    <w:rsid w:val="00B732A3"/>
  </w:style>
  <w:style w:type="numbering" w:customStyle="1" w:styleId="2012">
    <w:name w:val="Нет списка201"/>
    <w:next w:val="af0"/>
    <w:uiPriority w:val="99"/>
    <w:semiHidden/>
    <w:unhideWhenUsed/>
    <w:rsid w:val="00B732A3"/>
  </w:style>
  <w:style w:type="table" w:customStyle="1" w:styleId="187">
    <w:name w:val="Простая таблица 18"/>
    <w:basedOn w:val="af"/>
    <w:next w:val="1e"/>
    <w:semiHidden/>
    <w:unhideWhenUsed/>
    <w:rsid w:val="00B732A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a">
    <w:name w:val="Простая таблица 23"/>
    <w:basedOn w:val="af"/>
    <w:next w:val="2b"/>
    <w:semiHidden/>
    <w:unhideWhenUsed/>
    <w:rsid w:val="00B732A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8">
    <w:name w:val="Классическая таблица 18"/>
    <w:basedOn w:val="af"/>
    <w:next w:val="1d"/>
    <w:semiHidden/>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Классическая таблица 28"/>
    <w:basedOn w:val="af"/>
    <w:next w:val="2e"/>
    <w:semiHidden/>
    <w:unhideWhenUsed/>
    <w:rsid w:val="00B732A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b">
    <w:name w:val="Столбцы таблицы 23"/>
    <w:basedOn w:val="af"/>
    <w:next w:val="2a"/>
    <w:semiHidden/>
    <w:unhideWhenUsed/>
    <w:rsid w:val="00B732A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f"/>
    <w:next w:val="37"/>
    <w:semiHidden/>
    <w:unhideWhenUsed/>
    <w:rsid w:val="00B732A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4">
    <w:name w:val="Столбцы таблицы 43"/>
    <w:basedOn w:val="af"/>
    <w:next w:val="46"/>
    <w:semiHidden/>
    <w:unhideWhenUsed/>
    <w:rsid w:val="00B732A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4">
    <w:name w:val="Столбцы таблицы 53"/>
    <w:basedOn w:val="af"/>
    <w:next w:val="57"/>
    <w:semiHidden/>
    <w:unhideWhenUsed/>
    <w:rsid w:val="00B732A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9">
    <w:name w:val="Сетка таблицы 18"/>
    <w:basedOn w:val="af"/>
    <w:next w:val="1f2"/>
    <w:semiHidden/>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85">
    <w:name w:val="Сетка таблицы 28"/>
    <w:basedOn w:val="af"/>
    <w:next w:val="2f3"/>
    <w:semiHidden/>
    <w:unhideWhenUsed/>
    <w:rsid w:val="00B732A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f"/>
    <w:next w:val="53"/>
    <w:semiHidden/>
    <w:unhideWhenUs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80">
    <w:name w:val="Сетка таблицы 88"/>
    <w:basedOn w:val="af"/>
    <w:next w:val="82"/>
    <w:semiHidden/>
    <w:unhideWhenUsed/>
    <w:rsid w:val="00B732A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30">
    <w:name w:val="Таблица-список 13"/>
    <w:basedOn w:val="af"/>
    <w:next w:val="-1"/>
    <w:semiHidden/>
    <w:unhideWhenUsed/>
    <w:rsid w:val="00B732A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
    <w:next w:val="-2"/>
    <w:semiHidden/>
    <w:unhideWhenUsed/>
    <w:rsid w:val="00B732A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e">
    <w:name w:val="Современная таблица3"/>
    <w:basedOn w:val="af"/>
    <w:next w:val="afff6"/>
    <w:semiHidden/>
    <w:unhideWhenUsed/>
    <w:rsid w:val="00B732A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d">
    <w:name w:val="Изысканная таблица8"/>
    <w:basedOn w:val="af"/>
    <w:next w:val="afffa"/>
    <w:semiHidden/>
    <w:unhideWhenUsed/>
    <w:rsid w:val="00B732A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e">
    <w:name w:val="Стандартная таблица8"/>
    <w:basedOn w:val="af"/>
    <w:next w:val="afff7"/>
    <w:semiHidden/>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a">
    <w:name w:val="Изящная таблица 18"/>
    <w:basedOn w:val="af"/>
    <w:next w:val="1f"/>
    <w:semiHidden/>
    <w:unhideWhenUsed/>
    <w:rsid w:val="00B732A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6">
    <w:name w:val="Изящная таблица 28"/>
    <w:basedOn w:val="af"/>
    <w:next w:val="2c"/>
    <w:semiHidden/>
    <w:unhideWhenUsed/>
    <w:rsid w:val="00B732A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Веб-таблица 18"/>
    <w:basedOn w:val="af"/>
    <w:next w:val="-10"/>
    <w:semiHidden/>
    <w:unhideWhenUsed/>
    <w:rsid w:val="00B732A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
    <w:next w:val="-20"/>
    <w:semiHidden/>
    <w:unhideWhenUsed/>
    <w:rsid w:val="00B732A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
    <w:next w:val="-3"/>
    <w:semiHidden/>
    <w:unhideWhenUsed/>
    <w:rsid w:val="00B732A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f">
    <w:name w:val="Папушкин8"/>
    <w:basedOn w:val="affb"/>
    <w:rsid w:val="00B732A3"/>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f"/>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73">
    <w:name w:val="Средний список 1127"/>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f"/>
    <w:uiPriority w:val="65"/>
    <w:rsid w:val="00B732A3"/>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8b">
    <w:name w:val="Светлая заливка18"/>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4">
    <w:name w:val="Средний список 128"/>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87">
    <w:name w:val="Светлая заливка28"/>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30">
    <w:name w:val="1 / 1.1 / 1.1.13"/>
    <w:basedOn w:val="af0"/>
    <w:next w:val="111111"/>
    <w:semiHidden/>
    <w:unhideWhenUsed/>
    <w:rsid w:val="00B732A3"/>
  </w:style>
  <w:style w:type="numbering" w:customStyle="1" w:styleId="11111140">
    <w:name w:val="1 / 1.1 / 1.1.14"/>
    <w:basedOn w:val="af0"/>
    <w:next w:val="111111"/>
    <w:locked/>
    <w:rsid w:val="00B732A3"/>
  </w:style>
  <w:style w:type="table" w:customStyle="1" w:styleId="1166">
    <w:name w:val="Светлая заливка116"/>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6">
    <w:name w:val="Простая таблица 311"/>
    <w:basedOn w:val="af"/>
    <w:next w:val="3f1"/>
    <w:rsid w:val="00B732A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f"/>
    <w:next w:val="2-4"/>
    <w:uiPriority w:val="64"/>
    <w:rsid w:val="00B732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ветлая заливка12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4">
    <w:name w:val="Светлая заливка21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11">
    <w:name w:val="Сетка таблицы31111"/>
    <w:basedOn w:val="af"/>
    <w:next w:val="affb"/>
    <w:uiPriority w:val="59"/>
    <w:rsid w:val="00B732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5">
    <w:name w:val="Светлая заливка113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16">
    <w:name w:val="Светлая заливка1111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f">
    <w:name w:val="Светлая заливка31"/>
    <w:basedOn w:val="af"/>
    <w:next w:val="LightShading1"/>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6">
    <w:name w:val="Светлая заливка112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110">
    <w:name w:val="Сетка таблицы411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
    <w:name w:val="Светлая заливка114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ffff9">
    <w:name w:val="рпдлпжлопж"/>
    <w:basedOn w:val="af"/>
    <w:uiPriority w:val="99"/>
    <w:rsid w:val="00B732A3"/>
    <w:pPr>
      <w:jc w:val="right"/>
    </w:pPr>
    <w:rPr>
      <w:rFonts w:ascii="Arial" w:eastAsia="Calibri" w:hAnsi="Arial"/>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11">
    <w:name w:val="1 / 1.1 / 1.1.2111"/>
    <w:basedOn w:val="af0"/>
    <w:next w:val="111111"/>
    <w:locked/>
    <w:rsid w:val="00B732A3"/>
  </w:style>
  <w:style w:type="table" w:customStyle="1" w:styleId="511110">
    <w:name w:val="Сетка таблицы51111"/>
    <w:basedOn w:val="af"/>
    <w:next w:val="affb"/>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0">
    <w:name w:val="Сетка таблицы 5112"/>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2">
    <w:name w:val="Table Grid1112"/>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112">
    <w:name w:val="Сетка таблицы 52112"/>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2">
    <w:name w:val="Столбцы таблицы 3111"/>
    <w:basedOn w:val="af"/>
    <w:next w:val="37"/>
    <w:rsid w:val="00B732A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2">
    <w:name w:val="Столбцы таблицы 4111"/>
    <w:basedOn w:val="af"/>
    <w:next w:val="46"/>
    <w:rsid w:val="00B732A3"/>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3">
    <w:name w:val="Столбцы таблицы 5111"/>
    <w:basedOn w:val="af"/>
    <w:next w:val="57"/>
    <w:rsid w:val="00B732A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
    <w:next w:val="-1"/>
    <w:rsid w:val="00B732A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5">
    <w:name w:val="Столбцы таблицы 2111"/>
    <w:basedOn w:val="af"/>
    <w:next w:val="2a"/>
    <w:rsid w:val="00B732A3"/>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
    <w:next w:val="-2"/>
    <w:rsid w:val="00B732A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3">
    <w:name w:val="Современная таблица111"/>
    <w:basedOn w:val="af"/>
    <w:next w:val="afff6"/>
    <w:rsid w:val="00B732A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8">
    <w:name w:val="Средний список 11118"/>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
    <w:uiPriority w:val="65"/>
    <w:rsid w:val="00B732A3"/>
    <w:rPr>
      <w:color w:val="000000"/>
    </w:rPr>
    <w:tblPr>
      <w:tblStyleRowBandSize w:val="1"/>
      <w:tblStyleColBandSize w:val="1"/>
      <w:tblBorders>
        <w:top w:val="single" w:sz="8" w:space="0" w:color="4F81BD"/>
        <w:bottom w:val="single" w:sz="8" w:space="0" w:color="4F81BD"/>
      </w:tblBorders>
    </w:tblPr>
    <w:tblStylePr w:type="firstRow">
      <w:rPr>
        <w:rFonts w:ascii="@Microsoft JhengHei UI Light" w:eastAsia="Times New Roman" w:hAnsi="@Microsoft JhengHei U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0">
    <w:name w:val="Простая таблица 21111"/>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4">
    <w:name w:val="Стандартная таблица111"/>
    <w:basedOn w:val="af"/>
    <w:next w:val="afff7"/>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9">
    <w:name w:val="Классическая таблица 1111"/>
    <w:basedOn w:val="af"/>
    <w:next w:val="1d"/>
    <w:rsid w:val="00B732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a">
    <w:name w:val="Простая таблица 1111"/>
    <w:basedOn w:val="af"/>
    <w:next w:val="1e"/>
    <w:rsid w:val="00B732A3"/>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6">
    <w:name w:val="Изящная таблица 2111"/>
    <w:basedOn w:val="af"/>
    <w:next w:val="2c"/>
    <w:rsid w:val="00B732A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
    <w:next w:val="-10"/>
    <w:rsid w:val="00B732A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
    <w:next w:val="-20"/>
    <w:rsid w:val="00B732A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
    <w:next w:val="-3"/>
    <w:rsid w:val="00B732A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b">
    <w:name w:val="Изысканная таблица1111"/>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c">
    <w:name w:val="Изящная таблица 1111"/>
    <w:basedOn w:val="af"/>
    <w:next w:val="1f"/>
    <w:rsid w:val="00B732A3"/>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7">
    <w:name w:val="Классическая таблица 2111"/>
    <w:basedOn w:val="af"/>
    <w:next w:val="2e"/>
    <w:rsid w:val="00B732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12">
    <w:name w:val="Сетка таблицы211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 8111"/>
    <w:basedOn w:val="af"/>
    <w:next w:val="82"/>
    <w:rsid w:val="00B732A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8">
    <w:name w:val="Сетка таблицы 2111"/>
    <w:basedOn w:val="af"/>
    <w:next w:val="2f3"/>
    <w:rsid w:val="00B732A3"/>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1a">
    <w:name w:val="Сетка таблицы 11111"/>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11">
    <w:name w:val="Средняя заливка 2 - Акцент 411"/>
    <w:basedOn w:val="af"/>
    <w:next w:val="2-4"/>
    <w:uiPriority w:val="64"/>
    <w:rsid w:val="00B732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a">
    <w:name w:val="Средний список 131"/>
    <w:basedOn w:val="af"/>
    <w:uiPriority w:val="65"/>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90">
    <w:name w:val="Средний список 11119"/>
    <w:basedOn w:val="af"/>
    <w:next w:val="13f0"/>
    <w:uiPriority w:val="65"/>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9">
    <w:name w:val="Светлая заливка4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5">
    <w:name w:val="Средний список 12111"/>
    <w:basedOn w:val="af"/>
    <w:next w:val="13f0"/>
    <w:uiPriority w:val="65"/>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83">
    <w:name w:val="Средний список 1128"/>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6">
    <w:name w:val="Средний список 113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6">
    <w:name w:val="Светлая заливка1211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4">
    <w:name w:val="Средний список 114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
    <w:name w:val="Средний список 115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13">
    <w:name w:val="Светлая заливка2111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редний список 117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0">
    <w:name w:val="Средний список 118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0">
    <w:name w:val="Средний список 119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0">
    <w:name w:val="Средний список 1110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8">
    <w:name w:val="Светлая заливка32"/>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0">
    <w:name w:val="Средний список 1114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0">
    <w:name w:val="Средний список 1115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0">
    <w:name w:val="Средний список 11161"/>
    <w:basedOn w:val="af"/>
    <w:uiPriority w:val="65"/>
    <w:rsid w:val="00B732A3"/>
    <w:rPr>
      <w:color w:val="000000"/>
    </w:rPr>
    <w:tblPr>
      <w:tblStyleRowBandSize w:val="1"/>
      <w:tblStyleColBandSize w:val="1"/>
      <w:tblBorders>
        <w:top w:val="single" w:sz="8" w:space="0" w:color="000000"/>
        <w:bottom w:val="single" w:sz="8" w:space="0" w:color="000000"/>
      </w:tblBorders>
    </w:tblPr>
    <w:tblStylePr w:type="firstRow">
      <w:rPr>
        <w:rFonts w:ascii="@Microsoft JhengHei UI Light" w:eastAsia="Times New Roman" w:hAnsi="@Microsoft JhengHei U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6">
    <w:name w:val="Светлая заливка33"/>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b">
    <w:name w:val="Светлая заливка13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1">
    <w:name w:val="Сетка таблицы 51111"/>
    <w:basedOn w:val="af"/>
    <w:next w:val="53"/>
    <w:rsid w:val="00B732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6">
    <w:name w:val="Светлая заливка117"/>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2">
    <w:name w:val="Светлая заливка212"/>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6">
    <w:name w:val="Светлая заливка122"/>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5">
    <w:name w:val="Светлая заливка22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13">
    <w:name w:val="Светлая заливка18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811">
    <w:name w:val="Светлая заливка28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afffffffffffa">
    <w:name w:val="Стиль алаеваМаркированный список + По ширине Междустр.интервал:  по..."/>
    <w:basedOn w:val="ad"/>
    <w:link w:val="afffffffffffb"/>
    <w:autoRedefine/>
    <w:qFormat/>
    <w:rsid w:val="00B732A3"/>
    <w:pPr>
      <w:widowControl/>
      <w:tabs>
        <w:tab w:val="num" w:pos="1418"/>
      </w:tabs>
      <w:adjustRightInd/>
      <w:spacing w:line="360" w:lineRule="auto"/>
      <w:ind w:left="1418" w:hanging="567"/>
      <w:textAlignment w:val="auto"/>
    </w:pPr>
    <w:rPr>
      <w:rFonts w:eastAsia="Times New Roman"/>
      <w:snapToGrid w:val="0"/>
      <w:spacing w:val="0"/>
      <w:szCs w:val="24"/>
      <w:lang w:eastAsia="ru-RU"/>
    </w:rPr>
  </w:style>
  <w:style w:type="paragraph" w:customStyle="1" w:styleId="1ArialBlack66">
    <w:name w:val="Стиль Заголовок 1 + Arial Black По ширине Перед:  6 пт После:  6..."/>
    <w:basedOn w:val="19"/>
    <w:autoRedefine/>
    <w:qFormat/>
    <w:rsid w:val="00B732A3"/>
    <w:pPr>
      <w:keepLines w:val="0"/>
      <w:pageBreakBefore w:val="0"/>
      <w:pBdr>
        <w:top w:val="none" w:sz="0" w:space="0" w:color="auto"/>
        <w:left w:val="none" w:sz="0" w:space="0" w:color="auto"/>
        <w:bottom w:val="none" w:sz="0" w:space="0" w:color="auto"/>
      </w:pBdr>
      <w:tabs>
        <w:tab w:val="num" w:pos="786"/>
        <w:tab w:val="num" w:pos="840"/>
        <w:tab w:val="left" w:pos="1100"/>
      </w:tabs>
      <w:suppressAutoHyphens/>
      <w:adjustRightInd/>
      <w:spacing w:after="240" w:line="240" w:lineRule="auto"/>
      <w:ind w:left="1440" w:hanging="600"/>
      <w:textAlignment w:val="auto"/>
    </w:pPr>
    <w:rPr>
      <w:rFonts w:ascii="Arial Black" w:eastAsia="Times New Roman" w:hAnsi="Arial Black" w:cs="Times New Roman"/>
      <w:b w:val="0"/>
      <w:bCs/>
      <w:caps w:val="0"/>
      <w:spacing w:val="0"/>
      <w:kern w:val="0"/>
      <w:szCs w:val="28"/>
      <w:lang w:eastAsia="ru-RU"/>
    </w:rPr>
  </w:style>
  <w:style w:type="paragraph" w:customStyle="1" w:styleId="2ArialBlack12">
    <w:name w:val="Стиль Заголовок 2 + Arial Black 12 пт не полужирный По левому кр..."/>
    <w:basedOn w:val="24"/>
    <w:autoRedefine/>
    <w:qFormat/>
    <w:rsid w:val="00B732A3"/>
    <w:pPr>
      <w:keepNext/>
      <w:widowControl/>
      <w:tabs>
        <w:tab w:val="num" w:pos="1429"/>
      </w:tabs>
      <w:suppressAutoHyphens w:val="0"/>
      <w:ind w:left="1429" w:hanging="578"/>
      <w:jc w:val="left"/>
      <w:textAlignment w:val="auto"/>
    </w:pPr>
    <w:rPr>
      <w:rFonts w:ascii="Arial Black" w:eastAsia="Times New Roman" w:hAnsi="Arial Black" w:cs="Times New Roman"/>
      <w:b w:val="0"/>
      <w:szCs w:val="20"/>
      <w:lang w:eastAsia="ru-RU"/>
    </w:rPr>
  </w:style>
  <w:style w:type="character" w:customStyle="1" w:styleId="afffffffffffb">
    <w:name w:val="Стиль алаеваМаркированный список + По ширине Междустр.интервал:  по... Знак Знак"/>
    <w:basedOn w:val="ae"/>
    <w:link w:val="afffffffffffa"/>
    <w:rsid w:val="00B732A3"/>
    <w:rPr>
      <w:rFonts w:ascii="Arial" w:hAnsi="Arial"/>
      <w:snapToGrid w:val="0"/>
      <w:sz w:val="22"/>
      <w:szCs w:val="24"/>
    </w:rPr>
  </w:style>
  <w:style w:type="paragraph" w:customStyle="1" w:styleId="xl1708">
    <w:name w:val="xl170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1709">
    <w:name w:val="xl170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1710">
    <w:name w:val="xl171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Arial Narrow" w:eastAsia="Times New Roman" w:hAnsi="Arial Narrow"/>
      <w:spacing w:val="0"/>
      <w:sz w:val="20"/>
      <w:szCs w:val="20"/>
      <w:lang w:eastAsia="ru-RU"/>
    </w:rPr>
  </w:style>
  <w:style w:type="paragraph" w:customStyle="1" w:styleId="xl1711">
    <w:name w:val="xl171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1712">
    <w:name w:val="xl171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1713">
    <w:name w:val="xl171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Arial Narrow" w:eastAsia="Times New Roman" w:hAnsi="Arial Narrow"/>
      <w:b/>
      <w:bCs/>
      <w:i/>
      <w:iCs/>
      <w:spacing w:val="0"/>
      <w:sz w:val="20"/>
      <w:szCs w:val="20"/>
      <w:lang w:eastAsia="ru-RU"/>
    </w:rPr>
  </w:style>
  <w:style w:type="paragraph" w:customStyle="1" w:styleId="xl1714">
    <w:name w:val="xl171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1715">
    <w:name w:val="xl171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u w:val="single"/>
      <w:lang w:eastAsia="ru-RU"/>
    </w:rPr>
  </w:style>
  <w:style w:type="paragraph" w:customStyle="1" w:styleId="xl1716">
    <w:name w:val="xl171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1717">
    <w:name w:val="xl171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1718">
    <w:name w:val="xl171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1719">
    <w:name w:val="xl1719"/>
    <w:basedOn w:val="ad"/>
    <w:qFormat/>
    <w:rsid w:val="00B732A3"/>
    <w:pPr>
      <w:widowControl/>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6986">
    <w:name w:val="xl698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87">
    <w:name w:val="xl698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88">
    <w:name w:val="xl698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989">
    <w:name w:val="xl698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990">
    <w:name w:val="xl699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991">
    <w:name w:val="xl699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992">
    <w:name w:val="xl699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993">
    <w:name w:val="xl6993"/>
    <w:basedOn w:val="ad"/>
    <w:qFormat/>
    <w:rsid w:val="00B732A3"/>
    <w:pPr>
      <w:widowControl/>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6994">
    <w:name w:val="xl699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6995">
    <w:name w:val="xl699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96">
    <w:name w:val="xl699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97">
    <w:name w:val="xl699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98">
    <w:name w:val="xl699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6999">
    <w:name w:val="xl699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7000">
    <w:name w:val="xl700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1fffff1">
    <w:name w:val="Стиль Для таблицы (приложения 1) + По правому краю"/>
    <w:basedOn w:val="1b"/>
    <w:qFormat/>
    <w:rsid w:val="00B732A3"/>
    <w:pPr>
      <w:ind w:left="33" w:hanging="33"/>
    </w:pPr>
    <w:rPr>
      <w:bCs w:val="0"/>
      <w:sz w:val="16"/>
      <w:szCs w:val="20"/>
      <w:lang w:eastAsia="ru-RU"/>
    </w:rPr>
  </w:style>
  <w:style w:type="table" w:customStyle="1" w:styleId="1fffff2">
    <w:name w:val="рпдлпжлопж1"/>
    <w:basedOn w:val="af"/>
    <w:uiPriority w:val="99"/>
    <w:rsid w:val="00B732A3"/>
    <w:pPr>
      <w:jc w:val="right"/>
    </w:pPr>
    <w:rPr>
      <w:rFonts w:ascii="Arial" w:eastAsia="Calibri" w:hAnsi="Arial"/>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2-4111">
    <w:name w:val="Средняя заливка 2 - Акцент 4111"/>
    <w:basedOn w:val="af"/>
    <w:next w:val="2-4"/>
    <w:uiPriority w:val="64"/>
    <w:rsid w:val="00B732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150">
    <w:name w:val="1 / 1.1 / 1.1.15"/>
    <w:basedOn w:val="af0"/>
    <w:next w:val="111111"/>
    <w:locked/>
    <w:rsid w:val="00B732A3"/>
  </w:style>
  <w:style w:type="table" w:customStyle="1" w:styleId="197">
    <w:name w:val="Светлая заливка19"/>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4">
    <w:name w:val="Светлая заливка29"/>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6">
    <w:name w:val="Светлая заливка118"/>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32">
    <w:name w:val="Светлая заливка213"/>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6">
    <w:name w:val="Светлая заливка123"/>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2">
    <w:name w:val="Светлая заливка222"/>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6">
    <w:name w:val="Светлая заливка132"/>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312">
    <w:name w:val="Светлая заливка231"/>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9">
    <w:name w:val="Простая таблица 32"/>
    <w:basedOn w:val="af"/>
    <w:next w:val="3f1"/>
    <w:rsid w:val="00B732A3"/>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
    <w:next w:val="2-4"/>
    <w:uiPriority w:val="64"/>
    <w:rsid w:val="00B732A3"/>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425">
    <w:name w:val="Светлая заливка42"/>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
    <w:next w:val="2-4"/>
    <w:uiPriority w:val="64"/>
    <w:rsid w:val="00B732A3"/>
    <w:pPr>
      <w:spacing w:line="360" w:lineRule="auto"/>
      <w:ind w:firstLine="567"/>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45">
    <w:name w:val="Светлая заливка34"/>
    <w:basedOn w:val="af"/>
    <w:next w:val="4fa"/>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6">
    <w:name w:val="Светлая заливка111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5">
    <w:name w:val="Светлая заливка141"/>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ветлая заливка241"/>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6">
    <w:name w:val="Светлая заливка112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515">
    <w:name w:val="Светлая заливка151"/>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13">
    <w:name w:val="Светлая заливка251"/>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3">
    <w:name w:val="Светлая заливка113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613">
    <w:name w:val="Светлая заливка161"/>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612">
    <w:name w:val="Светлая заливка261"/>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2">
    <w:name w:val="Светлая заливка114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713">
    <w:name w:val="Светлая заливка171"/>
    <w:basedOn w:val="af"/>
    <w:uiPriority w:val="60"/>
    <w:rsid w:val="00B732A3"/>
    <w:pPr>
      <w:spacing w:line="360" w:lineRule="auto"/>
      <w:ind w:firstLine="567"/>
      <w:jc w:val="both"/>
    </w:pPr>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0">
    <w:name w:val="Светлая заливка271"/>
    <w:basedOn w:val="af"/>
    <w:uiPriority w:val="60"/>
    <w:rsid w:val="00B732A3"/>
    <w:pPr>
      <w:spacing w:line="360" w:lineRule="auto"/>
      <w:ind w:firstLine="567"/>
      <w:jc w:val="both"/>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20">
    <w:name w:val="Светлая заливка182"/>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820">
    <w:name w:val="Светлая заливка282"/>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31">
    <w:name w:val="1 / 1.1 / 1.1.131"/>
    <w:basedOn w:val="af0"/>
    <w:next w:val="111111"/>
    <w:semiHidden/>
    <w:unhideWhenUsed/>
    <w:rsid w:val="00B732A3"/>
  </w:style>
  <w:style w:type="numbering" w:customStyle="1" w:styleId="111111411">
    <w:name w:val="1 / 1.1 / 1.1.1411"/>
    <w:basedOn w:val="af0"/>
    <w:next w:val="111111"/>
    <w:locked/>
    <w:rsid w:val="00B732A3"/>
  </w:style>
  <w:style w:type="table" w:customStyle="1" w:styleId="11620">
    <w:name w:val="Светлая заливка1162"/>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22">
    <w:name w:val="Простая таблица 312"/>
    <w:basedOn w:val="af"/>
    <w:next w:val="3f1"/>
    <w:rsid w:val="00B732A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1">
    <w:name w:val="Средняя заливка 2 - Акцент 421"/>
    <w:basedOn w:val="af"/>
    <w:next w:val="2-4"/>
    <w:uiPriority w:val="64"/>
    <w:rsid w:val="00B732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
    <w:name w:val="Светлая заливка1212"/>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21">
    <w:name w:val="Светлая заливка2112"/>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1">
    <w:name w:val="Светлая заливка113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2">
    <w:name w:val="Светлая заливка11112"/>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7">
    <w:name w:val="Светлая заливка311"/>
    <w:basedOn w:val="af"/>
    <w:next w:val="LightShading1"/>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4">
    <w:name w:val="Светлая заливка112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a">
    <w:name w:val="рпдлпжлопж2"/>
    <w:basedOn w:val="af"/>
    <w:uiPriority w:val="99"/>
    <w:rsid w:val="00B732A3"/>
    <w:pPr>
      <w:jc w:val="right"/>
    </w:pPr>
    <w:rPr>
      <w:rFonts w:ascii="Arial" w:eastAsia="Calibri" w:hAnsi="Arial"/>
      <w:sz w:val="18"/>
      <w:szCs w:val="22"/>
      <w:lang w:eastAsia="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table" w:customStyle="1" w:styleId="2-4112">
    <w:name w:val="Средняя заливка 2 - Акцент 4112"/>
    <w:basedOn w:val="af"/>
    <w:next w:val="2-4"/>
    <w:uiPriority w:val="64"/>
    <w:rsid w:val="00B732A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4113">
    <w:name w:val="Светлая заливка41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213">
    <w:name w:val="Светлая заливка32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6110">
    <w:name w:val="Светлая заливка116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3">
    <w:name w:val="Светлая заливка33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4">
    <w:name w:val="Светлая заливка1311"/>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ветлая заливка117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12">
    <w:name w:val="Светлая заливка212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2">
    <w:name w:val="Светлая заливка122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12">
    <w:name w:val="Светлая заливка221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110">
    <w:name w:val="Светлая заливка1811"/>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8110">
    <w:name w:val="Светлая заливка2811"/>
    <w:basedOn w:val="af"/>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xl1703">
    <w:name w:val="xl1703"/>
    <w:basedOn w:val="ad"/>
    <w:qFormat/>
    <w:rsid w:val="00B732A3"/>
    <w:pPr>
      <w:widowControl/>
      <w:pBdr>
        <w:top w:val="single" w:sz="4" w:space="0" w:color="000000"/>
        <w:left w:val="single" w:sz="4" w:space="0" w:color="000000"/>
        <w:bottom w:val="single" w:sz="4" w:space="0" w:color="000000"/>
      </w:pBdr>
      <w:shd w:val="clear" w:color="FFCC99" w:fill="CCFFCC"/>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704">
    <w:name w:val="xl1704"/>
    <w:basedOn w:val="ad"/>
    <w:qFormat/>
    <w:rsid w:val="00B732A3"/>
    <w:pPr>
      <w:widowControl/>
      <w:pBdr>
        <w:top w:val="single" w:sz="4" w:space="0" w:color="000000"/>
        <w:left w:val="single" w:sz="4" w:space="0" w:color="000000"/>
        <w:bottom w:val="single" w:sz="4" w:space="0" w:color="000000"/>
      </w:pBdr>
      <w:shd w:val="clear" w:color="FFCC99" w:fill="CCFFCC"/>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1705">
    <w:name w:val="xl1705"/>
    <w:basedOn w:val="ad"/>
    <w:qFormat/>
    <w:rsid w:val="00B732A3"/>
    <w:pPr>
      <w:widowControl/>
      <w:pBdr>
        <w:top w:val="single" w:sz="4" w:space="0" w:color="auto"/>
        <w:left w:val="single" w:sz="8" w:space="0" w:color="auto"/>
        <w:bottom w:val="single" w:sz="4" w:space="0" w:color="auto"/>
        <w:right w:val="single" w:sz="4" w:space="0" w:color="auto"/>
      </w:pBdr>
      <w:shd w:val="clear" w:color="000000" w:fill="CCFFCC"/>
      <w:adjustRightInd/>
      <w:spacing w:before="100" w:beforeAutospacing="1" w:after="100" w:afterAutospacing="1"/>
      <w:ind w:firstLine="0"/>
      <w:jc w:val="left"/>
      <w:textAlignment w:val="center"/>
    </w:pPr>
    <w:rPr>
      <w:rFonts w:ascii="Times New Roman" w:eastAsia="Times New Roman" w:hAnsi="Times New Roman"/>
      <w:b/>
      <w:bCs/>
      <w:spacing w:val="0"/>
      <w:sz w:val="24"/>
      <w:szCs w:val="24"/>
      <w:lang w:eastAsia="ru-RU"/>
    </w:rPr>
  </w:style>
  <w:style w:type="paragraph" w:customStyle="1" w:styleId="xl1706">
    <w:name w:val="xl1706"/>
    <w:basedOn w:val="ad"/>
    <w:qFormat/>
    <w:rsid w:val="00B732A3"/>
    <w:pPr>
      <w:widowControl/>
      <w:pBdr>
        <w:top w:val="single" w:sz="4" w:space="0" w:color="auto"/>
        <w:left w:val="single" w:sz="8" w:space="0" w:color="auto"/>
        <w:bottom w:val="single" w:sz="4" w:space="0" w:color="auto"/>
        <w:right w:val="single" w:sz="4" w:space="0" w:color="auto"/>
      </w:pBdr>
      <w:shd w:val="clear" w:color="FFCC99" w:fill="CCFFCC"/>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707">
    <w:name w:val="xl1707"/>
    <w:basedOn w:val="ad"/>
    <w:qFormat/>
    <w:rsid w:val="00B732A3"/>
    <w:pPr>
      <w:widowControl/>
      <w:pBdr>
        <w:top w:val="single" w:sz="4" w:space="0" w:color="auto"/>
        <w:left w:val="single" w:sz="8" w:space="0" w:color="auto"/>
        <w:bottom w:val="single" w:sz="4" w:space="0" w:color="auto"/>
        <w:right w:val="single" w:sz="4" w:space="0" w:color="auto"/>
      </w:pBdr>
      <w:shd w:val="clear" w:color="FFCC99" w:fill="CCFFCC"/>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1853">
    <w:name w:val="xl1853"/>
    <w:basedOn w:val="ad"/>
    <w:qFormat/>
    <w:rsid w:val="00B732A3"/>
    <w:pPr>
      <w:widowControl/>
      <w:pBdr>
        <w:top w:val="single" w:sz="4" w:space="0" w:color="auto"/>
        <w:left w:val="single" w:sz="4" w:space="0" w:color="auto"/>
        <w:bottom w:val="single" w:sz="4" w:space="0" w:color="auto"/>
        <w:right w:val="single" w:sz="4" w:space="0" w:color="auto"/>
      </w:pBdr>
      <w:shd w:val="clear" w:color="FFCC99" w:fill="FF0000"/>
      <w:adjustRightInd/>
      <w:spacing w:before="100" w:beforeAutospacing="1" w:after="100" w:afterAutospacing="1"/>
      <w:ind w:firstLine="0"/>
      <w:jc w:val="left"/>
      <w:textAlignment w:val="center"/>
    </w:pPr>
    <w:rPr>
      <w:rFonts w:ascii="Times New Roman" w:eastAsia="Times New Roman" w:hAnsi="Times New Roman"/>
      <w:b/>
      <w:bCs/>
      <w:i/>
      <w:iCs/>
      <w:spacing w:val="0"/>
      <w:sz w:val="24"/>
      <w:szCs w:val="24"/>
      <w:lang w:eastAsia="ru-RU"/>
    </w:rPr>
  </w:style>
  <w:style w:type="paragraph" w:customStyle="1" w:styleId="xl1854">
    <w:name w:val="xl1854"/>
    <w:basedOn w:val="ad"/>
    <w:qFormat/>
    <w:rsid w:val="00B732A3"/>
    <w:pPr>
      <w:widowControl/>
      <w:pBdr>
        <w:top w:val="single" w:sz="4" w:space="0" w:color="auto"/>
        <w:left w:val="single" w:sz="4" w:space="7" w:color="auto"/>
        <w:bottom w:val="single" w:sz="4" w:space="0" w:color="auto"/>
        <w:right w:val="single" w:sz="4" w:space="0" w:color="auto"/>
      </w:pBdr>
      <w:shd w:val="clear" w:color="FFCC99" w:fill="CCFFCC"/>
      <w:adjustRightInd/>
      <w:spacing w:before="100" w:beforeAutospacing="1" w:after="100" w:afterAutospacing="1"/>
      <w:ind w:firstLineChars="100" w:firstLine="100"/>
      <w:jc w:val="left"/>
      <w:textAlignment w:val="center"/>
    </w:pPr>
    <w:rPr>
      <w:rFonts w:ascii="Times New Roman" w:eastAsia="Times New Roman" w:hAnsi="Times New Roman"/>
      <w:spacing w:val="0"/>
      <w:sz w:val="20"/>
      <w:szCs w:val="20"/>
      <w:lang w:eastAsia="ru-RU"/>
    </w:rPr>
  </w:style>
  <w:style w:type="paragraph" w:customStyle="1" w:styleId="xl1855">
    <w:name w:val="xl1855"/>
    <w:basedOn w:val="ad"/>
    <w:qFormat/>
    <w:rsid w:val="00B732A3"/>
    <w:pPr>
      <w:widowControl/>
      <w:pBdr>
        <w:top w:val="single" w:sz="4" w:space="0" w:color="auto"/>
        <w:left w:val="single" w:sz="4" w:space="0" w:color="auto"/>
        <w:bottom w:val="single" w:sz="4" w:space="0" w:color="auto"/>
        <w:right w:val="single" w:sz="4" w:space="0" w:color="auto"/>
      </w:pBdr>
      <w:shd w:val="clear" w:color="FFCC99" w:fill="FFFF00"/>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1856">
    <w:name w:val="xl1856"/>
    <w:basedOn w:val="ad"/>
    <w:qFormat/>
    <w:rsid w:val="00B732A3"/>
    <w:pPr>
      <w:widowControl/>
      <w:pBdr>
        <w:top w:val="single" w:sz="4" w:space="0" w:color="auto"/>
        <w:left w:val="single" w:sz="4" w:space="0" w:color="auto"/>
        <w:bottom w:val="single" w:sz="4" w:space="0" w:color="auto"/>
        <w:right w:val="single" w:sz="4" w:space="0" w:color="auto"/>
      </w:pBdr>
      <w:shd w:val="clear" w:color="000000" w:fill="4BACC6"/>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1857">
    <w:name w:val="xl1857"/>
    <w:basedOn w:val="ad"/>
    <w:qFormat/>
    <w:rsid w:val="00B732A3"/>
    <w:pPr>
      <w:widowControl/>
      <w:pBdr>
        <w:top w:val="single" w:sz="4" w:space="0" w:color="auto"/>
        <w:left w:val="single" w:sz="4" w:space="0" w:color="auto"/>
        <w:bottom w:val="single" w:sz="4" w:space="0" w:color="auto"/>
        <w:right w:val="single" w:sz="4" w:space="0" w:color="auto"/>
      </w:pBdr>
      <w:shd w:val="clear" w:color="FFCC99" w:fill="CCFFCC"/>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858">
    <w:name w:val="xl1858"/>
    <w:basedOn w:val="ad"/>
    <w:qFormat/>
    <w:rsid w:val="00B732A3"/>
    <w:pPr>
      <w:widowControl/>
      <w:pBdr>
        <w:top w:val="single" w:sz="4" w:space="0" w:color="auto"/>
        <w:left w:val="single" w:sz="4" w:space="7" w:color="auto"/>
        <w:bottom w:val="single" w:sz="4" w:space="0" w:color="auto"/>
        <w:right w:val="single" w:sz="4" w:space="0" w:color="auto"/>
      </w:pBdr>
      <w:shd w:val="clear" w:color="FFCC99" w:fill="CCFFCC"/>
      <w:adjustRightInd/>
      <w:spacing w:before="100" w:beforeAutospacing="1" w:after="100" w:afterAutospacing="1"/>
      <w:ind w:firstLineChars="100" w:firstLine="100"/>
      <w:jc w:val="left"/>
      <w:textAlignment w:val="center"/>
    </w:pPr>
    <w:rPr>
      <w:rFonts w:ascii="Times New Roman" w:eastAsia="Times New Roman" w:hAnsi="Times New Roman"/>
      <w:spacing w:val="0"/>
      <w:sz w:val="20"/>
      <w:szCs w:val="20"/>
      <w:lang w:eastAsia="ru-RU"/>
    </w:rPr>
  </w:style>
  <w:style w:type="paragraph" w:customStyle="1" w:styleId="xl1859">
    <w:name w:val="xl1859"/>
    <w:basedOn w:val="ad"/>
    <w:qFormat/>
    <w:rsid w:val="00B732A3"/>
    <w:pPr>
      <w:widowControl/>
      <w:pBdr>
        <w:top w:val="single" w:sz="4" w:space="0" w:color="auto"/>
        <w:left w:val="single" w:sz="4" w:space="0" w:color="auto"/>
        <w:bottom w:val="single" w:sz="4" w:space="0" w:color="auto"/>
        <w:right w:val="single" w:sz="4" w:space="0" w:color="auto"/>
      </w:pBdr>
      <w:shd w:val="clear" w:color="FFCC99" w:fill="FFFF00"/>
      <w:adjustRightInd/>
      <w:spacing w:before="100" w:beforeAutospacing="1" w:after="100" w:afterAutospacing="1"/>
      <w:ind w:firstLine="0"/>
      <w:jc w:val="left"/>
      <w:textAlignment w:val="center"/>
    </w:pPr>
    <w:rPr>
      <w:rFonts w:ascii="Times New Roman" w:eastAsia="Times New Roman" w:hAnsi="Times New Roman"/>
      <w:b/>
      <w:bCs/>
      <w:spacing w:val="0"/>
      <w:sz w:val="20"/>
      <w:szCs w:val="20"/>
      <w:lang w:eastAsia="ru-RU"/>
    </w:rPr>
  </w:style>
  <w:style w:type="paragraph" w:customStyle="1" w:styleId="xl1860">
    <w:name w:val="xl1860"/>
    <w:basedOn w:val="ad"/>
    <w:uiPriority w:val="99"/>
    <w:qFormat/>
    <w:rsid w:val="00B732A3"/>
    <w:pPr>
      <w:widowControl/>
      <w:pBdr>
        <w:top w:val="single" w:sz="4" w:space="0" w:color="auto"/>
        <w:left w:val="single" w:sz="4" w:space="0" w:color="auto"/>
        <w:bottom w:val="single" w:sz="4" w:space="0" w:color="auto"/>
        <w:right w:val="single" w:sz="4" w:space="0" w:color="auto"/>
      </w:pBdr>
      <w:shd w:val="clear" w:color="FFCC99" w:fill="CCFFCC"/>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861">
    <w:name w:val="xl186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862">
    <w:name w:val="xl1862"/>
    <w:basedOn w:val="ad"/>
    <w:qFormat/>
    <w:rsid w:val="00B732A3"/>
    <w:pPr>
      <w:widowControl/>
      <w:pBdr>
        <w:top w:val="single" w:sz="4" w:space="0" w:color="auto"/>
        <w:left w:val="single" w:sz="4" w:space="0" w:color="auto"/>
        <w:bottom w:val="single" w:sz="4" w:space="0" w:color="auto"/>
        <w:right w:val="single" w:sz="4" w:space="0" w:color="auto"/>
      </w:pBdr>
      <w:shd w:val="clear" w:color="FFCC99" w:fill="4BACC6"/>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863">
    <w:name w:val="xl1863"/>
    <w:basedOn w:val="ad"/>
    <w:qFormat/>
    <w:rsid w:val="00B732A3"/>
    <w:pPr>
      <w:widowControl/>
      <w:pBdr>
        <w:top w:val="single" w:sz="4" w:space="0" w:color="auto"/>
        <w:left w:val="single" w:sz="4" w:space="0" w:color="auto"/>
        <w:bottom w:val="single" w:sz="4" w:space="0" w:color="auto"/>
        <w:right w:val="single" w:sz="4" w:space="0" w:color="auto"/>
      </w:pBdr>
      <w:shd w:val="clear" w:color="000000" w:fill="4BACC6"/>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864">
    <w:name w:val="xl1864"/>
    <w:basedOn w:val="ad"/>
    <w:qFormat/>
    <w:rsid w:val="00B732A3"/>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865">
    <w:name w:val="xl186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866">
    <w:name w:val="xl1866"/>
    <w:basedOn w:val="ad"/>
    <w:qFormat/>
    <w:rsid w:val="00B732A3"/>
    <w:pPr>
      <w:widowControl/>
      <w:pBdr>
        <w:top w:val="single" w:sz="4" w:space="0" w:color="auto"/>
        <w:left w:val="single" w:sz="4" w:space="7" w:color="auto"/>
        <w:bottom w:val="single" w:sz="4" w:space="0" w:color="auto"/>
        <w:right w:val="single" w:sz="4" w:space="0" w:color="auto"/>
      </w:pBdr>
      <w:shd w:val="clear" w:color="FFCC99" w:fill="CCFFCC"/>
      <w:adjustRightInd/>
      <w:spacing w:before="100" w:beforeAutospacing="1" w:after="100" w:afterAutospacing="1"/>
      <w:ind w:firstLineChars="100" w:firstLine="100"/>
      <w:jc w:val="left"/>
      <w:textAlignment w:val="center"/>
    </w:pPr>
    <w:rPr>
      <w:rFonts w:ascii="Times New Roman" w:eastAsia="Times New Roman" w:hAnsi="Times New Roman"/>
      <w:spacing w:val="0"/>
      <w:sz w:val="20"/>
      <w:szCs w:val="20"/>
      <w:lang w:eastAsia="ru-RU"/>
    </w:rPr>
  </w:style>
  <w:style w:type="paragraph" w:customStyle="1" w:styleId="xl1867">
    <w:name w:val="xl1867"/>
    <w:basedOn w:val="ad"/>
    <w:qFormat/>
    <w:rsid w:val="00B732A3"/>
    <w:pPr>
      <w:widowControl/>
      <w:pBdr>
        <w:top w:val="single" w:sz="4" w:space="0" w:color="auto"/>
        <w:left w:val="single" w:sz="4" w:space="7" w:color="auto"/>
        <w:bottom w:val="single" w:sz="4" w:space="0" w:color="auto"/>
        <w:right w:val="single" w:sz="4" w:space="0" w:color="auto"/>
      </w:pBdr>
      <w:adjustRightInd/>
      <w:spacing w:before="100" w:beforeAutospacing="1" w:after="100" w:afterAutospacing="1"/>
      <w:ind w:firstLineChars="100" w:firstLine="100"/>
      <w:jc w:val="left"/>
      <w:textAlignment w:val="center"/>
    </w:pPr>
    <w:rPr>
      <w:rFonts w:ascii="Times New Roman" w:eastAsia="Times New Roman" w:hAnsi="Times New Roman"/>
      <w:spacing w:val="0"/>
      <w:sz w:val="20"/>
      <w:szCs w:val="20"/>
      <w:lang w:eastAsia="ru-RU"/>
    </w:rPr>
  </w:style>
  <w:style w:type="paragraph" w:customStyle="1" w:styleId="xl1868">
    <w:name w:val="xl186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1869">
    <w:name w:val="xl186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870">
    <w:name w:val="xl187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1720">
    <w:name w:val="xl1720"/>
    <w:basedOn w:val="ad"/>
    <w:qFormat/>
    <w:rsid w:val="00B732A3"/>
    <w:pPr>
      <w:widowControl/>
      <w:shd w:val="clear" w:color="000000" w:fill="FDE9D9"/>
      <w:adjustRightInd/>
      <w:spacing w:before="100" w:beforeAutospacing="1" w:after="100" w:afterAutospacing="1"/>
      <w:ind w:firstLine="0"/>
      <w:jc w:val="left"/>
      <w:textAlignment w:val="auto"/>
    </w:pPr>
    <w:rPr>
      <w:rFonts w:eastAsia="Times New Roman" w:cs="Arial"/>
      <w:b/>
      <w:bCs/>
      <w:color w:val="FF0000"/>
      <w:spacing w:val="0"/>
      <w:sz w:val="16"/>
      <w:szCs w:val="16"/>
      <w:lang w:eastAsia="ru-RU"/>
    </w:rPr>
  </w:style>
  <w:style w:type="paragraph" w:customStyle="1" w:styleId="xl1721">
    <w:name w:val="xl1721"/>
    <w:basedOn w:val="ad"/>
    <w:qFormat/>
    <w:rsid w:val="00B732A3"/>
    <w:pPr>
      <w:widowControl/>
      <w:shd w:val="clear" w:color="FFFF00" w:fill="BFBFBF"/>
      <w:adjustRightInd/>
      <w:spacing w:before="100" w:beforeAutospacing="1" w:after="100" w:afterAutospacing="1"/>
      <w:ind w:firstLine="0"/>
      <w:jc w:val="left"/>
      <w:textAlignment w:val="auto"/>
    </w:pPr>
    <w:rPr>
      <w:rFonts w:eastAsia="Times New Roman" w:cs="Arial"/>
      <w:b/>
      <w:bCs/>
      <w:spacing w:val="0"/>
      <w:sz w:val="16"/>
      <w:szCs w:val="16"/>
      <w:lang w:eastAsia="ru-RU"/>
    </w:rPr>
  </w:style>
  <w:style w:type="paragraph" w:customStyle="1" w:styleId="xl1722">
    <w:name w:val="xl1722"/>
    <w:basedOn w:val="ad"/>
    <w:qFormat/>
    <w:rsid w:val="00B732A3"/>
    <w:pPr>
      <w:widowControl/>
      <w:shd w:val="clear" w:color="FFFF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23">
    <w:name w:val="xl1723"/>
    <w:basedOn w:val="ad"/>
    <w:qFormat/>
    <w:rsid w:val="00B732A3"/>
    <w:pPr>
      <w:widowControl/>
      <w:shd w:val="clear" w:color="FFFF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24">
    <w:name w:val="xl1724"/>
    <w:basedOn w:val="ad"/>
    <w:qFormat/>
    <w:rsid w:val="00B732A3"/>
    <w:pPr>
      <w:widowControl/>
      <w:shd w:val="clear" w:color="FFFF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25">
    <w:name w:val="xl1725"/>
    <w:basedOn w:val="ad"/>
    <w:qFormat/>
    <w:rsid w:val="00B732A3"/>
    <w:pPr>
      <w:widowControl/>
      <w:shd w:val="clear" w:color="FFFF00" w:fill="FDE9D9"/>
      <w:adjustRightInd/>
      <w:spacing w:before="100" w:beforeAutospacing="1" w:after="100" w:afterAutospacing="1"/>
      <w:ind w:firstLine="0"/>
      <w:jc w:val="center"/>
      <w:textAlignment w:val="auto"/>
    </w:pPr>
    <w:rPr>
      <w:rFonts w:eastAsia="Times New Roman" w:cs="Arial"/>
      <w:b/>
      <w:bCs/>
      <w:color w:val="FF0000"/>
      <w:spacing w:val="0"/>
      <w:sz w:val="16"/>
      <w:szCs w:val="16"/>
      <w:lang w:eastAsia="ru-RU"/>
    </w:rPr>
  </w:style>
  <w:style w:type="paragraph" w:customStyle="1" w:styleId="xl1726">
    <w:name w:val="xl1726"/>
    <w:basedOn w:val="ad"/>
    <w:qFormat/>
    <w:rsid w:val="00B732A3"/>
    <w:pPr>
      <w:widowControl/>
      <w:shd w:val="clear" w:color="FFFF00" w:fill="FDE9D9"/>
      <w:adjustRightInd/>
      <w:spacing w:before="100" w:beforeAutospacing="1" w:after="100" w:afterAutospacing="1"/>
      <w:ind w:firstLine="0"/>
      <w:jc w:val="center"/>
      <w:textAlignment w:val="auto"/>
    </w:pPr>
    <w:rPr>
      <w:rFonts w:eastAsia="Times New Roman" w:cs="Arial"/>
      <w:b/>
      <w:bCs/>
      <w:color w:val="FF0000"/>
      <w:spacing w:val="0"/>
      <w:sz w:val="16"/>
      <w:szCs w:val="16"/>
      <w:lang w:eastAsia="ru-RU"/>
    </w:rPr>
  </w:style>
  <w:style w:type="paragraph" w:customStyle="1" w:styleId="xl1727">
    <w:name w:val="xl1727"/>
    <w:basedOn w:val="ad"/>
    <w:qFormat/>
    <w:rsid w:val="00B732A3"/>
    <w:pPr>
      <w:widowControl/>
      <w:shd w:val="clear" w:color="FFFFCC"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28">
    <w:name w:val="xl1728"/>
    <w:basedOn w:val="ad"/>
    <w:qFormat/>
    <w:rsid w:val="00B732A3"/>
    <w:pPr>
      <w:widowControl/>
      <w:shd w:val="clear" w:color="000000" w:fill="FDE9D9"/>
      <w:adjustRightInd/>
      <w:spacing w:before="100" w:beforeAutospacing="1" w:after="100" w:afterAutospacing="1"/>
      <w:ind w:firstLine="0"/>
      <w:jc w:val="center"/>
      <w:textAlignment w:val="auto"/>
    </w:pPr>
    <w:rPr>
      <w:rFonts w:eastAsia="Times New Roman" w:cs="Arial"/>
      <w:spacing w:val="0"/>
      <w:sz w:val="16"/>
      <w:szCs w:val="16"/>
      <w:lang w:eastAsia="ru-RU"/>
    </w:rPr>
  </w:style>
  <w:style w:type="paragraph" w:customStyle="1" w:styleId="xl1729">
    <w:name w:val="xl1729"/>
    <w:basedOn w:val="ad"/>
    <w:qFormat/>
    <w:rsid w:val="00B732A3"/>
    <w:pPr>
      <w:widowControl/>
      <w:shd w:val="clear" w:color="000000" w:fill="FABF8F"/>
      <w:adjustRightInd/>
      <w:spacing w:before="100" w:beforeAutospacing="1" w:after="100" w:afterAutospacing="1"/>
      <w:ind w:firstLine="0"/>
      <w:jc w:val="right"/>
      <w:textAlignment w:val="center"/>
    </w:pPr>
    <w:rPr>
      <w:rFonts w:eastAsia="Times New Roman" w:cs="Arial"/>
      <w:spacing w:val="0"/>
      <w:sz w:val="16"/>
      <w:szCs w:val="16"/>
      <w:lang w:eastAsia="ru-RU"/>
    </w:rPr>
  </w:style>
  <w:style w:type="paragraph" w:customStyle="1" w:styleId="xl1730">
    <w:name w:val="xl1730"/>
    <w:basedOn w:val="ad"/>
    <w:qFormat/>
    <w:rsid w:val="00B732A3"/>
    <w:pPr>
      <w:widowControl/>
      <w:shd w:val="clear" w:color="000000" w:fill="FABF8F"/>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31">
    <w:name w:val="xl1731"/>
    <w:basedOn w:val="ad"/>
    <w:qFormat/>
    <w:rsid w:val="00B732A3"/>
    <w:pPr>
      <w:widowControl/>
      <w:shd w:val="clear" w:color="000000" w:fill="FABF8F"/>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32">
    <w:name w:val="xl1732"/>
    <w:basedOn w:val="ad"/>
    <w:qFormat/>
    <w:rsid w:val="00B732A3"/>
    <w:pPr>
      <w:widowControl/>
      <w:shd w:val="clear" w:color="000000" w:fill="FABF8F"/>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33">
    <w:name w:val="xl1733"/>
    <w:basedOn w:val="ad"/>
    <w:qFormat/>
    <w:rsid w:val="00B732A3"/>
    <w:pPr>
      <w:widowControl/>
      <w:shd w:val="clear" w:color="000000" w:fill="974706"/>
      <w:adjustRightInd/>
      <w:spacing w:before="100" w:beforeAutospacing="1" w:after="100" w:afterAutospacing="1"/>
      <w:ind w:firstLine="0"/>
      <w:jc w:val="left"/>
      <w:textAlignment w:val="auto"/>
    </w:pPr>
    <w:rPr>
      <w:rFonts w:eastAsia="Times New Roman" w:cs="Arial"/>
      <w:b/>
      <w:bCs/>
      <w:color w:val="FFFFFF"/>
      <w:spacing w:val="0"/>
      <w:sz w:val="16"/>
      <w:szCs w:val="16"/>
      <w:lang w:eastAsia="ru-RU"/>
    </w:rPr>
  </w:style>
  <w:style w:type="paragraph" w:customStyle="1" w:styleId="xl1734">
    <w:name w:val="xl1734"/>
    <w:basedOn w:val="ad"/>
    <w:qFormat/>
    <w:rsid w:val="00B732A3"/>
    <w:pPr>
      <w:widowControl/>
      <w:shd w:val="clear" w:color="000000" w:fill="974706"/>
      <w:adjustRightInd/>
      <w:spacing w:before="100" w:beforeAutospacing="1" w:after="100" w:afterAutospacing="1"/>
      <w:ind w:firstLine="0"/>
      <w:jc w:val="center"/>
      <w:textAlignment w:val="auto"/>
    </w:pPr>
    <w:rPr>
      <w:rFonts w:eastAsia="Times New Roman" w:cs="Arial"/>
      <w:spacing w:val="0"/>
      <w:sz w:val="16"/>
      <w:szCs w:val="16"/>
      <w:lang w:eastAsia="ru-RU"/>
    </w:rPr>
  </w:style>
  <w:style w:type="paragraph" w:customStyle="1" w:styleId="xl1735">
    <w:name w:val="xl1735"/>
    <w:basedOn w:val="ad"/>
    <w:qFormat/>
    <w:rsid w:val="00B732A3"/>
    <w:pPr>
      <w:widowControl/>
      <w:shd w:val="clear" w:color="000000" w:fill="974706"/>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36">
    <w:name w:val="xl1736"/>
    <w:basedOn w:val="ad"/>
    <w:qFormat/>
    <w:rsid w:val="00B732A3"/>
    <w:pPr>
      <w:widowControl/>
      <w:shd w:val="clear" w:color="FFFF00" w:fill="BFBFBF"/>
      <w:adjustRightInd/>
      <w:spacing w:before="100" w:beforeAutospacing="1" w:after="100" w:afterAutospacing="1"/>
      <w:ind w:firstLine="0"/>
      <w:jc w:val="right"/>
      <w:textAlignment w:val="auto"/>
    </w:pPr>
    <w:rPr>
      <w:rFonts w:eastAsia="Times New Roman" w:cs="Arial"/>
      <w:b/>
      <w:bCs/>
      <w:spacing w:val="0"/>
      <w:sz w:val="16"/>
      <w:szCs w:val="16"/>
      <w:lang w:eastAsia="ru-RU"/>
    </w:rPr>
  </w:style>
  <w:style w:type="paragraph" w:customStyle="1" w:styleId="xl1737">
    <w:name w:val="xl1737"/>
    <w:basedOn w:val="ad"/>
    <w:qFormat/>
    <w:rsid w:val="00B732A3"/>
    <w:pPr>
      <w:widowControl/>
      <w:shd w:val="clear" w:color="000000" w:fill="C5D9F1"/>
      <w:adjustRightInd/>
      <w:spacing w:before="100" w:beforeAutospacing="1" w:after="100" w:afterAutospacing="1"/>
      <w:ind w:firstLine="0"/>
      <w:jc w:val="right"/>
      <w:textAlignment w:val="auto"/>
    </w:pPr>
    <w:rPr>
      <w:rFonts w:eastAsia="Times New Roman" w:cs="Arial"/>
      <w:spacing w:val="0"/>
      <w:sz w:val="16"/>
      <w:szCs w:val="16"/>
      <w:lang w:eastAsia="ru-RU"/>
    </w:rPr>
  </w:style>
  <w:style w:type="paragraph" w:customStyle="1" w:styleId="xl1738">
    <w:name w:val="xl1738"/>
    <w:basedOn w:val="ad"/>
    <w:qFormat/>
    <w:rsid w:val="00B732A3"/>
    <w:pPr>
      <w:widowControl/>
      <w:shd w:val="clear" w:color="000000" w:fill="FFC000"/>
      <w:adjustRightInd/>
      <w:spacing w:before="100" w:beforeAutospacing="1" w:after="100" w:afterAutospacing="1"/>
      <w:ind w:firstLine="0"/>
      <w:jc w:val="right"/>
      <w:textAlignment w:val="auto"/>
    </w:pPr>
    <w:rPr>
      <w:rFonts w:eastAsia="Times New Roman" w:cs="Arial"/>
      <w:spacing w:val="0"/>
      <w:sz w:val="16"/>
      <w:szCs w:val="16"/>
      <w:lang w:eastAsia="ru-RU"/>
    </w:rPr>
  </w:style>
  <w:style w:type="paragraph" w:customStyle="1" w:styleId="xl1739">
    <w:name w:val="xl1739"/>
    <w:basedOn w:val="ad"/>
    <w:qFormat/>
    <w:rsid w:val="00B732A3"/>
    <w:pPr>
      <w:widowControl/>
      <w:shd w:val="clear" w:color="000000" w:fill="C5D9F1"/>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0">
    <w:name w:val="xl1740"/>
    <w:basedOn w:val="ad"/>
    <w:qFormat/>
    <w:rsid w:val="00B732A3"/>
    <w:pPr>
      <w:widowControl/>
      <w:shd w:val="clear" w:color="000000" w:fill="974706"/>
      <w:adjustRightInd/>
      <w:spacing w:before="100" w:beforeAutospacing="1" w:after="100" w:afterAutospacing="1"/>
      <w:ind w:firstLine="0"/>
      <w:jc w:val="left"/>
      <w:textAlignment w:val="auto"/>
    </w:pPr>
    <w:rPr>
      <w:rFonts w:eastAsia="Times New Roman" w:cs="Arial"/>
      <w:b/>
      <w:bCs/>
      <w:color w:val="FFFFFF"/>
      <w:spacing w:val="0"/>
      <w:sz w:val="16"/>
      <w:szCs w:val="16"/>
      <w:lang w:eastAsia="ru-RU"/>
    </w:rPr>
  </w:style>
  <w:style w:type="paragraph" w:customStyle="1" w:styleId="xl1741">
    <w:name w:val="xl1741"/>
    <w:basedOn w:val="ad"/>
    <w:qFormat/>
    <w:rsid w:val="00B732A3"/>
    <w:pPr>
      <w:widowControl/>
      <w:shd w:val="clear" w:color="000000" w:fill="974706"/>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2">
    <w:name w:val="xl1742"/>
    <w:basedOn w:val="ad"/>
    <w:qFormat/>
    <w:rsid w:val="00B732A3"/>
    <w:pPr>
      <w:widowControl/>
      <w:shd w:val="clear" w:color="000000" w:fill="B7DEE8"/>
      <w:adjustRightInd/>
      <w:spacing w:before="100" w:beforeAutospacing="1" w:after="100" w:afterAutospacing="1"/>
      <w:ind w:firstLine="0"/>
      <w:jc w:val="left"/>
      <w:textAlignment w:val="auto"/>
    </w:pPr>
    <w:rPr>
      <w:rFonts w:eastAsia="Times New Roman" w:cs="Arial"/>
      <w:b/>
      <w:bCs/>
      <w:color w:val="FF0000"/>
      <w:spacing w:val="0"/>
      <w:sz w:val="16"/>
      <w:szCs w:val="16"/>
      <w:lang w:eastAsia="ru-RU"/>
    </w:rPr>
  </w:style>
  <w:style w:type="paragraph" w:customStyle="1" w:styleId="xl1743">
    <w:name w:val="xl1743"/>
    <w:basedOn w:val="ad"/>
    <w:qFormat/>
    <w:rsid w:val="00B732A3"/>
    <w:pPr>
      <w:widowControl/>
      <w:pBdr>
        <w:top w:val="single" w:sz="8" w:space="0" w:color="auto"/>
        <w:left w:val="single" w:sz="8" w:space="0" w:color="auto"/>
        <w:bottom w:val="single" w:sz="8" w:space="0" w:color="auto"/>
        <w:right w:val="single" w:sz="8" w:space="0" w:color="auto"/>
      </w:pBdr>
      <w:shd w:val="clear" w:color="FFFF00" w:fill="B7DEE8"/>
      <w:adjustRightInd/>
      <w:spacing w:before="100" w:beforeAutospacing="1" w:after="100" w:afterAutospacing="1"/>
      <w:ind w:firstLine="0"/>
      <w:jc w:val="center"/>
      <w:textAlignment w:val="auto"/>
    </w:pPr>
    <w:rPr>
      <w:rFonts w:eastAsia="Times New Roman" w:cs="Arial"/>
      <w:b/>
      <w:bCs/>
      <w:spacing w:val="0"/>
      <w:sz w:val="16"/>
      <w:szCs w:val="16"/>
      <w:lang w:eastAsia="ru-RU"/>
    </w:rPr>
  </w:style>
  <w:style w:type="paragraph" w:customStyle="1" w:styleId="xl1744">
    <w:name w:val="xl1744"/>
    <w:basedOn w:val="ad"/>
    <w:qFormat/>
    <w:rsid w:val="00B732A3"/>
    <w:pPr>
      <w:widowControl/>
      <w:shd w:val="clear" w:color="FFFF00" w:fill="B7DEE8"/>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5">
    <w:name w:val="xl1745"/>
    <w:basedOn w:val="ad"/>
    <w:qFormat/>
    <w:rsid w:val="00B732A3"/>
    <w:pPr>
      <w:widowControl/>
      <w:shd w:val="clear" w:color="FFFF00" w:fill="B7DEE8"/>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6">
    <w:name w:val="xl1746"/>
    <w:basedOn w:val="ad"/>
    <w:qFormat/>
    <w:rsid w:val="00B732A3"/>
    <w:pPr>
      <w:widowControl/>
      <w:shd w:val="clear" w:color="FFFF00" w:fill="B7DEE8"/>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7">
    <w:name w:val="xl1747"/>
    <w:basedOn w:val="ad"/>
    <w:qFormat/>
    <w:rsid w:val="00B732A3"/>
    <w:pPr>
      <w:widowControl/>
      <w:shd w:val="clear" w:color="FFFFCC" w:fill="B7DEE8"/>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48">
    <w:name w:val="xl1748"/>
    <w:basedOn w:val="ad"/>
    <w:qFormat/>
    <w:rsid w:val="00B732A3"/>
    <w:pPr>
      <w:widowControl/>
      <w:shd w:val="clear" w:color="FFFF00" w:fill="FDE9D9"/>
      <w:adjustRightInd/>
      <w:spacing w:before="100" w:beforeAutospacing="1" w:after="100" w:afterAutospacing="1"/>
      <w:ind w:firstLine="0"/>
      <w:jc w:val="center"/>
      <w:textAlignment w:val="auto"/>
    </w:pPr>
    <w:rPr>
      <w:rFonts w:eastAsia="Times New Roman" w:cs="Arial"/>
      <w:b/>
      <w:bCs/>
      <w:spacing w:val="0"/>
      <w:sz w:val="16"/>
      <w:szCs w:val="16"/>
      <w:lang w:eastAsia="ru-RU"/>
    </w:rPr>
  </w:style>
  <w:style w:type="paragraph" w:customStyle="1" w:styleId="xl1749">
    <w:name w:val="xl1749"/>
    <w:basedOn w:val="ad"/>
    <w:qFormat/>
    <w:rsid w:val="00B732A3"/>
    <w:pPr>
      <w:widowControl/>
      <w:shd w:val="clear" w:color="FFFF00" w:fill="BFBFBF"/>
      <w:adjustRightInd/>
      <w:spacing w:before="100" w:beforeAutospacing="1" w:after="100" w:afterAutospacing="1"/>
      <w:ind w:firstLine="0"/>
      <w:jc w:val="left"/>
      <w:textAlignment w:val="auto"/>
    </w:pPr>
    <w:rPr>
      <w:rFonts w:eastAsia="Times New Roman" w:cs="Arial"/>
      <w:b/>
      <w:bCs/>
      <w:spacing w:val="0"/>
      <w:sz w:val="16"/>
      <w:szCs w:val="16"/>
      <w:lang w:eastAsia="ru-RU"/>
    </w:rPr>
  </w:style>
  <w:style w:type="paragraph" w:customStyle="1" w:styleId="xl1750">
    <w:name w:val="xl1750"/>
    <w:basedOn w:val="ad"/>
    <w:qFormat/>
    <w:rsid w:val="00B732A3"/>
    <w:pPr>
      <w:widowControl/>
      <w:shd w:val="clear" w:color="FFFF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1">
    <w:name w:val="xl1751"/>
    <w:basedOn w:val="ad"/>
    <w:qFormat/>
    <w:rsid w:val="00B732A3"/>
    <w:pPr>
      <w:widowControl/>
      <w:shd w:val="clear" w:color="0000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2">
    <w:name w:val="xl1752"/>
    <w:basedOn w:val="ad"/>
    <w:qFormat/>
    <w:rsid w:val="00B732A3"/>
    <w:pPr>
      <w:widowControl/>
      <w:shd w:val="clear" w:color="0000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3">
    <w:name w:val="xl1753"/>
    <w:basedOn w:val="ad"/>
    <w:qFormat/>
    <w:rsid w:val="00B732A3"/>
    <w:pPr>
      <w:widowControl/>
      <w:shd w:val="clear" w:color="000000" w:fill="B8CCE4"/>
      <w:adjustRightInd/>
      <w:spacing w:before="100" w:beforeAutospacing="1" w:after="100" w:afterAutospacing="1"/>
      <w:ind w:firstLine="0"/>
      <w:jc w:val="left"/>
      <w:textAlignment w:val="auto"/>
    </w:pPr>
    <w:rPr>
      <w:rFonts w:eastAsia="Times New Roman" w:cs="Arial"/>
      <w:b/>
      <w:bCs/>
      <w:color w:val="FF0000"/>
      <w:spacing w:val="0"/>
      <w:sz w:val="16"/>
      <w:szCs w:val="16"/>
      <w:lang w:eastAsia="ru-RU"/>
    </w:rPr>
  </w:style>
  <w:style w:type="paragraph" w:customStyle="1" w:styleId="xl1754">
    <w:name w:val="xl1754"/>
    <w:basedOn w:val="ad"/>
    <w:qFormat/>
    <w:rsid w:val="00B732A3"/>
    <w:pPr>
      <w:widowControl/>
      <w:shd w:val="clear" w:color="FFFF00" w:fill="B8CCE4"/>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5">
    <w:name w:val="xl1755"/>
    <w:basedOn w:val="ad"/>
    <w:qFormat/>
    <w:rsid w:val="00B732A3"/>
    <w:pPr>
      <w:widowControl/>
      <w:shd w:val="clear" w:color="FFFF00" w:fill="BFBFBF"/>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6">
    <w:name w:val="xl1756"/>
    <w:basedOn w:val="ad"/>
    <w:qFormat/>
    <w:rsid w:val="00B732A3"/>
    <w:pPr>
      <w:widowControl/>
      <w:shd w:val="clear" w:color="000000" w:fill="B8CCE4"/>
      <w:adjustRightInd/>
      <w:spacing w:before="100" w:beforeAutospacing="1" w:after="100" w:afterAutospacing="1"/>
      <w:ind w:firstLine="0"/>
      <w:jc w:val="left"/>
      <w:textAlignment w:val="auto"/>
    </w:pPr>
    <w:rPr>
      <w:rFonts w:eastAsia="Times New Roman" w:cs="Arial"/>
      <w:b/>
      <w:bCs/>
      <w:spacing w:val="0"/>
      <w:sz w:val="16"/>
      <w:szCs w:val="16"/>
      <w:lang w:eastAsia="ru-RU"/>
    </w:rPr>
  </w:style>
  <w:style w:type="paragraph" w:customStyle="1" w:styleId="xl1757">
    <w:name w:val="xl1757"/>
    <w:basedOn w:val="ad"/>
    <w:qFormat/>
    <w:rsid w:val="00B732A3"/>
    <w:pPr>
      <w:widowControl/>
      <w:shd w:val="clear" w:color="FFFF00" w:fill="B8CCE4"/>
      <w:adjustRightInd/>
      <w:spacing w:before="100" w:beforeAutospacing="1" w:after="100" w:afterAutospacing="1"/>
      <w:ind w:firstLine="0"/>
      <w:jc w:val="center"/>
      <w:textAlignment w:val="auto"/>
    </w:pPr>
    <w:rPr>
      <w:rFonts w:eastAsia="Times New Roman" w:cs="Arial"/>
      <w:b/>
      <w:bCs/>
      <w:spacing w:val="0"/>
      <w:sz w:val="16"/>
      <w:szCs w:val="16"/>
      <w:lang w:eastAsia="ru-RU"/>
    </w:rPr>
  </w:style>
  <w:style w:type="paragraph" w:customStyle="1" w:styleId="xl1758">
    <w:name w:val="xl1758"/>
    <w:basedOn w:val="ad"/>
    <w:qFormat/>
    <w:rsid w:val="00B732A3"/>
    <w:pPr>
      <w:widowControl/>
      <w:shd w:val="clear" w:color="FFFF00" w:fill="BFBFBF"/>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59">
    <w:name w:val="xl1759"/>
    <w:basedOn w:val="ad"/>
    <w:qFormat/>
    <w:rsid w:val="00B732A3"/>
    <w:pPr>
      <w:widowControl/>
      <w:shd w:val="clear" w:color="000000" w:fill="800000"/>
      <w:adjustRightInd/>
      <w:spacing w:before="100" w:beforeAutospacing="1" w:after="100" w:afterAutospacing="1"/>
      <w:ind w:firstLine="0"/>
      <w:jc w:val="center"/>
      <w:textAlignment w:val="center"/>
    </w:pPr>
    <w:rPr>
      <w:rFonts w:eastAsia="Times New Roman" w:cs="Arial"/>
      <w:b/>
      <w:bCs/>
      <w:color w:val="FFFFFF"/>
      <w:spacing w:val="0"/>
      <w:sz w:val="24"/>
      <w:szCs w:val="24"/>
      <w:lang w:eastAsia="ru-RU"/>
    </w:rPr>
  </w:style>
  <w:style w:type="paragraph" w:customStyle="1" w:styleId="xl1760">
    <w:name w:val="xl1760"/>
    <w:basedOn w:val="ad"/>
    <w:qFormat/>
    <w:rsid w:val="00B732A3"/>
    <w:pPr>
      <w:widowControl/>
      <w:shd w:val="clear" w:color="000000" w:fill="FDE9D9"/>
      <w:adjustRightInd/>
      <w:spacing w:before="100" w:beforeAutospacing="1" w:after="100" w:afterAutospacing="1"/>
      <w:ind w:firstLine="0"/>
      <w:jc w:val="left"/>
      <w:textAlignment w:val="auto"/>
    </w:pPr>
    <w:rPr>
      <w:rFonts w:eastAsia="Times New Roman" w:cs="Arial"/>
      <w:b/>
      <w:bCs/>
      <w:color w:val="FF0000"/>
      <w:spacing w:val="0"/>
      <w:sz w:val="16"/>
      <w:szCs w:val="16"/>
      <w:lang w:eastAsia="ru-RU"/>
    </w:rPr>
  </w:style>
  <w:style w:type="paragraph" w:customStyle="1" w:styleId="xl1761">
    <w:name w:val="xl1761"/>
    <w:basedOn w:val="ad"/>
    <w:qFormat/>
    <w:rsid w:val="00B732A3"/>
    <w:pPr>
      <w:widowControl/>
      <w:shd w:val="clear" w:color="000000" w:fill="B8CCE4"/>
      <w:adjustRightInd/>
      <w:spacing w:before="100" w:beforeAutospacing="1" w:after="100" w:afterAutospacing="1"/>
      <w:ind w:firstLine="0"/>
      <w:jc w:val="left"/>
      <w:textAlignment w:val="center"/>
    </w:pPr>
    <w:rPr>
      <w:rFonts w:eastAsia="Times New Roman" w:cs="Arial"/>
      <w:b/>
      <w:bCs/>
      <w:spacing w:val="0"/>
      <w:sz w:val="16"/>
      <w:szCs w:val="16"/>
      <w:lang w:eastAsia="ru-RU"/>
    </w:rPr>
  </w:style>
  <w:style w:type="paragraph" w:customStyle="1" w:styleId="xl1762">
    <w:name w:val="xl1762"/>
    <w:basedOn w:val="ad"/>
    <w:qFormat/>
    <w:rsid w:val="00B732A3"/>
    <w:pPr>
      <w:widowControl/>
      <w:shd w:val="clear" w:color="000000" w:fill="FDE9D9"/>
      <w:adjustRightInd/>
      <w:spacing w:before="100" w:beforeAutospacing="1" w:after="100" w:afterAutospacing="1"/>
      <w:ind w:firstLine="0"/>
      <w:jc w:val="left"/>
      <w:textAlignment w:val="center"/>
    </w:pPr>
    <w:rPr>
      <w:rFonts w:eastAsia="Times New Roman" w:cs="Arial"/>
      <w:b/>
      <w:bCs/>
      <w:color w:val="FF0000"/>
      <w:spacing w:val="0"/>
      <w:sz w:val="16"/>
      <w:szCs w:val="16"/>
      <w:lang w:eastAsia="ru-RU"/>
    </w:rPr>
  </w:style>
  <w:style w:type="paragraph" w:customStyle="1" w:styleId="xl1763">
    <w:name w:val="xl1763"/>
    <w:basedOn w:val="ad"/>
    <w:qFormat/>
    <w:rsid w:val="00B732A3"/>
    <w:pPr>
      <w:widowControl/>
      <w:shd w:val="clear" w:color="000000" w:fill="FABF8F"/>
      <w:adjustRightInd/>
      <w:spacing w:before="100" w:beforeAutospacing="1" w:after="100" w:afterAutospacing="1"/>
      <w:ind w:firstLine="0"/>
      <w:jc w:val="right"/>
      <w:textAlignment w:val="center"/>
    </w:pPr>
    <w:rPr>
      <w:rFonts w:eastAsia="Times New Roman" w:cs="Arial"/>
      <w:spacing w:val="0"/>
      <w:sz w:val="16"/>
      <w:szCs w:val="16"/>
      <w:lang w:eastAsia="ru-RU"/>
    </w:rPr>
  </w:style>
  <w:style w:type="paragraph" w:customStyle="1" w:styleId="xl1764">
    <w:name w:val="xl1764"/>
    <w:basedOn w:val="ad"/>
    <w:qFormat/>
    <w:rsid w:val="00B732A3"/>
    <w:pPr>
      <w:widowControl/>
      <w:shd w:val="clear" w:color="000000" w:fill="FABF8F"/>
      <w:adjustRightInd/>
      <w:spacing w:before="100" w:beforeAutospacing="1" w:after="100" w:afterAutospacing="1"/>
      <w:ind w:firstLine="0"/>
      <w:jc w:val="right"/>
      <w:textAlignment w:val="auto"/>
    </w:pPr>
    <w:rPr>
      <w:rFonts w:eastAsia="Times New Roman" w:cs="Arial"/>
      <w:spacing w:val="0"/>
      <w:sz w:val="16"/>
      <w:szCs w:val="16"/>
      <w:lang w:eastAsia="ru-RU"/>
    </w:rPr>
  </w:style>
  <w:style w:type="paragraph" w:customStyle="1" w:styleId="xl1765">
    <w:name w:val="xl1765"/>
    <w:basedOn w:val="ad"/>
    <w:qFormat/>
    <w:rsid w:val="00B732A3"/>
    <w:pPr>
      <w:widowControl/>
      <w:shd w:val="clear" w:color="000000" w:fill="FABF8F"/>
      <w:adjustRightInd/>
      <w:spacing w:before="100" w:beforeAutospacing="1" w:after="100" w:afterAutospacing="1"/>
      <w:ind w:firstLine="0"/>
      <w:jc w:val="right"/>
      <w:textAlignment w:val="auto"/>
    </w:pPr>
    <w:rPr>
      <w:rFonts w:eastAsia="Times New Roman" w:cs="Arial"/>
      <w:spacing w:val="0"/>
      <w:sz w:val="16"/>
      <w:szCs w:val="16"/>
      <w:lang w:eastAsia="ru-RU"/>
    </w:rPr>
  </w:style>
  <w:style w:type="paragraph" w:customStyle="1" w:styleId="xl1766">
    <w:name w:val="xl1766"/>
    <w:basedOn w:val="ad"/>
    <w:qFormat/>
    <w:rsid w:val="00B732A3"/>
    <w:pPr>
      <w:widowControl/>
      <w:shd w:val="clear" w:color="000000" w:fill="974706"/>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67">
    <w:name w:val="xl1767"/>
    <w:basedOn w:val="ad"/>
    <w:qFormat/>
    <w:rsid w:val="00B732A3"/>
    <w:pPr>
      <w:widowControl/>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68">
    <w:name w:val="xl1768"/>
    <w:basedOn w:val="ad"/>
    <w:qFormat/>
    <w:rsid w:val="00B732A3"/>
    <w:pPr>
      <w:widowControl/>
      <w:shd w:val="clear" w:color="FFFF00" w:fill="B8CCE4"/>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69">
    <w:name w:val="xl1769"/>
    <w:basedOn w:val="ad"/>
    <w:qFormat/>
    <w:rsid w:val="00B732A3"/>
    <w:pPr>
      <w:widowControl/>
      <w:shd w:val="clear" w:color="FFFF00" w:fill="FDE9D9"/>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70">
    <w:name w:val="xl1770"/>
    <w:basedOn w:val="ad"/>
    <w:qFormat/>
    <w:rsid w:val="00B732A3"/>
    <w:pPr>
      <w:widowControl/>
      <w:shd w:val="clear" w:color="FFFF00" w:fill="B7DEE8"/>
      <w:adjustRightInd/>
      <w:spacing w:before="100" w:beforeAutospacing="1" w:after="100" w:afterAutospacing="1"/>
      <w:ind w:firstLine="0"/>
      <w:jc w:val="center"/>
      <w:textAlignment w:val="auto"/>
    </w:pPr>
    <w:rPr>
      <w:rFonts w:eastAsia="Times New Roman" w:cs="Arial"/>
      <w:b/>
      <w:bCs/>
      <w:color w:val="FF0000"/>
      <w:spacing w:val="0"/>
      <w:sz w:val="16"/>
      <w:szCs w:val="16"/>
      <w:lang w:eastAsia="ru-RU"/>
    </w:rPr>
  </w:style>
  <w:style w:type="paragraph" w:customStyle="1" w:styleId="xl1771">
    <w:name w:val="xl1771"/>
    <w:basedOn w:val="ad"/>
    <w:qFormat/>
    <w:rsid w:val="00B732A3"/>
    <w:pPr>
      <w:widowControl/>
      <w:shd w:val="clear" w:color="000000" w:fill="92D050"/>
      <w:adjustRightInd/>
      <w:spacing w:before="100" w:beforeAutospacing="1" w:after="100" w:afterAutospacing="1"/>
      <w:ind w:firstLine="0"/>
      <w:jc w:val="right"/>
      <w:textAlignment w:val="auto"/>
    </w:pPr>
    <w:rPr>
      <w:rFonts w:eastAsia="Times New Roman" w:cs="Arial"/>
      <w:spacing w:val="0"/>
      <w:sz w:val="16"/>
      <w:szCs w:val="16"/>
      <w:lang w:eastAsia="ru-RU"/>
    </w:rPr>
  </w:style>
  <w:style w:type="paragraph" w:customStyle="1" w:styleId="xl1772">
    <w:name w:val="xl1772"/>
    <w:basedOn w:val="ad"/>
    <w:qFormat/>
    <w:rsid w:val="00B732A3"/>
    <w:pPr>
      <w:widowControl/>
      <w:shd w:val="clear" w:color="000000" w:fill="92D050"/>
      <w:adjustRightInd/>
      <w:spacing w:before="100" w:beforeAutospacing="1" w:after="100" w:afterAutospacing="1"/>
      <w:ind w:firstLine="0"/>
      <w:jc w:val="left"/>
      <w:textAlignment w:val="auto"/>
    </w:pPr>
    <w:rPr>
      <w:rFonts w:eastAsia="Times New Roman" w:cs="Arial"/>
      <w:spacing w:val="0"/>
      <w:sz w:val="16"/>
      <w:szCs w:val="16"/>
      <w:lang w:eastAsia="ru-RU"/>
    </w:rPr>
  </w:style>
  <w:style w:type="paragraph" w:customStyle="1" w:styleId="xl1773">
    <w:name w:val="xl1773"/>
    <w:basedOn w:val="ad"/>
    <w:qFormat/>
    <w:rsid w:val="00B732A3"/>
    <w:pPr>
      <w:widowControl/>
      <w:shd w:val="clear" w:color="FFFF00" w:fill="FF0000"/>
      <w:adjustRightInd/>
      <w:spacing w:before="100" w:beforeAutospacing="1" w:after="100" w:afterAutospacing="1"/>
      <w:ind w:firstLine="0"/>
      <w:jc w:val="left"/>
      <w:textAlignment w:val="auto"/>
    </w:pPr>
    <w:rPr>
      <w:rFonts w:eastAsia="Times New Roman" w:cs="Arial"/>
      <w:spacing w:val="0"/>
      <w:sz w:val="16"/>
      <w:szCs w:val="16"/>
      <w:lang w:eastAsia="ru-RU"/>
    </w:rPr>
  </w:style>
  <w:style w:type="numbering" w:customStyle="1" w:styleId="2613">
    <w:name w:val="Нет списка261"/>
    <w:next w:val="af0"/>
    <w:uiPriority w:val="99"/>
    <w:semiHidden/>
    <w:unhideWhenUsed/>
    <w:rsid w:val="00B732A3"/>
  </w:style>
  <w:style w:type="numbering" w:customStyle="1" w:styleId="11111160">
    <w:name w:val="1 / 1.1 / 1.1.16"/>
    <w:basedOn w:val="af0"/>
    <w:next w:val="111111"/>
    <w:locked/>
    <w:rsid w:val="00B732A3"/>
  </w:style>
  <w:style w:type="numbering" w:customStyle="1" w:styleId="11011">
    <w:name w:val="Нет списка1101"/>
    <w:next w:val="af0"/>
    <w:uiPriority w:val="99"/>
    <w:semiHidden/>
    <w:unhideWhenUsed/>
    <w:rsid w:val="00B732A3"/>
  </w:style>
  <w:style w:type="table" w:customStyle="1" w:styleId="1105">
    <w:name w:val="Светлая заливка110"/>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5">
    <w:name w:val="Светлая заливка119"/>
    <w:basedOn w:val="af"/>
    <w:uiPriority w:val="60"/>
    <w:rsid w:val="00B732A3"/>
    <w:pPr>
      <w:jc w:val="right"/>
    </w:pPr>
    <w:rPr>
      <w:rFonts w:ascii="Arial" w:hAnsi="Arial"/>
      <w:color w:val="000000"/>
      <w:sz w:val="18"/>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711">
    <w:name w:val="Нет списка271"/>
    <w:next w:val="af0"/>
    <w:uiPriority w:val="99"/>
    <w:semiHidden/>
    <w:unhideWhenUsed/>
    <w:rsid w:val="00B732A3"/>
  </w:style>
  <w:style w:type="numbering" w:customStyle="1" w:styleId="1111117">
    <w:name w:val="1 / 1.1 / 1.1.17"/>
    <w:basedOn w:val="af0"/>
    <w:next w:val="111111"/>
    <w:locked/>
    <w:rsid w:val="00B732A3"/>
  </w:style>
  <w:style w:type="numbering" w:customStyle="1" w:styleId="11612">
    <w:name w:val="Нет списка1161"/>
    <w:next w:val="af0"/>
    <w:uiPriority w:val="99"/>
    <w:semiHidden/>
    <w:unhideWhenUsed/>
    <w:rsid w:val="00B732A3"/>
  </w:style>
  <w:style w:type="table" w:customStyle="1" w:styleId="1204">
    <w:name w:val="Светлая заливка120"/>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5">
    <w:name w:val="Светлая заливка1110"/>
    <w:basedOn w:val="af"/>
    <w:uiPriority w:val="60"/>
    <w:rsid w:val="00B732A3"/>
    <w:pPr>
      <w:jc w:val="right"/>
    </w:pPr>
    <w:rPr>
      <w:rFonts w:ascii="Arial" w:hAnsi="Arial"/>
      <w:color w:val="000000"/>
      <w:sz w:val="18"/>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xl7334">
    <w:name w:val="xl733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35">
    <w:name w:val="xl733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36">
    <w:name w:val="xl733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Arial Narrow" w:eastAsia="Times New Roman" w:hAnsi="Arial Narrow"/>
      <w:spacing w:val="0"/>
      <w:sz w:val="20"/>
      <w:szCs w:val="20"/>
      <w:lang w:eastAsia="ru-RU"/>
    </w:rPr>
  </w:style>
  <w:style w:type="paragraph" w:customStyle="1" w:styleId="xl7337">
    <w:name w:val="xl733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38">
    <w:name w:val="xl733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39">
    <w:name w:val="xl733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Arial Narrow" w:eastAsia="Times New Roman" w:hAnsi="Arial Narrow"/>
      <w:b/>
      <w:bCs/>
      <w:i/>
      <w:iCs/>
      <w:spacing w:val="0"/>
      <w:sz w:val="20"/>
      <w:szCs w:val="20"/>
      <w:lang w:eastAsia="ru-RU"/>
    </w:rPr>
  </w:style>
  <w:style w:type="paragraph" w:customStyle="1" w:styleId="xl7340">
    <w:name w:val="xl734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41">
    <w:name w:val="xl734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u w:val="single"/>
      <w:lang w:eastAsia="ru-RU"/>
    </w:rPr>
  </w:style>
  <w:style w:type="paragraph" w:customStyle="1" w:styleId="xl7342">
    <w:name w:val="xl734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43">
    <w:name w:val="xl734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44">
    <w:name w:val="xl734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45">
    <w:name w:val="xl7345"/>
    <w:basedOn w:val="ad"/>
    <w:qFormat/>
    <w:rsid w:val="00B732A3"/>
    <w:pPr>
      <w:widowControl/>
      <w:adjustRightInd/>
      <w:spacing w:before="100" w:beforeAutospacing="1" w:after="100" w:afterAutospacing="1"/>
      <w:ind w:firstLine="0"/>
      <w:jc w:val="left"/>
      <w:textAlignment w:val="auto"/>
    </w:pPr>
    <w:rPr>
      <w:rFonts w:ascii="Arial Narrow" w:eastAsia="Times New Roman" w:hAnsi="Arial Narrow"/>
      <w:spacing w:val="0"/>
      <w:sz w:val="20"/>
      <w:szCs w:val="20"/>
      <w:lang w:eastAsia="ru-RU"/>
    </w:rPr>
  </w:style>
  <w:style w:type="paragraph" w:customStyle="1" w:styleId="xl7346">
    <w:name w:val="xl7346"/>
    <w:basedOn w:val="ad"/>
    <w:qFormat/>
    <w:rsid w:val="00B732A3"/>
    <w:pPr>
      <w:widowControl/>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7347">
    <w:name w:val="xl7347"/>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right"/>
      <w:textAlignment w:val="auto"/>
    </w:pPr>
    <w:rPr>
      <w:rFonts w:ascii="Arial Narrow" w:eastAsia="Times New Roman" w:hAnsi="Arial Narrow"/>
      <w:b/>
      <w:bCs/>
      <w:i/>
      <w:iCs/>
      <w:spacing w:val="0"/>
      <w:sz w:val="20"/>
      <w:szCs w:val="20"/>
      <w:lang w:eastAsia="ru-RU"/>
    </w:rPr>
  </w:style>
  <w:style w:type="paragraph" w:customStyle="1" w:styleId="xl7348">
    <w:name w:val="xl7348"/>
    <w:basedOn w:val="ad"/>
    <w:qFormat/>
    <w:rsid w:val="00B732A3"/>
    <w:pPr>
      <w:widowControl/>
      <w:pBdr>
        <w:top w:val="single" w:sz="4" w:space="0" w:color="auto"/>
        <w:left w:val="single" w:sz="4" w:space="0" w:color="auto"/>
        <w:bottom w:val="single" w:sz="4" w:space="0" w:color="auto"/>
        <w:right w:val="single" w:sz="4" w:space="0" w:color="auto"/>
      </w:pBdr>
      <w:shd w:val="clear" w:color="000000" w:fill="CCC0DA"/>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49">
    <w:name w:val="xl7349"/>
    <w:basedOn w:val="ad"/>
    <w:qFormat/>
    <w:rsid w:val="00B732A3"/>
    <w:pPr>
      <w:widowControl/>
      <w:pBdr>
        <w:top w:val="single" w:sz="4" w:space="0" w:color="auto"/>
        <w:left w:val="single" w:sz="4" w:space="0" w:color="auto"/>
        <w:bottom w:val="single" w:sz="4" w:space="0" w:color="auto"/>
        <w:right w:val="single" w:sz="4" w:space="0" w:color="auto"/>
      </w:pBdr>
      <w:shd w:val="clear" w:color="000000" w:fill="CCC0DA"/>
      <w:adjustRightInd/>
      <w:spacing w:before="100" w:beforeAutospacing="1" w:after="100" w:afterAutospacing="1"/>
      <w:ind w:firstLine="0"/>
      <w:jc w:val="right"/>
      <w:textAlignment w:val="auto"/>
    </w:pPr>
    <w:rPr>
      <w:rFonts w:ascii="Arial Narrow" w:eastAsia="Times New Roman" w:hAnsi="Arial Narrow"/>
      <w:b/>
      <w:bCs/>
      <w:i/>
      <w:iCs/>
      <w:spacing w:val="0"/>
      <w:sz w:val="20"/>
      <w:szCs w:val="20"/>
      <w:lang w:eastAsia="ru-RU"/>
    </w:rPr>
  </w:style>
  <w:style w:type="paragraph" w:customStyle="1" w:styleId="xl7350">
    <w:name w:val="xl7350"/>
    <w:basedOn w:val="ad"/>
    <w:qFormat/>
    <w:rsid w:val="00B732A3"/>
    <w:pPr>
      <w:widowControl/>
      <w:shd w:val="clear" w:color="000000" w:fill="CCC0DA"/>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7351">
    <w:name w:val="xl7351"/>
    <w:basedOn w:val="ad"/>
    <w:qFormat/>
    <w:rsid w:val="00B732A3"/>
    <w:pPr>
      <w:widowControl/>
      <w:pBdr>
        <w:top w:val="single" w:sz="4" w:space="0" w:color="auto"/>
        <w:left w:val="single" w:sz="4" w:space="0" w:color="auto"/>
        <w:bottom w:val="single" w:sz="4" w:space="0" w:color="auto"/>
        <w:right w:val="single" w:sz="4" w:space="0" w:color="auto"/>
      </w:pBdr>
      <w:shd w:val="clear" w:color="000000" w:fill="DA9694"/>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52">
    <w:name w:val="xl7352"/>
    <w:basedOn w:val="ad"/>
    <w:qFormat/>
    <w:rsid w:val="00B732A3"/>
    <w:pPr>
      <w:widowControl/>
      <w:shd w:val="clear" w:color="000000" w:fill="DA9694"/>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7353">
    <w:name w:val="xl7353"/>
    <w:basedOn w:val="ad"/>
    <w:qFormat/>
    <w:rsid w:val="00B732A3"/>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54">
    <w:name w:val="xl7354"/>
    <w:basedOn w:val="ad"/>
    <w:qFormat/>
    <w:rsid w:val="00B732A3"/>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left"/>
      <w:textAlignment w:val="auto"/>
    </w:pPr>
    <w:rPr>
      <w:rFonts w:ascii="Arial Narrow" w:eastAsia="Times New Roman" w:hAnsi="Arial Narrow"/>
      <w:b/>
      <w:bCs/>
      <w:i/>
      <w:iCs/>
      <w:spacing w:val="0"/>
      <w:sz w:val="20"/>
      <w:szCs w:val="20"/>
      <w:lang w:eastAsia="ru-RU"/>
    </w:rPr>
  </w:style>
  <w:style w:type="paragraph" w:customStyle="1" w:styleId="xl7355">
    <w:name w:val="xl7355"/>
    <w:basedOn w:val="ad"/>
    <w:qFormat/>
    <w:rsid w:val="00B732A3"/>
    <w:pPr>
      <w:widowControl/>
      <w:pBdr>
        <w:top w:val="single" w:sz="4" w:space="0" w:color="auto"/>
        <w:left w:val="single" w:sz="4" w:space="0" w:color="auto"/>
        <w:bottom w:val="single" w:sz="4" w:space="0" w:color="auto"/>
        <w:right w:val="single" w:sz="4" w:space="0" w:color="auto"/>
      </w:pBdr>
      <w:shd w:val="clear" w:color="000000" w:fill="D8E4BC"/>
      <w:adjustRightInd/>
      <w:spacing w:before="100" w:beforeAutospacing="1" w:after="100" w:afterAutospacing="1"/>
      <w:ind w:firstLine="0"/>
      <w:jc w:val="right"/>
      <w:textAlignment w:val="auto"/>
    </w:pPr>
    <w:rPr>
      <w:rFonts w:ascii="Arial Narrow" w:eastAsia="Times New Roman" w:hAnsi="Arial Narrow"/>
      <w:b/>
      <w:bCs/>
      <w:i/>
      <w:iCs/>
      <w:spacing w:val="0"/>
      <w:sz w:val="20"/>
      <w:szCs w:val="20"/>
      <w:lang w:eastAsia="ru-RU"/>
    </w:rPr>
  </w:style>
  <w:style w:type="paragraph" w:customStyle="1" w:styleId="xl7356">
    <w:name w:val="xl7356"/>
    <w:basedOn w:val="ad"/>
    <w:qFormat/>
    <w:rsid w:val="00B732A3"/>
    <w:pPr>
      <w:widowControl/>
      <w:pBdr>
        <w:top w:val="single" w:sz="4" w:space="0" w:color="auto"/>
        <w:left w:val="single" w:sz="4" w:space="0" w:color="auto"/>
        <w:bottom w:val="single" w:sz="4" w:space="0" w:color="auto"/>
        <w:right w:val="single" w:sz="4" w:space="0" w:color="auto"/>
      </w:pBdr>
      <w:shd w:val="clear" w:color="000000" w:fill="DCE6F1"/>
      <w:adjustRightInd/>
      <w:spacing w:before="100" w:beforeAutospacing="1" w:after="100" w:afterAutospacing="1"/>
      <w:ind w:firstLine="0"/>
      <w:jc w:val="right"/>
      <w:textAlignment w:val="auto"/>
    </w:pPr>
    <w:rPr>
      <w:rFonts w:ascii="Arial Narrow" w:eastAsia="Times New Roman" w:hAnsi="Arial Narrow"/>
      <w:b/>
      <w:bCs/>
      <w:i/>
      <w:iCs/>
      <w:spacing w:val="0"/>
      <w:sz w:val="20"/>
      <w:szCs w:val="20"/>
      <w:lang w:eastAsia="ru-RU"/>
    </w:rPr>
  </w:style>
  <w:style w:type="paragraph" w:customStyle="1" w:styleId="xl7357">
    <w:name w:val="xl7357"/>
    <w:basedOn w:val="ad"/>
    <w:qFormat/>
    <w:rsid w:val="00B732A3"/>
    <w:pPr>
      <w:widowControl/>
      <w:pBdr>
        <w:top w:val="single" w:sz="4" w:space="0" w:color="auto"/>
        <w:left w:val="single" w:sz="4" w:space="0" w:color="auto"/>
        <w:bottom w:val="single" w:sz="4" w:space="0" w:color="auto"/>
        <w:right w:val="single" w:sz="4" w:space="0" w:color="auto"/>
      </w:pBdr>
      <w:shd w:val="clear" w:color="000000" w:fill="DA9694"/>
      <w:adjustRightInd/>
      <w:spacing w:before="100" w:beforeAutospacing="1" w:after="100" w:afterAutospacing="1"/>
      <w:ind w:firstLine="0"/>
      <w:jc w:val="right"/>
      <w:textAlignment w:val="auto"/>
    </w:pPr>
    <w:rPr>
      <w:rFonts w:ascii="Arial Narrow" w:eastAsia="Times New Roman" w:hAnsi="Arial Narrow"/>
      <w:b/>
      <w:bCs/>
      <w:i/>
      <w:iCs/>
      <w:spacing w:val="0"/>
      <w:sz w:val="20"/>
      <w:szCs w:val="20"/>
      <w:lang w:eastAsia="ru-RU"/>
    </w:rPr>
  </w:style>
  <w:style w:type="paragraph" w:customStyle="1" w:styleId="xl58843">
    <w:name w:val="xl5884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44">
    <w:name w:val="xl5884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45">
    <w:name w:val="xl58845"/>
    <w:basedOn w:val="ad"/>
    <w:qFormat/>
    <w:rsid w:val="00B732A3"/>
    <w:pPr>
      <w:widowControl/>
      <w:pBdr>
        <w:top w:val="single" w:sz="4" w:space="0" w:color="auto"/>
        <w:left w:val="single" w:sz="4" w:space="0" w:color="auto"/>
        <w:bottom w:val="single" w:sz="4" w:space="0" w:color="auto"/>
        <w:right w:val="single" w:sz="4" w:space="0" w:color="auto"/>
      </w:pBdr>
      <w:shd w:val="clear" w:color="000000" w:fill="948B54"/>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46">
    <w:name w:val="xl58846"/>
    <w:basedOn w:val="ad"/>
    <w:qFormat/>
    <w:rsid w:val="00B732A3"/>
    <w:pPr>
      <w:widowControl/>
      <w:pBdr>
        <w:top w:val="single" w:sz="4" w:space="0" w:color="auto"/>
        <w:left w:val="single" w:sz="4" w:space="0" w:color="auto"/>
        <w:bottom w:val="single" w:sz="4" w:space="0" w:color="auto"/>
        <w:right w:val="single" w:sz="4" w:space="0" w:color="auto"/>
      </w:pBdr>
      <w:shd w:val="clear" w:color="000000" w:fill="948B54"/>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58847">
    <w:name w:val="xl58847"/>
    <w:basedOn w:val="ad"/>
    <w:qFormat/>
    <w:rsid w:val="00B732A3"/>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58848">
    <w:name w:val="xl58848"/>
    <w:basedOn w:val="ad"/>
    <w:qFormat/>
    <w:rsid w:val="00B732A3"/>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58849">
    <w:name w:val="xl5884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0">
    <w:name w:val="xl58850"/>
    <w:basedOn w:val="ad"/>
    <w:qFormat/>
    <w:rsid w:val="00B732A3"/>
    <w:pPr>
      <w:widowControl/>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1">
    <w:name w:val="xl58851"/>
    <w:basedOn w:val="ad"/>
    <w:qFormat/>
    <w:rsid w:val="00B732A3"/>
    <w:pPr>
      <w:widowControl/>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2">
    <w:name w:val="xl5885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3">
    <w:name w:val="xl5885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4">
    <w:name w:val="xl58854"/>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5">
    <w:name w:val="xl5885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6">
    <w:name w:val="xl58856"/>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7">
    <w:name w:val="xl58857"/>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8">
    <w:name w:val="xl58858"/>
    <w:basedOn w:val="ad"/>
    <w:qFormat/>
    <w:rsid w:val="00B732A3"/>
    <w:pPr>
      <w:widowControl/>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59">
    <w:name w:val="xl58859"/>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60">
    <w:name w:val="xl5886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61">
    <w:name w:val="xl58861"/>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62">
    <w:name w:val="xl5886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63">
    <w:name w:val="xl58863"/>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864">
    <w:name w:val="xl5886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65">
    <w:name w:val="xl5886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66">
    <w:name w:val="xl58866"/>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67">
    <w:name w:val="xl58867"/>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68">
    <w:name w:val="xl58868"/>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69">
    <w:name w:val="xl58869"/>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70">
    <w:name w:val="xl58870"/>
    <w:basedOn w:val="ad"/>
    <w:qFormat/>
    <w:rsid w:val="00B732A3"/>
    <w:pPr>
      <w:widowControl/>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58871">
    <w:name w:val="xl58871"/>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18"/>
      <w:szCs w:val="18"/>
      <w:lang w:eastAsia="ru-RU"/>
    </w:rPr>
  </w:style>
  <w:style w:type="paragraph" w:customStyle="1" w:styleId="xl4473">
    <w:name w:val="xl447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b/>
      <w:bCs/>
      <w:i/>
      <w:iCs/>
      <w:color w:val="000000"/>
      <w:spacing w:val="0"/>
      <w:sz w:val="20"/>
      <w:szCs w:val="20"/>
      <w:lang w:eastAsia="ru-RU"/>
    </w:rPr>
  </w:style>
  <w:style w:type="paragraph" w:customStyle="1" w:styleId="xl4474">
    <w:name w:val="xl447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24"/>
      <w:szCs w:val="24"/>
      <w:lang w:eastAsia="ru-RU"/>
    </w:rPr>
  </w:style>
  <w:style w:type="paragraph" w:customStyle="1" w:styleId="xl4475">
    <w:name w:val="xl447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476">
    <w:name w:val="xl447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color w:val="000000"/>
      <w:spacing w:val="0"/>
      <w:sz w:val="20"/>
      <w:szCs w:val="20"/>
      <w:lang w:eastAsia="ru-RU"/>
    </w:rPr>
  </w:style>
  <w:style w:type="paragraph" w:customStyle="1" w:styleId="xl4477">
    <w:name w:val="xl447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b/>
      <w:bCs/>
      <w:i/>
      <w:iCs/>
      <w:spacing w:val="0"/>
      <w:sz w:val="20"/>
      <w:szCs w:val="20"/>
      <w:lang w:eastAsia="ru-RU"/>
    </w:rPr>
  </w:style>
  <w:style w:type="paragraph" w:customStyle="1" w:styleId="xl4478">
    <w:name w:val="xl447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eastAsia="Times New Roman" w:cs="Arial"/>
      <w:color w:val="000000"/>
      <w:spacing w:val="0"/>
      <w:sz w:val="20"/>
      <w:szCs w:val="20"/>
      <w:lang w:eastAsia="ru-RU"/>
    </w:rPr>
  </w:style>
  <w:style w:type="paragraph" w:customStyle="1" w:styleId="xl4479">
    <w:name w:val="xl4479"/>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480">
    <w:name w:val="xl448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color w:val="000000"/>
      <w:spacing w:val="0"/>
      <w:sz w:val="20"/>
      <w:szCs w:val="20"/>
      <w:lang w:eastAsia="ru-RU"/>
    </w:rPr>
  </w:style>
  <w:style w:type="paragraph" w:customStyle="1" w:styleId="xl4481">
    <w:name w:val="xl448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4482">
    <w:name w:val="xl4482"/>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4483">
    <w:name w:val="xl4483"/>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4484">
    <w:name w:val="xl448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4485">
    <w:name w:val="xl448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4486">
    <w:name w:val="xl4486"/>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b/>
      <w:bCs/>
      <w:i/>
      <w:iCs/>
      <w:spacing w:val="0"/>
      <w:sz w:val="20"/>
      <w:szCs w:val="20"/>
      <w:lang w:eastAsia="ru-RU"/>
    </w:rPr>
  </w:style>
  <w:style w:type="paragraph" w:customStyle="1" w:styleId="xl4487">
    <w:name w:val="xl4487"/>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i/>
      <w:iCs/>
      <w:spacing w:val="0"/>
      <w:sz w:val="20"/>
      <w:szCs w:val="20"/>
      <w:lang w:eastAsia="ru-RU"/>
    </w:rPr>
  </w:style>
  <w:style w:type="paragraph" w:customStyle="1" w:styleId="xl4472">
    <w:name w:val="xl447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470">
    <w:name w:val="xl447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b/>
      <w:bCs/>
      <w:i/>
      <w:iCs/>
      <w:color w:val="000000"/>
      <w:spacing w:val="0"/>
      <w:sz w:val="20"/>
      <w:szCs w:val="20"/>
      <w:lang w:eastAsia="ru-RU"/>
    </w:rPr>
  </w:style>
  <w:style w:type="paragraph" w:customStyle="1" w:styleId="xl4471">
    <w:name w:val="xl447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textAlignment w:val="center"/>
    </w:pPr>
    <w:rPr>
      <w:rFonts w:ascii="Times New Roman" w:eastAsia="Times New Roman" w:hAnsi="Times New Roman"/>
      <w:spacing w:val="0"/>
      <w:sz w:val="24"/>
      <w:szCs w:val="24"/>
      <w:lang w:eastAsia="ru-RU"/>
    </w:rPr>
  </w:style>
  <w:style w:type="paragraph" w:customStyle="1" w:styleId="xl58841">
    <w:name w:val="xl5884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xl58842">
    <w:name w:val="xl5884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8"/>
      <w:szCs w:val="18"/>
      <w:lang w:eastAsia="ru-RU"/>
    </w:rPr>
  </w:style>
  <w:style w:type="paragraph" w:customStyle="1" w:styleId="afffffffffffc">
    <w:name w:val="Верх колонтитул"/>
    <w:basedOn w:val="aff1"/>
    <w:link w:val="afffffffffffd"/>
    <w:qFormat/>
    <w:rsid w:val="00B732A3"/>
    <w:pPr>
      <w:numPr>
        <w:ilvl w:val="0"/>
        <w:numId w:val="0"/>
      </w:numPr>
      <w:spacing w:line="276" w:lineRule="auto"/>
      <w:jc w:val="center"/>
    </w:pPr>
    <w:rPr>
      <w:rFonts w:ascii="Arial Narrow" w:hAnsi="Arial Narrow"/>
      <w:b/>
      <w:spacing w:val="-5"/>
      <w:sz w:val="16"/>
      <w:lang w:val="en-US" w:eastAsia="en-US"/>
    </w:rPr>
  </w:style>
  <w:style w:type="paragraph" w:customStyle="1" w:styleId="afffffffffffe">
    <w:name w:val="Нижн колонтитул"/>
    <w:basedOn w:val="afc"/>
    <w:link w:val="affffffffffff"/>
    <w:qFormat/>
    <w:rsid w:val="00B732A3"/>
    <w:pPr>
      <w:pBdr>
        <w:top w:val="none" w:sz="0" w:space="0" w:color="auto"/>
      </w:pBdr>
      <w:tabs>
        <w:tab w:val="left" w:pos="3544"/>
        <w:tab w:val="left" w:pos="3686"/>
        <w:tab w:val="left" w:pos="3828"/>
        <w:tab w:val="left" w:pos="4536"/>
        <w:tab w:val="left" w:pos="4678"/>
        <w:tab w:val="left" w:pos="5103"/>
        <w:tab w:val="left" w:pos="5387"/>
        <w:tab w:val="left" w:pos="5529"/>
        <w:tab w:val="left" w:pos="5954"/>
      </w:tabs>
      <w:ind w:firstLine="2"/>
      <w:jc w:val="center"/>
    </w:pPr>
    <w:rPr>
      <w:rFonts w:ascii="Arial" w:hAnsi="Arial" w:cs="Arial"/>
      <w:sz w:val="18"/>
      <w:lang w:val="en-US"/>
    </w:rPr>
  </w:style>
  <w:style w:type="character" w:customStyle="1" w:styleId="afffffffffffd">
    <w:name w:val="Верх колонтитул Знак"/>
    <w:basedOn w:val="aff2"/>
    <w:link w:val="afffffffffffc"/>
    <w:rsid w:val="00B732A3"/>
    <w:rPr>
      <w:rFonts w:ascii="Arial Narrow" w:hAnsi="Arial Narrow"/>
      <w:b/>
      <w:spacing w:val="-5"/>
      <w:sz w:val="16"/>
      <w:szCs w:val="24"/>
      <w:lang w:val="en-US" w:eastAsia="en-US"/>
    </w:rPr>
  </w:style>
  <w:style w:type="paragraph" w:customStyle="1" w:styleId="2fffb">
    <w:name w:val="Обыч 2"/>
    <w:basedOn w:val="ad"/>
    <w:link w:val="2fffc"/>
    <w:qFormat/>
    <w:rsid w:val="00B732A3"/>
    <w:pPr>
      <w:spacing w:line="360" w:lineRule="auto"/>
    </w:pPr>
    <w:rPr>
      <w:sz w:val="24"/>
      <w:lang w:eastAsia="ru-RU"/>
    </w:rPr>
  </w:style>
  <w:style w:type="character" w:customStyle="1" w:styleId="affffffffffff">
    <w:name w:val="Нижн колонтитул Знак"/>
    <w:basedOn w:val="ae"/>
    <w:link w:val="afffffffffffe"/>
    <w:rsid w:val="00B732A3"/>
    <w:rPr>
      <w:rFonts w:ascii="Arial" w:eastAsia="Microsoft YaHei" w:hAnsi="Arial" w:cs="Arial"/>
      <w:caps/>
      <w:spacing w:val="-5"/>
      <w:sz w:val="18"/>
      <w:szCs w:val="12"/>
      <w:lang w:val="en-US" w:eastAsia="en-US"/>
    </w:rPr>
  </w:style>
  <w:style w:type="character" w:customStyle="1" w:styleId="2fffc">
    <w:name w:val="Обыч 2 Знак"/>
    <w:basedOn w:val="ae"/>
    <w:link w:val="2fffb"/>
    <w:rsid w:val="00B732A3"/>
    <w:rPr>
      <w:rFonts w:ascii="Arial" w:eastAsia="Microsoft YaHei" w:hAnsi="Arial"/>
      <w:spacing w:val="-5"/>
      <w:sz w:val="24"/>
      <w:szCs w:val="22"/>
    </w:rPr>
  </w:style>
  <w:style w:type="paragraph" w:customStyle="1" w:styleId="xl58920">
    <w:name w:val="xl58920"/>
    <w:basedOn w:val="ad"/>
    <w:qFormat/>
    <w:rsid w:val="00B732A3"/>
    <w:pPr>
      <w:widowControl/>
      <w:pBdr>
        <w:top w:val="single" w:sz="4" w:space="0" w:color="auto"/>
        <w:left w:val="single" w:sz="4" w:space="17" w:color="auto"/>
        <w:bottom w:val="single" w:sz="4" w:space="0" w:color="auto"/>
        <w:right w:val="single" w:sz="4" w:space="0" w:color="auto"/>
      </w:pBdr>
      <w:adjustRightInd/>
      <w:spacing w:before="100" w:beforeAutospacing="1" w:after="100" w:afterAutospacing="1"/>
      <w:ind w:firstLineChars="200" w:firstLine="200"/>
      <w:jc w:val="left"/>
      <w:textAlignment w:val="auto"/>
    </w:pPr>
    <w:rPr>
      <w:rFonts w:eastAsia="Times New Roman" w:cs="Arial"/>
      <w:spacing w:val="0"/>
      <w:sz w:val="24"/>
      <w:szCs w:val="24"/>
      <w:lang w:eastAsia="ru-RU"/>
    </w:rPr>
  </w:style>
  <w:style w:type="paragraph" w:customStyle="1" w:styleId="xl58921">
    <w:name w:val="xl58921"/>
    <w:basedOn w:val="ad"/>
    <w:qFormat/>
    <w:rsid w:val="00B732A3"/>
    <w:pPr>
      <w:widowControl/>
      <w:pBdr>
        <w:top w:val="single" w:sz="4" w:space="0" w:color="auto"/>
        <w:left w:val="single" w:sz="4" w:space="8" w:color="auto"/>
        <w:bottom w:val="single" w:sz="4" w:space="0" w:color="auto"/>
        <w:right w:val="single" w:sz="4" w:space="0" w:color="auto"/>
      </w:pBdr>
      <w:adjustRightInd/>
      <w:spacing w:before="100" w:beforeAutospacing="1" w:after="100" w:afterAutospacing="1"/>
      <w:ind w:firstLineChars="100" w:firstLine="100"/>
      <w:jc w:val="left"/>
      <w:textAlignment w:val="auto"/>
    </w:pPr>
    <w:rPr>
      <w:rFonts w:eastAsia="Times New Roman" w:cs="Arial"/>
      <w:spacing w:val="0"/>
      <w:sz w:val="24"/>
      <w:szCs w:val="24"/>
      <w:lang w:eastAsia="ru-RU"/>
    </w:rPr>
  </w:style>
  <w:style w:type="paragraph" w:customStyle="1" w:styleId="xl58922">
    <w:name w:val="xl5892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23">
    <w:name w:val="xl5892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24">
    <w:name w:val="xl58924"/>
    <w:basedOn w:val="ad"/>
    <w:qFormat/>
    <w:rsid w:val="00B732A3"/>
    <w:pPr>
      <w:widowControl/>
      <w:pBdr>
        <w:top w:val="single" w:sz="4" w:space="0" w:color="auto"/>
        <w:left w:val="single" w:sz="4" w:space="0" w:color="auto"/>
        <w:bottom w:val="single" w:sz="4" w:space="0" w:color="auto"/>
        <w:right w:val="single" w:sz="4" w:space="0" w:color="auto"/>
      </w:pBdr>
      <w:shd w:val="clear" w:color="000000" w:fill="948B54"/>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25">
    <w:name w:val="xl58925"/>
    <w:basedOn w:val="ad"/>
    <w:qFormat/>
    <w:rsid w:val="00B732A3"/>
    <w:pPr>
      <w:widowControl/>
      <w:pBdr>
        <w:top w:val="single" w:sz="4" w:space="0" w:color="auto"/>
        <w:left w:val="single" w:sz="4" w:space="0" w:color="auto"/>
        <w:bottom w:val="single" w:sz="4" w:space="0" w:color="auto"/>
        <w:right w:val="single" w:sz="4" w:space="0" w:color="auto"/>
      </w:pBdr>
      <w:shd w:val="clear" w:color="000000" w:fill="948B54"/>
      <w:adjustRightInd/>
      <w:spacing w:before="100" w:beforeAutospacing="1" w:after="100" w:afterAutospacing="1"/>
      <w:ind w:firstLine="0"/>
      <w:jc w:val="left"/>
      <w:textAlignment w:val="auto"/>
    </w:pPr>
    <w:rPr>
      <w:rFonts w:eastAsia="Times New Roman" w:cs="Arial"/>
      <w:b/>
      <w:bCs/>
      <w:color w:val="FFFFFF"/>
      <w:spacing w:val="0"/>
      <w:sz w:val="24"/>
      <w:szCs w:val="24"/>
      <w:lang w:eastAsia="ru-RU"/>
    </w:rPr>
  </w:style>
  <w:style w:type="paragraph" w:customStyle="1" w:styleId="xl58926">
    <w:name w:val="xl58926"/>
    <w:basedOn w:val="ad"/>
    <w:qFormat/>
    <w:rsid w:val="00B732A3"/>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58927">
    <w:name w:val="xl58927"/>
    <w:basedOn w:val="ad"/>
    <w:qFormat/>
    <w:rsid w:val="00B732A3"/>
    <w:pPr>
      <w:widowControl/>
      <w:pBdr>
        <w:top w:val="single" w:sz="4" w:space="0" w:color="auto"/>
        <w:left w:val="single" w:sz="4" w:space="0" w:color="auto"/>
        <w:bottom w:val="single" w:sz="4" w:space="0" w:color="auto"/>
        <w:right w:val="single" w:sz="4" w:space="0" w:color="auto"/>
      </w:pBdr>
      <w:shd w:val="clear" w:color="000000" w:fill="B2A1C7"/>
      <w:adjustRightInd/>
      <w:spacing w:before="100" w:beforeAutospacing="1" w:after="100" w:afterAutospacing="1"/>
      <w:ind w:firstLine="0"/>
      <w:jc w:val="left"/>
      <w:textAlignment w:val="auto"/>
    </w:pPr>
    <w:rPr>
      <w:rFonts w:eastAsia="Times New Roman" w:cs="Arial"/>
      <w:b/>
      <w:bCs/>
      <w:spacing w:val="0"/>
      <w:sz w:val="24"/>
      <w:szCs w:val="24"/>
      <w:lang w:eastAsia="ru-RU"/>
    </w:rPr>
  </w:style>
  <w:style w:type="paragraph" w:customStyle="1" w:styleId="xl58928">
    <w:name w:val="xl5892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29">
    <w:name w:val="xl58929"/>
    <w:basedOn w:val="ad"/>
    <w:qFormat/>
    <w:rsid w:val="00B732A3"/>
    <w:pPr>
      <w:widowControl/>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0">
    <w:name w:val="xl58930"/>
    <w:basedOn w:val="ad"/>
    <w:qFormat/>
    <w:rsid w:val="00B732A3"/>
    <w:pPr>
      <w:widowControl/>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1">
    <w:name w:val="xl58931"/>
    <w:basedOn w:val="ad"/>
    <w:qFormat/>
    <w:rsid w:val="00B732A3"/>
    <w:pPr>
      <w:widowControl/>
      <w:pBdr>
        <w:top w:val="single" w:sz="4" w:space="0" w:color="auto"/>
        <w:left w:val="single" w:sz="4" w:space="25" w:color="auto"/>
        <w:bottom w:val="single" w:sz="4" w:space="0" w:color="auto"/>
        <w:right w:val="single" w:sz="4" w:space="0" w:color="auto"/>
      </w:pBdr>
      <w:adjustRightInd/>
      <w:spacing w:before="100" w:beforeAutospacing="1" w:after="100" w:afterAutospacing="1"/>
      <w:ind w:firstLineChars="300" w:firstLine="300"/>
      <w:jc w:val="left"/>
      <w:textAlignment w:val="auto"/>
    </w:pPr>
    <w:rPr>
      <w:rFonts w:eastAsia="Times New Roman" w:cs="Arial"/>
      <w:spacing w:val="0"/>
      <w:sz w:val="24"/>
      <w:szCs w:val="24"/>
      <w:lang w:eastAsia="ru-RU"/>
    </w:rPr>
  </w:style>
  <w:style w:type="paragraph" w:customStyle="1" w:styleId="xl58932">
    <w:name w:val="xl58932"/>
    <w:basedOn w:val="ad"/>
    <w:qFormat/>
    <w:rsid w:val="00B732A3"/>
    <w:pPr>
      <w:widowControl/>
      <w:pBdr>
        <w:top w:val="single" w:sz="4" w:space="0" w:color="auto"/>
        <w:left w:val="single" w:sz="4" w:space="31" w:color="auto"/>
        <w:bottom w:val="single" w:sz="4" w:space="0" w:color="auto"/>
        <w:right w:val="single" w:sz="4" w:space="0" w:color="auto"/>
      </w:pBdr>
      <w:adjustRightInd/>
      <w:spacing w:before="100" w:beforeAutospacing="1" w:after="100" w:afterAutospacing="1"/>
      <w:ind w:firstLineChars="400" w:firstLine="400"/>
      <w:jc w:val="left"/>
      <w:textAlignment w:val="auto"/>
    </w:pPr>
    <w:rPr>
      <w:rFonts w:eastAsia="Times New Roman" w:cs="Arial"/>
      <w:spacing w:val="0"/>
      <w:sz w:val="24"/>
      <w:szCs w:val="24"/>
      <w:lang w:eastAsia="ru-RU"/>
    </w:rPr>
  </w:style>
  <w:style w:type="paragraph" w:customStyle="1" w:styleId="xl58933">
    <w:name w:val="xl5893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4">
    <w:name w:val="xl5893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5">
    <w:name w:val="xl58935"/>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6">
    <w:name w:val="xl5893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7">
    <w:name w:val="xl58937"/>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8">
    <w:name w:val="xl58938"/>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39">
    <w:name w:val="xl58939"/>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40">
    <w:name w:val="xl58940"/>
    <w:basedOn w:val="ad"/>
    <w:qFormat/>
    <w:rsid w:val="00B732A3"/>
    <w:pPr>
      <w:widowControl/>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41">
    <w:name w:val="xl58941"/>
    <w:basedOn w:val="ad"/>
    <w:qFormat/>
    <w:rsid w:val="00B732A3"/>
    <w:pPr>
      <w:widowControl/>
      <w:pBdr>
        <w:top w:val="single" w:sz="4" w:space="0" w:color="auto"/>
        <w:left w:val="single" w:sz="4" w:space="25" w:color="auto"/>
        <w:bottom w:val="single" w:sz="4" w:space="0" w:color="auto"/>
        <w:right w:val="single" w:sz="4" w:space="0" w:color="auto"/>
      </w:pBdr>
      <w:shd w:val="clear" w:color="000000" w:fill="FF0000"/>
      <w:adjustRightInd/>
      <w:spacing w:before="100" w:beforeAutospacing="1" w:after="100" w:afterAutospacing="1"/>
      <w:ind w:firstLineChars="300" w:firstLine="300"/>
      <w:jc w:val="left"/>
      <w:textAlignment w:val="auto"/>
    </w:pPr>
    <w:rPr>
      <w:rFonts w:eastAsia="Times New Roman" w:cs="Arial"/>
      <w:spacing w:val="0"/>
      <w:sz w:val="24"/>
      <w:szCs w:val="24"/>
      <w:lang w:eastAsia="ru-RU"/>
    </w:rPr>
  </w:style>
  <w:style w:type="paragraph" w:customStyle="1" w:styleId="xl58942">
    <w:name w:val="xl58942"/>
    <w:basedOn w:val="ad"/>
    <w:qFormat/>
    <w:rsid w:val="00B732A3"/>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43">
    <w:name w:val="xl58943"/>
    <w:basedOn w:val="ad"/>
    <w:qFormat/>
    <w:rsid w:val="00B732A3"/>
    <w:pPr>
      <w:widowControl/>
      <w:pBdr>
        <w:top w:val="single" w:sz="4" w:space="0" w:color="auto"/>
        <w:left w:val="single" w:sz="4" w:space="8" w:color="auto"/>
        <w:bottom w:val="single" w:sz="4" w:space="0" w:color="auto"/>
        <w:right w:val="single" w:sz="4" w:space="0" w:color="auto"/>
      </w:pBdr>
      <w:shd w:val="clear" w:color="000000" w:fill="FF0000"/>
      <w:adjustRightInd/>
      <w:spacing w:before="100" w:beforeAutospacing="1" w:after="100" w:afterAutospacing="1"/>
      <w:ind w:firstLineChars="100" w:firstLine="100"/>
      <w:jc w:val="left"/>
      <w:textAlignment w:val="auto"/>
    </w:pPr>
    <w:rPr>
      <w:rFonts w:eastAsia="Times New Roman" w:cs="Arial"/>
      <w:spacing w:val="0"/>
      <w:sz w:val="24"/>
      <w:szCs w:val="24"/>
      <w:lang w:eastAsia="ru-RU"/>
    </w:rPr>
  </w:style>
  <w:style w:type="paragraph" w:customStyle="1" w:styleId="xl58944">
    <w:name w:val="xl58944"/>
    <w:basedOn w:val="ad"/>
    <w:qFormat/>
    <w:rsid w:val="00B732A3"/>
    <w:pPr>
      <w:widowControl/>
      <w:pBdr>
        <w:top w:val="single" w:sz="4" w:space="0" w:color="auto"/>
        <w:left w:val="single" w:sz="4" w:space="31" w:color="auto"/>
        <w:bottom w:val="single" w:sz="4" w:space="0" w:color="auto"/>
        <w:right w:val="single" w:sz="4" w:space="0" w:color="auto"/>
      </w:pBdr>
      <w:shd w:val="clear" w:color="000000" w:fill="FF0000"/>
      <w:adjustRightInd/>
      <w:spacing w:before="100" w:beforeAutospacing="1" w:after="100" w:afterAutospacing="1"/>
      <w:ind w:firstLineChars="400" w:firstLine="400"/>
      <w:jc w:val="left"/>
      <w:textAlignment w:val="auto"/>
    </w:pPr>
    <w:rPr>
      <w:rFonts w:eastAsia="Times New Roman" w:cs="Arial"/>
      <w:spacing w:val="0"/>
      <w:sz w:val="24"/>
      <w:szCs w:val="24"/>
      <w:lang w:eastAsia="ru-RU"/>
    </w:rPr>
  </w:style>
  <w:style w:type="paragraph" w:customStyle="1" w:styleId="xl58945">
    <w:name w:val="xl58945"/>
    <w:basedOn w:val="ad"/>
    <w:qFormat/>
    <w:rsid w:val="00B732A3"/>
    <w:pPr>
      <w:widowControl/>
      <w:pBdr>
        <w:top w:val="single" w:sz="4" w:space="0" w:color="auto"/>
        <w:left w:val="single" w:sz="4" w:space="17" w:color="auto"/>
        <w:bottom w:val="single" w:sz="4" w:space="0" w:color="auto"/>
        <w:right w:val="single" w:sz="4" w:space="0" w:color="auto"/>
      </w:pBdr>
      <w:shd w:val="clear" w:color="000000" w:fill="FF0000"/>
      <w:adjustRightInd/>
      <w:spacing w:before="100" w:beforeAutospacing="1" w:after="100" w:afterAutospacing="1"/>
      <w:ind w:firstLineChars="200" w:firstLine="200"/>
      <w:jc w:val="left"/>
      <w:textAlignment w:val="auto"/>
    </w:pPr>
    <w:rPr>
      <w:rFonts w:eastAsia="Times New Roman" w:cs="Arial"/>
      <w:spacing w:val="0"/>
      <w:sz w:val="24"/>
      <w:szCs w:val="24"/>
      <w:lang w:eastAsia="ru-RU"/>
    </w:rPr>
  </w:style>
  <w:style w:type="paragraph" w:customStyle="1" w:styleId="xl58946">
    <w:name w:val="xl58946"/>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58947">
    <w:name w:val="xl58947"/>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left"/>
      <w:textAlignment w:val="auto"/>
    </w:pPr>
    <w:rPr>
      <w:rFonts w:eastAsia="Times New Roman" w:cs="Arial"/>
      <w:spacing w:val="0"/>
      <w:sz w:val="24"/>
      <w:szCs w:val="24"/>
      <w:lang w:eastAsia="ru-RU"/>
    </w:rPr>
  </w:style>
  <w:style w:type="paragraph" w:customStyle="1" w:styleId="xl62852">
    <w:name w:val="xl6285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b/>
      <w:bCs/>
      <w:i/>
      <w:iCs/>
      <w:color w:val="000000"/>
      <w:spacing w:val="0"/>
      <w:sz w:val="20"/>
      <w:szCs w:val="20"/>
      <w:lang w:eastAsia="ru-RU"/>
    </w:rPr>
  </w:style>
  <w:style w:type="paragraph" w:customStyle="1" w:styleId="xl62853">
    <w:name w:val="xl6285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eastAsia="Times New Roman" w:cs="Arial"/>
      <w:color w:val="000000"/>
      <w:spacing w:val="0"/>
      <w:sz w:val="20"/>
      <w:szCs w:val="20"/>
      <w:lang w:eastAsia="ru-RU"/>
    </w:rPr>
  </w:style>
  <w:style w:type="paragraph" w:customStyle="1" w:styleId="xl62854">
    <w:name w:val="xl6285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62855">
    <w:name w:val="xl62855"/>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2856">
    <w:name w:val="xl62856"/>
    <w:basedOn w:val="ad"/>
    <w:qFormat/>
    <w:rsid w:val="00B732A3"/>
    <w:pPr>
      <w:widowControl/>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62857">
    <w:name w:val="xl62857"/>
    <w:basedOn w:val="ad"/>
    <w:qFormat/>
    <w:rsid w:val="00B732A3"/>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62858">
    <w:name w:val="xl6285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b/>
      <w:bCs/>
      <w:spacing w:val="0"/>
      <w:sz w:val="24"/>
      <w:szCs w:val="24"/>
      <w:lang w:eastAsia="ru-RU"/>
    </w:rPr>
  </w:style>
  <w:style w:type="paragraph" w:customStyle="1" w:styleId="xl62859">
    <w:name w:val="xl6285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62860">
    <w:name w:val="xl62860"/>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62861">
    <w:name w:val="xl62861"/>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62862">
    <w:name w:val="xl6286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58918">
    <w:name w:val="xl58918"/>
    <w:basedOn w:val="ad"/>
    <w:qFormat/>
    <w:rsid w:val="00B732A3"/>
    <w:pPr>
      <w:widowControl/>
      <w:pBdr>
        <w:top w:val="single" w:sz="4" w:space="0" w:color="auto"/>
        <w:left w:val="single" w:sz="4" w:space="15" w:color="auto"/>
        <w:bottom w:val="single" w:sz="4" w:space="0" w:color="auto"/>
        <w:right w:val="single" w:sz="4" w:space="0" w:color="auto"/>
      </w:pBdr>
      <w:adjustRightInd/>
      <w:spacing w:before="100" w:beforeAutospacing="1" w:after="100" w:afterAutospacing="1"/>
      <w:ind w:firstLineChars="200" w:firstLine="200"/>
      <w:jc w:val="left"/>
      <w:textAlignment w:val="auto"/>
    </w:pPr>
    <w:rPr>
      <w:rFonts w:eastAsia="Times New Roman" w:cs="Arial"/>
      <w:spacing w:val="0"/>
      <w:sz w:val="24"/>
      <w:szCs w:val="24"/>
      <w:lang w:eastAsia="ru-RU"/>
    </w:rPr>
  </w:style>
  <w:style w:type="paragraph" w:customStyle="1" w:styleId="xl58919">
    <w:name w:val="xl58919"/>
    <w:basedOn w:val="ad"/>
    <w:qFormat/>
    <w:rsid w:val="00B732A3"/>
    <w:pPr>
      <w:widowControl/>
      <w:pBdr>
        <w:top w:val="single" w:sz="4" w:space="0" w:color="auto"/>
        <w:left w:val="single" w:sz="4" w:space="8" w:color="auto"/>
        <w:bottom w:val="single" w:sz="4" w:space="0" w:color="auto"/>
        <w:right w:val="single" w:sz="4" w:space="0" w:color="auto"/>
      </w:pBdr>
      <w:adjustRightInd/>
      <w:spacing w:before="100" w:beforeAutospacing="1" w:after="100" w:afterAutospacing="1"/>
      <w:ind w:firstLineChars="100" w:firstLine="100"/>
      <w:jc w:val="left"/>
      <w:textAlignment w:val="auto"/>
    </w:pPr>
    <w:rPr>
      <w:rFonts w:eastAsia="Times New Roman" w:cs="Arial"/>
      <w:spacing w:val="0"/>
      <w:sz w:val="24"/>
      <w:szCs w:val="24"/>
      <w:lang w:eastAsia="ru-RU"/>
    </w:rPr>
  </w:style>
  <w:style w:type="paragraph" w:customStyle="1" w:styleId="xl62863">
    <w:name w:val="xl62863"/>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i/>
      <w:iCs/>
      <w:spacing w:val="0"/>
      <w:sz w:val="20"/>
      <w:szCs w:val="20"/>
      <w:lang w:eastAsia="ru-RU"/>
    </w:rPr>
  </w:style>
  <w:style w:type="paragraph" w:customStyle="1" w:styleId="xl62864">
    <w:name w:val="xl62864"/>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62865">
    <w:name w:val="xl62865"/>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paragraph" w:customStyle="1" w:styleId="xl62866">
    <w:name w:val="xl62866"/>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20"/>
      <w:szCs w:val="20"/>
      <w:lang w:eastAsia="ru-RU"/>
    </w:rPr>
  </w:style>
  <w:style w:type="numbering" w:customStyle="1" w:styleId="1111118">
    <w:name w:val="1 / 1.1 / 1.1.18"/>
    <w:basedOn w:val="af0"/>
    <w:next w:val="111111"/>
    <w:locked/>
    <w:rsid w:val="00B732A3"/>
  </w:style>
  <w:style w:type="numbering" w:customStyle="1" w:styleId="2812">
    <w:name w:val="Нет списка281"/>
    <w:next w:val="af0"/>
    <w:uiPriority w:val="99"/>
    <w:semiHidden/>
    <w:unhideWhenUsed/>
    <w:rsid w:val="00B732A3"/>
  </w:style>
  <w:style w:type="table" w:customStyle="1" w:styleId="931">
    <w:name w:val="Сетка таблицы93"/>
    <w:basedOn w:val="af"/>
    <w:next w:val="affb"/>
    <w:uiPriority w:val="59"/>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 510"/>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0"/>
    <w:next w:val="111111"/>
    <w:uiPriority w:val="99"/>
    <w:locked/>
    <w:rsid w:val="00B732A3"/>
  </w:style>
  <w:style w:type="table" w:customStyle="1" w:styleId="TableGrid16">
    <w:name w:val="Table Grid16"/>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b">
    <w:name w:val="Папушкин9"/>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49">
    <w:name w:val="Простая таблица 24"/>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c">
    <w:name w:val="Изысканная таблица9"/>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20">
    <w:name w:val="Сетка таблицы172"/>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 19"/>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713">
    <w:name w:val="Нет списка1171"/>
    <w:next w:val="af0"/>
    <w:uiPriority w:val="99"/>
    <w:semiHidden/>
    <w:unhideWhenUsed/>
    <w:rsid w:val="00B732A3"/>
  </w:style>
  <w:style w:type="table" w:customStyle="1" w:styleId="1246">
    <w:name w:val="Светлая заливка124"/>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0">
    <w:name w:val="Сетка таблицы362"/>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f0"/>
    <w:uiPriority w:val="99"/>
    <w:semiHidden/>
    <w:unhideWhenUsed/>
    <w:rsid w:val="00B732A3"/>
  </w:style>
  <w:style w:type="table" w:customStyle="1" w:styleId="2123">
    <w:name w:val="Простая таблица 212"/>
    <w:basedOn w:val="af"/>
    <w:next w:val="2b"/>
    <w:unhideWhenUsed/>
    <w:rsid w:val="00B732A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c">
    <w:name w:val="Сетка таблицы 112"/>
    <w:basedOn w:val="af"/>
    <w:next w:val="1f2"/>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5140">
    <w:name w:val="Сетка таблицы 514"/>
    <w:basedOn w:val="af"/>
    <w:next w:val="53"/>
    <w:semiHidden/>
    <w:unhideWhenUs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f1">
    <w:name w:val="Изысканная таблица12"/>
    <w:basedOn w:val="af"/>
    <w:next w:val="afffa"/>
    <w:unhideWhenUsed/>
    <w:rsid w:val="00B732A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f1">
    <w:name w:val="Папушкин13"/>
    <w:basedOn w:val="affb"/>
    <w:rsid w:val="00B732A3"/>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36">
    <w:name w:val="Светлая заливка1113"/>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2">
    <w:name w:val="1 / 1.1 / 1.1.22"/>
    <w:basedOn w:val="af0"/>
    <w:next w:val="111111"/>
    <w:unhideWhenUsed/>
    <w:locked/>
    <w:rsid w:val="00B732A3"/>
  </w:style>
  <w:style w:type="numbering" w:customStyle="1" w:styleId="3612">
    <w:name w:val="Нет списка361"/>
    <w:next w:val="af0"/>
    <w:uiPriority w:val="99"/>
    <w:semiHidden/>
    <w:unhideWhenUsed/>
    <w:rsid w:val="00B732A3"/>
  </w:style>
  <w:style w:type="table" w:customStyle="1" w:styleId="5331">
    <w:name w:val="Сетка таблицы 533"/>
    <w:basedOn w:val="af"/>
    <w:next w:val="53"/>
    <w:semiHidden/>
    <w:unhideWhenUs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c">
    <w:name w:val="Папушкин23"/>
    <w:basedOn w:val="affb"/>
    <w:rsid w:val="00B732A3"/>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
    <w:name w:val="Сетка таблицы 5223"/>
    <w:basedOn w:val="af"/>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56">
    <w:name w:val="Светлая заливка125"/>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32">
    <w:name w:val="1 / 1.1 / 1.1.32"/>
    <w:basedOn w:val="af0"/>
    <w:next w:val="111111"/>
    <w:unhideWhenUsed/>
    <w:rsid w:val="00B732A3"/>
  </w:style>
  <w:style w:type="numbering" w:customStyle="1" w:styleId="4610">
    <w:name w:val="Нет списка461"/>
    <w:next w:val="af0"/>
    <w:uiPriority w:val="99"/>
    <w:semiHidden/>
    <w:unhideWhenUsed/>
    <w:rsid w:val="00B732A3"/>
  </w:style>
  <w:style w:type="numbering" w:customStyle="1" w:styleId="1111142">
    <w:name w:val="1 / 1.1 / 1.1.42"/>
    <w:basedOn w:val="af0"/>
    <w:next w:val="111111"/>
    <w:locked/>
    <w:rsid w:val="00B732A3"/>
  </w:style>
  <w:style w:type="numbering" w:customStyle="1" w:styleId="11811">
    <w:name w:val="Нет списка1181"/>
    <w:next w:val="af0"/>
    <w:uiPriority w:val="99"/>
    <w:semiHidden/>
    <w:unhideWhenUsed/>
    <w:rsid w:val="00B732A3"/>
  </w:style>
  <w:style w:type="numbering" w:customStyle="1" w:styleId="5610">
    <w:name w:val="Нет списка561"/>
    <w:next w:val="af0"/>
    <w:uiPriority w:val="99"/>
    <w:semiHidden/>
    <w:unhideWhenUsed/>
    <w:rsid w:val="00B732A3"/>
  </w:style>
  <w:style w:type="numbering" w:customStyle="1" w:styleId="1111151">
    <w:name w:val="1 / 1.1 / 1.1.51"/>
    <w:basedOn w:val="af0"/>
    <w:next w:val="111111"/>
    <w:locked/>
    <w:rsid w:val="00B732A3"/>
  </w:style>
  <w:style w:type="numbering" w:customStyle="1" w:styleId="12213">
    <w:name w:val="Нет списка1221"/>
    <w:next w:val="af0"/>
    <w:semiHidden/>
    <w:unhideWhenUsed/>
    <w:rsid w:val="00B732A3"/>
  </w:style>
  <w:style w:type="table" w:customStyle="1" w:styleId="11331">
    <w:name w:val="Сетка таблицы113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0">
    <w:name w:val="Нет списка661"/>
    <w:next w:val="af0"/>
    <w:uiPriority w:val="99"/>
    <w:semiHidden/>
    <w:unhideWhenUsed/>
    <w:rsid w:val="00B732A3"/>
  </w:style>
  <w:style w:type="table" w:customStyle="1" w:styleId="4231">
    <w:name w:val="Сетка таблицы42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 543"/>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1">
    <w:name w:val="1 / 1.1 / 1.1.61"/>
    <w:basedOn w:val="af0"/>
    <w:next w:val="111111"/>
    <w:locked/>
    <w:rsid w:val="00B732A3"/>
  </w:style>
  <w:style w:type="table" w:customStyle="1" w:styleId="TableGrid114">
    <w:name w:val="Table Grid114"/>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2a">
    <w:name w:val="Папушкин32"/>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30">
    <w:name w:val="Сетка таблицы 5233"/>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30">
    <w:name w:val="Сетка таблицы1223"/>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5">
    <w:name w:val="Нет списка1311"/>
    <w:next w:val="af0"/>
    <w:uiPriority w:val="99"/>
    <w:semiHidden/>
    <w:unhideWhenUsed/>
    <w:rsid w:val="00B732A3"/>
  </w:style>
  <w:style w:type="table" w:customStyle="1" w:styleId="31211">
    <w:name w:val="Сетка таблицы3121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3">
    <w:name w:val="Нет списка2121"/>
    <w:next w:val="af0"/>
    <w:uiPriority w:val="99"/>
    <w:semiHidden/>
    <w:unhideWhenUsed/>
    <w:rsid w:val="00B732A3"/>
  </w:style>
  <w:style w:type="numbering" w:customStyle="1" w:styleId="111212">
    <w:name w:val="Нет списка11121"/>
    <w:next w:val="af0"/>
    <w:uiPriority w:val="99"/>
    <w:semiHidden/>
    <w:unhideWhenUsed/>
    <w:rsid w:val="00B732A3"/>
  </w:style>
  <w:style w:type="numbering" w:customStyle="1" w:styleId="31212">
    <w:name w:val="Нет списка3121"/>
    <w:next w:val="af0"/>
    <w:uiPriority w:val="99"/>
    <w:semiHidden/>
    <w:unhideWhenUsed/>
    <w:rsid w:val="00B732A3"/>
  </w:style>
  <w:style w:type="numbering" w:customStyle="1" w:styleId="41211">
    <w:name w:val="Нет списка4121"/>
    <w:next w:val="af0"/>
    <w:uiPriority w:val="99"/>
    <w:semiHidden/>
    <w:unhideWhenUsed/>
    <w:rsid w:val="00B732A3"/>
  </w:style>
  <w:style w:type="numbering" w:customStyle="1" w:styleId="51211">
    <w:name w:val="Нет списка5121"/>
    <w:next w:val="af0"/>
    <w:uiPriority w:val="99"/>
    <w:semiHidden/>
    <w:unhideWhenUsed/>
    <w:rsid w:val="00B732A3"/>
  </w:style>
  <w:style w:type="numbering" w:customStyle="1" w:styleId="61111">
    <w:name w:val="Нет списка6111"/>
    <w:next w:val="af0"/>
    <w:uiPriority w:val="99"/>
    <w:semiHidden/>
    <w:unhideWhenUsed/>
    <w:rsid w:val="00B732A3"/>
  </w:style>
  <w:style w:type="numbering" w:customStyle="1" w:styleId="7510">
    <w:name w:val="Нет списка751"/>
    <w:next w:val="af0"/>
    <w:uiPriority w:val="99"/>
    <w:semiHidden/>
    <w:unhideWhenUsed/>
    <w:rsid w:val="00B732A3"/>
  </w:style>
  <w:style w:type="numbering" w:customStyle="1" w:styleId="851">
    <w:name w:val="Нет списка85"/>
    <w:next w:val="af0"/>
    <w:uiPriority w:val="99"/>
    <w:semiHidden/>
    <w:unhideWhenUsed/>
    <w:rsid w:val="00B732A3"/>
  </w:style>
  <w:style w:type="table" w:customStyle="1" w:styleId="11146">
    <w:name w:val="Светлая заливка1114"/>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112">
    <w:name w:val="Нет списка911"/>
    <w:next w:val="af0"/>
    <w:uiPriority w:val="99"/>
    <w:semiHidden/>
    <w:unhideWhenUsed/>
    <w:rsid w:val="00B732A3"/>
  </w:style>
  <w:style w:type="table" w:customStyle="1" w:styleId="5234">
    <w:name w:val="Сетка таблицы523"/>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0">
    <w:name w:val="Сетка таблицы 552"/>
    <w:basedOn w:val="af"/>
    <w:next w:val="53"/>
    <w:locked/>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1">
    <w:name w:val="1 / 1.1 / 1.1.71"/>
    <w:basedOn w:val="af0"/>
    <w:next w:val="111111"/>
    <w:locked/>
    <w:rsid w:val="00B732A3"/>
  </w:style>
  <w:style w:type="table" w:customStyle="1" w:styleId="TableGrid123">
    <w:name w:val="Table Grid123"/>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26">
    <w:name w:val="Папушкин42"/>
    <w:basedOn w:val="affb"/>
    <w:rsid w:val="00B732A3"/>
    <w:pPr>
      <w:spacing w:line="360" w:lineRule="auto"/>
      <w:ind w:left="0" w:firstLine="567"/>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2">
    <w:name w:val="Сетка таблицы 5242"/>
    <w:basedOn w:val="af"/>
    <w:next w:val="53"/>
    <w:rsid w:val="00B732A3"/>
    <w:pPr>
      <w:spacing w:line="360" w:lineRule="auto"/>
      <w:ind w:left="1080" w:firstLine="56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211">
    <w:name w:val="Сетка таблицы132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
    <w:next w:val="af0"/>
    <w:uiPriority w:val="99"/>
    <w:semiHidden/>
    <w:unhideWhenUsed/>
    <w:rsid w:val="00B732A3"/>
  </w:style>
  <w:style w:type="table" w:customStyle="1" w:styleId="32210">
    <w:name w:val="Сетка таблицы322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0">
    <w:name w:val="Нет списка2215"/>
    <w:next w:val="af0"/>
    <w:uiPriority w:val="99"/>
    <w:semiHidden/>
    <w:unhideWhenUsed/>
    <w:rsid w:val="00B732A3"/>
  </w:style>
  <w:style w:type="numbering" w:customStyle="1" w:styleId="112130">
    <w:name w:val="Нет списка11213"/>
    <w:next w:val="af0"/>
    <w:uiPriority w:val="99"/>
    <w:semiHidden/>
    <w:unhideWhenUsed/>
    <w:rsid w:val="00B732A3"/>
  </w:style>
  <w:style w:type="numbering" w:customStyle="1" w:styleId="32112">
    <w:name w:val="Нет списка3211"/>
    <w:next w:val="af0"/>
    <w:uiPriority w:val="99"/>
    <w:semiHidden/>
    <w:unhideWhenUsed/>
    <w:rsid w:val="00B732A3"/>
  </w:style>
  <w:style w:type="numbering" w:customStyle="1" w:styleId="42111">
    <w:name w:val="Нет списка4211"/>
    <w:next w:val="af0"/>
    <w:uiPriority w:val="99"/>
    <w:semiHidden/>
    <w:unhideWhenUsed/>
    <w:rsid w:val="00B732A3"/>
  </w:style>
  <w:style w:type="numbering" w:customStyle="1" w:styleId="52113">
    <w:name w:val="Нет списка5211"/>
    <w:next w:val="af0"/>
    <w:uiPriority w:val="99"/>
    <w:semiHidden/>
    <w:unhideWhenUsed/>
    <w:rsid w:val="00B732A3"/>
  </w:style>
  <w:style w:type="numbering" w:customStyle="1" w:styleId="62111">
    <w:name w:val="Нет списка6211"/>
    <w:next w:val="af0"/>
    <w:uiPriority w:val="99"/>
    <w:semiHidden/>
    <w:unhideWhenUsed/>
    <w:rsid w:val="00B732A3"/>
  </w:style>
  <w:style w:type="numbering" w:customStyle="1" w:styleId="71111">
    <w:name w:val="Нет списка7111"/>
    <w:next w:val="af0"/>
    <w:uiPriority w:val="99"/>
    <w:semiHidden/>
    <w:unhideWhenUsed/>
    <w:rsid w:val="00B732A3"/>
  </w:style>
  <w:style w:type="numbering" w:customStyle="1" w:styleId="81111">
    <w:name w:val="Нет списка8111"/>
    <w:next w:val="af0"/>
    <w:uiPriority w:val="99"/>
    <w:semiHidden/>
    <w:unhideWhenUsed/>
    <w:rsid w:val="00B732A3"/>
  </w:style>
  <w:style w:type="numbering" w:customStyle="1" w:styleId="10112">
    <w:name w:val="Нет списка1011"/>
    <w:next w:val="af0"/>
    <w:uiPriority w:val="99"/>
    <w:semiHidden/>
    <w:unhideWhenUsed/>
    <w:rsid w:val="00B732A3"/>
  </w:style>
  <w:style w:type="table" w:customStyle="1" w:styleId="6221">
    <w:name w:val="Сетка таблицы622"/>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81">
    <w:name w:val="1 / 1.1 / 1.1.81"/>
    <w:basedOn w:val="af0"/>
    <w:next w:val="111111"/>
    <w:locked/>
    <w:rsid w:val="00B732A3"/>
  </w:style>
  <w:style w:type="table" w:customStyle="1" w:styleId="TableGrid133">
    <w:name w:val="Table Grid133"/>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3211">
    <w:name w:val="Сетка таблицы23211"/>
    <w:basedOn w:val="af"/>
    <w:next w:val="affb"/>
    <w:rsid w:val="00B732A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2">
    <w:name w:val="Нет списка1511"/>
    <w:next w:val="af0"/>
    <w:uiPriority w:val="99"/>
    <w:semiHidden/>
    <w:unhideWhenUsed/>
    <w:rsid w:val="00B732A3"/>
  </w:style>
  <w:style w:type="table" w:customStyle="1" w:styleId="33210">
    <w:name w:val="Сетка таблицы332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2">
    <w:name w:val="Нет списка2311"/>
    <w:next w:val="af0"/>
    <w:uiPriority w:val="99"/>
    <w:semiHidden/>
    <w:unhideWhenUsed/>
    <w:rsid w:val="00B732A3"/>
  </w:style>
  <w:style w:type="numbering" w:customStyle="1" w:styleId="113112">
    <w:name w:val="Нет списка11311"/>
    <w:next w:val="af0"/>
    <w:uiPriority w:val="99"/>
    <w:semiHidden/>
    <w:unhideWhenUsed/>
    <w:rsid w:val="00B732A3"/>
  </w:style>
  <w:style w:type="numbering" w:customStyle="1" w:styleId="33112">
    <w:name w:val="Нет списка3311"/>
    <w:next w:val="af0"/>
    <w:uiPriority w:val="99"/>
    <w:semiHidden/>
    <w:unhideWhenUsed/>
    <w:rsid w:val="00B732A3"/>
  </w:style>
  <w:style w:type="numbering" w:customStyle="1" w:styleId="43111">
    <w:name w:val="Нет списка4311"/>
    <w:next w:val="af0"/>
    <w:uiPriority w:val="99"/>
    <w:semiHidden/>
    <w:unhideWhenUsed/>
    <w:rsid w:val="00B732A3"/>
  </w:style>
  <w:style w:type="numbering" w:customStyle="1" w:styleId="53112">
    <w:name w:val="Нет списка5311"/>
    <w:next w:val="af0"/>
    <w:uiPriority w:val="99"/>
    <w:semiHidden/>
    <w:unhideWhenUsed/>
    <w:rsid w:val="00B732A3"/>
  </w:style>
  <w:style w:type="numbering" w:customStyle="1" w:styleId="63111">
    <w:name w:val="Нет списка6311"/>
    <w:next w:val="af0"/>
    <w:uiPriority w:val="99"/>
    <w:semiHidden/>
    <w:unhideWhenUsed/>
    <w:rsid w:val="00B732A3"/>
  </w:style>
  <w:style w:type="numbering" w:customStyle="1" w:styleId="72111">
    <w:name w:val="Нет списка7211"/>
    <w:next w:val="af0"/>
    <w:uiPriority w:val="99"/>
    <w:semiHidden/>
    <w:unhideWhenUsed/>
    <w:rsid w:val="00B732A3"/>
  </w:style>
  <w:style w:type="numbering" w:customStyle="1" w:styleId="82110">
    <w:name w:val="Нет списка8211"/>
    <w:next w:val="af0"/>
    <w:uiPriority w:val="99"/>
    <w:semiHidden/>
    <w:unhideWhenUsed/>
    <w:rsid w:val="00B732A3"/>
  </w:style>
  <w:style w:type="numbering" w:customStyle="1" w:styleId="16110">
    <w:name w:val="Нет списка1611"/>
    <w:next w:val="af0"/>
    <w:uiPriority w:val="99"/>
    <w:semiHidden/>
    <w:unhideWhenUsed/>
    <w:rsid w:val="00B732A3"/>
  </w:style>
  <w:style w:type="numbering" w:customStyle="1" w:styleId="1111191">
    <w:name w:val="1 / 1.1 / 1.1.91"/>
    <w:basedOn w:val="af0"/>
    <w:next w:val="111111"/>
    <w:locked/>
    <w:rsid w:val="00B732A3"/>
  </w:style>
  <w:style w:type="table" w:customStyle="1" w:styleId="TableGrid142">
    <w:name w:val="Table Grid142"/>
    <w:basedOn w:val="af"/>
    <w:next w:val="affb"/>
    <w:rsid w:val="00B732A3"/>
    <w:pPr>
      <w:spacing w:line="360" w:lineRule="auto"/>
      <w:ind w:firstLine="567"/>
      <w:jc w:val="both"/>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numbering" w:customStyle="1" w:styleId="17110">
    <w:name w:val="Нет списка1711"/>
    <w:next w:val="af0"/>
    <w:uiPriority w:val="99"/>
    <w:semiHidden/>
    <w:unhideWhenUsed/>
    <w:rsid w:val="00B732A3"/>
  </w:style>
  <w:style w:type="numbering" w:customStyle="1" w:styleId="24111">
    <w:name w:val="Нет списка2411"/>
    <w:next w:val="af0"/>
    <w:uiPriority w:val="99"/>
    <w:semiHidden/>
    <w:unhideWhenUsed/>
    <w:rsid w:val="00B732A3"/>
  </w:style>
  <w:style w:type="numbering" w:customStyle="1" w:styleId="114111">
    <w:name w:val="Нет списка11411"/>
    <w:next w:val="af0"/>
    <w:uiPriority w:val="99"/>
    <w:semiHidden/>
    <w:unhideWhenUsed/>
    <w:rsid w:val="00B732A3"/>
  </w:style>
  <w:style w:type="numbering" w:customStyle="1" w:styleId="34110">
    <w:name w:val="Нет списка3411"/>
    <w:next w:val="af0"/>
    <w:uiPriority w:val="99"/>
    <w:semiHidden/>
    <w:unhideWhenUsed/>
    <w:rsid w:val="00B732A3"/>
  </w:style>
  <w:style w:type="numbering" w:customStyle="1" w:styleId="44110">
    <w:name w:val="Нет списка4411"/>
    <w:next w:val="af0"/>
    <w:uiPriority w:val="99"/>
    <w:semiHidden/>
    <w:unhideWhenUsed/>
    <w:rsid w:val="00B732A3"/>
  </w:style>
  <w:style w:type="numbering" w:customStyle="1" w:styleId="54110">
    <w:name w:val="Нет списка5411"/>
    <w:next w:val="af0"/>
    <w:uiPriority w:val="99"/>
    <w:semiHidden/>
    <w:unhideWhenUsed/>
    <w:rsid w:val="00B732A3"/>
  </w:style>
  <w:style w:type="numbering" w:customStyle="1" w:styleId="64110">
    <w:name w:val="Нет списка6411"/>
    <w:next w:val="af0"/>
    <w:uiPriority w:val="99"/>
    <w:semiHidden/>
    <w:unhideWhenUsed/>
    <w:rsid w:val="00B732A3"/>
  </w:style>
  <w:style w:type="numbering" w:customStyle="1" w:styleId="73111">
    <w:name w:val="Нет списка7311"/>
    <w:next w:val="af0"/>
    <w:uiPriority w:val="99"/>
    <w:semiHidden/>
    <w:unhideWhenUsed/>
    <w:rsid w:val="00B732A3"/>
  </w:style>
  <w:style w:type="numbering" w:customStyle="1" w:styleId="8311">
    <w:name w:val="Нет списка8311"/>
    <w:next w:val="af0"/>
    <w:uiPriority w:val="99"/>
    <w:semiHidden/>
    <w:unhideWhenUsed/>
    <w:rsid w:val="00B732A3"/>
  </w:style>
  <w:style w:type="numbering" w:customStyle="1" w:styleId="18111">
    <w:name w:val="Нет списка1811"/>
    <w:next w:val="af0"/>
    <w:uiPriority w:val="99"/>
    <w:semiHidden/>
    <w:unhideWhenUsed/>
    <w:rsid w:val="00B732A3"/>
  </w:style>
  <w:style w:type="numbering" w:customStyle="1" w:styleId="11111101">
    <w:name w:val="1 / 1.1 / 1.1.101"/>
    <w:basedOn w:val="af0"/>
    <w:next w:val="111111"/>
    <w:locked/>
    <w:rsid w:val="00B732A3"/>
  </w:style>
  <w:style w:type="numbering" w:customStyle="1" w:styleId="19110">
    <w:name w:val="Нет списка1911"/>
    <w:next w:val="af0"/>
    <w:uiPriority w:val="99"/>
    <w:semiHidden/>
    <w:unhideWhenUsed/>
    <w:rsid w:val="00B732A3"/>
  </w:style>
  <w:style w:type="numbering" w:customStyle="1" w:styleId="25110">
    <w:name w:val="Нет списка2511"/>
    <w:next w:val="af0"/>
    <w:uiPriority w:val="99"/>
    <w:semiHidden/>
    <w:unhideWhenUsed/>
    <w:rsid w:val="00B732A3"/>
  </w:style>
  <w:style w:type="numbering" w:customStyle="1" w:styleId="115111">
    <w:name w:val="Нет списка11511"/>
    <w:next w:val="af0"/>
    <w:uiPriority w:val="99"/>
    <w:semiHidden/>
    <w:unhideWhenUsed/>
    <w:rsid w:val="00B732A3"/>
  </w:style>
  <w:style w:type="numbering" w:customStyle="1" w:styleId="35111">
    <w:name w:val="Нет списка3511"/>
    <w:next w:val="af0"/>
    <w:uiPriority w:val="99"/>
    <w:semiHidden/>
    <w:unhideWhenUsed/>
    <w:rsid w:val="00B732A3"/>
  </w:style>
  <w:style w:type="numbering" w:customStyle="1" w:styleId="4511">
    <w:name w:val="Нет списка4511"/>
    <w:next w:val="af0"/>
    <w:uiPriority w:val="99"/>
    <w:semiHidden/>
    <w:unhideWhenUsed/>
    <w:rsid w:val="00B732A3"/>
  </w:style>
  <w:style w:type="numbering" w:customStyle="1" w:styleId="55110">
    <w:name w:val="Нет списка5511"/>
    <w:next w:val="af0"/>
    <w:uiPriority w:val="99"/>
    <w:semiHidden/>
    <w:unhideWhenUsed/>
    <w:rsid w:val="00B732A3"/>
  </w:style>
  <w:style w:type="numbering" w:customStyle="1" w:styleId="65110">
    <w:name w:val="Нет списка6511"/>
    <w:next w:val="af0"/>
    <w:uiPriority w:val="99"/>
    <w:semiHidden/>
    <w:unhideWhenUsed/>
    <w:rsid w:val="00B732A3"/>
  </w:style>
  <w:style w:type="numbering" w:customStyle="1" w:styleId="74110">
    <w:name w:val="Нет списка7411"/>
    <w:next w:val="af0"/>
    <w:uiPriority w:val="99"/>
    <w:semiHidden/>
    <w:unhideWhenUsed/>
    <w:rsid w:val="00B732A3"/>
  </w:style>
  <w:style w:type="numbering" w:customStyle="1" w:styleId="8410">
    <w:name w:val="Нет списка841"/>
    <w:next w:val="af0"/>
    <w:uiPriority w:val="99"/>
    <w:semiHidden/>
    <w:unhideWhenUsed/>
    <w:rsid w:val="00B732A3"/>
  </w:style>
  <w:style w:type="numbering" w:customStyle="1" w:styleId="111111110">
    <w:name w:val="1 / 1.1 / 1.1.111"/>
    <w:basedOn w:val="af0"/>
    <w:next w:val="111111"/>
    <w:locked/>
    <w:rsid w:val="00B732A3"/>
  </w:style>
  <w:style w:type="numbering" w:customStyle="1" w:styleId="20110">
    <w:name w:val="Нет списка2011"/>
    <w:next w:val="af0"/>
    <w:uiPriority w:val="99"/>
    <w:semiHidden/>
    <w:unhideWhenUsed/>
    <w:rsid w:val="00B732A3"/>
  </w:style>
  <w:style w:type="numbering" w:customStyle="1" w:styleId="11111132">
    <w:name w:val="1 / 1.1 / 1.1.132"/>
    <w:basedOn w:val="af0"/>
    <w:next w:val="111111"/>
    <w:semiHidden/>
    <w:unhideWhenUsed/>
    <w:rsid w:val="00B732A3"/>
  </w:style>
  <w:style w:type="numbering" w:customStyle="1" w:styleId="11111142">
    <w:name w:val="1 / 1.1 / 1.1.142"/>
    <w:basedOn w:val="af0"/>
    <w:next w:val="111111"/>
    <w:locked/>
    <w:rsid w:val="00B732A3"/>
  </w:style>
  <w:style w:type="table" w:customStyle="1" w:styleId="12133">
    <w:name w:val="Светлая заливка1213"/>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21">
    <w:name w:val="Сетка таблицы3112"/>
    <w:basedOn w:val="af"/>
    <w:next w:val="affb"/>
    <w:uiPriority w:val="59"/>
    <w:rsid w:val="00B732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2">
    <w:name w:val="Светлая заливка11113"/>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2110">
    <w:name w:val="Сетка таблицы412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2">
    <w:name w:val="1 / 1.1 / 1.1.212"/>
    <w:basedOn w:val="af0"/>
    <w:next w:val="111111"/>
    <w:locked/>
    <w:rsid w:val="00B732A3"/>
  </w:style>
  <w:style w:type="table" w:customStyle="1" w:styleId="512110">
    <w:name w:val="Сетка таблицы51211"/>
    <w:basedOn w:val="af"/>
    <w:next w:val="affb"/>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 5113"/>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3">
    <w:name w:val="Table Grid1113"/>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1130">
    <w:name w:val="Сетка таблицы 52113"/>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1122">
    <w:name w:val="Простая таблица 2112"/>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d">
    <w:name w:val="Изысканная таблица112"/>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110">
    <w:name w:val="Сетка таблицы1112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3">
    <w:name w:val="Сетка таблицы2112"/>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7">
    <w:name w:val="Сетка таблицы 1112"/>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1120">
    <w:name w:val="Светлая заливка12112"/>
    <w:basedOn w:val="af"/>
    <w:next w:val="4fa"/>
    <w:uiPriority w:val="60"/>
    <w:rsid w:val="00B732A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0">
    <w:name w:val="Сетка таблицы 51112"/>
    <w:basedOn w:val="af"/>
    <w:next w:val="53"/>
    <w:rsid w:val="00B732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51">
    <w:name w:val="1 / 1.1 / 1.1.151"/>
    <w:basedOn w:val="af0"/>
    <w:next w:val="111111"/>
    <w:locked/>
    <w:rsid w:val="00B732A3"/>
  </w:style>
  <w:style w:type="numbering" w:customStyle="1" w:styleId="111111311">
    <w:name w:val="1 / 1.1 / 1.1.1311"/>
    <w:basedOn w:val="af0"/>
    <w:next w:val="111111"/>
    <w:semiHidden/>
    <w:unhideWhenUsed/>
    <w:rsid w:val="00B732A3"/>
  </w:style>
  <w:style w:type="numbering" w:customStyle="1" w:styleId="111111412">
    <w:name w:val="1 / 1.1 / 1.1.1412"/>
    <w:basedOn w:val="af0"/>
    <w:next w:val="111111"/>
    <w:locked/>
    <w:rsid w:val="00B732A3"/>
  </w:style>
  <w:style w:type="numbering" w:customStyle="1" w:styleId="26111">
    <w:name w:val="Нет списка2611"/>
    <w:next w:val="af0"/>
    <w:uiPriority w:val="99"/>
    <w:semiHidden/>
    <w:unhideWhenUsed/>
    <w:rsid w:val="00B732A3"/>
  </w:style>
  <w:style w:type="numbering" w:customStyle="1" w:styleId="11111161">
    <w:name w:val="1 / 1.1 / 1.1.161"/>
    <w:basedOn w:val="af0"/>
    <w:next w:val="111111"/>
    <w:locked/>
    <w:rsid w:val="00B732A3"/>
  </w:style>
  <w:style w:type="numbering" w:customStyle="1" w:styleId="110110">
    <w:name w:val="Нет списка11011"/>
    <w:next w:val="af0"/>
    <w:uiPriority w:val="99"/>
    <w:semiHidden/>
    <w:unhideWhenUsed/>
    <w:rsid w:val="00B732A3"/>
  </w:style>
  <w:style w:type="numbering" w:customStyle="1" w:styleId="27110">
    <w:name w:val="Нет списка2711"/>
    <w:next w:val="af0"/>
    <w:uiPriority w:val="99"/>
    <w:semiHidden/>
    <w:unhideWhenUsed/>
    <w:rsid w:val="00B732A3"/>
  </w:style>
  <w:style w:type="numbering" w:customStyle="1" w:styleId="11111171">
    <w:name w:val="1 / 1.1 / 1.1.171"/>
    <w:basedOn w:val="af0"/>
    <w:next w:val="111111"/>
    <w:locked/>
    <w:rsid w:val="00B732A3"/>
  </w:style>
  <w:style w:type="numbering" w:customStyle="1" w:styleId="116111">
    <w:name w:val="Нет списка11611"/>
    <w:next w:val="af0"/>
    <w:uiPriority w:val="99"/>
    <w:semiHidden/>
    <w:unhideWhenUsed/>
    <w:rsid w:val="00B732A3"/>
  </w:style>
  <w:style w:type="numbering" w:customStyle="1" w:styleId="111111413">
    <w:name w:val="1 / 1.1 / 1.1.1413"/>
    <w:basedOn w:val="af0"/>
    <w:next w:val="111111"/>
    <w:locked/>
    <w:rsid w:val="00B732A3"/>
  </w:style>
  <w:style w:type="numbering" w:customStyle="1" w:styleId="111111414">
    <w:name w:val="1 / 1.1 / 1.1.1414"/>
    <w:basedOn w:val="af0"/>
    <w:next w:val="111111"/>
    <w:locked/>
    <w:rsid w:val="00B732A3"/>
  </w:style>
  <w:style w:type="paragraph" w:customStyle="1" w:styleId="xl64667">
    <w:name w:val="xl6466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16"/>
      <w:szCs w:val="16"/>
      <w:lang w:eastAsia="ru-RU"/>
    </w:rPr>
  </w:style>
  <w:style w:type="paragraph" w:customStyle="1" w:styleId="xl64668">
    <w:name w:val="xl6466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16"/>
      <w:szCs w:val="16"/>
      <w:lang w:eastAsia="ru-RU"/>
    </w:rPr>
  </w:style>
  <w:style w:type="paragraph" w:customStyle="1" w:styleId="xl64669">
    <w:name w:val="xl64669"/>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6"/>
      <w:szCs w:val="16"/>
      <w:lang w:eastAsia="ru-RU"/>
    </w:rPr>
  </w:style>
  <w:style w:type="paragraph" w:customStyle="1" w:styleId="xl64670">
    <w:name w:val="xl64670"/>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6"/>
      <w:szCs w:val="16"/>
      <w:lang w:eastAsia="ru-RU"/>
    </w:rPr>
  </w:style>
  <w:style w:type="paragraph" w:customStyle="1" w:styleId="xl64671">
    <w:name w:val="xl64671"/>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6"/>
      <w:szCs w:val="16"/>
      <w:lang w:eastAsia="ru-RU"/>
    </w:rPr>
  </w:style>
  <w:style w:type="paragraph" w:customStyle="1" w:styleId="xl64672">
    <w:name w:val="xl64672"/>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6"/>
      <w:szCs w:val="16"/>
      <w:lang w:eastAsia="ru-RU"/>
    </w:rPr>
  </w:style>
  <w:style w:type="paragraph" w:customStyle="1" w:styleId="xl64673">
    <w:name w:val="xl64673"/>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6"/>
      <w:szCs w:val="16"/>
      <w:lang w:eastAsia="ru-RU"/>
    </w:rPr>
  </w:style>
  <w:style w:type="paragraph" w:customStyle="1" w:styleId="xl64674">
    <w:name w:val="xl64674"/>
    <w:basedOn w:val="ad"/>
    <w:qFormat/>
    <w:rsid w:val="00B732A3"/>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16"/>
      <w:szCs w:val="16"/>
      <w:lang w:eastAsia="ru-RU"/>
    </w:rPr>
  </w:style>
  <w:style w:type="paragraph" w:customStyle="1" w:styleId="xl64675">
    <w:name w:val="xl64675"/>
    <w:basedOn w:val="ad"/>
    <w:qFormat/>
    <w:rsid w:val="00B732A3"/>
    <w:pPr>
      <w:widowControl/>
      <w:pBdr>
        <w:top w:val="single" w:sz="4" w:space="0" w:color="auto"/>
        <w:bottom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16"/>
      <w:szCs w:val="16"/>
      <w:lang w:eastAsia="ru-RU"/>
    </w:rPr>
  </w:style>
  <w:style w:type="paragraph" w:customStyle="1" w:styleId="xl64676">
    <w:name w:val="xl64676"/>
    <w:basedOn w:val="ad"/>
    <w:qFormat/>
    <w:rsid w:val="00B732A3"/>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color w:val="000000"/>
      <w:spacing w:val="0"/>
      <w:sz w:val="16"/>
      <w:szCs w:val="16"/>
      <w:lang w:eastAsia="ru-RU"/>
    </w:rPr>
  </w:style>
  <w:style w:type="paragraph" w:customStyle="1" w:styleId="xl64677">
    <w:name w:val="xl64677"/>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color w:val="000000"/>
      <w:spacing w:val="0"/>
      <w:sz w:val="16"/>
      <w:szCs w:val="16"/>
      <w:lang w:eastAsia="ru-RU"/>
    </w:rPr>
  </w:style>
  <w:style w:type="paragraph" w:customStyle="1" w:styleId="xl64678">
    <w:name w:val="xl64678"/>
    <w:basedOn w:val="ad"/>
    <w:qFormat/>
    <w:rsid w:val="00B732A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16"/>
      <w:szCs w:val="16"/>
      <w:lang w:eastAsia="ru-RU"/>
    </w:rPr>
  </w:style>
  <w:style w:type="numbering" w:customStyle="1" w:styleId="1111120">
    <w:name w:val="1 / 1.1 / 1.1.20"/>
    <w:basedOn w:val="af0"/>
    <w:next w:val="111111"/>
    <w:locked/>
    <w:rsid w:val="00B732A3"/>
  </w:style>
  <w:style w:type="numbering" w:customStyle="1" w:styleId="3010">
    <w:name w:val="Нет списка301"/>
    <w:next w:val="af0"/>
    <w:uiPriority w:val="99"/>
    <w:semiHidden/>
    <w:unhideWhenUsed/>
    <w:rsid w:val="00B732A3"/>
  </w:style>
  <w:style w:type="table" w:customStyle="1" w:styleId="1031">
    <w:name w:val="Сетка таблицы103"/>
    <w:basedOn w:val="af"/>
    <w:next w:val="affb"/>
    <w:uiPriority w:val="59"/>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
    <w:next w:val="53"/>
    <w:locked/>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f0"/>
    <w:next w:val="111111"/>
    <w:locked/>
    <w:rsid w:val="00B732A3"/>
  </w:style>
  <w:style w:type="table" w:customStyle="1" w:styleId="TableGrid17">
    <w:name w:val="Table Grid17"/>
    <w:basedOn w:val="af"/>
    <w:next w:val="affb"/>
    <w:rsid w:val="00B732A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06">
    <w:name w:val="Папушкин10"/>
    <w:basedOn w:val="affb"/>
    <w:rsid w:val="00B732A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basedOn w:val="af"/>
    <w:next w:val="53"/>
    <w:rsid w:val="00B732A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59">
    <w:name w:val="Простая таблица 25"/>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7">
    <w:name w:val="Изысканная таблица10"/>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21">
    <w:name w:val="Сетка таблицы182"/>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6">
    <w:name w:val="Сетка таблицы 110"/>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911">
    <w:name w:val="Нет списка1191"/>
    <w:next w:val="af0"/>
    <w:uiPriority w:val="99"/>
    <w:semiHidden/>
    <w:unhideWhenUsed/>
    <w:rsid w:val="00B732A3"/>
  </w:style>
  <w:style w:type="table" w:customStyle="1" w:styleId="1266">
    <w:name w:val="Светлая заливка126"/>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11">
    <w:name w:val="Сетка таблицы37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12">
    <w:name w:val="1 / 1.1 / 1.1.1312"/>
    <w:basedOn w:val="af0"/>
    <w:next w:val="111111"/>
    <w:semiHidden/>
    <w:unhideWhenUsed/>
    <w:rsid w:val="00B732A3"/>
  </w:style>
  <w:style w:type="numbering" w:customStyle="1" w:styleId="21010">
    <w:name w:val="Нет списка2101"/>
    <w:next w:val="af0"/>
    <w:uiPriority w:val="99"/>
    <w:semiHidden/>
    <w:unhideWhenUsed/>
    <w:rsid w:val="00B732A3"/>
  </w:style>
  <w:style w:type="table" w:customStyle="1" w:styleId="4321">
    <w:name w:val="Сетка таблицы432"/>
    <w:basedOn w:val="af"/>
    <w:next w:val="affb"/>
    <w:uiPriority w:val="59"/>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111">
    <w:name w:val="1 / 1.1 / 1.2.1111"/>
    <w:basedOn w:val="af0"/>
    <w:next w:val="111111"/>
    <w:locked/>
    <w:rsid w:val="00B732A3"/>
  </w:style>
  <w:style w:type="table" w:customStyle="1" w:styleId="21410">
    <w:name w:val="Сетка таблицы2141"/>
    <w:basedOn w:val="af"/>
    <w:next w:val="affb"/>
    <w:locked/>
    <w:rsid w:val="00B732A3"/>
    <w:pPr>
      <w:spacing w:after="120"/>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f0"/>
    <w:uiPriority w:val="99"/>
    <w:semiHidden/>
    <w:unhideWhenUsed/>
    <w:rsid w:val="00B732A3"/>
  </w:style>
  <w:style w:type="numbering" w:customStyle="1" w:styleId="1fffff3">
    <w:name w:val="Список маркированный1"/>
    <w:basedOn w:val="af0"/>
    <w:uiPriority w:val="99"/>
    <w:rsid w:val="00B732A3"/>
  </w:style>
  <w:style w:type="table" w:customStyle="1" w:styleId="13f2">
    <w:name w:val="Изысканная таблица13"/>
    <w:basedOn w:val="af"/>
    <w:next w:val="afffa"/>
    <w:rsid w:val="00B732A3"/>
    <w:pPr>
      <w:spacing w:after="120"/>
      <w:ind w:left="108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7">
    <w:name w:val="Сетка таблицы 113"/>
    <w:basedOn w:val="af"/>
    <w:next w:val="1f2"/>
    <w:rsid w:val="00B732A3"/>
    <w:pPr>
      <w:widowControl w:val="0"/>
      <w:adjustRightInd w:val="0"/>
      <w:spacing w:after="120" w:line="360" w:lineRule="atLeast"/>
      <w:ind w:left="108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54">
    <w:name w:val="Светлая заливка1115"/>
    <w:basedOn w:val="af"/>
    <w:uiPriority w:val="60"/>
    <w:rsid w:val="00B732A3"/>
    <w:pPr>
      <w:spacing w:after="120"/>
      <w:ind w:left="1072"/>
    </w:pPr>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33">
    <w:name w:val="Простая таблица 213"/>
    <w:basedOn w:val="af"/>
    <w:next w:val="2b"/>
    <w:rsid w:val="00B732A3"/>
    <w:pPr>
      <w:widowControl w:val="0"/>
      <w:adjustRightInd w:val="0"/>
      <w:spacing w:after="120" w:line="360" w:lineRule="atLeast"/>
      <w:ind w:left="1072"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21312">
    <w:name w:val="Нет списка2131"/>
    <w:next w:val="af0"/>
    <w:uiPriority w:val="99"/>
    <w:semiHidden/>
    <w:unhideWhenUsed/>
    <w:rsid w:val="00B732A3"/>
  </w:style>
  <w:style w:type="table" w:customStyle="1" w:styleId="31310">
    <w:name w:val="Сетка таблицы3131"/>
    <w:basedOn w:val="af"/>
    <w:next w:val="affb"/>
    <w:rsid w:val="00B732A3"/>
    <w:pPr>
      <w:widowControl w:val="0"/>
      <w:adjustRightInd w:val="0"/>
      <w:spacing w:after="120"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4">
    <w:name w:val="1 / 1.1 / 1.1.24"/>
    <w:basedOn w:val="af0"/>
    <w:next w:val="111111"/>
    <w:rsid w:val="00B732A3"/>
  </w:style>
  <w:style w:type="table" w:customStyle="1" w:styleId="21130">
    <w:name w:val="Сетка таблицы2113"/>
    <w:basedOn w:val="af"/>
    <w:next w:val="affb"/>
    <w:locked/>
    <w:rsid w:val="00B732A3"/>
    <w:pPr>
      <w:widowControl w:val="0"/>
      <w:adjustRightInd w:val="0"/>
      <w:spacing w:after="120"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
    <w:next w:val="af0"/>
    <w:uiPriority w:val="99"/>
    <w:semiHidden/>
    <w:unhideWhenUsed/>
    <w:rsid w:val="00B732A3"/>
  </w:style>
  <w:style w:type="table" w:customStyle="1" w:styleId="11164">
    <w:name w:val="Светлая заливка1116"/>
    <w:basedOn w:val="af"/>
    <w:uiPriority w:val="60"/>
    <w:rsid w:val="00B732A3"/>
    <w:pPr>
      <w:spacing w:after="120"/>
      <w:ind w:left="1072"/>
    </w:pPr>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30">
    <w:name w:val="Сетка таблицы3113"/>
    <w:basedOn w:val="af"/>
    <w:next w:val="affb"/>
    <w:uiPriority w:val="59"/>
    <w:rsid w:val="00B732A3"/>
    <w:pPr>
      <w:spacing w:after="120"/>
      <w:ind w:left="1072"/>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5">
    <w:name w:val="1 / 1.1 / 1.1.1415"/>
    <w:basedOn w:val="af0"/>
    <w:next w:val="111111"/>
    <w:locked/>
    <w:rsid w:val="00B732A3"/>
  </w:style>
  <w:style w:type="numbering" w:customStyle="1" w:styleId="3712">
    <w:name w:val="Нет списка371"/>
    <w:next w:val="af0"/>
    <w:uiPriority w:val="99"/>
    <w:semiHidden/>
    <w:unhideWhenUsed/>
    <w:rsid w:val="00B732A3"/>
  </w:style>
  <w:style w:type="table" w:customStyle="1" w:styleId="41310">
    <w:name w:val="Сетка таблицы4131"/>
    <w:basedOn w:val="af"/>
    <w:next w:val="affb"/>
    <w:locked/>
    <w:rsid w:val="00B732A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3">
    <w:name w:val="1 / 1.1 / 1.1.33"/>
    <w:basedOn w:val="af0"/>
    <w:next w:val="111111"/>
    <w:locked/>
    <w:rsid w:val="00B732A3"/>
    <w:pPr>
      <w:numPr>
        <w:numId w:val="23"/>
      </w:numPr>
    </w:pPr>
  </w:style>
  <w:style w:type="table" w:customStyle="1" w:styleId="2111110">
    <w:name w:val="Сетка таблицы211111"/>
    <w:basedOn w:val="af"/>
    <w:next w:val="affb"/>
    <w:locked/>
    <w:rsid w:val="00B732A3"/>
    <w:pPr>
      <w:widowControl w:val="0"/>
      <w:adjustRightInd w:val="0"/>
      <w:spacing w:line="360" w:lineRule="atLeast"/>
      <w:ind w:left="108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
    <w:name w:val="Нет списка471"/>
    <w:next w:val="af0"/>
    <w:uiPriority w:val="99"/>
    <w:semiHidden/>
    <w:unhideWhenUsed/>
    <w:rsid w:val="00B732A3"/>
  </w:style>
  <w:style w:type="numbering" w:customStyle="1" w:styleId="5710">
    <w:name w:val="Нет списка571"/>
    <w:next w:val="af0"/>
    <w:uiPriority w:val="99"/>
    <w:semiHidden/>
    <w:unhideWhenUsed/>
    <w:rsid w:val="00B732A3"/>
  </w:style>
  <w:style w:type="numbering" w:customStyle="1" w:styleId="1111143">
    <w:name w:val="1 / 1.1 / 1.1.43"/>
    <w:basedOn w:val="af0"/>
    <w:next w:val="111111"/>
    <w:locked/>
    <w:rsid w:val="00B732A3"/>
  </w:style>
  <w:style w:type="table" w:customStyle="1" w:styleId="21131">
    <w:name w:val="Простая таблица 2113"/>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8">
    <w:name w:val="Изысканная таблица113"/>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7">
    <w:name w:val="Сетка таблицы 1113"/>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312">
    <w:name w:val="Нет списка1231"/>
    <w:next w:val="af0"/>
    <w:uiPriority w:val="99"/>
    <w:semiHidden/>
    <w:unhideWhenUsed/>
    <w:rsid w:val="00B732A3"/>
  </w:style>
  <w:style w:type="numbering" w:customStyle="1" w:styleId="211120">
    <w:name w:val="Нет списка21112"/>
    <w:next w:val="af0"/>
    <w:uiPriority w:val="99"/>
    <w:semiHidden/>
    <w:unhideWhenUsed/>
    <w:rsid w:val="00B732A3"/>
  </w:style>
  <w:style w:type="table" w:customStyle="1" w:styleId="2111111">
    <w:name w:val="Простая таблица 211111"/>
    <w:basedOn w:val="af"/>
    <w:next w:val="2b"/>
    <w:unhideWhenUsed/>
    <w:rsid w:val="00B732A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111a">
    <w:name w:val="Сетка таблицы 111111"/>
    <w:basedOn w:val="af"/>
    <w:next w:val="1f2"/>
    <w:unhideWhenUsed/>
    <w:rsid w:val="00B732A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11b">
    <w:name w:val="Изысканная таблица11111"/>
    <w:basedOn w:val="af"/>
    <w:next w:val="afffa"/>
    <w:unhideWhenUsed/>
    <w:rsid w:val="00B732A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41">
    <w:name w:val="Светлая заливка11114"/>
    <w:basedOn w:val="af"/>
    <w:uiPriority w:val="60"/>
    <w:rsid w:val="00B732A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3">
    <w:name w:val="1 / 1.1 / 1.1.213"/>
    <w:basedOn w:val="af0"/>
    <w:next w:val="111111"/>
    <w:unhideWhenUsed/>
    <w:locked/>
    <w:rsid w:val="00B732A3"/>
  </w:style>
  <w:style w:type="numbering" w:customStyle="1" w:styleId="31311">
    <w:name w:val="Нет списка3131"/>
    <w:next w:val="af0"/>
    <w:uiPriority w:val="99"/>
    <w:semiHidden/>
    <w:unhideWhenUsed/>
    <w:rsid w:val="00B732A3"/>
  </w:style>
  <w:style w:type="numbering" w:customStyle="1" w:styleId="11111311">
    <w:name w:val="1 / 1.1 / 1.1.311"/>
    <w:basedOn w:val="af0"/>
    <w:next w:val="111111"/>
    <w:unhideWhenUsed/>
    <w:rsid w:val="00B732A3"/>
  </w:style>
  <w:style w:type="numbering" w:customStyle="1" w:styleId="41311">
    <w:name w:val="Нет списка4131"/>
    <w:next w:val="af0"/>
    <w:uiPriority w:val="99"/>
    <w:semiHidden/>
    <w:unhideWhenUsed/>
    <w:rsid w:val="00B732A3"/>
  </w:style>
  <w:style w:type="numbering" w:customStyle="1" w:styleId="11111411">
    <w:name w:val="1 / 1.1 / 1.1.411"/>
    <w:basedOn w:val="af0"/>
    <w:next w:val="111111"/>
    <w:locked/>
    <w:rsid w:val="00B732A3"/>
  </w:style>
  <w:style w:type="numbering" w:customStyle="1" w:styleId="1111125">
    <w:name w:val="Нет списка111112"/>
    <w:next w:val="af0"/>
    <w:uiPriority w:val="99"/>
    <w:semiHidden/>
    <w:unhideWhenUsed/>
    <w:rsid w:val="00B732A3"/>
  </w:style>
  <w:style w:type="numbering" w:customStyle="1" w:styleId="51310">
    <w:name w:val="Нет списка5131"/>
    <w:next w:val="af0"/>
    <w:uiPriority w:val="99"/>
    <w:semiHidden/>
    <w:unhideWhenUsed/>
    <w:rsid w:val="00B732A3"/>
  </w:style>
  <w:style w:type="numbering" w:customStyle="1" w:styleId="1111152">
    <w:name w:val="1 / 1.1 / 1.1.52"/>
    <w:basedOn w:val="af0"/>
    <w:next w:val="111111"/>
    <w:locked/>
    <w:rsid w:val="00B732A3"/>
  </w:style>
  <w:style w:type="numbering" w:customStyle="1" w:styleId="121121">
    <w:name w:val="Нет списка12112"/>
    <w:next w:val="af0"/>
    <w:uiPriority w:val="99"/>
    <w:semiHidden/>
    <w:unhideWhenUsed/>
    <w:rsid w:val="00B732A3"/>
  </w:style>
  <w:style w:type="numbering" w:customStyle="1" w:styleId="671">
    <w:name w:val="Нет списка671"/>
    <w:next w:val="af0"/>
    <w:uiPriority w:val="99"/>
    <w:semiHidden/>
    <w:unhideWhenUsed/>
    <w:rsid w:val="00B732A3"/>
  </w:style>
  <w:style w:type="table" w:customStyle="1" w:styleId="411111">
    <w:name w:val="Сетка таблицы411111"/>
    <w:basedOn w:val="af"/>
    <w:next w:val="affb"/>
    <w:locked/>
    <w:rsid w:val="00B732A3"/>
    <w:pPr>
      <w:spacing w:line="360" w:lineRule="auto"/>
      <w:ind w:left="1080"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62">
    <w:name w:val="1 / 1.1 / 1.1.62"/>
    <w:basedOn w:val="af0"/>
    <w:next w:val="111111"/>
    <w:locked/>
    <w:rsid w:val="00B732A3"/>
  </w:style>
  <w:style w:type="numbering" w:customStyle="1" w:styleId="13212">
    <w:name w:val="Нет списка1321"/>
    <w:next w:val="af0"/>
    <w:uiPriority w:val="99"/>
    <w:semiHidden/>
    <w:unhideWhenUsed/>
    <w:rsid w:val="00B732A3"/>
  </w:style>
  <w:style w:type="table" w:customStyle="1" w:styleId="311111">
    <w:name w:val="Сетка таблицы311111"/>
    <w:basedOn w:val="af"/>
    <w:next w:val="affb"/>
    <w:uiPriority w:val="59"/>
    <w:rsid w:val="00B732A3"/>
    <w:pPr>
      <w:spacing w:line="360" w:lineRule="auto"/>
      <w:ind w:firstLine="567"/>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10">
    <w:name w:val="Нет списка2111111"/>
    <w:next w:val="af0"/>
    <w:uiPriority w:val="99"/>
    <w:semiHidden/>
    <w:unhideWhenUsed/>
    <w:rsid w:val="00B732A3"/>
  </w:style>
  <w:style w:type="numbering" w:customStyle="1" w:styleId="111111111">
    <w:name w:val="Нет списка11111111"/>
    <w:next w:val="af0"/>
    <w:semiHidden/>
    <w:unhideWhenUsed/>
    <w:rsid w:val="00B732A3"/>
  </w:style>
  <w:style w:type="numbering" w:customStyle="1" w:styleId="311110">
    <w:name w:val="Нет списка31111"/>
    <w:next w:val="af0"/>
    <w:uiPriority w:val="99"/>
    <w:semiHidden/>
    <w:unhideWhenUsed/>
    <w:rsid w:val="00B732A3"/>
  </w:style>
  <w:style w:type="numbering" w:customStyle="1" w:styleId="411112">
    <w:name w:val="Нет списка41111"/>
    <w:next w:val="af0"/>
    <w:uiPriority w:val="99"/>
    <w:semiHidden/>
    <w:unhideWhenUsed/>
    <w:rsid w:val="00B732A3"/>
  </w:style>
  <w:style w:type="numbering" w:customStyle="1" w:styleId="511112">
    <w:name w:val="Нет списка51111"/>
    <w:next w:val="af0"/>
    <w:uiPriority w:val="99"/>
    <w:semiHidden/>
    <w:unhideWhenUsed/>
    <w:rsid w:val="00B732A3"/>
  </w:style>
  <w:style w:type="numbering" w:customStyle="1" w:styleId="61211">
    <w:name w:val="Нет списка6121"/>
    <w:next w:val="af0"/>
    <w:uiPriority w:val="99"/>
    <w:semiHidden/>
    <w:unhideWhenUsed/>
    <w:rsid w:val="00B732A3"/>
  </w:style>
  <w:style w:type="numbering" w:customStyle="1" w:styleId="762">
    <w:name w:val="Нет списка76"/>
    <w:next w:val="af0"/>
    <w:uiPriority w:val="99"/>
    <w:semiHidden/>
    <w:unhideWhenUsed/>
    <w:rsid w:val="00B732A3"/>
  </w:style>
  <w:style w:type="numbering" w:customStyle="1" w:styleId="861">
    <w:name w:val="Нет списка86"/>
    <w:next w:val="af0"/>
    <w:uiPriority w:val="99"/>
    <w:semiHidden/>
    <w:unhideWhenUsed/>
    <w:rsid w:val="00B732A3"/>
  </w:style>
  <w:style w:type="table" w:customStyle="1" w:styleId="11111112">
    <w:name w:val="Светлая заливка1111111"/>
    <w:basedOn w:val="af"/>
    <w:uiPriority w:val="60"/>
    <w:rsid w:val="00B732A3"/>
    <w:pPr>
      <w:spacing w:line="360" w:lineRule="auto"/>
      <w:ind w:firstLine="567"/>
      <w:jc w:val="both"/>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9211">
    <w:name w:val="Нет списка921"/>
    <w:next w:val="af0"/>
    <w:uiPriority w:val="99"/>
    <w:semiHidden/>
    <w:unhideWhenUsed/>
    <w:rsid w:val="00B732A3"/>
  </w:style>
  <w:style w:type="numbering" w:customStyle="1" w:styleId="1111172">
    <w:name w:val="1 / 1.1 / 1.1.72"/>
    <w:basedOn w:val="af0"/>
    <w:next w:val="111111"/>
    <w:locked/>
    <w:rsid w:val="00B732A3"/>
  </w:style>
  <w:style w:type="numbering" w:customStyle="1" w:styleId="14211">
    <w:name w:val="Нет списка1421"/>
    <w:next w:val="af0"/>
    <w:uiPriority w:val="99"/>
    <w:semiHidden/>
    <w:unhideWhenUsed/>
    <w:rsid w:val="00B732A3"/>
  </w:style>
  <w:style w:type="numbering" w:customStyle="1" w:styleId="22212">
    <w:name w:val="Нет списка2221"/>
    <w:next w:val="af0"/>
    <w:uiPriority w:val="99"/>
    <w:semiHidden/>
    <w:unhideWhenUsed/>
    <w:rsid w:val="00B732A3"/>
  </w:style>
  <w:style w:type="numbering" w:customStyle="1" w:styleId="112211">
    <w:name w:val="Нет списка11221"/>
    <w:next w:val="af0"/>
    <w:uiPriority w:val="99"/>
    <w:semiHidden/>
    <w:unhideWhenUsed/>
    <w:rsid w:val="00B732A3"/>
  </w:style>
  <w:style w:type="numbering" w:customStyle="1" w:styleId="32211">
    <w:name w:val="Нет списка3221"/>
    <w:next w:val="af0"/>
    <w:uiPriority w:val="99"/>
    <w:semiHidden/>
    <w:unhideWhenUsed/>
    <w:rsid w:val="00B732A3"/>
  </w:style>
  <w:style w:type="numbering" w:customStyle="1" w:styleId="42211">
    <w:name w:val="Нет списка4221"/>
    <w:next w:val="af0"/>
    <w:uiPriority w:val="99"/>
    <w:semiHidden/>
    <w:unhideWhenUsed/>
    <w:rsid w:val="00B732A3"/>
  </w:style>
  <w:style w:type="numbering" w:customStyle="1" w:styleId="52212">
    <w:name w:val="Нет списка5221"/>
    <w:next w:val="af0"/>
    <w:uiPriority w:val="99"/>
    <w:semiHidden/>
    <w:unhideWhenUsed/>
    <w:rsid w:val="00B732A3"/>
  </w:style>
  <w:style w:type="numbering" w:customStyle="1" w:styleId="62210">
    <w:name w:val="Нет списка6221"/>
    <w:next w:val="af0"/>
    <w:uiPriority w:val="99"/>
    <w:semiHidden/>
    <w:unhideWhenUsed/>
    <w:rsid w:val="00B732A3"/>
  </w:style>
  <w:style w:type="numbering" w:customStyle="1" w:styleId="71211">
    <w:name w:val="Нет списка7121"/>
    <w:next w:val="af0"/>
    <w:uiPriority w:val="99"/>
    <w:semiHidden/>
    <w:unhideWhenUsed/>
    <w:rsid w:val="00B732A3"/>
  </w:style>
  <w:style w:type="numbering" w:customStyle="1" w:styleId="8120">
    <w:name w:val="Нет списка812"/>
    <w:next w:val="af0"/>
    <w:uiPriority w:val="99"/>
    <w:semiHidden/>
    <w:unhideWhenUsed/>
    <w:rsid w:val="00B732A3"/>
  </w:style>
  <w:style w:type="numbering" w:customStyle="1" w:styleId="10211">
    <w:name w:val="Нет списка1021"/>
    <w:next w:val="af0"/>
    <w:uiPriority w:val="99"/>
    <w:semiHidden/>
    <w:unhideWhenUsed/>
    <w:rsid w:val="00B732A3"/>
  </w:style>
  <w:style w:type="numbering" w:customStyle="1" w:styleId="1111182">
    <w:name w:val="1 / 1.1 / 1.1.82"/>
    <w:basedOn w:val="af0"/>
    <w:next w:val="111111"/>
    <w:locked/>
    <w:rsid w:val="00B732A3"/>
  </w:style>
  <w:style w:type="numbering" w:customStyle="1" w:styleId="1523">
    <w:name w:val="Нет списка152"/>
    <w:next w:val="af0"/>
    <w:uiPriority w:val="99"/>
    <w:semiHidden/>
    <w:unhideWhenUsed/>
    <w:rsid w:val="00B732A3"/>
  </w:style>
  <w:style w:type="numbering" w:customStyle="1" w:styleId="23212">
    <w:name w:val="Нет списка2321"/>
    <w:next w:val="af0"/>
    <w:uiPriority w:val="99"/>
    <w:semiHidden/>
    <w:unhideWhenUsed/>
    <w:rsid w:val="00B732A3"/>
  </w:style>
  <w:style w:type="numbering" w:customStyle="1" w:styleId="113211">
    <w:name w:val="Нет списка11321"/>
    <w:next w:val="af0"/>
    <w:uiPriority w:val="99"/>
    <w:semiHidden/>
    <w:unhideWhenUsed/>
    <w:rsid w:val="00B732A3"/>
  </w:style>
  <w:style w:type="numbering" w:customStyle="1" w:styleId="33211">
    <w:name w:val="Нет списка3321"/>
    <w:next w:val="af0"/>
    <w:uiPriority w:val="99"/>
    <w:semiHidden/>
    <w:unhideWhenUsed/>
    <w:rsid w:val="00B732A3"/>
  </w:style>
  <w:style w:type="numbering" w:customStyle="1" w:styleId="43210">
    <w:name w:val="Нет списка4321"/>
    <w:next w:val="af0"/>
    <w:uiPriority w:val="99"/>
    <w:semiHidden/>
    <w:unhideWhenUsed/>
    <w:rsid w:val="00B732A3"/>
  </w:style>
  <w:style w:type="numbering" w:customStyle="1" w:styleId="5321">
    <w:name w:val="Нет списка5321"/>
    <w:next w:val="af0"/>
    <w:uiPriority w:val="99"/>
    <w:semiHidden/>
    <w:unhideWhenUsed/>
    <w:rsid w:val="00B732A3"/>
  </w:style>
  <w:style w:type="numbering" w:customStyle="1" w:styleId="6321">
    <w:name w:val="Нет списка6321"/>
    <w:next w:val="af0"/>
    <w:uiPriority w:val="99"/>
    <w:semiHidden/>
    <w:unhideWhenUsed/>
    <w:rsid w:val="00B732A3"/>
  </w:style>
  <w:style w:type="numbering" w:customStyle="1" w:styleId="7221">
    <w:name w:val="Нет списка7221"/>
    <w:next w:val="af0"/>
    <w:uiPriority w:val="99"/>
    <w:semiHidden/>
    <w:unhideWhenUsed/>
    <w:rsid w:val="00B732A3"/>
  </w:style>
  <w:style w:type="numbering" w:customStyle="1" w:styleId="8220">
    <w:name w:val="Нет списка822"/>
    <w:next w:val="af0"/>
    <w:uiPriority w:val="99"/>
    <w:semiHidden/>
    <w:unhideWhenUsed/>
    <w:rsid w:val="00B732A3"/>
  </w:style>
  <w:style w:type="numbering" w:customStyle="1" w:styleId="1621">
    <w:name w:val="Нет списка162"/>
    <w:next w:val="af0"/>
    <w:uiPriority w:val="99"/>
    <w:semiHidden/>
    <w:unhideWhenUsed/>
    <w:rsid w:val="00B732A3"/>
  </w:style>
  <w:style w:type="numbering" w:customStyle="1" w:styleId="1111192">
    <w:name w:val="1 / 1.1 / 1.1.92"/>
    <w:basedOn w:val="af0"/>
    <w:next w:val="111111"/>
    <w:locked/>
    <w:rsid w:val="00B732A3"/>
  </w:style>
  <w:style w:type="numbering" w:customStyle="1" w:styleId="1721">
    <w:name w:val="Нет списка172"/>
    <w:next w:val="af0"/>
    <w:uiPriority w:val="99"/>
    <w:semiHidden/>
    <w:unhideWhenUsed/>
    <w:rsid w:val="00B732A3"/>
  </w:style>
  <w:style w:type="numbering" w:customStyle="1" w:styleId="24210">
    <w:name w:val="Нет списка2421"/>
    <w:next w:val="af0"/>
    <w:uiPriority w:val="99"/>
    <w:semiHidden/>
    <w:unhideWhenUsed/>
    <w:rsid w:val="00B732A3"/>
  </w:style>
  <w:style w:type="numbering" w:customStyle="1" w:styleId="11423">
    <w:name w:val="Нет списка1142"/>
    <w:next w:val="af0"/>
    <w:uiPriority w:val="99"/>
    <w:semiHidden/>
    <w:unhideWhenUsed/>
    <w:rsid w:val="00B732A3"/>
  </w:style>
  <w:style w:type="numbering" w:customStyle="1" w:styleId="3421">
    <w:name w:val="Нет списка342"/>
    <w:next w:val="af0"/>
    <w:uiPriority w:val="99"/>
    <w:semiHidden/>
    <w:unhideWhenUsed/>
    <w:rsid w:val="00B732A3"/>
  </w:style>
  <w:style w:type="numbering" w:customStyle="1" w:styleId="4420">
    <w:name w:val="Нет списка442"/>
    <w:next w:val="af0"/>
    <w:uiPriority w:val="99"/>
    <w:semiHidden/>
    <w:unhideWhenUsed/>
    <w:rsid w:val="00B732A3"/>
  </w:style>
  <w:style w:type="numbering" w:customStyle="1" w:styleId="5421">
    <w:name w:val="Нет списка542"/>
    <w:next w:val="af0"/>
    <w:uiPriority w:val="99"/>
    <w:semiHidden/>
    <w:unhideWhenUsed/>
    <w:rsid w:val="00B732A3"/>
  </w:style>
  <w:style w:type="numbering" w:customStyle="1" w:styleId="6420">
    <w:name w:val="Нет списка642"/>
    <w:next w:val="af0"/>
    <w:uiPriority w:val="99"/>
    <w:semiHidden/>
    <w:unhideWhenUsed/>
    <w:rsid w:val="00B732A3"/>
  </w:style>
  <w:style w:type="numbering" w:customStyle="1" w:styleId="7321">
    <w:name w:val="Нет списка7321"/>
    <w:next w:val="af0"/>
    <w:uiPriority w:val="99"/>
    <w:semiHidden/>
    <w:unhideWhenUsed/>
    <w:rsid w:val="00B732A3"/>
  </w:style>
  <w:style w:type="numbering" w:customStyle="1" w:styleId="8320">
    <w:name w:val="Нет списка832"/>
    <w:next w:val="af0"/>
    <w:uiPriority w:val="99"/>
    <w:semiHidden/>
    <w:unhideWhenUsed/>
    <w:rsid w:val="00B732A3"/>
  </w:style>
  <w:style w:type="numbering" w:customStyle="1" w:styleId="1822">
    <w:name w:val="Нет списка182"/>
    <w:next w:val="af0"/>
    <w:uiPriority w:val="99"/>
    <w:semiHidden/>
    <w:unhideWhenUsed/>
    <w:rsid w:val="00B732A3"/>
  </w:style>
  <w:style w:type="numbering" w:customStyle="1" w:styleId="11111102">
    <w:name w:val="1 / 1.1 / 1.1.102"/>
    <w:basedOn w:val="af0"/>
    <w:next w:val="111111"/>
    <w:locked/>
    <w:rsid w:val="00B732A3"/>
  </w:style>
  <w:style w:type="numbering" w:customStyle="1" w:styleId="1920">
    <w:name w:val="Нет списка192"/>
    <w:next w:val="af0"/>
    <w:uiPriority w:val="99"/>
    <w:semiHidden/>
    <w:unhideWhenUsed/>
    <w:rsid w:val="00B732A3"/>
  </w:style>
  <w:style w:type="numbering" w:customStyle="1" w:styleId="2522">
    <w:name w:val="Нет списка252"/>
    <w:next w:val="af0"/>
    <w:uiPriority w:val="99"/>
    <w:semiHidden/>
    <w:unhideWhenUsed/>
    <w:rsid w:val="00B732A3"/>
  </w:style>
  <w:style w:type="numbering" w:customStyle="1" w:styleId="11521">
    <w:name w:val="Нет списка1152"/>
    <w:next w:val="af0"/>
    <w:uiPriority w:val="99"/>
    <w:semiHidden/>
    <w:unhideWhenUsed/>
    <w:rsid w:val="00B732A3"/>
  </w:style>
  <w:style w:type="numbering" w:customStyle="1" w:styleId="3521">
    <w:name w:val="Нет списка352"/>
    <w:next w:val="af0"/>
    <w:uiPriority w:val="99"/>
    <w:semiHidden/>
    <w:unhideWhenUsed/>
    <w:rsid w:val="00B732A3"/>
  </w:style>
  <w:style w:type="numbering" w:customStyle="1" w:styleId="4520">
    <w:name w:val="Нет списка452"/>
    <w:next w:val="af0"/>
    <w:uiPriority w:val="99"/>
    <w:semiHidden/>
    <w:unhideWhenUsed/>
    <w:rsid w:val="00B732A3"/>
  </w:style>
  <w:style w:type="numbering" w:customStyle="1" w:styleId="5521">
    <w:name w:val="Нет списка552"/>
    <w:next w:val="af0"/>
    <w:uiPriority w:val="99"/>
    <w:semiHidden/>
    <w:unhideWhenUsed/>
    <w:rsid w:val="00B732A3"/>
  </w:style>
  <w:style w:type="numbering" w:customStyle="1" w:styleId="652">
    <w:name w:val="Нет списка652"/>
    <w:next w:val="af0"/>
    <w:uiPriority w:val="99"/>
    <w:semiHidden/>
    <w:unhideWhenUsed/>
    <w:rsid w:val="00B732A3"/>
  </w:style>
  <w:style w:type="numbering" w:customStyle="1" w:styleId="742">
    <w:name w:val="Нет списка742"/>
    <w:next w:val="af0"/>
    <w:uiPriority w:val="99"/>
    <w:semiHidden/>
    <w:unhideWhenUsed/>
    <w:rsid w:val="00B732A3"/>
  </w:style>
  <w:style w:type="numbering" w:customStyle="1" w:styleId="842">
    <w:name w:val="Нет списка842"/>
    <w:next w:val="af0"/>
    <w:uiPriority w:val="99"/>
    <w:semiHidden/>
    <w:unhideWhenUsed/>
    <w:rsid w:val="00B732A3"/>
  </w:style>
  <w:style w:type="numbering" w:customStyle="1" w:styleId="111111120">
    <w:name w:val="1 / 1.1 / 1.1.112"/>
    <w:basedOn w:val="af0"/>
    <w:next w:val="111111"/>
    <w:locked/>
    <w:rsid w:val="00B732A3"/>
  </w:style>
  <w:style w:type="numbering" w:customStyle="1" w:styleId="11111122">
    <w:name w:val="1 / 1.1 / 1.1.122"/>
    <w:basedOn w:val="af0"/>
    <w:next w:val="111111"/>
    <w:locked/>
    <w:rsid w:val="00B732A3"/>
  </w:style>
  <w:style w:type="numbering" w:customStyle="1" w:styleId="2020">
    <w:name w:val="Нет списка202"/>
    <w:next w:val="af0"/>
    <w:uiPriority w:val="99"/>
    <w:semiHidden/>
    <w:unhideWhenUsed/>
    <w:rsid w:val="00B732A3"/>
  </w:style>
  <w:style w:type="numbering" w:customStyle="1" w:styleId="11111133">
    <w:name w:val="1 / 1.1 / 1.1.133"/>
    <w:basedOn w:val="af0"/>
    <w:next w:val="111111"/>
    <w:semiHidden/>
    <w:unhideWhenUsed/>
    <w:rsid w:val="00B732A3"/>
  </w:style>
  <w:style w:type="numbering" w:customStyle="1" w:styleId="11111143">
    <w:name w:val="1 / 1.1 / 1.1.143"/>
    <w:basedOn w:val="af0"/>
    <w:next w:val="111111"/>
    <w:locked/>
    <w:rsid w:val="00B732A3"/>
  </w:style>
  <w:style w:type="table" w:customStyle="1" w:styleId="3111111">
    <w:name w:val="Сетка таблицы3111111"/>
    <w:basedOn w:val="af"/>
    <w:next w:val="affb"/>
    <w:uiPriority w:val="59"/>
    <w:rsid w:val="00B732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112">
    <w:name w:val="Светлая заливка11111111"/>
    <w:basedOn w:val="af"/>
    <w:uiPriority w:val="60"/>
    <w:rsid w:val="00B732A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1111">
    <w:name w:val="Сетка таблицы4111111"/>
    <w:basedOn w:val="af"/>
    <w:next w:val="affb"/>
    <w:uiPriority w:val="59"/>
    <w:rsid w:val="00B732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111">
    <w:name w:val="1 / 1.1 / 1.1.21111"/>
    <w:basedOn w:val="af0"/>
    <w:next w:val="111111"/>
    <w:locked/>
    <w:rsid w:val="00B732A3"/>
  </w:style>
  <w:style w:type="table" w:customStyle="1" w:styleId="21111111">
    <w:name w:val="Простая таблица 2111111"/>
    <w:basedOn w:val="af"/>
    <w:next w:val="2b"/>
    <w:rsid w:val="00B732A3"/>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111b">
    <w:name w:val="Изысканная таблица111111"/>
    <w:basedOn w:val="af"/>
    <w:next w:val="afffa"/>
    <w:rsid w:val="00B732A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111112">
    <w:name w:val="Сетка таблицы2111111"/>
    <w:basedOn w:val="af"/>
    <w:next w:val="affb"/>
    <w:rsid w:val="00B73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 1111111"/>
    <w:basedOn w:val="af"/>
    <w:next w:val="1f2"/>
    <w:rsid w:val="00B732A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1152">
    <w:name w:val="1 / 1.1 / 1.1.152"/>
    <w:basedOn w:val="af0"/>
    <w:next w:val="111111"/>
    <w:locked/>
    <w:rsid w:val="00B732A3"/>
  </w:style>
  <w:style w:type="numbering" w:customStyle="1" w:styleId="1111113111">
    <w:name w:val="1 / 1.1 / 1.1.13111"/>
    <w:basedOn w:val="af0"/>
    <w:next w:val="111111"/>
    <w:semiHidden/>
    <w:unhideWhenUsed/>
    <w:rsid w:val="00B732A3"/>
  </w:style>
  <w:style w:type="numbering" w:customStyle="1" w:styleId="1111114111">
    <w:name w:val="1 / 1.1 / 1.1.14111"/>
    <w:basedOn w:val="af0"/>
    <w:next w:val="111111"/>
    <w:locked/>
    <w:rsid w:val="00B732A3"/>
  </w:style>
  <w:style w:type="numbering" w:customStyle="1" w:styleId="2622">
    <w:name w:val="Нет списка262"/>
    <w:next w:val="af0"/>
    <w:uiPriority w:val="99"/>
    <w:semiHidden/>
    <w:unhideWhenUsed/>
    <w:rsid w:val="00B732A3"/>
  </w:style>
  <w:style w:type="numbering" w:customStyle="1" w:styleId="11111162">
    <w:name w:val="1 / 1.1 / 1.1.162"/>
    <w:basedOn w:val="af0"/>
    <w:next w:val="111111"/>
    <w:locked/>
    <w:rsid w:val="00B732A3"/>
  </w:style>
  <w:style w:type="numbering" w:customStyle="1" w:styleId="11020">
    <w:name w:val="Нет списка1102"/>
    <w:next w:val="af0"/>
    <w:uiPriority w:val="99"/>
    <w:semiHidden/>
    <w:unhideWhenUsed/>
    <w:rsid w:val="00B732A3"/>
  </w:style>
  <w:style w:type="numbering" w:customStyle="1" w:styleId="2720">
    <w:name w:val="Нет списка272"/>
    <w:next w:val="af0"/>
    <w:uiPriority w:val="99"/>
    <w:semiHidden/>
    <w:unhideWhenUsed/>
    <w:rsid w:val="00B732A3"/>
  </w:style>
  <w:style w:type="numbering" w:customStyle="1" w:styleId="11111172">
    <w:name w:val="1 / 1.1 / 1.1.172"/>
    <w:basedOn w:val="af0"/>
    <w:next w:val="111111"/>
    <w:locked/>
    <w:rsid w:val="00B732A3"/>
  </w:style>
  <w:style w:type="numbering" w:customStyle="1" w:styleId="11621">
    <w:name w:val="Нет списка1162"/>
    <w:next w:val="af0"/>
    <w:uiPriority w:val="99"/>
    <w:semiHidden/>
    <w:unhideWhenUsed/>
    <w:rsid w:val="00B732A3"/>
  </w:style>
  <w:style w:type="numbering" w:customStyle="1" w:styleId="11111181">
    <w:name w:val="1 / 1.1 / 1.1.181"/>
    <w:basedOn w:val="af0"/>
    <w:next w:val="111111"/>
    <w:locked/>
    <w:rsid w:val="00B732A3"/>
  </w:style>
  <w:style w:type="numbering" w:customStyle="1" w:styleId="700">
    <w:name w:val="Нет списка70"/>
    <w:next w:val="af0"/>
    <w:uiPriority w:val="99"/>
    <w:semiHidden/>
    <w:unhideWhenUsed/>
    <w:rsid w:val="00B732A3"/>
  </w:style>
  <w:style w:type="paragraph" w:customStyle="1" w:styleId="style31">
    <w:name w:val="style3"/>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fontstyle650">
    <w:name w:val="fontstyle65"/>
    <w:basedOn w:val="ae"/>
    <w:rsid w:val="00B732A3"/>
  </w:style>
  <w:style w:type="character" w:customStyle="1" w:styleId="fontstyle66">
    <w:name w:val="fontstyle66"/>
    <w:basedOn w:val="ae"/>
    <w:rsid w:val="00B732A3"/>
  </w:style>
  <w:style w:type="paragraph" w:customStyle="1" w:styleId="style20">
    <w:name w:val="style2"/>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style80">
    <w:name w:val="style8"/>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fontstyle82">
    <w:name w:val="fontstyle82"/>
    <w:basedOn w:val="ae"/>
    <w:rsid w:val="00B732A3"/>
  </w:style>
  <w:style w:type="paragraph" w:customStyle="1" w:styleId="style90">
    <w:name w:val="style9"/>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character" w:customStyle="1" w:styleId="fontstyle88">
    <w:name w:val="fontstyle88"/>
    <w:basedOn w:val="ae"/>
    <w:rsid w:val="00B732A3"/>
  </w:style>
  <w:style w:type="character" w:customStyle="1" w:styleId="fontstyle86">
    <w:name w:val="fontstyle86"/>
    <w:basedOn w:val="ae"/>
    <w:rsid w:val="00B732A3"/>
  </w:style>
  <w:style w:type="character" w:customStyle="1" w:styleId="fontstyle87">
    <w:name w:val="fontstyle87"/>
    <w:basedOn w:val="ae"/>
    <w:rsid w:val="00B732A3"/>
  </w:style>
  <w:style w:type="paragraph" w:customStyle="1" w:styleId="style150">
    <w:name w:val="style15"/>
    <w:basedOn w:val="ad"/>
    <w:qFormat/>
    <w:rsid w:val="00B732A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018594">
      <w:bodyDiv w:val="1"/>
      <w:marLeft w:val="0"/>
      <w:marRight w:val="0"/>
      <w:marTop w:val="0"/>
      <w:marBottom w:val="0"/>
      <w:divBdr>
        <w:top w:val="none" w:sz="0" w:space="0" w:color="auto"/>
        <w:left w:val="none" w:sz="0" w:space="0" w:color="auto"/>
        <w:bottom w:val="none" w:sz="0" w:space="0" w:color="auto"/>
        <w:right w:val="none" w:sz="0" w:space="0" w:color="auto"/>
      </w:divBdr>
    </w:div>
    <w:div w:id="24907327">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88239198">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314345">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0998288">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8808502">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5168132">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6425863">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63878775">
      <w:bodyDiv w:val="1"/>
      <w:marLeft w:val="0"/>
      <w:marRight w:val="0"/>
      <w:marTop w:val="0"/>
      <w:marBottom w:val="0"/>
      <w:divBdr>
        <w:top w:val="none" w:sz="0" w:space="0" w:color="auto"/>
        <w:left w:val="none" w:sz="0" w:space="0" w:color="auto"/>
        <w:bottom w:val="none" w:sz="0" w:space="0" w:color="auto"/>
        <w:right w:val="none" w:sz="0" w:space="0" w:color="auto"/>
      </w:divBdr>
    </w:div>
    <w:div w:id="275214170">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2368210">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305473542">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5959934">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738629">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49839813">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994254">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9747986">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8792148">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292816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235804">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81313878">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1647648">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4373127">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5338828">
      <w:bodyDiv w:val="1"/>
      <w:marLeft w:val="0"/>
      <w:marRight w:val="0"/>
      <w:marTop w:val="0"/>
      <w:marBottom w:val="0"/>
      <w:divBdr>
        <w:top w:val="none" w:sz="0" w:space="0" w:color="auto"/>
        <w:left w:val="none" w:sz="0" w:space="0" w:color="auto"/>
        <w:bottom w:val="none" w:sz="0" w:space="0" w:color="auto"/>
        <w:right w:val="none" w:sz="0" w:space="0" w:color="auto"/>
      </w:divBdr>
    </w:div>
    <w:div w:id="5758212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7514134">
      <w:bodyDiv w:val="1"/>
      <w:marLeft w:val="0"/>
      <w:marRight w:val="0"/>
      <w:marTop w:val="0"/>
      <w:marBottom w:val="0"/>
      <w:divBdr>
        <w:top w:val="none" w:sz="0" w:space="0" w:color="auto"/>
        <w:left w:val="none" w:sz="0" w:space="0" w:color="auto"/>
        <w:bottom w:val="none" w:sz="0" w:space="0" w:color="auto"/>
        <w:right w:val="none" w:sz="0" w:space="0" w:color="auto"/>
      </w:divBdr>
    </w:div>
    <w:div w:id="6326352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4629062">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48092014">
      <w:bodyDiv w:val="1"/>
      <w:marLeft w:val="0"/>
      <w:marRight w:val="0"/>
      <w:marTop w:val="0"/>
      <w:marBottom w:val="0"/>
      <w:divBdr>
        <w:top w:val="none" w:sz="0" w:space="0" w:color="auto"/>
        <w:left w:val="none" w:sz="0" w:space="0" w:color="auto"/>
        <w:bottom w:val="none" w:sz="0" w:space="0" w:color="auto"/>
        <w:right w:val="none" w:sz="0" w:space="0" w:color="auto"/>
      </w:divBdr>
    </w:div>
    <w:div w:id="652877337">
      <w:bodyDiv w:val="1"/>
      <w:marLeft w:val="0"/>
      <w:marRight w:val="0"/>
      <w:marTop w:val="0"/>
      <w:marBottom w:val="0"/>
      <w:divBdr>
        <w:top w:val="none" w:sz="0" w:space="0" w:color="auto"/>
        <w:left w:val="none" w:sz="0" w:space="0" w:color="auto"/>
        <w:bottom w:val="none" w:sz="0" w:space="0" w:color="auto"/>
        <w:right w:val="none" w:sz="0" w:space="0" w:color="auto"/>
      </w:divBdr>
    </w:div>
    <w:div w:id="670374077">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9234686">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3827140">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3099075">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6589113">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30230478">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1972625">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8232161">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802311086">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5971581">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357150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29714027">
      <w:bodyDiv w:val="1"/>
      <w:marLeft w:val="0"/>
      <w:marRight w:val="0"/>
      <w:marTop w:val="0"/>
      <w:marBottom w:val="0"/>
      <w:divBdr>
        <w:top w:val="none" w:sz="0" w:space="0" w:color="auto"/>
        <w:left w:val="none" w:sz="0" w:space="0" w:color="auto"/>
        <w:bottom w:val="none" w:sz="0" w:space="0" w:color="auto"/>
        <w:right w:val="none" w:sz="0" w:space="0" w:color="auto"/>
      </w:divBdr>
    </w:div>
    <w:div w:id="83533927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852035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4804038">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1349570">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7272429">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7758297">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174353">
      <w:bodyDiv w:val="1"/>
      <w:marLeft w:val="0"/>
      <w:marRight w:val="0"/>
      <w:marTop w:val="0"/>
      <w:marBottom w:val="0"/>
      <w:divBdr>
        <w:top w:val="none" w:sz="0" w:space="0" w:color="auto"/>
        <w:left w:val="none" w:sz="0" w:space="0" w:color="auto"/>
        <w:bottom w:val="none" w:sz="0" w:space="0" w:color="auto"/>
        <w:right w:val="none" w:sz="0" w:space="0" w:color="auto"/>
      </w:divBdr>
    </w:div>
    <w:div w:id="1009141016">
      <w:bodyDiv w:val="1"/>
      <w:marLeft w:val="0"/>
      <w:marRight w:val="0"/>
      <w:marTop w:val="0"/>
      <w:marBottom w:val="0"/>
      <w:divBdr>
        <w:top w:val="none" w:sz="0" w:space="0" w:color="auto"/>
        <w:left w:val="none" w:sz="0" w:space="0" w:color="auto"/>
        <w:bottom w:val="none" w:sz="0" w:space="0" w:color="auto"/>
        <w:right w:val="none" w:sz="0" w:space="0" w:color="auto"/>
      </w:divBdr>
    </w:div>
    <w:div w:id="1012799604">
      <w:bodyDiv w:val="1"/>
      <w:marLeft w:val="0"/>
      <w:marRight w:val="0"/>
      <w:marTop w:val="0"/>
      <w:marBottom w:val="0"/>
      <w:divBdr>
        <w:top w:val="none" w:sz="0" w:space="0" w:color="auto"/>
        <w:left w:val="none" w:sz="0" w:space="0" w:color="auto"/>
        <w:bottom w:val="none" w:sz="0" w:space="0" w:color="auto"/>
        <w:right w:val="none" w:sz="0" w:space="0" w:color="auto"/>
      </w:divBdr>
    </w:div>
    <w:div w:id="103222389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035117">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3209984">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8284641">
      <w:bodyDiv w:val="1"/>
      <w:marLeft w:val="0"/>
      <w:marRight w:val="0"/>
      <w:marTop w:val="0"/>
      <w:marBottom w:val="0"/>
      <w:divBdr>
        <w:top w:val="none" w:sz="0" w:space="0" w:color="auto"/>
        <w:left w:val="none" w:sz="0" w:space="0" w:color="auto"/>
        <w:bottom w:val="none" w:sz="0" w:space="0" w:color="auto"/>
        <w:right w:val="none" w:sz="0" w:space="0" w:color="auto"/>
      </w:divBdr>
    </w:div>
    <w:div w:id="1150709340">
      <w:bodyDiv w:val="1"/>
      <w:marLeft w:val="0"/>
      <w:marRight w:val="0"/>
      <w:marTop w:val="0"/>
      <w:marBottom w:val="0"/>
      <w:divBdr>
        <w:top w:val="none" w:sz="0" w:space="0" w:color="auto"/>
        <w:left w:val="none" w:sz="0" w:space="0" w:color="auto"/>
        <w:bottom w:val="none" w:sz="0" w:space="0" w:color="auto"/>
        <w:right w:val="none" w:sz="0" w:space="0" w:color="auto"/>
      </w:divBdr>
    </w:div>
    <w:div w:id="1153526163">
      <w:bodyDiv w:val="1"/>
      <w:marLeft w:val="0"/>
      <w:marRight w:val="0"/>
      <w:marTop w:val="0"/>
      <w:marBottom w:val="0"/>
      <w:divBdr>
        <w:top w:val="none" w:sz="0" w:space="0" w:color="auto"/>
        <w:left w:val="none" w:sz="0" w:space="0" w:color="auto"/>
        <w:bottom w:val="none" w:sz="0" w:space="0" w:color="auto"/>
        <w:right w:val="none" w:sz="0" w:space="0" w:color="auto"/>
      </w:divBdr>
    </w:div>
    <w:div w:id="1155028348">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89753745">
      <w:bodyDiv w:val="1"/>
      <w:marLeft w:val="0"/>
      <w:marRight w:val="0"/>
      <w:marTop w:val="0"/>
      <w:marBottom w:val="0"/>
      <w:divBdr>
        <w:top w:val="none" w:sz="0" w:space="0" w:color="auto"/>
        <w:left w:val="none" w:sz="0" w:space="0" w:color="auto"/>
        <w:bottom w:val="none" w:sz="0" w:space="0" w:color="auto"/>
        <w:right w:val="none" w:sz="0" w:space="0" w:color="auto"/>
      </w:divBdr>
    </w:div>
    <w:div w:id="1197084088">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3737965">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4606360">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032822">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98759249">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60813674">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5735799">
      <w:bodyDiv w:val="1"/>
      <w:marLeft w:val="0"/>
      <w:marRight w:val="0"/>
      <w:marTop w:val="0"/>
      <w:marBottom w:val="0"/>
      <w:divBdr>
        <w:top w:val="none" w:sz="0" w:space="0" w:color="auto"/>
        <w:left w:val="none" w:sz="0" w:space="0" w:color="auto"/>
        <w:bottom w:val="none" w:sz="0" w:space="0" w:color="auto"/>
        <w:right w:val="none" w:sz="0" w:space="0" w:color="auto"/>
      </w:divBdr>
    </w:div>
    <w:div w:id="1469738442">
      <w:bodyDiv w:val="1"/>
      <w:marLeft w:val="0"/>
      <w:marRight w:val="0"/>
      <w:marTop w:val="0"/>
      <w:marBottom w:val="0"/>
      <w:divBdr>
        <w:top w:val="none" w:sz="0" w:space="0" w:color="auto"/>
        <w:left w:val="none" w:sz="0" w:space="0" w:color="auto"/>
        <w:bottom w:val="none" w:sz="0" w:space="0" w:color="auto"/>
        <w:right w:val="none" w:sz="0" w:space="0" w:color="auto"/>
      </w:divBdr>
    </w:div>
    <w:div w:id="1477918195">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8542842">
      <w:bodyDiv w:val="1"/>
      <w:marLeft w:val="0"/>
      <w:marRight w:val="0"/>
      <w:marTop w:val="0"/>
      <w:marBottom w:val="0"/>
      <w:divBdr>
        <w:top w:val="none" w:sz="0" w:space="0" w:color="auto"/>
        <w:left w:val="none" w:sz="0" w:space="0" w:color="auto"/>
        <w:bottom w:val="none" w:sz="0" w:space="0" w:color="auto"/>
        <w:right w:val="none" w:sz="0" w:space="0" w:color="auto"/>
      </w:divBdr>
    </w:div>
    <w:div w:id="1518806177">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353002">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6450068">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7207689">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3339923">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156221">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039177">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6442026">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3426130">
      <w:bodyDiv w:val="1"/>
      <w:marLeft w:val="0"/>
      <w:marRight w:val="0"/>
      <w:marTop w:val="0"/>
      <w:marBottom w:val="0"/>
      <w:divBdr>
        <w:top w:val="none" w:sz="0" w:space="0" w:color="auto"/>
        <w:left w:val="none" w:sz="0" w:space="0" w:color="auto"/>
        <w:bottom w:val="none" w:sz="0" w:space="0" w:color="auto"/>
        <w:right w:val="none" w:sz="0" w:space="0" w:color="auto"/>
      </w:divBdr>
    </w:div>
    <w:div w:id="1765414194">
      <w:bodyDiv w:val="1"/>
      <w:marLeft w:val="0"/>
      <w:marRight w:val="0"/>
      <w:marTop w:val="0"/>
      <w:marBottom w:val="0"/>
      <w:divBdr>
        <w:top w:val="none" w:sz="0" w:space="0" w:color="auto"/>
        <w:left w:val="none" w:sz="0" w:space="0" w:color="auto"/>
        <w:bottom w:val="none" w:sz="0" w:space="0" w:color="auto"/>
        <w:right w:val="none" w:sz="0" w:space="0" w:color="auto"/>
      </w:divBdr>
    </w:div>
    <w:div w:id="1768505804">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125959">
      <w:bodyDiv w:val="1"/>
      <w:marLeft w:val="0"/>
      <w:marRight w:val="0"/>
      <w:marTop w:val="0"/>
      <w:marBottom w:val="0"/>
      <w:divBdr>
        <w:top w:val="none" w:sz="0" w:space="0" w:color="auto"/>
        <w:left w:val="none" w:sz="0" w:space="0" w:color="auto"/>
        <w:bottom w:val="none" w:sz="0" w:space="0" w:color="auto"/>
        <w:right w:val="none" w:sz="0" w:space="0" w:color="auto"/>
      </w:divBdr>
    </w:div>
    <w:div w:id="1774323028">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93860927">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5460700">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58156135">
      <w:bodyDiv w:val="1"/>
      <w:marLeft w:val="0"/>
      <w:marRight w:val="0"/>
      <w:marTop w:val="0"/>
      <w:marBottom w:val="0"/>
      <w:divBdr>
        <w:top w:val="none" w:sz="0" w:space="0" w:color="auto"/>
        <w:left w:val="none" w:sz="0" w:space="0" w:color="auto"/>
        <w:bottom w:val="none" w:sz="0" w:space="0" w:color="auto"/>
        <w:right w:val="none" w:sz="0" w:space="0" w:color="auto"/>
      </w:divBdr>
    </w:div>
    <w:div w:id="1860653542">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83202980">
      <w:bodyDiv w:val="1"/>
      <w:marLeft w:val="0"/>
      <w:marRight w:val="0"/>
      <w:marTop w:val="0"/>
      <w:marBottom w:val="0"/>
      <w:divBdr>
        <w:top w:val="none" w:sz="0" w:space="0" w:color="auto"/>
        <w:left w:val="none" w:sz="0" w:space="0" w:color="auto"/>
        <w:bottom w:val="none" w:sz="0" w:space="0" w:color="auto"/>
        <w:right w:val="none" w:sz="0" w:space="0" w:color="auto"/>
      </w:divBdr>
    </w:div>
    <w:div w:id="1885480348">
      <w:bodyDiv w:val="1"/>
      <w:marLeft w:val="0"/>
      <w:marRight w:val="0"/>
      <w:marTop w:val="0"/>
      <w:marBottom w:val="0"/>
      <w:divBdr>
        <w:top w:val="none" w:sz="0" w:space="0" w:color="auto"/>
        <w:left w:val="none" w:sz="0" w:space="0" w:color="auto"/>
        <w:bottom w:val="none" w:sz="0" w:space="0" w:color="auto"/>
        <w:right w:val="none" w:sz="0" w:space="0" w:color="auto"/>
      </w:divBdr>
    </w:div>
    <w:div w:id="1902787227">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6991163">
      <w:bodyDiv w:val="1"/>
      <w:marLeft w:val="0"/>
      <w:marRight w:val="0"/>
      <w:marTop w:val="0"/>
      <w:marBottom w:val="0"/>
      <w:divBdr>
        <w:top w:val="none" w:sz="0" w:space="0" w:color="auto"/>
        <w:left w:val="none" w:sz="0" w:space="0" w:color="auto"/>
        <w:bottom w:val="none" w:sz="0" w:space="0" w:color="auto"/>
        <w:right w:val="none" w:sz="0" w:space="0" w:color="auto"/>
      </w:divBdr>
    </w:div>
    <w:div w:id="1911111115">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71864667">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061590">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784660">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8235840">
      <w:bodyDiv w:val="1"/>
      <w:marLeft w:val="0"/>
      <w:marRight w:val="0"/>
      <w:marTop w:val="0"/>
      <w:marBottom w:val="0"/>
      <w:divBdr>
        <w:top w:val="none" w:sz="0" w:space="0" w:color="auto"/>
        <w:left w:val="none" w:sz="0" w:space="0" w:color="auto"/>
        <w:bottom w:val="none" w:sz="0" w:space="0" w:color="auto"/>
        <w:right w:val="none" w:sz="0" w:space="0" w:color="auto"/>
      </w:divBdr>
    </w:div>
    <w:div w:id="2039576312">
      <w:bodyDiv w:val="1"/>
      <w:marLeft w:val="0"/>
      <w:marRight w:val="0"/>
      <w:marTop w:val="0"/>
      <w:marBottom w:val="0"/>
      <w:divBdr>
        <w:top w:val="none" w:sz="0" w:space="0" w:color="auto"/>
        <w:left w:val="none" w:sz="0" w:space="0" w:color="auto"/>
        <w:bottom w:val="none" w:sz="0" w:space="0" w:color="auto"/>
        <w:right w:val="none" w:sz="0" w:space="0" w:color="auto"/>
      </w:divBdr>
    </w:div>
    <w:div w:id="2044212910">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40986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E527F17-F6D8-4C1F-9361-927B1F9D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70</Pages>
  <Words>26610</Words>
  <Characters>151680</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177935</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Пётр Зарядов</cp:lastModifiedBy>
  <cp:revision>73</cp:revision>
  <cp:lastPrinted>2021-08-12T11:15:00Z</cp:lastPrinted>
  <dcterms:created xsi:type="dcterms:W3CDTF">2020-02-17T01:16:00Z</dcterms:created>
  <dcterms:modified xsi:type="dcterms:W3CDTF">2021-09-19T18:09:00Z</dcterms:modified>
</cp:coreProperties>
</file>